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961D8" w:rsidRPr="00496949" w:rsidRDefault="007961D8" w:rsidP="00262F47">
      <w:pPr>
        <w:jc w:val="center"/>
        <w:rPr>
          <w:b/>
          <w:bCs/>
          <w:color w:val="000000"/>
        </w:rPr>
      </w:pPr>
    </w:p>
    <w:p w:rsidR="007961D8" w:rsidRPr="00496949" w:rsidRDefault="007961D8" w:rsidP="00FF1615">
      <w:pPr>
        <w:pStyle w:val="TITLU"/>
      </w:pPr>
      <w:r w:rsidRPr="00496949">
        <w:t>INSTRUCŢIUNI DE LUARE ÎN EVIDENŢĂ A P</w:t>
      </w:r>
      <w:r>
        <w:t>ROIECTELOR</w:t>
      </w:r>
      <w:r w:rsidRPr="00496949">
        <w:t xml:space="preserve"> DE ARHITECTURĂ </w:t>
      </w:r>
      <w:r>
        <w:t xml:space="preserve">AFERENTE DOCUMENTAŢIEI </w:t>
      </w:r>
      <w:r w:rsidRPr="00496949">
        <w:t xml:space="preserve"> </w:t>
      </w:r>
      <w:r>
        <w:t xml:space="preserve">TEHNICE PENTRU </w:t>
      </w:r>
      <w:r w:rsidRPr="00496949">
        <w:t>AUTORIZAREA EXECUTĂRII LUCRĂRILOR DE CONSTRUCŢII -</w:t>
      </w:r>
      <w:r>
        <w:t xml:space="preserve"> </w:t>
      </w:r>
      <w:r w:rsidRPr="00496949">
        <w:t>DTAC/DTAD</w:t>
      </w:r>
      <w:r>
        <w:t>/DTOE</w:t>
      </w:r>
      <w:r w:rsidRPr="00496949">
        <w:t xml:space="preserve"> ŞI EMITERE A DOVEZII DE LUARE ÎN EVIDENŢĂ</w:t>
      </w:r>
    </w:p>
    <w:p w:rsidR="007961D8" w:rsidRPr="00D80466" w:rsidRDefault="007961D8" w:rsidP="00EF5209">
      <w:pPr>
        <w:pStyle w:val="PUNCTE"/>
        <w:jc w:val="both"/>
        <w:rPr>
          <w:color w:val="000000"/>
          <w:lang w:val="pt-BR"/>
        </w:rPr>
      </w:pPr>
      <w:r>
        <w:rPr>
          <w:color w:val="000000"/>
          <w:lang w:val="en-US"/>
        </w:rPr>
        <w:t>Pentru buna desfăş</w:t>
      </w:r>
      <w:r w:rsidRPr="00B44851">
        <w:rPr>
          <w:color w:val="000000"/>
          <w:lang w:val="en-US"/>
        </w:rPr>
        <w:t>urare a activit</w:t>
      </w:r>
      <w:r>
        <w:rPr>
          <w:color w:val="000000"/>
          <w:lang w:val="en-US"/>
        </w:rPr>
        <w:t>ăţii de î</w:t>
      </w:r>
      <w:r w:rsidRPr="00B44851">
        <w:rPr>
          <w:color w:val="000000"/>
          <w:lang w:val="en-US"/>
        </w:rPr>
        <w:t>nr</w:t>
      </w:r>
      <w:r>
        <w:rPr>
          <w:color w:val="000000"/>
          <w:lang w:val="en-US"/>
        </w:rPr>
        <w:t>egistrare a cererilor de luare î</w:t>
      </w:r>
      <w:r w:rsidRPr="00B44851">
        <w:rPr>
          <w:color w:val="000000"/>
          <w:lang w:val="en-US"/>
        </w:rPr>
        <w:t>n eviden</w:t>
      </w:r>
      <w:r>
        <w:rPr>
          <w:color w:val="000000"/>
          <w:lang w:val="en-US"/>
        </w:rPr>
        <w:t>ţă</w:t>
      </w:r>
      <w:r w:rsidRPr="00B44851">
        <w:rPr>
          <w:color w:val="000000"/>
          <w:lang w:val="en-US"/>
        </w:rPr>
        <w:t xml:space="preserve"> a proiectelor de arhitectur</w:t>
      </w:r>
      <w:r>
        <w:rPr>
          <w:color w:val="000000"/>
          <w:lang w:val="en-US"/>
        </w:rPr>
        <w:t>ă ş</w:t>
      </w:r>
      <w:r w:rsidRPr="00B44851">
        <w:rPr>
          <w:color w:val="000000"/>
          <w:lang w:val="en-US"/>
        </w:rPr>
        <w:t>i emi</w:t>
      </w:r>
      <w:r>
        <w:rPr>
          <w:color w:val="000000"/>
          <w:lang w:val="en-US"/>
        </w:rPr>
        <w:t>terea dovezilor, fiecare filială teritorială</w:t>
      </w:r>
      <w:r w:rsidRPr="00B44851">
        <w:rPr>
          <w:color w:val="000000"/>
          <w:lang w:val="en-US"/>
        </w:rPr>
        <w:t xml:space="preserve"> </w:t>
      </w:r>
      <w:r>
        <w:rPr>
          <w:color w:val="000000"/>
          <w:lang w:val="en-US"/>
        </w:rPr>
        <w:t>a O.A.R. poate constitui, opţ</w:t>
      </w:r>
      <w:r w:rsidRPr="00B44851">
        <w:rPr>
          <w:color w:val="000000"/>
          <w:lang w:val="en-US"/>
        </w:rPr>
        <w:t>ional</w:t>
      </w:r>
      <w:r>
        <w:rPr>
          <w:color w:val="000000"/>
          <w:lang w:val="en-US"/>
        </w:rPr>
        <w:t>,</w:t>
      </w:r>
      <w:r w:rsidRPr="00B44851">
        <w:rPr>
          <w:color w:val="000000"/>
          <w:lang w:val="en-US"/>
        </w:rPr>
        <w:t xml:space="preserve"> c</w:t>
      </w:r>
      <w:r>
        <w:rPr>
          <w:color w:val="000000"/>
          <w:lang w:val="en-US"/>
        </w:rPr>
        <w:t>â</w:t>
      </w:r>
      <w:r w:rsidRPr="00B44851">
        <w:rPr>
          <w:color w:val="000000"/>
          <w:lang w:val="en-US"/>
        </w:rPr>
        <w:t>te un punct de lucru/reprezentan</w:t>
      </w:r>
      <w:r>
        <w:rPr>
          <w:color w:val="000000"/>
          <w:lang w:val="en-US"/>
        </w:rPr>
        <w:t>ţă</w:t>
      </w:r>
      <w:r w:rsidRPr="00B44851">
        <w:rPr>
          <w:color w:val="000000"/>
          <w:lang w:val="en-US"/>
        </w:rPr>
        <w:t xml:space="preserve"> la nivelul fiec</w:t>
      </w:r>
      <w:r>
        <w:rPr>
          <w:color w:val="000000"/>
          <w:lang w:val="en-US"/>
        </w:rPr>
        <w:t>ă</w:t>
      </w:r>
      <w:r w:rsidRPr="00B44851">
        <w:rPr>
          <w:color w:val="000000"/>
          <w:lang w:val="en-US"/>
        </w:rPr>
        <w:t>rui jude</w:t>
      </w:r>
      <w:r>
        <w:rPr>
          <w:color w:val="000000"/>
          <w:lang w:val="en-US"/>
        </w:rPr>
        <w:t>ţ din componenţ</w:t>
      </w:r>
      <w:r w:rsidRPr="00B44851">
        <w:rPr>
          <w:color w:val="000000"/>
          <w:lang w:val="en-US"/>
        </w:rPr>
        <w:t xml:space="preserve">a sa. </w:t>
      </w:r>
      <w:r w:rsidRPr="00D80466">
        <w:rPr>
          <w:color w:val="000000"/>
          <w:lang w:val="pt-BR"/>
        </w:rPr>
        <w:t xml:space="preserve">În cazul constituirii punctelor de lucru, acestea vor funcţiona în subordinea şi coordonarea filialei. </w:t>
      </w:r>
    </w:p>
    <w:p w:rsidR="007961D8" w:rsidRPr="00D80466" w:rsidRDefault="007961D8" w:rsidP="00EF5209">
      <w:pPr>
        <w:pStyle w:val="PUNCTE"/>
        <w:jc w:val="both"/>
        <w:rPr>
          <w:color w:val="000000"/>
          <w:lang w:val="pt-BR"/>
        </w:rPr>
      </w:pPr>
      <w:r w:rsidRPr="00D80466">
        <w:rPr>
          <w:color w:val="000000"/>
          <w:lang w:val="pt-BR"/>
        </w:rPr>
        <w:t xml:space="preserve">Filiala teritorială a O.A.R. va distribui către membrii săi formularul tip cerere de luare în evidenţă la sediul filialei şi, după caz, la punctele de lucru ale acesteia. Formularul tip de cerere se poate transmite membrilor şi prin fax sau e-mail de </w:t>
      </w:r>
      <w:r>
        <w:rPr>
          <w:color w:val="000000"/>
          <w:lang w:val="pt-BR"/>
        </w:rPr>
        <w:t>la sediul filialei teritoriale sau, după</w:t>
      </w:r>
      <w:r w:rsidRPr="00D80466">
        <w:rPr>
          <w:color w:val="000000"/>
          <w:lang w:val="pt-BR"/>
        </w:rPr>
        <w:t xml:space="preserve"> caz, de la </w:t>
      </w:r>
      <w:r>
        <w:rPr>
          <w:color w:val="000000"/>
          <w:lang w:val="pt-BR"/>
        </w:rPr>
        <w:t>punctul/</w:t>
      </w:r>
      <w:r w:rsidRPr="00D80466">
        <w:rPr>
          <w:color w:val="000000"/>
          <w:lang w:val="pt-BR"/>
        </w:rPr>
        <w:t xml:space="preserve">punctele de lucru </w:t>
      </w:r>
      <w:r>
        <w:rPr>
          <w:color w:val="000000"/>
          <w:lang w:val="pt-BR"/>
        </w:rPr>
        <w:t>al/</w:t>
      </w:r>
      <w:r w:rsidRPr="00D80466">
        <w:rPr>
          <w:color w:val="000000"/>
          <w:lang w:val="pt-BR"/>
        </w:rPr>
        <w:t xml:space="preserve">ale acesteia. </w:t>
      </w:r>
    </w:p>
    <w:p w:rsidR="007961D8" w:rsidRPr="003F5C44" w:rsidRDefault="007961D8" w:rsidP="00EF5209">
      <w:pPr>
        <w:pStyle w:val="PUNCTE"/>
        <w:jc w:val="both"/>
        <w:rPr>
          <w:color w:val="000000"/>
          <w:lang w:val="it-IT"/>
        </w:rPr>
      </w:pPr>
      <w:r w:rsidRPr="003F5C44">
        <w:rPr>
          <w:color w:val="000000"/>
          <w:lang w:val="it-IT"/>
        </w:rPr>
        <w:t>Membrul filialei teritoriale a O.A.R. va completa toate rubricile specificate în formularul tip de cerere de luare în evidenţă, va anexa documentele solicitate prin formularul tip de cerere şi le va depune la filială sau la punctul de lucru al acesteia. Filiala teritorială va stabili prin hotărâre a consiliului teritorial de conducere modalitatea de depunere a cererii completate şi a documentelor anexe (personal sau prin împuternicit, prin fax sau prin e-mail), astfel încât atât arhitectul/conductorul arhitect, cât şi filiala sau punctul de lucru al acesteia să-şi poată îndeplini corespunzător şi întocmai obligaţiile ce rezultă din actele normative şi prezentele instrucţiuni.</w:t>
      </w:r>
    </w:p>
    <w:p w:rsidR="007961D8" w:rsidRPr="003375A1" w:rsidRDefault="007961D8" w:rsidP="00EF5209">
      <w:pPr>
        <w:pStyle w:val="PUNCTE"/>
        <w:jc w:val="both"/>
        <w:rPr>
          <w:color w:val="000000"/>
          <w:lang w:val="it-IT"/>
        </w:rPr>
      </w:pPr>
      <w:r w:rsidRPr="002D1BD3">
        <w:rPr>
          <w:color w:val="000000"/>
          <w:lang w:val="it-IT"/>
        </w:rPr>
        <w:t xml:space="preserve">Filiala teritorială va înregistra cererea de luare în evidenţă în registrul filialei, deschis în acest sens, potrivit modelului tip, sau în registrul deschis la fiecare punct de lucru/reprezentanţă. </w:t>
      </w:r>
      <w:r>
        <w:rPr>
          <w:color w:val="000000"/>
          <w:lang w:val="it-IT"/>
        </w:rPr>
        <w:t>Cererea va fi înapoiată</w:t>
      </w:r>
      <w:r w:rsidRPr="003375A1">
        <w:rPr>
          <w:color w:val="000000"/>
          <w:lang w:val="it-IT"/>
        </w:rPr>
        <w:t xml:space="preserve"> membrului filialei spre completare</w:t>
      </w:r>
      <w:r>
        <w:rPr>
          <w:color w:val="000000"/>
          <w:lang w:val="it-IT"/>
        </w:rPr>
        <w:t>,</w:t>
      </w:r>
      <w:r w:rsidRPr="003375A1">
        <w:rPr>
          <w:color w:val="000000"/>
          <w:lang w:val="it-IT"/>
        </w:rPr>
        <w:t xml:space="preserve"> în cazul în care nu conţine toate datele solicitate </w:t>
      </w:r>
      <w:r>
        <w:rPr>
          <w:color w:val="000000"/>
          <w:lang w:val="it-IT"/>
        </w:rPr>
        <w:t>şi nu este î</w:t>
      </w:r>
      <w:r w:rsidRPr="003375A1">
        <w:rPr>
          <w:color w:val="000000"/>
          <w:lang w:val="it-IT"/>
        </w:rPr>
        <w:t>nso</w:t>
      </w:r>
      <w:r>
        <w:rPr>
          <w:color w:val="000000"/>
          <w:lang w:val="it-IT"/>
        </w:rPr>
        <w:t>ţ</w:t>
      </w:r>
      <w:r w:rsidRPr="003375A1">
        <w:rPr>
          <w:color w:val="000000"/>
          <w:lang w:val="it-IT"/>
        </w:rPr>
        <w:t>it</w:t>
      </w:r>
      <w:r>
        <w:rPr>
          <w:color w:val="000000"/>
          <w:lang w:val="it-IT"/>
        </w:rPr>
        <w:t>ă de copie a CU (certificat de urbanism) şi planş</w:t>
      </w:r>
      <w:r w:rsidRPr="003375A1">
        <w:rPr>
          <w:color w:val="000000"/>
          <w:lang w:val="it-IT"/>
        </w:rPr>
        <w:t>a cu planul de situaţie</w:t>
      </w:r>
      <w:r>
        <w:rPr>
          <w:color w:val="000000"/>
          <w:lang w:val="it-IT"/>
        </w:rPr>
        <w:t>,</w:t>
      </w:r>
      <w:r w:rsidRPr="003375A1">
        <w:rPr>
          <w:color w:val="000000"/>
          <w:lang w:val="it-IT"/>
        </w:rPr>
        <w:t xml:space="preserve"> extras</w:t>
      </w:r>
      <w:r>
        <w:rPr>
          <w:color w:val="000000"/>
          <w:lang w:val="it-IT"/>
        </w:rPr>
        <w:t>ă din documentaţia tehnică</w:t>
      </w:r>
      <w:r w:rsidRPr="003375A1">
        <w:rPr>
          <w:color w:val="000000"/>
          <w:lang w:val="it-IT"/>
        </w:rPr>
        <w:t>.</w:t>
      </w:r>
    </w:p>
    <w:p w:rsidR="007961D8" w:rsidRPr="006520EB" w:rsidRDefault="007961D8" w:rsidP="00EF5209">
      <w:pPr>
        <w:pStyle w:val="PUNCTE"/>
        <w:jc w:val="both"/>
        <w:rPr>
          <w:color w:val="000000"/>
          <w:lang w:val="it-IT"/>
        </w:rPr>
      </w:pPr>
      <w:r>
        <w:rPr>
          <w:color w:val="000000"/>
          <w:lang w:val="it-IT"/>
        </w:rPr>
        <w:t>În cazul î</w:t>
      </w:r>
      <w:r w:rsidRPr="003375A1">
        <w:rPr>
          <w:color w:val="000000"/>
          <w:lang w:val="it-IT"/>
        </w:rPr>
        <w:t>n care un membru al filialei a solic</w:t>
      </w:r>
      <w:r>
        <w:rPr>
          <w:color w:val="000000"/>
          <w:lang w:val="it-IT"/>
        </w:rPr>
        <w:t>itat emiterea dovezii de luare î</w:t>
      </w:r>
      <w:r w:rsidRPr="003375A1">
        <w:rPr>
          <w:color w:val="000000"/>
          <w:lang w:val="it-IT"/>
        </w:rPr>
        <w:t>n eviden</w:t>
      </w:r>
      <w:r>
        <w:rPr>
          <w:color w:val="000000"/>
          <w:lang w:val="it-IT"/>
        </w:rPr>
        <w:t>ţă</w:t>
      </w:r>
      <w:r w:rsidRPr="003375A1">
        <w:rPr>
          <w:color w:val="000000"/>
          <w:lang w:val="it-IT"/>
        </w:rPr>
        <w:t xml:space="preserve"> </w:t>
      </w:r>
      <w:r>
        <w:rPr>
          <w:color w:val="000000"/>
          <w:lang w:val="it-IT"/>
        </w:rPr>
        <w:t>ş</w:t>
      </w:r>
      <w:r w:rsidRPr="003375A1">
        <w:rPr>
          <w:color w:val="000000"/>
          <w:lang w:val="it-IT"/>
        </w:rPr>
        <w:t xml:space="preserve">i aceasta </w:t>
      </w:r>
      <w:r>
        <w:rPr>
          <w:color w:val="000000"/>
          <w:lang w:val="it-IT"/>
        </w:rPr>
        <w:t>nu se poate elibera din motive întemeiate, se va comunica un ră</w:t>
      </w:r>
      <w:r w:rsidRPr="003375A1">
        <w:rPr>
          <w:color w:val="000000"/>
          <w:lang w:val="it-IT"/>
        </w:rPr>
        <w:t>spuns</w:t>
      </w:r>
      <w:r>
        <w:rPr>
          <w:color w:val="000000"/>
          <w:lang w:val="it-IT"/>
        </w:rPr>
        <w:t xml:space="preserve"> în scris ş</w:t>
      </w:r>
      <w:r w:rsidRPr="003375A1">
        <w:rPr>
          <w:color w:val="000000"/>
          <w:lang w:val="it-IT"/>
        </w:rPr>
        <w:t xml:space="preserve">i motivat. </w:t>
      </w:r>
      <w:r>
        <w:rPr>
          <w:color w:val="000000"/>
          <w:lang w:val="it-IT"/>
        </w:rPr>
        <w:t>Ră</w:t>
      </w:r>
      <w:r w:rsidRPr="003375A1">
        <w:rPr>
          <w:color w:val="000000"/>
          <w:lang w:val="it-IT"/>
        </w:rPr>
        <w:t>spunsul privind motivul/motivele pentru care nu se poate eli</w:t>
      </w:r>
      <w:r>
        <w:rPr>
          <w:color w:val="000000"/>
          <w:lang w:val="it-IT"/>
        </w:rPr>
        <w:t>bera dovada va fi semnat de preşedintele filialei sau de î</w:t>
      </w:r>
      <w:r w:rsidRPr="003375A1">
        <w:rPr>
          <w:color w:val="000000"/>
          <w:lang w:val="it-IT"/>
        </w:rPr>
        <w:t>nlocuitorul de drept, vicepresedintele desemnat de consiliul d</w:t>
      </w:r>
      <w:r>
        <w:rPr>
          <w:color w:val="000000"/>
          <w:lang w:val="it-IT"/>
        </w:rPr>
        <w:t>e conducere teritorial sau, după</w:t>
      </w:r>
      <w:r w:rsidRPr="003375A1">
        <w:rPr>
          <w:color w:val="000000"/>
          <w:lang w:val="it-IT"/>
        </w:rPr>
        <w:t xml:space="preserve"> caz, </w:t>
      </w:r>
      <w:r w:rsidRPr="00EF5209">
        <w:rPr>
          <w:color w:val="000000"/>
          <w:lang w:val="it-IT"/>
        </w:rPr>
        <w:t xml:space="preserve">de către şeful punctului de lucru, desemnat de consiliul de conducere teritorial. </w:t>
      </w:r>
      <w:r w:rsidRPr="006520EB">
        <w:rPr>
          <w:color w:val="000000"/>
          <w:lang w:val="it-IT"/>
        </w:rPr>
        <w:t>Motivele pentru care nu se poate elibera dovada pot fi:</w:t>
      </w:r>
    </w:p>
    <w:p w:rsidR="007961D8" w:rsidRPr="00496949" w:rsidRDefault="007961D8" w:rsidP="00EF5209">
      <w:pPr>
        <w:keepNext w:val="0"/>
        <w:keepLines w:val="0"/>
        <w:widowControl w:val="0"/>
        <w:numPr>
          <w:ilvl w:val="0"/>
          <w:numId w:val="17"/>
        </w:numPr>
        <w:tabs>
          <w:tab w:val="clear" w:pos="1080"/>
          <w:tab w:val="num" w:pos="1843"/>
        </w:tabs>
        <w:spacing w:before="0" w:after="0"/>
        <w:ind w:left="1843" w:hanging="425"/>
        <w:jc w:val="both"/>
        <w:rPr>
          <w:color w:val="000000"/>
          <w:lang w:val="en-GB"/>
        </w:rPr>
      </w:pPr>
      <w:r w:rsidRPr="00496949">
        <w:rPr>
          <w:color w:val="000000"/>
          <w:lang w:val="en-GB"/>
        </w:rPr>
        <w:t>arhitectul/conductorul arhitect nu are drept de semnătură;</w:t>
      </w:r>
    </w:p>
    <w:p w:rsidR="007961D8" w:rsidRPr="003375A1" w:rsidRDefault="007961D8" w:rsidP="00EF5209">
      <w:pPr>
        <w:keepNext w:val="0"/>
        <w:keepLines w:val="0"/>
        <w:widowControl w:val="0"/>
        <w:numPr>
          <w:ilvl w:val="0"/>
          <w:numId w:val="17"/>
        </w:numPr>
        <w:tabs>
          <w:tab w:val="clear" w:pos="1080"/>
          <w:tab w:val="num" w:pos="1843"/>
        </w:tabs>
        <w:spacing w:before="0" w:after="0"/>
        <w:ind w:left="1843" w:hanging="425"/>
        <w:jc w:val="both"/>
        <w:rPr>
          <w:color w:val="000000"/>
          <w:lang w:val="en-GB"/>
        </w:rPr>
      </w:pPr>
      <w:r w:rsidRPr="003375A1">
        <w:rPr>
          <w:color w:val="000000"/>
          <w:lang w:val="en-GB"/>
        </w:rPr>
        <w:t>arhitectul/con</w:t>
      </w:r>
      <w:r>
        <w:rPr>
          <w:color w:val="000000"/>
          <w:lang w:val="en-GB"/>
        </w:rPr>
        <w:t>ductorul arhitect nu are cotizaţia achitată</w:t>
      </w:r>
      <w:r w:rsidRPr="003375A1">
        <w:rPr>
          <w:color w:val="000000"/>
          <w:lang w:val="en-GB"/>
        </w:rPr>
        <w:t xml:space="preserve"> la zi sau are dreptul de </w:t>
      </w:r>
      <w:r>
        <w:rPr>
          <w:color w:val="000000"/>
          <w:lang w:val="en-GB"/>
        </w:rPr>
        <w:t>semnatură</w:t>
      </w:r>
      <w:r w:rsidRPr="003375A1">
        <w:rPr>
          <w:color w:val="000000"/>
          <w:lang w:val="en-GB"/>
        </w:rPr>
        <w:t xml:space="preserve"> suspendat pentru neplata cotiza</w:t>
      </w:r>
      <w:r>
        <w:rPr>
          <w:color w:val="000000"/>
          <w:lang w:val="en-GB"/>
        </w:rPr>
        <w:t>ţ</w:t>
      </w:r>
      <w:r w:rsidRPr="003375A1">
        <w:rPr>
          <w:color w:val="000000"/>
          <w:lang w:val="en-GB"/>
        </w:rPr>
        <w:t>iei;</w:t>
      </w:r>
    </w:p>
    <w:p w:rsidR="007961D8" w:rsidRPr="0024778C" w:rsidRDefault="007961D8" w:rsidP="00EF5209">
      <w:pPr>
        <w:keepNext w:val="0"/>
        <w:keepLines w:val="0"/>
        <w:widowControl w:val="0"/>
        <w:numPr>
          <w:ilvl w:val="0"/>
          <w:numId w:val="17"/>
        </w:numPr>
        <w:tabs>
          <w:tab w:val="clear" w:pos="1080"/>
          <w:tab w:val="num" w:pos="1843"/>
        </w:tabs>
        <w:spacing w:before="0" w:after="0"/>
        <w:ind w:left="1843" w:hanging="425"/>
        <w:jc w:val="both"/>
        <w:rPr>
          <w:color w:val="000000"/>
          <w:lang w:val="pt-BR"/>
        </w:rPr>
      </w:pPr>
      <w:r w:rsidRPr="0024778C">
        <w:rPr>
          <w:color w:val="000000"/>
          <w:lang w:val="pt-BR"/>
        </w:rPr>
        <w:t>arhitectul/conductorul arhitect este într-o situaţie de incompatibilitate;</w:t>
      </w:r>
    </w:p>
    <w:p w:rsidR="007961D8" w:rsidRPr="00496949" w:rsidRDefault="007961D8" w:rsidP="00EF5209">
      <w:pPr>
        <w:keepNext w:val="0"/>
        <w:keepLines w:val="0"/>
        <w:widowControl w:val="0"/>
        <w:numPr>
          <w:ilvl w:val="0"/>
          <w:numId w:val="17"/>
        </w:numPr>
        <w:tabs>
          <w:tab w:val="clear" w:pos="1080"/>
          <w:tab w:val="num" w:pos="1843"/>
        </w:tabs>
        <w:spacing w:before="0" w:after="0"/>
        <w:ind w:left="1843" w:hanging="425"/>
        <w:jc w:val="both"/>
        <w:rPr>
          <w:color w:val="000000"/>
          <w:lang w:val="it-IT"/>
        </w:rPr>
      </w:pPr>
      <w:r w:rsidRPr="00496949">
        <w:rPr>
          <w:color w:val="000000"/>
          <w:lang w:val="it-IT"/>
        </w:rPr>
        <w:t>condu</w:t>
      </w:r>
      <w:r>
        <w:rPr>
          <w:color w:val="000000"/>
          <w:lang w:val="it-IT"/>
        </w:rPr>
        <w:t>ctorul arhitect nu are competenţa legală</w:t>
      </w:r>
      <w:r w:rsidRPr="00496949">
        <w:rPr>
          <w:color w:val="000000"/>
          <w:lang w:val="it-IT"/>
        </w:rPr>
        <w:t xml:space="preserve"> pentru proiectarea lucr</w:t>
      </w:r>
      <w:r>
        <w:rPr>
          <w:color w:val="000000"/>
          <w:lang w:val="it-IT"/>
        </w:rPr>
        <w:t>ării pentru care se solicită</w:t>
      </w:r>
      <w:r w:rsidRPr="00496949">
        <w:rPr>
          <w:color w:val="000000"/>
          <w:lang w:val="it-IT"/>
        </w:rPr>
        <w:t xml:space="preserve"> dovada;</w:t>
      </w:r>
    </w:p>
    <w:p w:rsidR="007961D8" w:rsidRPr="00496949" w:rsidRDefault="007961D8" w:rsidP="00EF5209">
      <w:pPr>
        <w:keepNext w:val="0"/>
        <w:keepLines w:val="0"/>
        <w:widowControl w:val="0"/>
        <w:numPr>
          <w:ilvl w:val="0"/>
          <w:numId w:val="17"/>
        </w:numPr>
        <w:tabs>
          <w:tab w:val="clear" w:pos="1080"/>
          <w:tab w:val="num" w:pos="1843"/>
        </w:tabs>
        <w:spacing w:before="0" w:after="0"/>
        <w:ind w:left="1843" w:hanging="425"/>
        <w:jc w:val="both"/>
        <w:rPr>
          <w:color w:val="000000"/>
          <w:lang w:val="it-IT"/>
        </w:rPr>
      </w:pPr>
      <w:r w:rsidRPr="00496949">
        <w:rPr>
          <w:color w:val="000000"/>
          <w:lang w:val="it-IT"/>
        </w:rPr>
        <w:t>arhitectul/conductorul arhitect a fost sanc</w:t>
      </w:r>
      <w:r>
        <w:rPr>
          <w:color w:val="000000"/>
          <w:lang w:val="it-IT"/>
        </w:rPr>
        <w:t>ţ</w:t>
      </w:r>
      <w:r w:rsidRPr="00496949">
        <w:rPr>
          <w:color w:val="000000"/>
          <w:lang w:val="it-IT"/>
        </w:rPr>
        <w:t>ionat disciplinar cu suspendarea dreptului de semnatur</w:t>
      </w:r>
      <w:r>
        <w:rPr>
          <w:color w:val="000000"/>
          <w:lang w:val="it-IT"/>
        </w:rPr>
        <w:t>ă</w:t>
      </w:r>
      <w:r w:rsidRPr="00496949">
        <w:rPr>
          <w:color w:val="000000"/>
          <w:lang w:val="it-IT"/>
        </w:rPr>
        <w:t>;</w:t>
      </w:r>
    </w:p>
    <w:p w:rsidR="007961D8" w:rsidRPr="00496949" w:rsidRDefault="007961D8" w:rsidP="00EF5209">
      <w:pPr>
        <w:keepNext w:val="0"/>
        <w:keepLines w:val="0"/>
        <w:widowControl w:val="0"/>
        <w:numPr>
          <w:ilvl w:val="0"/>
          <w:numId w:val="17"/>
        </w:numPr>
        <w:tabs>
          <w:tab w:val="clear" w:pos="1080"/>
          <w:tab w:val="num" w:pos="1843"/>
        </w:tabs>
        <w:spacing w:before="0" w:after="0"/>
        <w:ind w:left="1843" w:hanging="425"/>
        <w:jc w:val="both"/>
        <w:rPr>
          <w:b/>
          <w:bCs/>
          <w:color w:val="000000"/>
          <w:lang w:val="it-IT"/>
        </w:rPr>
      </w:pPr>
      <w:r w:rsidRPr="00496949">
        <w:rPr>
          <w:color w:val="000000"/>
          <w:lang w:val="it-IT"/>
        </w:rPr>
        <w:t>arhitect</w:t>
      </w:r>
      <w:r>
        <w:rPr>
          <w:color w:val="000000"/>
          <w:lang w:val="it-IT"/>
        </w:rPr>
        <w:t>ul/conductorul arhitect semnează în cartuş pentru o firmă în cadrul căreia nu îşi exercită</w:t>
      </w:r>
      <w:r w:rsidRPr="00496949">
        <w:rPr>
          <w:color w:val="000000"/>
          <w:lang w:val="it-IT"/>
        </w:rPr>
        <w:t xml:space="preserve"> dreptul de semnatur</w:t>
      </w:r>
      <w:r>
        <w:rPr>
          <w:color w:val="000000"/>
          <w:lang w:val="it-IT"/>
        </w:rPr>
        <w:t>ă conform î</w:t>
      </w:r>
      <w:r w:rsidRPr="00496949">
        <w:rPr>
          <w:color w:val="000000"/>
          <w:lang w:val="it-IT"/>
        </w:rPr>
        <w:t>nregistr</w:t>
      </w:r>
      <w:r>
        <w:rPr>
          <w:color w:val="000000"/>
          <w:lang w:val="it-IT"/>
        </w:rPr>
        <w:t>ării î</w:t>
      </w:r>
      <w:r w:rsidRPr="00496949">
        <w:rPr>
          <w:color w:val="000000"/>
          <w:lang w:val="it-IT"/>
        </w:rPr>
        <w:t xml:space="preserve">n TNA; </w:t>
      </w:r>
    </w:p>
    <w:p w:rsidR="007961D8" w:rsidRPr="00496949" w:rsidRDefault="007961D8" w:rsidP="00EF5209">
      <w:pPr>
        <w:keepNext w:val="0"/>
        <w:keepLines w:val="0"/>
        <w:widowControl w:val="0"/>
        <w:numPr>
          <w:ilvl w:val="0"/>
          <w:numId w:val="17"/>
        </w:numPr>
        <w:tabs>
          <w:tab w:val="clear" w:pos="1080"/>
          <w:tab w:val="num" w:pos="1843"/>
        </w:tabs>
        <w:spacing w:before="0" w:after="0"/>
        <w:ind w:left="1843" w:hanging="425"/>
        <w:jc w:val="both"/>
        <w:rPr>
          <w:b/>
          <w:bCs/>
          <w:color w:val="000000"/>
          <w:lang w:val="it-IT"/>
        </w:rPr>
      </w:pPr>
      <w:r w:rsidRPr="00496949">
        <w:rPr>
          <w:color w:val="000000"/>
          <w:lang w:val="it-IT"/>
        </w:rPr>
        <w:t>arhitectul/conductorul arhitect semnează planşe de arhitectură în a</w:t>
      </w:r>
      <w:r>
        <w:rPr>
          <w:color w:val="000000"/>
          <w:lang w:val="it-IT"/>
        </w:rPr>
        <w:t>l</w:t>
      </w:r>
      <w:r w:rsidRPr="00496949">
        <w:rPr>
          <w:color w:val="000000"/>
          <w:lang w:val="it-IT"/>
        </w:rPr>
        <w:t xml:space="preserve"> căror cartuş la rubrica </w:t>
      </w:r>
      <w:r w:rsidRPr="00496949">
        <w:rPr>
          <w:i/>
          <w:iCs/>
          <w:color w:val="000000"/>
          <w:lang w:val="it-IT"/>
        </w:rPr>
        <w:t xml:space="preserve">şef de proiect </w:t>
      </w:r>
      <w:r w:rsidRPr="00496949">
        <w:rPr>
          <w:color w:val="000000"/>
          <w:lang w:val="it-IT"/>
        </w:rPr>
        <w:t xml:space="preserve">(arhitectură) sau la rubrica </w:t>
      </w:r>
      <w:r>
        <w:rPr>
          <w:i/>
          <w:iCs/>
          <w:color w:val="000000"/>
          <w:lang w:val="it-IT"/>
        </w:rPr>
        <w:t>pro</w:t>
      </w:r>
      <w:r w:rsidRPr="00496949">
        <w:rPr>
          <w:i/>
          <w:iCs/>
          <w:color w:val="000000"/>
          <w:lang w:val="it-IT"/>
        </w:rPr>
        <w:t>i</w:t>
      </w:r>
      <w:r>
        <w:rPr>
          <w:i/>
          <w:iCs/>
          <w:color w:val="000000"/>
          <w:lang w:val="it-IT"/>
        </w:rPr>
        <w:t>e</w:t>
      </w:r>
      <w:r w:rsidRPr="00496949">
        <w:rPr>
          <w:i/>
          <w:iCs/>
          <w:color w:val="000000"/>
          <w:lang w:val="it-IT"/>
        </w:rPr>
        <w:t>ctant</w:t>
      </w:r>
      <w:r w:rsidRPr="00496949">
        <w:rPr>
          <w:color w:val="000000"/>
          <w:lang w:val="it-IT"/>
        </w:rPr>
        <w:t xml:space="preserve"> (arhitectură) apare un alt nume şi/sau o altă formare profesională decât cea proprie</w:t>
      </w:r>
    </w:p>
    <w:p w:rsidR="007961D8" w:rsidRPr="00496949" w:rsidRDefault="007961D8" w:rsidP="00EF5209">
      <w:pPr>
        <w:jc w:val="both"/>
        <w:rPr>
          <w:color w:val="000000"/>
          <w:lang w:val="it-IT"/>
        </w:rPr>
      </w:pPr>
    </w:p>
    <w:p w:rsidR="007961D8" w:rsidRPr="003375A1" w:rsidRDefault="007961D8" w:rsidP="00EF5209">
      <w:pPr>
        <w:pStyle w:val="PUNCTE"/>
        <w:jc w:val="both"/>
        <w:rPr>
          <w:color w:val="000000"/>
          <w:lang w:val="it-IT"/>
        </w:rPr>
      </w:pPr>
      <w:r>
        <w:rPr>
          <w:color w:val="000000"/>
          <w:lang w:val="it-IT"/>
        </w:rPr>
        <w:t>Filiala teritorială</w:t>
      </w:r>
      <w:r w:rsidRPr="003375A1">
        <w:rPr>
          <w:color w:val="000000"/>
          <w:lang w:val="it-IT"/>
        </w:rPr>
        <w:t>, la sediu sa</w:t>
      </w:r>
      <w:r>
        <w:rPr>
          <w:color w:val="000000"/>
          <w:lang w:val="it-IT"/>
        </w:rPr>
        <w:t>u la punctele de lucru, va lua î</w:t>
      </w:r>
      <w:r w:rsidRPr="003375A1">
        <w:rPr>
          <w:color w:val="000000"/>
          <w:lang w:val="it-IT"/>
        </w:rPr>
        <w:t>n eviden</w:t>
      </w:r>
      <w:r>
        <w:rPr>
          <w:color w:val="000000"/>
          <w:lang w:val="it-IT"/>
        </w:rPr>
        <w:t>ţă</w:t>
      </w:r>
      <w:r w:rsidRPr="003375A1">
        <w:rPr>
          <w:color w:val="000000"/>
          <w:lang w:val="it-IT"/>
        </w:rPr>
        <w:t xml:space="preserve"> proiectul de arhitectur</w:t>
      </w:r>
      <w:r>
        <w:rPr>
          <w:color w:val="000000"/>
          <w:lang w:val="it-IT"/>
        </w:rPr>
        <w:t>ă prin înscrierea î</w:t>
      </w:r>
      <w:r w:rsidRPr="003375A1">
        <w:rPr>
          <w:color w:val="000000"/>
          <w:lang w:val="it-IT"/>
        </w:rPr>
        <w:t>n registrul de eviden</w:t>
      </w:r>
      <w:r>
        <w:rPr>
          <w:color w:val="000000"/>
          <w:lang w:val="it-IT"/>
        </w:rPr>
        <w:t>ţă</w:t>
      </w:r>
      <w:r w:rsidRPr="003375A1">
        <w:rPr>
          <w:color w:val="000000"/>
          <w:lang w:val="it-IT"/>
        </w:rPr>
        <w:t xml:space="preserve"> atribuind num</w:t>
      </w:r>
      <w:r>
        <w:rPr>
          <w:color w:val="000000"/>
          <w:lang w:val="it-IT"/>
        </w:rPr>
        <w:t>ă</w:t>
      </w:r>
      <w:r w:rsidRPr="003375A1">
        <w:rPr>
          <w:color w:val="000000"/>
          <w:lang w:val="it-IT"/>
        </w:rPr>
        <w:t xml:space="preserve">rul curent </w:t>
      </w:r>
      <w:r>
        <w:rPr>
          <w:color w:val="000000"/>
          <w:lang w:val="it-IT"/>
        </w:rPr>
        <w:t>ş</w:t>
      </w:r>
      <w:r w:rsidRPr="003375A1">
        <w:rPr>
          <w:color w:val="000000"/>
          <w:lang w:val="it-IT"/>
        </w:rPr>
        <w:t xml:space="preserve">i va completa pe </w:t>
      </w:r>
      <w:r>
        <w:rPr>
          <w:color w:val="000000"/>
          <w:lang w:val="it-IT"/>
        </w:rPr>
        <w:t>calculator dovada tip de luare î</w:t>
      </w:r>
      <w:r w:rsidRPr="003375A1">
        <w:rPr>
          <w:color w:val="000000"/>
          <w:lang w:val="it-IT"/>
        </w:rPr>
        <w:t>n eviden</w:t>
      </w:r>
      <w:r>
        <w:rPr>
          <w:color w:val="000000"/>
          <w:lang w:val="it-IT"/>
        </w:rPr>
        <w:t>ţă cu datele furnizate î</w:t>
      </w:r>
      <w:r w:rsidRPr="003375A1">
        <w:rPr>
          <w:color w:val="000000"/>
          <w:lang w:val="it-IT"/>
        </w:rPr>
        <w:t>n cerere</w:t>
      </w:r>
      <w:r>
        <w:rPr>
          <w:color w:val="000000"/>
          <w:lang w:val="it-IT"/>
        </w:rPr>
        <w:t>a de luare î</w:t>
      </w:r>
      <w:r w:rsidRPr="003375A1">
        <w:rPr>
          <w:color w:val="000000"/>
          <w:lang w:val="it-IT"/>
        </w:rPr>
        <w:t>n eviden</w:t>
      </w:r>
      <w:r>
        <w:rPr>
          <w:color w:val="000000"/>
          <w:lang w:val="it-IT"/>
        </w:rPr>
        <w:t>ţă</w:t>
      </w:r>
      <w:r w:rsidRPr="003375A1">
        <w:rPr>
          <w:color w:val="000000"/>
          <w:lang w:val="it-IT"/>
        </w:rPr>
        <w:t xml:space="preserve">. </w:t>
      </w:r>
      <w:r>
        <w:rPr>
          <w:color w:val="000000"/>
          <w:lang w:val="it-IT"/>
        </w:rPr>
        <w:t>Dovada se va redacta î</w:t>
      </w:r>
      <w:r w:rsidRPr="003375A1">
        <w:rPr>
          <w:color w:val="000000"/>
          <w:lang w:val="it-IT"/>
        </w:rPr>
        <w:t xml:space="preserve">n 2 </w:t>
      </w:r>
      <w:r>
        <w:rPr>
          <w:color w:val="000000"/>
          <w:lang w:val="it-IT"/>
        </w:rPr>
        <w:t xml:space="preserve">(două) </w:t>
      </w:r>
      <w:r w:rsidRPr="003375A1">
        <w:rPr>
          <w:color w:val="000000"/>
          <w:lang w:val="it-IT"/>
        </w:rPr>
        <w:t>exemplare, din</w:t>
      </w:r>
      <w:r>
        <w:rPr>
          <w:color w:val="000000"/>
          <w:lang w:val="it-IT"/>
        </w:rPr>
        <w:t>tre care unul se î</w:t>
      </w:r>
      <w:r w:rsidRPr="003375A1">
        <w:rPr>
          <w:color w:val="000000"/>
          <w:lang w:val="it-IT"/>
        </w:rPr>
        <w:t>nmaneaz</w:t>
      </w:r>
      <w:r>
        <w:rPr>
          <w:color w:val="000000"/>
          <w:lang w:val="it-IT"/>
        </w:rPr>
        <w:t>ă</w:t>
      </w:r>
      <w:r w:rsidRPr="003375A1">
        <w:rPr>
          <w:color w:val="000000"/>
          <w:lang w:val="it-IT"/>
        </w:rPr>
        <w:t xml:space="preserve"> solicitantului, iar unul va fi arhivat.</w:t>
      </w:r>
      <w:r>
        <w:rPr>
          <w:color w:val="000000"/>
          <w:lang w:val="it-IT"/>
        </w:rPr>
        <w:t xml:space="preserve"> Î</w:t>
      </w:r>
      <w:r w:rsidRPr="003375A1">
        <w:rPr>
          <w:color w:val="000000"/>
          <w:lang w:val="it-IT"/>
        </w:rPr>
        <w:t>n cazul dovezilor emise la</w:t>
      </w:r>
      <w:r>
        <w:rPr>
          <w:color w:val="000000"/>
          <w:lang w:val="it-IT"/>
        </w:rPr>
        <w:t xml:space="preserve"> punctul/punctele de lucru, după exemplarul care se arhivează</w:t>
      </w:r>
      <w:r w:rsidRPr="003375A1">
        <w:rPr>
          <w:color w:val="000000"/>
          <w:lang w:val="it-IT"/>
        </w:rPr>
        <w:t xml:space="preserve"> se va face o copie care se trans</w:t>
      </w:r>
      <w:r>
        <w:rPr>
          <w:color w:val="000000"/>
          <w:lang w:val="it-IT"/>
        </w:rPr>
        <w:t>mite la sediul filialei odată</w:t>
      </w:r>
      <w:r w:rsidRPr="003375A1">
        <w:rPr>
          <w:color w:val="000000"/>
          <w:lang w:val="it-IT"/>
        </w:rPr>
        <w:t xml:space="preserve"> cu registrul. </w:t>
      </w:r>
      <w:r>
        <w:rPr>
          <w:color w:val="000000"/>
          <w:lang w:val="it-IT"/>
        </w:rPr>
        <w:t>Exemplu – dacă</w:t>
      </w:r>
      <w:r w:rsidRPr="003375A1">
        <w:rPr>
          <w:color w:val="000000"/>
          <w:lang w:val="it-IT"/>
        </w:rPr>
        <w:t xml:space="preserve"> in 2 </w:t>
      </w:r>
      <w:r>
        <w:rPr>
          <w:color w:val="000000"/>
          <w:lang w:val="it-IT"/>
        </w:rPr>
        <w:t xml:space="preserve">(două) </w:t>
      </w:r>
      <w:r w:rsidRPr="003375A1">
        <w:rPr>
          <w:color w:val="000000"/>
          <w:lang w:val="it-IT"/>
        </w:rPr>
        <w:t>s</w:t>
      </w:r>
      <w:r>
        <w:rPr>
          <w:color w:val="000000"/>
          <w:lang w:val="it-IT"/>
        </w:rPr>
        <w:t>ăptămâ</w:t>
      </w:r>
      <w:r w:rsidRPr="003375A1">
        <w:rPr>
          <w:color w:val="000000"/>
          <w:lang w:val="it-IT"/>
        </w:rPr>
        <w:t>ni s-au emis 10 dovezi, se transmit copii ale acestora</w:t>
      </w:r>
      <w:r>
        <w:rPr>
          <w:color w:val="000000"/>
          <w:lang w:val="it-IT"/>
        </w:rPr>
        <w:t>, precum şi partea de registru în care acestea au fost î</w:t>
      </w:r>
      <w:r w:rsidRPr="003375A1">
        <w:rPr>
          <w:color w:val="000000"/>
          <w:lang w:val="it-IT"/>
        </w:rPr>
        <w:t>nregistrate.</w:t>
      </w:r>
    </w:p>
    <w:p w:rsidR="007961D8" w:rsidRPr="003375A1" w:rsidRDefault="007961D8" w:rsidP="00EF5209">
      <w:pPr>
        <w:pStyle w:val="PUNCTE"/>
        <w:jc w:val="both"/>
        <w:rPr>
          <w:color w:val="000000"/>
          <w:lang w:val="it-IT"/>
        </w:rPr>
      </w:pPr>
      <w:r w:rsidRPr="003375A1">
        <w:rPr>
          <w:color w:val="000000"/>
          <w:lang w:val="it-IT"/>
        </w:rPr>
        <w:t xml:space="preserve">La nivelul filialei teritoriale </w:t>
      </w:r>
      <w:r>
        <w:rPr>
          <w:color w:val="000000"/>
          <w:lang w:val="it-IT"/>
        </w:rPr>
        <w:t>va exista un registru de luare î</w:t>
      </w:r>
      <w:r w:rsidRPr="003375A1">
        <w:rPr>
          <w:color w:val="000000"/>
          <w:lang w:val="it-IT"/>
        </w:rPr>
        <w:t>n eviden</w:t>
      </w:r>
      <w:r>
        <w:rPr>
          <w:color w:val="000000"/>
          <w:lang w:val="it-IT"/>
        </w:rPr>
        <w:t>ţă</w:t>
      </w:r>
      <w:r w:rsidRPr="003375A1">
        <w:rPr>
          <w:color w:val="000000"/>
          <w:lang w:val="it-IT"/>
        </w:rPr>
        <w:t>. Registrul/registrele deschis/deschise la punctul/punctele de lucru vor fi centralizate la sediul filialei la un interval de 2 (doua) sapt</w:t>
      </w:r>
      <w:r>
        <w:rPr>
          <w:color w:val="000000"/>
          <w:lang w:val="it-IT"/>
        </w:rPr>
        <w:t>ămâ</w:t>
      </w:r>
      <w:r w:rsidRPr="003375A1">
        <w:rPr>
          <w:color w:val="000000"/>
          <w:lang w:val="it-IT"/>
        </w:rPr>
        <w:t>ni sau, dup</w:t>
      </w:r>
      <w:r>
        <w:rPr>
          <w:color w:val="000000"/>
          <w:lang w:val="it-IT"/>
        </w:rPr>
        <w:t>ă</w:t>
      </w:r>
      <w:r w:rsidRPr="003375A1">
        <w:rPr>
          <w:color w:val="000000"/>
          <w:lang w:val="it-IT"/>
        </w:rPr>
        <w:t xml:space="preserve"> caz, la intervalul stabilit de consiliul de conducere teritorial. </w:t>
      </w:r>
    </w:p>
    <w:p w:rsidR="007961D8" w:rsidRPr="00A52F4E" w:rsidRDefault="007961D8" w:rsidP="00EF5209">
      <w:pPr>
        <w:pStyle w:val="PUNCTE"/>
        <w:jc w:val="both"/>
        <w:rPr>
          <w:color w:val="000000"/>
          <w:lang w:val="it-IT"/>
        </w:rPr>
      </w:pPr>
      <w:r>
        <w:rPr>
          <w:color w:val="000000"/>
          <w:lang w:val="it-IT"/>
        </w:rPr>
        <w:t>Dovada de luare î</w:t>
      </w:r>
      <w:r w:rsidRPr="003375A1">
        <w:rPr>
          <w:color w:val="000000"/>
          <w:lang w:val="it-IT"/>
        </w:rPr>
        <w:t>n eviden</w:t>
      </w:r>
      <w:r>
        <w:rPr>
          <w:color w:val="000000"/>
          <w:lang w:val="it-IT"/>
        </w:rPr>
        <w:t>ţă</w:t>
      </w:r>
      <w:r w:rsidRPr="003375A1">
        <w:rPr>
          <w:color w:val="000000"/>
          <w:lang w:val="it-IT"/>
        </w:rPr>
        <w:t xml:space="preserve"> se semneaz</w:t>
      </w:r>
      <w:r>
        <w:rPr>
          <w:color w:val="000000"/>
          <w:lang w:val="it-IT"/>
        </w:rPr>
        <w:t>ă</w:t>
      </w:r>
      <w:r w:rsidRPr="003375A1">
        <w:rPr>
          <w:color w:val="000000"/>
          <w:lang w:val="it-IT"/>
        </w:rPr>
        <w:t xml:space="preserve"> de c</w:t>
      </w:r>
      <w:r>
        <w:rPr>
          <w:color w:val="000000"/>
          <w:lang w:val="it-IT"/>
        </w:rPr>
        <w:t>ă</w:t>
      </w:r>
      <w:r w:rsidRPr="003375A1">
        <w:rPr>
          <w:color w:val="000000"/>
          <w:lang w:val="it-IT"/>
        </w:rPr>
        <w:t>tre pre</w:t>
      </w:r>
      <w:r>
        <w:rPr>
          <w:color w:val="000000"/>
          <w:lang w:val="it-IT"/>
        </w:rPr>
        <w:t>ş</w:t>
      </w:r>
      <w:r w:rsidRPr="003375A1">
        <w:rPr>
          <w:color w:val="000000"/>
          <w:lang w:val="it-IT"/>
        </w:rPr>
        <w:t xml:space="preserve">edintele filialei teritoriale sau </w:t>
      </w:r>
      <w:r>
        <w:rPr>
          <w:color w:val="000000"/>
          <w:lang w:val="it-IT"/>
        </w:rPr>
        <w:t xml:space="preserve">de către </w:t>
      </w:r>
      <w:r w:rsidRPr="003375A1">
        <w:rPr>
          <w:color w:val="000000"/>
          <w:lang w:val="it-IT"/>
        </w:rPr>
        <w:t>inlocuito</w:t>
      </w:r>
      <w:r>
        <w:rPr>
          <w:color w:val="000000"/>
          <w:lang w:val="it-IT"/>
        </w:rPr>
        <w:t>rul de drept, respectiv vicepreşedintele desemnat prin hotărâ</w:t>
      </w:r>
      <w:r w:rsidRPr="003375A1">
        <w:rPr>
          <w:color w:val="000000"/>
          <w:lang w:val="it-IT"/>
        </w:rPr>
        <w:t>re</w:t>
      </w:r>
      <w:r>
        <w:rPr>
          <w:color w:val="000000"/>
          <w:lang w:val="it-IT"/>
        </w:rPr>
        <w:t xml:space="preserve"> a</w:t>
      </w:r>
      <w:r w:rsidRPr="003375A1">
        <w:rPr>
          <w:color w:val="000000"/>
          <w:lang w:val="it-IT"/>
        </w:rPr>
        <w:t xml:space="preserve"> consiliul</w:t>
      </w:r>
      <w:r>
        <w:rPr>
          <w:color w:val="000000"/>
          <w:lang w:val="it-IT"/>
        </w:rPr>
        <w:t>ui</w:t>
      </w:r>
      <w:r w:rsidRPr="003375A1">
        <w:rPr>
          <w:color w:val="000000"/>
          <w:lang w:val="it-IT"/>
        </w:rPr>
        <w:t xml:space="preserve"> de conducere teritorial. </w:t>
      </w:r>
      <w:r w:rsidRPr="00A52F4E">
        <w:rPr>
          <w:color w:val="000000"/>
          <w:lang w:val="it-IT"/>
        </w:rPr>
        <w:t>La punctul/punctele de lucru, dovada va fi semnată</w:t>
      </w:r>
      <w:r>
        <w:rPr>
          <w:color w:val="000000"/>
          <w:lang w:val="it-IT"/>
        </w:rPr>
        <w:t xml:space="preserve"> de vicepreş</w:t>
      </w:r>
      <w:r w:rsidRPr="00A52F4E">
        <w:rPr>
          <w:color w:val="000000"/>
          <w:lang w:val="it-IT"/>
        </w:rPr>
        <w:t>edintele desemnat de consiliul teritorial de conducere</w:t>
      </w:r>
      <w:r>
        <w:rPr>
          <w:color w:val="000000"/>
          <w:lang w:val="it-IT"/>
        </w:rPr>
        <w:t xml:space="preserve"> sau de către ş</w:t>
      </w:r>
      <w:r w:rsidRPr="00A52F4E">
        <w:rPr>
          <w:color w:val="000000"/>
          <w:lang w:val="it-IT"/>
        </w:rPr>
        <w:t xml:space="preserve">eful punctului de lucru, desemnat </w:t>
      </w:r>
      <w:r>
        <w:rPr>
          <w:color w:val="000000"/>
          <w:lang w:val="it-IT"/>
        </w:rPr>
        <w:t>tot prin hotărâ</w:t>
      </w:r>
      <w:r w:rsidRPr="00A52F4E">
        <w:rPr>
          <w:color w:val="000000"/>
          <w:lang w:val="it-IT"/>
        </w:rPr>
        <w:t>re a consiliului te</w:t>
      </w:r>
      <w:r>
        <w:rPr>
          <w:color w:val="000000"/>
          <w:lang w:val="it-IT"/>
        </w:rPr>
        <w:t>ritorial de conducere</w:t>
      </w:r>
      <w:r w:rsidRPr="00A52F4E">
        <w:rPr>
          <w:color w:val="000000"/>
          <w:lang w:val="it-IT"/>
        </w:rPr>
        <w:t xml:space="preserve">. </w:t>
      </w:r>
    </w:p>
    <w:p w:rsidR="007961D8" w:rsidRPr="00745E2D" w:rsidRDefault="007961D8" w:rsidP="00EF5209">
      <w:pPr>
        <w:pStyle w:val="PUNCTE"/>
        <w:jc w:val="both"/>
        <w:rPr>
          <w:color w:val="000000"/>
          <w:lang w:val="it-IT"/>
        </w:rPr>
      </w:pPr>
      <w:r>
        <w:rPr>
          <w:color w:val="000000"/>
          <w:lang w:val="it-IT"/>
        </w:rPr>
        <w:t>În cazul î</w:t>
      </w:r>
      <w:r w:rsidRPr="00745E2D">
        <w:rPr>
          <w:color w:val="000000"/>
          <w:lang w:val="it-IT"/>
        </w:rPr>
        <w:t>n care la nivelul filialei semneaz</w:t>
      </w:r>
      <w:r>
        <w:rPr>
          <w:color w:val="000000"/>
          <w:lang w:val="it-IT"/>
        </w:rPr>
        <w:t>ă dovezi de luare î</w:t>
      </w:r>
      <w:r w:rsidRPr="00745E2D">
        <w:rPr>
          <w:color w:val="000000"/>
          <w:lang w:val="it-IT"/>
        </w:rPr>
        <w:t>n eviden</w:t>
      </w:r>
      <w:r>
        <w:rPr>
          <w:color w:val="000000"/>
          <w:lang w:val="it-IT"/>
        </w:rPr>
        <w:t>ţă î</w:t>
      </w:r>
      <w:r w:rsidRPr="00745E2D">
        <w:rPr>
          <w:color w:val="000000"/>
          <w:lang w:val="it-IT"/>
        </w:rPr>
        <w:t>nlocuitorul</w:t>
      </w:r>
      <w:r>
        <w:rPr>
          <w:color w:val="000000"/>
          <w:lang w:val="it-IT"/>
        </w:rPr>
        <w:t xml:space="preserve"> de drept al preş</w:t>
      </w:r>
      <w:r w:rsidRPr="00745E2D">
        <w:rPr>
          <w:color w:val="000000"/>
          <w:lang w:val="it-IT"/>
        </w:rPr>
        <w:t>edintelui</w:t>
      </w:r>
      <w:r>
        <w:rPr>
          <w:color w:val="000000"/>
          <w:lang w:val="it-IT"/>
        </w:rPr>
        <w:t>, iar la</w:t>
      </w:r>
      <w:r w:rsidRPr="00745E2D">
        <w:rPr>
          <w:color w:val="000000"/>
          <w:lang w:val="it-IT"/>
        </w:rPr>
        <w:t xml:space="preserve"> punct</w:t>
      </w:r>
      <w:r>
        <w:rPr>
          <w:color w:val="000000"/>
          <w:lang w:val="it-IT"/>
        </w:rPr>
        <w:t>ul</w:t>
      </w:r>
      <w:r w:rsidRPr="00745E2D">
        <w:rPr>
          <w:color w:val="000000"/>
          <w:lang w:val="it-IT"/>
        </w:rPr>
        <w:t xml:space="preserve"> de lucru, unde semneaz</w:t>
      </w:r>
      <w:r>
        <w:rPr>
          <w:color w:val="000000"/>
          <w:lang w:val="it-IT"/>
        </w:rPr>
        <w:t>ă</w:t>
      </w:r>
      <w:r w:rsidRPr="00745E2D">
        <w:rPr>
          <w:color w:val="000000"/>
          <w:lang w:val="it-IT"/>
        </w:rPr>
        <w:t xml:space="preserve"> </w:t>
      </w:r>
      <w:r>
        <w:rPr>
          <w:color w:val="000000"/>
          <w:lang w:val="it-IT"/>
        </w:rPr>
        <w:t>vicepreş</w:t>
      </w:r>
      <w:r w:rsidRPr="00745E2D">
        <w:rPr>
          <w:color w:val="000000"/>
          <w:lang w:val="it-IT"/>
        </w:rPr>
        <w:t>edintele sau, dup</w:t>
      </w:r>
      <w:r>
        <w:rPr>
          <w:color w:val="000000"/>
          <w:lang w:val="it-IT"/>
        </w:rPr>
        <w:t>ă caz, ş</w:t>
      </w:r>
      <w:r w:rsidRPr="00745E2D">
        <w:rPr>
          <w:color w:val="000000"/>
          <w:lang w:val="it-IT"/>
        </w:rPr>
        <w:t>eful punctului de lucru, dovada va purta semnatura, dup</w:t>
      </w:r>
      <w:r>
        <w:rPr>
          <w:color w:val="000000"/>
          <w:lang w:val="it-IT"/>
        </w:rPr>
        <w:t>ă</w:t>
      </w:r>
      <w:r w:rsidRPr="00745E2D">
        <w:rPr>
          <w:color w:val="000000"/>
          <w:lang w:val="it-IT"/>
        </w:rPr>
        <w:t xml:space="preserve"> cum urmeaz</w:t>
      </w:r>
      <w:r>
        <w:rPr>
          <w:color w:val="000000"/>
          <w:lang w:val="it-IT"/>
        </w:rPr>
        <w:t>ă</w:t>
      </w:r>
      <w:r w:rsidRPr="00745E2D">
        <w:rPr>
          <w:color w:val="000000"/>
          <w:lang w:val="it-IT"/>
        </w:rPr>
        <w:t>:</w:t>
      </w:r>
    </w:p>
    <w:p w:rsidR="007961D8" w:rsidRPr="00745E2D" w:rsidRDefault="007961D8" w:rsidP="00EF5209">
      <w:pPr>
        <w:tabs>
          <w:tab w:val="left" w:pos="0"/>
        </w:tabs>
        <w:ind w:left="720"/>
        <w:jc w:val="both"/>
        <w:rPr>
          <w:color w:val="000000"/>
          <w:lang w:val="it-IT"/>
        </w:rPr>
      </w:pPr>
    </w:p>
    <w:p w:rsidR="007961D8" w:rsidRPr="00496949" w:rsidRDefault="007961D8" w:rsidP="00EF5209">
      <w:pPr>
        <w:pBdr>
          <w:top w:val="single" w:sz="4" w:space="1" w:color="auto"/>
          <w:bottom w:val="single" w:sz="4" w:space="1" w:color="auto"/>
        </w:pBdr>
        <w:tabs>
          <w:tab w:val="left" w:pos="993"/>
        </w:tabs>
        <w:ind w:left="993"/>
        <w:jc w:val="both"/>
        <w:rPr>
          <w:color w:val="000000"/>
          <w:lang w:val="it-IT"/>
        </w:rPr>
      </w:pPr>
      <w:r>
        <w:rPr>
          <w:color w:val="000000"/>
          <w:lang w:val="it-IT"/>
        </w:rPr>
        <w:t>Preş</w:t>
      </w:r>
      <w:r w:rsidRPr="00496949">
        <w:rPr>
          <w:color w:val="000000"/>
          <w:lang w:val="it-IT"/>
        </w:rPr>
        <w:t xml:space="preserve">edinte, </w:t>
      </w:r>
    </w:p>
    <w:p w:rsidR="007961D8" w:rsidRPr="00496949" w:rsidRDefault="007961D8" w:rsidP="00EF5209">
      <w:pPr>
        <w:pBdr>
          <w:top w:val="single" w:sz="4" w:space="1" w:color="auto"/>
          <w:bottom w:val="single" w:sz="4" w:space="1" w:color="auto"/>
        </w:pBdr>
        <w:tabs>
          <w:tab w:val="left" w:pos="993"/>
        </w:tabs>
        <w:ind w:left="993"/>
        <w:jc w:val="both"/>
        <w:rPr>
          <w:color w:val="000000"/>
          <w:sz w:val="18"/>
          <w:szCs w:val="18"/>
          <w:lang w:val="it-IT"/>
        </w:rPr>
      </w:pPr>
      <w:r w:rsidRPr="00496949">
        <w:rPr>
          <w:color w:val="000000"/>
          <w:lang w:val="it-IT"/>
        </w:rPr>
        <w:t xml:space="preserve">Arh. </w:t>
      </w:r>
      <w:r>
        <w:rPr>
          <w:color w:val="000000"/>
          <w:sz w:val="22"/>
          <w:szCs w:val="22"/>
          <w:lang w:val="it-IT"/>
        </w:rPr>
        <w:t xml:space="preserve">__________________ </w:t>
      </w:r>
      <w:r>
        <w:rPr>
          <w:color w:val="000000"/>
          <w:sz w:val="18"/>
          <w:szCs w:val="18"/>
          <w:lang w:val="it-IT"/>
        </w:rPr>
        <w:t>numele ş</w:t>
      </w:r>
      <w:r w:rsidRPr="00496949">
        <w:rPr>
          <w:color w:val="000000"/>
          <w:sz w:val="18"/>
          <w:szCs w:val="18"/>
          <w:lang w:val="it-IT"/>
        </w:rPr>
        <w:t>i prenumele</w:t>
      </w:r>
    </w:p>
    <w:p w:rsidR="007961D8" w:rsidRPr="00496949" w:rsidRDefault="007961D8" w:rsidP="00EF5209">
      <w:pPr>
        <w:pBdr>
          <w:top w:val="single" w:sz="4" w:space="1" w:color="auto"/>
          <w:bottom w:val="single" w:sz="4" w:space="1" w:color="auto"/>
        </w:pBdr>
        <w:tabs>
          <w:tab w:val="left" w:pos="993"/>
        </w:tabs>
        <w:ind w:left="993"/>
        <w:jc w:val="both"/>
        <w:rPr>
          <w:color w:val="000000"/>
          <w:sz w:val="18"/>
          <w:szCs w:val="18"/>
          <w:lang w:val="it-IT"/>
        </w:rPr>
      </w:pPr>
      <w:r w:rsidRPr="00496949">
        <w:rPr>
          <w:color w:val="000000"/>
          <w:sz w:val="18"/>
          <w:szCs w:val="18"/>
          <w:lang w:val="it-IT"/>
        </w:rPr>
        <w:tab/>
      </w:r>
      <w:r>
        <w:rPr>
          <w:color w:val="000000"/>
          <w:sz w:val="18"/>
          <w:szCs w:val="18"/>
          <w:lang w:val="it-IT"/>
        </w:rPr>
        <w:t xml:space="preserve"> </w:t>
      </w:r>
    </w:p>
    <w:p w:rsidR="007961D8" w:rsidRPr="00496949" w:rsidRDefault="007961D8" w:rsidP="00EF5209">
      <w:pPr>
        <w:pBdr>
          <w:top w:val="single" w:sz="4" w:space="1" w:color="auto"/>
          <w:bottom w:val="single" w:sz="4" w:space="1" w:color="auto"/>
        </w:pBdr>
        <w:tabs>
          <w:tab w:val="left" w:pos="993"/>
        </w:tabs>
        <w:ind w:left="993"/>
        <w:jc w:val="both"/>
        <w:rPr>
          <w:color w:val="000000"/>
          <w:lang w:val="it-IT"/>
        </w:rPr>
      </w:pPr>
      <w:r>
        <w:rPr>
          <w:color w:val="000000"/>
          <w:lang w:val="it-IT"/>
        </w:rPr>
        <w:t>Vicepreş</w:t>
      </w:r>
      <w:r w:rsidRPr="00496949">
        <w:rPr>
          <w:color w:val="000000"/>
          <w:lang w:val="it-IT"/>
        </w:rPr>
        <w:t>edinte/</w:t>
      </w:r>
      <w:r>
        <w:rPr>
          <w:color w:val="000000"/>
          <w:lang w:val="it-IT"/>
        </w:rPr>
        <w:t>Ş</w:t>
      </w:r>
      <w:r w:rsidRPr="00496949">
        <w:rPr>
          <w:color w:val="000000"/>
          <w:lang w:val="it-IT"/>
        </w:rPr>
        <w:t>ef punct de lucru</w:t>
      </w:r>
    </w:p>
    <w:p w:rsidR="007961D8" w:rsidRPr="00496949" w:rsidRDefault="007961D8" w:rsidP="00EF5209">
      <w:pPr>
        <w:pBdr>
          <w:top w:val="single" w:sz="4" w:space="1" w:color="auto"/>
          <w:bottom w:val="single" w:sz="4" w:space="1" w:color="auto"/>
        </w:pBdr>
        <w:tabs>
          <w:tab w:val="left" w:pos="993"/>
        </w:tabs>
        <w:ind w:left="993"/>
        <w:jc w:val="both"/>
        <w:rPr>
          <w:color w:val="000000"/>
          <w:sz w:val="18"/>
          <w:szCs w:val="18"/>
          <w:lang w:val="it-IT"/>
        </w:rPr>
      </w:pPr>
      <w:r w:rsidRPr="00496949">
        <w:rPr>
          <w:color w:val="000000"/>
          <w:lang w:val="it-IT"/>
        </w:rPr>
        <w:t xml:space="preserve">Arh. </w:t>
      </w:r>
      <w:r>
        <w:rPr>
          <w:color w:val="000000"/>
          <w:sz w:val="22"/>
          <w:szCs w:val="22"/>
          <w:lang w:val="it-IT"/>
        </w:rPr>
        <w:t xml:space="preserve">__________________ </w:t>
      </w:r>
      <w:r>
        <w:rPr>
          <w:color w:val="000000"/>
          <w:sz w:val="18"/>
          <w:szCs w:val="18"/>
          <w:lang w:val="it-IT"/>
        </w:rPr>
        <w:t>numele ş</w:t>
      </w:r>
      <w:r w:rsidRPr="00496949">
        <w:rPr>
          <w:color w:val="000000"/>
          <w:sz w:val="18"/>
          <w:szCs w:val="18"/>
          <w:lang w:val="it-IT"/>
        </w:rPr>
        <w:t>i prenumele</w:t>
      </w:r>
    </w:p>
    <w:p w:rsidR="007961D8" w:rsidRPr="00496949" w:rsidRDefault="007961D8" w:rsidP="00EF5209">
      <w:pPr>
        <w:jc w:val="both"/>
        <w:rPr>
          <w:color w:val="000000"/>
          <w:lang w:val="it-IT"/>
        </w:rPr>
      </w:pPr>
      <w:r w:rsidRPr="00496949">
        <w:rPr>
          <w:color w:val="000000"/>
          <w:lang w:val="it-IT"/>
        </w:rPr>
        <w:tab/>
      </w:r>
    </w:p>
    <w:p w:rsidR="007961D8" w:rsidRPr="003375A1" w:rsidRDefault="007961D8" w:rsidP="00EF5209">
      <w:pPr>
        <w:pStyle w:val="PUNCTE"/>
        <w:jc w:val="both"/>
        <w:rPr>
          <w:color w:val="000000"/>
          <w:lang w:val="it-IT"/>
        </w:rPr>
      </w:pPr>
      <w:r>
        <w:rPr>
          <w:color w:val="000000"/>
          <w:lang w:val="it-IT"/>
        </w:rPr>
        <w:t>Vicepreşedintele sau, după caz, ş</w:t>
      </w:r>
      <w:r w:rsidRPr="003375A1">
        <w:rPr>
          <w:color w:val="000000"/>
          <w:lang w:val="it-IT"/>
        </w:rPr>
        <w:t>eful punctului de lucru semnea</w:t>
      </w:r>
      <w:r>
        <w:rPr>
          <w:color w:val="000000"/>
          <w:lang w:val="it-IT"/>
        </w:rPr>
        <w:t>ză olograf în dreptul numelui său ş</w:t>
      </w:r>
      <w:r w:rsidRPr="003375A1">
        <w:rPr>
          <w:color w:val="000000"/>
          <w:lang w:val="it-IT"/>
        </w:rPr>
        <w:t>i, ulterior, se aplic</w:t>
      </w:r>
      <w:r>
        <w:rPr>
          <w:color w:val="000000"/>
          <w:lang w:val="it-IT"/>
        </w:rPr>
        <w:t>ă ş</w:t>
      </w:r>
      <w:r w:rsidRPr="003375A1">
        <w:rPr>
          <w:color w:val="000000"/>
          <w:lang w:val="it-IT"/>
        </w:rPr>
        <w:t xml:space="preserve">tampila filialei. </w:t>
      </w:r>
      <w:r>
        <w:rPr>
          <w:color w:val="000000"/>
          <w:lang w:val="it-IT"/>
        </w:rPr>
        <w:t>Dovada trebuie să arate clar cine este preş</w:t>
      </w:r>
      <w:r w:rsidRPr="003375A1">
        <w:rPr>
          <w:color w:val="000000"/>
          <w:lang w:val="it-IT"/>
        </w:rPr>
        <w:t xml:space="preserve">edintele </w:t>
      </w:r>
      <w:r>
        <w:rPr>
          <w:color w:val="000000"/>
          <w:lang w:val="it-IT"/>
        </w:rPr>
        <w:t>filialei şi cine este cel desemnat să semeneze pentru preşedinte, potrivit delegă</w:t>
      </w:r>
      <w:r w:rsidRPr="003375A1">
        <w:rPr>
          <w:color w:val="000000"/>
          <w:lang w:val="it-IT"/>
        </w:rPr>
        <w:t>rii de competen</w:t>
      </w:r>
      <w:r>
        <w:rPr>
          <w:color w:val="000000"/>
          <w:lang w:val="it-IT"/>
        </w:rPr>
        <w:t>ţ</w:t>
      </w:r>
      <w:r w:rsidRPr="003375A1">
        <w:rPr>
          <w:color w:val="000000"/>
          <w:lang w:val="it-IT"/>
        </w:rPr>
        <w:t xml:space="preserve">e </w:t>
      </w:r>
      <w:r>
        <w:rPr>
          <w:color w:val="000000"/>
          <w:lang w:val="it-IT"/>
        </w:rPr>
        <w:t>prevăzute în hotărâre</w:t>
      </w:r>
      <w:r w:rsidRPr="003375A1">
        <w:rPr>
          <w:color w:val="000000"/>
          <w:lang w:val="it-IT"/>
        </w:rPr>
        <w:t xml:space="preserve">a consiliului teritorial de conducere. </w:t>
      </w:r>
    </w:p>
    <w:p w:rsidR="007961D8" w:rsidRPr="003375A1" w:rsidRDefault="007961D8" w:rsidP="00EF5209">
      <w:pPr>
        <w:pStyle w:val="PUNCTE"/>
        <w:jc w:val="both"/>
        <w:rPr>
          <w:color w:val="000000"/>
          <w:lang w:val="it-IT"/>
        </w:rPr>
      </w:pPr>
      <w:r>
        <w:rPr>
          <w:color w:val="000000"/>
          <w:lang w:val="it-IT"/>
        </w:rPr>
        <w:t>Dovada de luare în evidenţă</w:t>
      </w:r>
      <w:r w:rsidRPr="003375A1">
        <w:rPr>
          <w:color w:val="000000"/>
          <w:lang w:val="it-IT"/>
        </w:rPr>
        <w:t xml:space="preserve"> se elibereaz</w:t>
      </w:r>
      <w:r>
        <w:rPr>
          <w:color w:val="000000"/>
          <w:lang w:val="it-IT"/>
        </w:rPr>
        <w:t>ă solicitantului î</w:t>
      </w:r>
      <w:r w:rsidRPr="003375A1">
        <w:rPr>
          <w:color w:val="000000"/>
          <w:lang w:val="it-IT"/>
        </w:rPr>
        <w:t>n maxim 2</w:t>
      </w:r>
      <w:r>
        <w:rPr>
          <w:color w:val="000000"/>
          <w:lang w:val="it-IT"/>
        </w:rPr>
        <w:t xml:space="preserve"> (două) zile lucră</w:t>
      </w:r>
      <w:r w:rsidRPr="003375A1">
        <w:rPr>
          <w:color w:val="000000"/>
          <w:lang w:val="it-IT"/>
        </w:rPr>
        <w:t>toare, de la data depunerii cererii</w:t>
      </w:r>
      <w:r>
        <w:rPr>
          <w:color w:val="000000"/>
          <w:lang w:val="it-IT"/>
        </w:rPr>
        <w:t>, în</w:t>
      </w:r>
      <w:r w:rsidRPr="003375A1">
        <w:rPr>
          <w:color w:val="000000"/>
          <w:lang w:val="it-IT"/>
        </w:rPr>
        <w:t xml:space="preserve"> cazu</w:t>
      </w:r>
      <w:r>
        <w:rPr>
          <w:color w:val="000000"/>
          <w:lang w:val="it-IT"/>
        </w:rPr>
        <w:t>l în care aceasta este completată integral şi sunt îndeplinite condiţiile enunţate în prezentele instrucţ</w:t>
      </w:r>
      <w:r w:rsidRPr="003375A1">
        <w:rPr>
          <w:color w:val="000000"/>
          <w:lang w:val="it-IT"/>
        </w:rPr>
        <w:t>iuni. Dovada</w:t>
      </w:r>
      <w:r>
        <w:rPr>
          <w:color w:val="000000"/>
          <w:lang w:val="it-IT"/>
        </w:rPr>
        <w:t xml:space="preserve"> se va ridica personal sau, după caz, de î</w:t>
      </w:r>
      <w:r w:rsidRPr="003375A1">
        <w:rPr>
          <w:color w:val="000000"/>
          <w:lang w:val="it-IT"/>
        </w:rPr>
        <w:t>mputernicitul arhitectului/conductorului arhitect</w:t>
      </w:r>
      <w:r>
        <w:rPr>
          <w:color w:val="000000"/>
          <w:lang w:val="it-IT"/>
        </w:rPr>
        <w:t>, desemnat de acesta,</w:t>
      </w:r>
      <w:r w:rsidRPr="003375A1">
        <w:rPr>
          <w:color w:val="000000"/>
          <w:lang w:val="it-IT"/>
        </w:rPr>
        <w:t xml:space="preserve"> de la sediul filialei sau de la punctul de luc</w:t>
      </w:r>
      <w:r>
        <w:rPr>
          <w:color w:val="000000"/>
          <w:lang w:val="it-IT"/>
        </w:rPr>
        <w:t>ru, în funcţie de locul unde a fost depusă</w:t>
      </w:r>
      <w:r w:rsidRPr="003375A1">
        <w:rPr>
          <w:color w:val="000000"/>
          <w:lang w:val="it-IT"/>
        </w:rPr>
        <w:t xml:space="preserve"> cererea</w:t>
      </w:r>
      <w:r>
        <w:rPr>
          <w:color w:val="000000"/>
          <w:lang w:val="it-IT"/>
        </w:rPr>
        <w:t>.</w:t>
      </w:r>
      <w:r w:rsidRPr="003375A1">
        <w:rPr>
          <w:color w:val="000000"/>
          <w:lang w:val="it-IT"/>
        </w:rPr>
        <w:t xml:space="preserve"> </w:t>
      </w:r>
    </w:p>
    <w:p w:rsidR="007961D8" w:rsidRPr="003375A1" w:rsidRDefault="007961D8" w:rsidP="00EF5209">
      <w:pPr>
        <w:pStyle w:val="PUNCTE"/>
        <w:jc w:val="both"/>
        <w:rPr>
          <w:color w:val="000000"/>
          <w:lang w:val="it-IT"/>
        </w:rPr>
      </w:pPr>
      <w:r>
        <w:rPr>
          <w:color w:val="000000"/>
          <w:lang w:val="it-IT"/>
        </w:rPr>
        <w:t>Filiala teritorială</w:t>
      </w:r>
      <w:r w:rsidRPr="003375A1">
        <w:rPr>
          <w:color w:val="000000"/>
          <w:lang w:val="it-IT"/>
        </w:rPr>
        <w:t xml:space="preserve"> va arhiva cel de-al doilea exemplar al dovezii de luare </w:t>
      </w:r>
      <w:r>
        <w:rPr>
          <w:color w:val="000000"/>
          <w:lang w:val="it-IT"/>
        </w:rPr>
        <w:t>î</w:t>
      </w:r>
      <w:r w:rsidRPr="003375A1">
        <w:rPr>
          <w:color w:val="000000"/>
          <w:lang w:val="it-IT"/>
        </w:rPr>
        <w:t>n eviden</w:t>
      </w:r>
      <w:r>
        <w:rPr>
          <w:color w:val="000000"/>
          <w:lang w:val="it-IT"/>
        </w:rPr>
        <w:t>ţă emis la sediul său, precum şi o copie a dovezii eliberate la</w:t>
      </w:r>
      <w:r w:rsidRPr="003375A1">
        <w:rPr>
          <w:color w:val="000000"/>
          <w:lang w:val="it-IT"/>
        </w:rPr>
        <w:t xml:space="preserve"> punctul/punctele de lucru.</w:t>
      </w:r>
    </w:p>
    <w:p w:rsidR="007961D8" w:rsidRPr="003375A1" w:rsidRDefault="007961D8" w:rsidP="00EF5209">
      <w:pPr>
        <w:pStyle w:val="PUNCTE"/>
        <w:jc w:val="both"/>
        <w:rPr>
          <w:color w:val="000000"/>
          <w:lang w:val="it-IT"/>
        </w:rPr>
      </w:pPr>
      <w:r w:rsidRPr="003375A1">
        <w:rPr>
          <w:color w:val="000000"/>
          <w:lang w:val="it-IT"/>
        </w:rPr>
        <w:t>Se menţionează că formularul pentru cererea dovezii precum şi dovada în sine sunt redactate în 2 versiuni: formatul digital va fi completat direct digital iar cel analog va fi completat de mână.</w:t>
      </w:r>
    </w:p>
    <w:p w:rsidR="007961D8" w:rsidRPr="003375A1" w:rsidRDefault="007961D8" w:rsidP="00EF5209">
      <w:pPr>
        <w:pStyle w:val="PUNCTE"/>
        <w:jc w:val="both"/>
        <w:rPr>
          <w:color w:val="000000"/>
          <w:lang w:val="it-IT"/>
        </w:rPr>
      </w:pPr>
      <w:r w:rsidRPr="003375A1">
        <w:rPr>
          <w:color w:val="000000"/>
          <w:lang w:val="it-IT"/>
        </w:rPr>
        <w:t xml:space="preserve"> Nu se vor folosi alte formulare</w:t>
      </w:r>
      <w:r>
        <w:rPr>
          <w:color w:val="000000"/>
          <w:lang w:val="it-IT"/>
        </w:rPr>
        <w:t xml:space="preserve"> de cerere şi dovadă,</w:t>
      </w:r>
      <w:r w:rsidRPr="003375A1">
        <w:rPr>
          <w:color w:val="000000"/>
          <w:lang w:val="it-IT"/>
        </w:rPr>
        <w:t xml:space="preserve"> pe întreg teritoriul României</w:t>
      </w:r>
      <w:r>
        <w:rPr>
          <w:color w:val="000000"/>
          <w:lang w:val="it-IT"/>
        </w:rPr>
        <w:t>,</w:t>
      </w:r>
      <w:r w:rsidRPr="003375A1">
        <w:rPr>
          <w:color w:val="000000"/>
          <w:lang w:val="it-IT"/>
        </w:rPr>
        <w:t xml:space="preserve"> decât cele anexate</w:t>
      </w:r>
      <w:r>
        <w:rPr>
          <w:color w:val="000000"/>
          <w:lang w:val="it-IT"/>
        </w:rPr>
        <w:t xml:space="preserve"> la hotărârea din care fac parte prezentele instrucţiuni</w:t>
      </w:r>
      <w:r w:rsidRPr="003375A1">
        <w:rPr>
          <w:color w:val="000000"/>
          <w:lang w:val="it-IT"/>
        </w:rPr>
        <w:t xml:space="preserve">. </w:t>
      </w:r>
    </w:p>
    <w:p w:rsidR="007961D8" w:rsidRPr="00496949" w:rsidRDefault="007961D8" w:rsidP="00EF5209">
      <w:pPr>
        <w:jc w:val="both"/>
        <w:rPr>
          <w:color w:val="000000"/>
          <w:lang w:val="it-IT"/>
        </w:rPr>
      </w:pPr>
    </w:p>
    <w:p w:rsidR="007961D8" w:rsidRPr="00496949" w:rsidRDefault="007961D8" w:rsidP="00EF5209">
      <w:pPr>
        <w:jc w:val="both"/>
        <w:rPr>
          <w:color w:val="000000"/>
          <w:lang w:val="it-IT"/>
        </w:rPr>
      </w:pPr>
    </w:p>
    <w:p w:rsidR="007961D8" w:rsidRPr="00496949" w:rsidRDefault="007961D8" w:rsidP="00EF5209">
      <w:pPr>
        <w:jc w:val="both"/>
        <w:rPr>
          <w:color w:val="000000"/>
          <w:lang w:val="it-IT"/>
        </w:rPr>
      </w:pPr>
    </w:p>
    <w:p w:rsidR="007961D8" w:rsidRPr="00496949" w:rsidRDefault="007961D8" w:rsidP="00EF5209">
      <w:pPr>
        <w:jc w:val="both"/>
        <w:rPr>
          <w:color w:val="000000"/>
          <w:lang w:val="it-IT"/>
        </w:rPr>
      </w:pPr>
    </w:p>
    <w:p w:rsidR="007961D8" w:rsidRPr="00496949" w:rsidRDefault="007961D8" w:rsidP="00EF5209">
      <w:pPr>
        <w:jc w:val="both"/>
        <w:rPr>
          <w:color w:val="000000"/>
          <w:lang w:val="it-IT"/>
        </w:rPr>
      </w:pPr>
      <w:r>
        <w:rPr>
          <w:color w:val="000000"/>
          <w:lang w:val="it-IT"/>
        </w:rPr>
        <w:tab/>
      </w:r>
      <w:r>
        <w:rPr>
          <w:color w:val="000000"/>
          <w:lang w:val="it-IT"/>
        </w:rPr>
        <w:tab/>
      </w:r>
      <w:r>
        <w:rPr>
          <w:color w:val="000000"/>
          <w:lang w:val="it-IT"/>
        </w:rPr>
        <w:tab/>
      </w:r>
      <w:r>
        <w:rPr>
          <w:color w:val="000000"/>
          <w:lang w:val="it-IT"/>
        </w:rPr>
        <w:tab/>
      </w:r>
      <w:r>
        <w:rPr>
          <w:color w:val="000000"/>
          <w:lang w:val="it-IT"/>
        </w:rPr>
        <w:tab/>
      </w:r>
      <w:r>
        <w:rPr>
          <w:color w:val="000000"/>
          <w:lang w:val="it-IT"/>
        </w:rPr>
        <w:tab/>
      </w:r>
      <w:r w:rsidRPr="00496949">
        <w:rPr>
          <w:color w:val="000000"/>
          <w:lang w:val="it-IT"/>
        </w:rPr>
        <w:t>Preşedinte,</w:t>
      </w:r>
    </w:p>
    <w:p w:rsidR="007961D8" w:rsidRPr="00496949" w:rsidRDefault="007961D8" w:rsidP="00EF5209">
      <w:pPr>
        <w:jc w:val="both"/>
        <w:rPr>
          <w:color w:val="000000"/>
          <w:lang w:val="it-IT"/>
        </w:rPr>
      </w:pPr>
      <w:r>
        <w:rPr>
          <w:color w:val="000000"/>
          <w:lang w:val="it-IT"/>
        </w:rPr>
        <w:tab/>
      </w:r>
      <w:r>
        <w:rPr>
          <w:color w:val="000000"/>
          <w:lang w:val="it-IT"/>
        </w:rPr>
        <w:tab/>
      </w:r>
      <w:r>
        <w:rPr>
          <w:color w:val="000000"/>
          <w:lang w:val="it-IT"/>
        </w:rPr>
        <w:tab/>
      </w:r>
      <w:r>
        <w:rPr>
          <w:color w:val="000000"/>
          <w:lang w:val="it-IT"/>
        </w:rPr>
        <w:tab/>
      </w:r>
      <w:r>
        <w:rPr>
          <w:color w:val="000000"/>
          <w:lang w:val="it-IT"/>
        </w:rPr>
        <w:tab/>
        <w:t xml:space="preserve">     </w:t>
      </w:r>
      <w:r w:rsidRPr="00496949">
        <w:rPr>
          <w:color w:val="000000"/>
          <w:lang w:val="it-IT"/>
        </w:rPr>
        <w:t>arh. Şerban Ţigănaş</w:t>
      </w:r>
    </w:p>
    <w:p w:rsidR="007961D8" w:rsidRPr="005929CA" w:rsidRDefault="007961D8" w:rsidP="00EF5209">
      <w:pPr>
        <w:jc w:val="both"/>
        <w:rPr>
          <w:lang w:val="ro-RO"/>
        </w:rPr>
      </w:pPr>
    </w:p>
    <w:sectPr w:rsidR="007961D8" w:rsidRPr="005929CA" w:rsidSect="008B40F9">
      <w:headerReference w:type="default" r:id="rId7"/>
      <w:footerReference w:type="default" r:id="rId8"/>
      <w:footnotePr>
        <w:pos w:val="beneathText"/>
      </w:footnotePr>
      <w:endnotePr>
        <w:numFmt w:val="decimal"/>
      </w:endnotePr>
      <w:pgSz w:w="11905" w:h="16837"/>
      <w:pgMar w:top="993" w:right="848" w:bottom="0" w:left="1985" w:header="299" w:footer="276" w:gutter="0"/>
      <w:pgNumType w:fmt="numberInDash"/>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1D8" w:rsidRDefault="007961D8">
      <w:r>
        <w:separator/>
      </w:r>
    </w:p>
  </w:endnote>
  <w:endnote w:type="continuationSeparator" w:id="0">
    <w:p w:rsidR="007961D8" w:rsidRDefault="007961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Trebuchet MS">
    <w:panose1 w:val="020B0603020202020204"/>
    <w:charset w:val="EE"/>
    <w:family w:val="swiss"/>
    <w:pitch w:val="variable"/>
    <w:sig w:usb0="00000287" w:usb1="00000000" w:usb2="00000000" w:usb3="00000000" w:csb0="0000009F" w:csb1="00000000"/>
  </w:font>
  <w:font w:name="DejaVu San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1D8" w:rsidRDefault="007961D8" w:rsidP="00F11FD8">
    <w:pPr>
      <w:pStyle w:val="Footer"/>
      <w:ind w:left="-1800"/>
    </w:pPr>
    <w:r>
      <w:rPr>
        <w:noProof/>
        <w:lang w:val="ro-RO" w:eastAsia="ro-RO"/>
      </w:rPr>
      <w:pict>
        <v:shapetype id="_x0000_t202" coordsize="21600,21600" o:spt="202" path="m,l,21600r21600,l21600,xe">
          <v:stroke joinstyle="miter"/>
          <v:path gradientshapeok="t" o:connecttype="rect"/>
        </v:shapetype>
        <v:shape id="_x0000_s2050" type="#_x0000_t202" style="position:absolute;left:0;text-align:left;margin-left:-89.7pt;margin-top:-87.4pt;width:101.55pt;height:89.55pt;z-index:251662336" stroked="f">
          <v:textbox style="mso-next-textbox:#_x0000_s2050">
            <w:txbxContent>
              <w:p w:rsidR="007961D8" w:rsidRPr="0096105E" w:rsidRDefault="007961D8" w:rsidP="00A56EA8">
                <w:pPr>
                  <w:pStyle w:val="NOTESUBSOL"/>
                  <w:rPr>
                    <w:rStyle w:val="Emphasis"/>
                    <w:rFonts w:cs="Arial"/>
                    <w:i w:val="0"/>
                    <w:iCs w:val="0"/>
                    <w:shd w:val="clear" w:color="auto" w:fill="FFFFFF"/>
                  </w:rPr>
                </w:pPr>
                <w:r w:rsidRPr="0096105E">
                  <w:rPr>
                    <w:rStyle w:val="Emphasis"/>
                    <w:rFonts w:cs="Arial"/>
                    <w:i w:val="0"/>
                    <w:iCs w:val="0"/>
                    <w:shd w:val="clear" w:color="auto" w:fill="FFFFFF"/>
                  </w:rPr>
                  <w:t>str</w:t>
                </w:r>
                <w:r w:rsidRPr="0096105E">
                  <w:rPr>
                    <w:rStyle w:val="apple-style-span"/>
                    <w:rFonts w:cs="Arial"/>
                    <w:shd w:val="clear" w:color="auto" w:fill="FFFFFF"/>
                  </w:rPr>
                  <w:t>.</w:t>
                </w:r>
                <w:r w:rsidRPr="0096105E">
                  <w:rPr>
                    <w:rStyle w:val="apple-converted-space"/>
                    <w:rFonts w:cs="Arial"/>
                    <w:shd w:val="clear" w:color="auto" w:fill="FFFFFF"/>
                  </w:rPr>
                  <w:t> </w:t>
                </w:r>
                <w:r w:rsidRPr="0096105E">
                  <w:rPr>
                    <w:rStyle w:val="Emphasis"/>
                    <w:rFonts w:cs="Arial"/>
                    <w:i w:val="0"/>
                    <w:iCs w:val="0"/>
                    <w:shd w:val="clear" w:color="auto" w:fill="FFFFFF"/>
                  </w:rPr>
                  <w:t>Pictor Arthur Verona, nr</w:t>
                </w:r>
                <w:r w:rsidRPr="0096105E">
                  <w:rPr>
                    <w:rStyle w:val="apple-style-span"/>
                    <w:rFonts w:cs="Arial"/>
                    <w:shd w:val="clear" w:color="auto" w:fill="FFFFFF"/>
                  </w:rPr>
                  <w:t>.</w:t>
                </w:r>
                <w:r w:rsidRPr="0096105E">
                  <w:rPr>
                    <w:rStyle w:val="apple-converted-space"/>
                    <w:rFonts w:cs="Arial"/>
                    <w:shd w:val="clear" w:color="auto" w:fill="FFFFFF"/>
                  </w:rPr>
                  <w:t> </w:t>
                </w:r>
                <w:r w:rsidRPr="0096105E">
                  <w:rPr>
                    <w:rStyle w:val="Emphasis"/>
                    <w:rFonts w:cs="Arial"/>
                    <w:i w:val="0"/>
                    <w:iCs w:val="0"/>
                    <w:shd w:val="clear" w:color="auto" w:fill="FFFFFF"/>
                  </w:rPr>
                  <w:t>19</w:t>
                </w:r>
                <w:r w:rsidRPr="0096105E">
                  <w:rPr>
                    <w:rStyle w:val="apple-style-span"/>
                    <w:rFonts w:cs="Arial"/>
                    <w:shd w:val="clear" w:color="auto" w:fill="FFFFFF"/>
                  </w:rPr>
                  <w:t>,</w:t>
                </w:r>
                <w:r w:rsidRPr="0096105E">
                  <w:rPr>
                    <w:rStyle w:val="Emphasis"/>
                    <w:rFonts w:cs="Arial"/>
                    <w:i w:val="0"/>
                    <w:iCs w:val="0"/>
                    <w:shd w:val="clear" w:color="auto" w:fill="FFFFFF"/>
                  </w:rPr>
                  <w:t xml:space="preserve"> sect.1</w:t>
                </w:r>
                <w:r w:rsidRPr="0096105E">
                  <w:rPr>
                    <w:rStyle w:val="apple-style-span"/>
                    <w:rFonts w:cs="Arial"/>
                    <w:shd w:val="clear" w:color="auto" w:fill="FFFFFF"/>
                  </w:rPr>
                  <w:t>,</w:t>
                </w:r>
                <w:r w:rsidRPr="0096105E">
                  <w:rPr>
                    <w:rStyle w:val="apple-converted-space"/>
                    <w:rFonts w:cs="Arial"/>
                    <w:shd w:val="clear" w:color="auto" w:fill="FFFFFF"/>
                  </w:rPr>
                  <w:t> </w:t>
                </w:r>
                <w:r w:rsidRPr="0096105E">
                  <w:rPr>
                    <w:rStyle w:val="Emphasis"/>
                    <w:rFonts w:cs="Arial"/>
                    <w:i w:val="0"/>
                    <w:iCs w:val="0"/>
                    <w:shd w:val="clear" w:color="auto" w:fill="FFFFFF"/>
                  </w:rPr>
                  <w:t>Bucuresti</w:t>
                </w:r>
              </w:p>
              <w:p w:rsidR="007961D8" w:rsidRPr="0096105E" w:rsidRDefault="007961D8" w:rsidP="00A56EA8">
                <w:pPr>
                  <w:pStyle w:val="NOTESUBSOL"/>
                  <w:rPr>
                    <w:rStyle w:val="apple-style-span"/>
                    <w:rFonts w:cs="Arial"/>
                    <w:shd w:val="clear" w:color="auto" w:fill="FFFFFF"/>
                    <w:lang w:val="de-AT"/>
                  </w:rPr>
                </w:pPr>
                <w:r w:rsidRPr="0096105E">
                  <w:rPr>
                    <w:rStyle w:val="Emphasis"/>
                    <w:rFonts w:cs="Arial"/>
                    <w:i w:val="0"/>
                    <w:iCs w:val="0"/>
                    <w:shd w:val="clear" w:color="auto" w:fill="FFFFFF"/>
                    <w:lang w:val="de-AT"/>
                  </w:rPr>
                  <w:t xml:space="preserve">T </w:t>
                </w:r>
                <w:r w:rsidRPr="0096105E">
                  <w:rPr>
                    <w:rStyle w:val="apple-style-span"/>
                    <w:rFonts w:cs="Arial"/>
                    <w:shd w:val="clear" w:color="auto" w:fill="FFFFFF"/>
                    <w:lang w:val="de-AT"/>
                  </w:rPr>
                  <w:t>+</w:t>
                </w:r>
                <w:r w:rsidRPr="0096105E">
                  <w:rPr>
                    <w:rStyle w:val="Emphasis"/>
                    <w:rFonts w:cs="Arial"/>
                    <w:i w:val="0"/>
                    <w:iCs w:val="0"/>
                    <w:shd w:val="clear" w:color="auto" w:fill="FFFFFF"/>
                    <w:lang w:val="de-AT"/>
                  </w:rPr>
                  <w:t>40213172634</w:t>
                </w:r>
              </w:p>
              <w:p w:rsidR="007961D8" w:rsidRPr="0096105E" w:rsidRDefault="007961D8" w:rsidP="00A56EA8">
                <w:pPr>
                  <w:pStyle w:val="NOTESUBSOL"/>
                  <w:rPr>
                    <w:rStyle w:val="apple-converted-space"/>
                    <w:rFonts w:cs="Arial"/>
                    <w:shd w:val="clear" w:color="auto" w:fill="FFFFFF"/>
                    <w:lang w:val="de-AT"/>
                  </w:rPr>
                </w:pPr>
                <w:r w:rsidRPr="0096105E">
                  <w:rPr>
                    <w:rStyle w:val="apple-style-span"/>
                    <w:rFonts w:cs="Arial"/>
                    <w:shd w:val="clear" w:color="auto" w:fill="FFFFFF"/>
                    <w:lang w:val="de-AT"/>
                  </w:rPr>
                  <w:t>F +</w:t>
                </w:r>
                <w:r w:rsidRPr="0096105E">
                  <w:rPr>
                    <w:rStyle w:val="Emphasis"/>
                    <w:rFonts w:cs="Arial"/>
                    <w:i w:val="0"/>
                    <w:iCs w:val="0"/>
                    <w:shd w:val="clear" w:color="auto" w:fill="FFFFFF"/>
                    <w:lang w:val="de-AT"/>
                  </w:rPr>
                  <w:t>40213172635</w:t>
                </w:r>
              </w:p>
              <w:p w:rsidR="007961D8" w:rsidRPr="0096105E" w:rsidRDefault="007961D8" w:rsidP="00A56EA8">
                <w:pPr>
                  <w:pStyle w:val="NOTESUBSOL"/>
                  <w:rPr>
                    <w:lang w:val="de-AT"/>
                  </w:rPr>
                </w:pPr>
                <w:r w:rsidRPr="0096105E">
                  <w:rPr>
                    <w:rStyle w:val="Emphasis"/>
                    <w:rFonts w:cs="Arial"/>
                    <w:i w:val="0"/>
                    <w:iCs w:val="0"/>
                    <w:shd w:val="clear" w:color="auto" w:fill="FFFFFF"/>
                    <w:lang w:val="de-AT"/>
                  </w:rPr>
                  <w:t xml:space="preserve">E </w:t>
                </w:r>
                <w:r>
                  <w:rPr>
                    <w:rStyle w:val="Emphasis"/>
                    <w:rFonts w:cs="Arial"/>
                    <w:i w:val="0"/>
                    <w:iCs w:val="0"/>
                    <w:shd w:val="clear" w:color="auto" w:fill="FFFFFF"/>
                    <w:lang w:val="de-AT"/>
                  </w:rPr>
                  <w:t>office.</w:t>
                </w:r>
                <w:r w:rsidRPr="0096105E">
                  <w:rPr>
                    <w:rStyle w:val="Emphasis"/>
                    <w:rFonts w:cs="Arial"/>
                    <w:i w:val="0"/>
                    <w:iCs w:val="0"/>
                    <w:shd w:val="clear" w:color="auto" w:fill="FFFFFF"/>
                    <w:lang w:val="de-AT"/>
                  </w:rPr>
                  <w:t>oar</w:t>
                </w:r>
                <w:r w:rsidRPr="0096105E">
                  <w:rPr>
                    <w:rStyle w:val="apple-style-span"/>
                    <w:rFonts w:cs="Arial"/>
                    <w:shd w:val="clear" w:color="auto" w:fill="FFFFFF"/>
                    <w:lang w:val="de-AT"/>
                  </w:rPr>
                  <w:t>@</w:t>
                </w:r>
                <w:r w:rsidRPr="0096105E">
                  <w:rPr>
                    <w:rStyle w:val="Emphasis"/>
                    <w:rFonts w:cs="Arial"/>
                    <w:i w:val="0"/>
                    <w:iCs w:val="0"/>
                    <w:shd w:val="clear" w:color="auto" w:fill="FFFFFF"/>
                    <w:lang w:val="de-AT"/>
                  </w:rPr>
                  <w:t>gmail</w:t>
                </w:r>
                <w:r w:rsidRPr="0096105E">
                  <w:rPr>
                    <w:rStyle w:val="apple-style-span"/>
                    <w:rFonts w:cs="Arial"/>
                    <w:shd w:val="clear" w:color="auto" w:fill="FFFFFF"/>
                    <w:lang w:val="de-AT"/>
                  </w:rPr>
                  <w:t>.com</w:t>
                </w:r>
              </w:p>
              <w:p w:rsidR="007961D8" w:rsidRDefault="007961D8" w:rsidP="0096105E">
                <w:pPr>
                  <w:rPr>
                    <w:lang w:val="de-AT"/>
                  </w:rPr>
                </w:pPr>
              </w:p>
              <w:p w:rsidR="007961D8" w:rsidRPr="00BE6472" w:rsidRDefault="007961D8" w:rsidP="0096105E">
                <w:pPr>
                  <w:rPr>
                    <w:color w:val="808080"/>
                    <w:sz w:val="16"/>
                    <w:szCs w:val="16"/>
                    <w:lang w:val="de-AT"/>
                  </w:rPr>
                </w:pPr>
                <w:r w:rsidRPr="00BE6472">
                  <w:rPr>
                    <w:color w:val="808080"/>
                    <w:sz w:val="16"/>
                    <w:szCs w:val="16"/>
                    <w:lang w:val="de-AT"/>
                  </w:rPr>
                  <w:fldChar w:fldCharType="begin"/>
                </w:r>
                <w:r w:rsidRPr="00BE6472">
                  <w:rPr>
                    <w:color w:val="808080"/>
                    <w:sz w:val="16"/>
                    <w:szCs w:val="16"/>
                    <w:lang w:val="de-AT"/>
                  </w:rPr>
                  <w:instrText xml:space="preserve"> PAGE   \* MERGEFORMAT </w:instrText>
                </w:r>
                <w:r w:rsidRPr="00BE6472">
                  <w:rPr>
                    <w:color w:val="808080"/>
                    <w:sz w:val="16"/>
                    <w:szCs w:val="16"/>
                    <w:lang w:val="de-AT"/>
                  </w:rPr>
                  <w:fldChar w:fldCharType="separate"/>
                </w:r>
                <w:r>
                  <w:rPr>
                    <w:noProof/>
                    <w:color w:val="808080"/>
                    <w:sz w:val="16"/>
                    <w:szCs w:val="16"/>
                    <w:lang w:val="de-AT"/>
                  </w:rPr>
                  <w:t>- 1 -</w:t>
                </w:r>
                <w:r w:rsidRPr="00BE6472">
                  <w:rPr>
                    <w:color w:val="808080"/>
                    <w:sz w:val="16"/>
                    <w:szCs w:val="16"/>
                    <w:lang w:val="de-AT"/>
                  </w:rPr>
                  <w:fldChar w:fldCharType="end"/>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1D8" w:rsidRDefault="007961D8">
      <w:r>
        <w:separator/>
      </w:r>
    </w:p>
  </w:footnote>
  <w:footnote w:type="continuationSeparator" w:id="0">
    <w:p w:rsidR="007961D8" w:rsidRDefault="007961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1D8" w:rsidRDefault="007961D8">
    <w:pPr>
      <w:pStyle w:val="Header"/>
    </w:pPr>
    <w:r>
      <w:rPr>
        <w:noProof/>
        <w:lang w:val="ro-RO" w:eastAsia="ro-RO"/>
      </w:rPr>
      <w:pict>
        <v:rect id="_x0000_s2049" style="position:absolute;margin-left:16.3pt;margin-top:47.95pt;width:61.35pt;height:114.25pt;z-index:-251656192;mso-wrap-distance-left:14.4pt;mso-wrap-distance-top:14.4pt;mso-wrap-distance-right:14.4pt;mso-wrap-distance-bottom:7.2pt;mso-position-horizontal-relative:page;mso-position-vertical-relative:page" stroked="f" strokecolor="#90b5e3" strokeweight="6pt">
          <v:shadow color="#2f6ebe" opacity=".5" offset="6pt,6pt"/>
          <v:textbox style="mso-next-textbox:#_x0000_s2049" inset="0,0,0,0">
            <w:txbxContent>
              <w:p w:rsidR="007961D8" w:rsidRDefault="007961D8" w:rsidP="006C3498">
                <w:pPr>
                  <w:jc w:val="center"/>
                  <w:rPr>
                    <w:rStyle w:val="Emphasis"/>
                    <w:rFonts w:cs="Arial"/>
                    <w:color w:val="808080"/>
                    <w:shd w:val="clear" w:color="auto" w:fill="FFFFFF"/>
                  </w:rPr>
                </w:pPr>
                <w:r w:rsidRPr="00CA2FF4">
                  <w:rPr>
                    <w:rStyle w:val="Emphasis"/>
                    <w:rFonts w:cs="Arial"/>
                    <w:i w:val="0"/>
                    <w:iCs w:val="0"/>
                    <w:color w:val="808080"/>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pt;height:47.25pt">
                      <v:imagedata r:id="rId1" o:title=""/>
                    </v:shape>
                  </w:pict>
                </w:r>
              </w:p>
              <w:p w:rsidR="007961D8" w:rsidRPr="00BE6472" w:rsidRDefault="007961D8" w:rsidP="006C3498">
                <w:pPr>
                  <w:jc w:val="center"/>
                  <w:rPr>
                    <w:rStyle w:val="apple-converted-space"/>
                    <w:rFonts w:cs="Arial"/>
                    <w:color w:val="808080"/>
                    <w:shd w:val="clear" w:color="auto" w:fill="FFFFFF"/>
                  </w:rPr>
                </w:pPr>
                <w:r>
                  <w:rPr>
                    <w:rStyle w:val="Emphasis"/>
                    <w:rFonts w:cs="Arial"/>
                    <w:i w:val="0"/>
                    <w:iCs w:val="0"/>
                    <w:color w:val="808080"/>
                    <w:shd w:val="clear" w:color="auto" w:fill="FFFFFF"/>
                  </w:rPr>
                  <w:t>Ordinul Arhitec</w:t>
                </w:r>
                <w:r>
                  <w:rPr>
                    <w:rStyle w:val="Emphasis"/>
                    <w:rFonts w:cs="Arial"/>
                    <w:i w:val="0"/>
                    <w:iCs w:val="0"/>
                    <w:color w:val="808080"/>
                    <w:shd w:val="clear" w:color="auto" w:fill="FFFFFF"/>
                    <w:lang w:val="ro-RO"/>
                  </w:rPr>
                  <w:t>ţ</w:t>
                </w:r>
                <w:r w:rsidRPr="00BE6472">
                  <w:rPr>
                    <w:rStyle w:val="Emphasis"/>
                    <w:rFonts w:cs="Arial"/>
                    <w:i w:val="0"/>
                    <w:iCs w:val="0"/>
                    <w:color w:val="808080"/>
                    <w:shd w:val="clear" w:color="auto" w:fill="FFFFFF"/>
                  </w:rPr>
                  <w:t>ilor</w:t>
                </w:r>
              </w:p>
              <w:p w:rsidR="007961D8" w:rsidRPr="00BE6472" w:rsidRDefault="007961D8" w:rsidP="006C3498">
                <w:pPr>
                  <w:jc w:val="center"/>
                  <w:rPr>
                    <w:rStyle w:val="apple-converted-space"/>
                    <w:rFonts w:cs="Arial"/>
                    <w:color w:val="808080"/>
                    <w:shd w:val="clear" w:color="auto" w:fill="FFFFFF"/>
                  </w:rPr>
                </w:pPr>
                <w:r w:rsidRPr="00BE6472">
                  <w:rPr>
                    <w:rStyle w:val="apple-style-span"/>
                    <w:rFonts w:cs="Arial"/>
                    <w:color w:val="808080"/>
                    <w:shd w:val="clear" w:color="auto" w:fill="FFFFFF"/>
                  </w:rPr>
                  <w:t>din</w:t>
                </w:r>
              </w:p>
              <w:p w:rsidR="007961D8" w:rsidRPr="00BE6472" w:rsidRDefault="007961D8" w:rsidP="006C3498">
                <w:pPr>
                  <w:jc w:val="center"/>
                  <w:rPr>
                    <w:rStyle w:val="Emphasis"/>
                    <w:rFonts w:cs="Arial"/>
                    <w:i w:val="0"/>
                    <w:iCs w:val="0"/>
                    <w:color w:val="808080"/>
                    <w:shd w:val="clear" w:color="auto" w:fill="FFFFFF"/>
                  </w:rPr>
                </w:pPr>
                <w:r>
                  <w:rPr>
                    <w:rStyle w:val="Emphasis"/>
                    <w:rFonts w:cs="Arial"/>
                    <w:i w:val="0"/>
                    <w:iCs w:val="0"/>
                    <w:color w:val="808080"/>
                    <w:shd w:val="clear" w:color="auto" w:fill="FFFFFF"/>
                  </w:rPr>
                  <w:t>Româ</w:t>
                </w:r>
                <w:r w:rsidRPr="00BE6472">
                  <w:rPr>
                    <w:rStyle w:val="Emphasis"/>
                    <w:rFonts w:cs="Arial"/>
                    <w:i w:val="0"/>
                    <w:iCs w:val="0"/>
                    <w:color w:val="808080"/>
                    <w:shd w:val="clear" w:color="auto" w:fill="FFFFFF"/>
                  </w:rPr>
                  <w:t>nia</w:t>
                </w:r>
              </w:p>
            </w:txbxContent>
          </v:textbox>
          <w10:wrap anchorx="page" anchory="page"/>
        </v:rect>
      </w:pict>
    </w:r>
    <w:r>
      <w:tab/>
      <w:t xml:space="preserve">                                                       </w:t>
    </w:r>
    <w:r>
      <w:tab/>
      <w:t>Anexa nr. 3</w:t>
    </w:r>
  </w:p>
  <w:p w:rsidR="007961D8" w:rsidRPr="00711D9E" w:rsidRDefault="007961D8">
    <w:pPr>
      <w:pStyle w:val="Header"/>
      <w:rPr>
        <w:lang w:val="it-IT"/>
      </w:rPr>
    </w:pPr>
    <w:r>
      <w:tab/>
      <w:t xml:space="preserve">                                                     </w:t>
    </w:r>
    <w:r w:rsidRPr="00711D9E">
      <w:rPr>
        <w:lang w:val="it-IT"/>
      </w:rPr>
      <w:t xml:space="preserve">La Hotărârea Consiliului naţional nr. 1402 </w:t>
    </w:r>
    <w:r>
      <w:rPr>
        <w:lang w:val="it-IT"/>
      </w:rPr>
      <w:t>din 5 septembrie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Bulletstext"/>
      <w:lvlText w:val=""/>
      <w:lvlJc w:val="left"/>
      <w:pPr>
        <w:tabs>
          <w:tab w:val="num" w:pos="0"/>
        </w:tabs>
      </w:pPr>
      <w:rPr>
        <w:rFonts w:ascii="Symbol" w:hAnsi="Symbol" w:cs="Symbol"/>
      </w:rPr>
    </w:lvl>
  </w:abstractNum>
  <w:abstractNum w:abstractNumId="2">
    <w:nsid w:val="00000003"/>
    <w:multiLevelType w:val="singleLevel"/>
    <w:tmpl w:val="00000003"/>
    <w:name w:val="WW8Num3"/>
    <w:lvl w:ilvl="0">
      <w:start w:val="1"/>
      <w:numFmt w:val="upperLetter"/>
      <w:pStyle w:val="Capitol"/>
      <w:lvlText w:val="%1."/>
      <w:lvlJc w:val="left"/>
      <w:pPr>
        <w:tabs>
          <w:tab w:val="num" w:pos="0"/>
        </w:tabs>
      </w:pPr>
    </w:lvl>
  </w:abstractNum>
  <w:abstractNum w:abstractNumId="3">
    <w:nsid w:val="00000004"/>
    <w:multiLevelType w:val="singleLevel"/>
    <w:tmpl w:val="00000004"/>
    <w:name w:val="WW8Num4"/>
    <w:lvl w:ilvl="0">
      <w:start w:val="1"/>
      <w:numFmt w:val="bullet"/>
      <w:lvlText w:val=""/>
      <w:lvlJc w:val="left"/>
      <w:pPr>
        <w:tabs>
          <w:tab w:val="num" w:pos="0"/>
        </w:tabs>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984"/>
        </w:tabs>
      </w:pPr>
      <w:rPr>
        <w:rFonts w:ascii="Wingdings" w:hAnsi="Wingdings" w:cs="Wingdings"/>
      </w:rPr>
    </w:lvl>
  </w:abstractNum>
  <w:abstractNum w:abstractNumId="5">
    <w:nsid w:val="00000006"/>
    <w:multiLevelType w:val="singleLevel"/>
    <w:tmpl w:val="00000006"/>
    <w:name w:val="WW8Num6"/>
    <w:lvl w:ilvl="0">
      <w:start w:val="1"/>
      <w:numFmt w:val="upperRoman"/>
      <w:lvlText w:val="%1."/>
      <w:lvlJc w:val="right"/>
      <w:pPr>
        <w:tabs>
          <w:tab w:val="num" w:pos="180"/>
        </w:tabs>
      </w:pPr>
    </w:lvl>
  </w:abstractNum>
  <w:abstractNum w:abstractNumId="6">
    <w:nsid w:val="00892641"/>
    <w:multiLevelType w:val="multilevel"/>
    <w:tmpl w:val="99BE7D32"/>
    <w:lvl w:ilvl="0">
      <w:start w:val="1"/>
      <w:numFmt w:val="upperRoman"/>
      <w:lvlText w:val="%1."/>
      <w:lvlJc w:val="right"/>
      <w:pPr>
        <w:ind w:left="720" w:hanging="360"/>
      </w:pPr>
      <w:rPr>
        <w:rFonts w:hint="default"/>
      </w:rPr>
    </w:lvl>
    <w:lvl w:ilvl="1">
      <w:start w:val="1"/>
      <w:numFmt w:val="decimal"/>
      <w:isLgl/>
      <w:lvlText w:val="%1.%2."/>
      <w:lvlJc w:val="left"/>
      <w:pPr>
        <w:ind w:left="1021" w:hanging="661"/>
      </w:pPr>
      <w:rPr>
        <w:rFonts w:hint="default"/>
      </w:rPr>
    </w:lvl>
    <w:lvl w:ilvl="2">
      <w:start w:val="1"/>
      <w:numFmt w:val="bullet"/>
      <w:lvlText w:val=""/>
      <w:lvlJc w:val="left"/>
      <w:pPr>
        <w:ind w:left="1080" w:hanging="720"/>
      </w:pPr>
      <w:rPr>
        <w:rFonts w:ascii="Wingdings" w:hAnsi="Wingdings" w:cs="Wingding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CF368F6"/>
    <w:multiLevelType w:val="multilevel"/>
    <w:tmpl w:val="EE5CECBE"/>
    <w:lvl w:ilvl="0">
      <w:start w:val="1"/>
      <w:numFmt w:val="upperRoman"/>
      <w:lvlText w:val="%1."/>
      <w:lvlJc w:val="right"/>
      <w:pPr>
        <w:ind w:left="720" w:hanging="360"/>
      </w:pPr>
      <w:rPr>
        <w:rFonts w:hint="default"/>
      </w:rPr>
    </w:lvl>
    <w:lvl w:ilvl="1">
      <w:start w:val="1"/>
      <w:numFmt w:val="decimal"/>
      <w:isLgl/>
      <w:lvlText w:val="%1.%2."/>
      <w:lvlJc w:val="left"/>
      <w:pPr>
        <w:ind w:left="1021" w:hanging="661"/>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B5B1D99"/>
    <w:multiLevelType w:val="multilevel"/>
    <w:tmpl w:val="451EF032"/>
    <w:styleLink w:val="WWOutlineListStyl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2BDD7BD5"/>
    <w:multiLevelType w:val="hybridMultilevel"/>
    <w:tmpl w:val="BF06F06E"/>
    <w:lvl w:ilvl="0" w:tplc="DC565F4C">
      <w:start w:val="1"/>
      <w:numFmt w:val="decimal"/>
      <w:pStyle w:val="SUBSUBCAPITO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0F5473"/>
    <w:multiLevelType w:val="hybridMultilevel"/>
    <w:tmpl w:val="84D0ABDE"/>
    <w:lvl w:ilvl="0" w:tplc="45005FA4">
      <w:start w:val="1"/>
      <w:numFmt w:val="decimal"/>
      <w:pStyle w:val="PUNCTE"/>
      <w:lvlText w:val="%1."/>
      <w:lvlJc w:val="left"/>
      <w:pPr>
        <w:ind w:left="927"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367A140E"/>
    <w:multiLevelType w:val="multilevel"/>
    <w:tmpl w:val="99BE7D32"/>
    <w:lvl w:ilvl="0">
      <w:start w:val="1"/>
      <w:numFmt w:val="upperRoman"/>
      <w:lvlText w:val="%1."/>
      <w:lvlJc w:val="right"/>
      <w:pPr>
        <w:ind w:left="720" w:hanging="360"/>
      </w:pPr>
      <w:rPr>
        <w:rFonts w:hint="default"/>
      </w:rPr>
    </w:lvl>
    <w:lvl w:ilvl="1">
      <w:start w:val="1"/>
      <w:numFmt w:val="decimal"/>
      <w:isLgl/>
      <w:lvlText w:val="%1.%2."/>
      <w:lvlJc w:val="left"/>
      <w:pPr>
        <w:ind w:left="1021" w:hanging="661"/>
      </w:pPr>
      <w:rPr>
        <w:rFonts w:hint="default"/>
      </w:rPr>
    </w:lvl>
    <w:lvl w:ilvl="2">
      <w:start w:val="1"/>
      <w:numFmt w:val="bullet"/>
      <w:lvlText w:val=""/>
      <w:lvlJc w:val="left"/>
      <w:pPr>
        <w:ind w:left="1080" w:hanging="720"/>
      </w:pPr>
      <w:rPr>
        <w:rFonts w:ascii="Wingdings" w:hAnsi="Wingdings" w:cs="Wingding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80A10DD"/>
    <w:multiLevelType w:val="hybridMultilevel"/>
    <w:tmpl w:val="357649FA"/>
    <w:lvl w:ilvl="0" w:tplc="95348880">
      <w:start w:val="1"/>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3">
    <w:nsid w:val="4C4E13AD"/>
    <w:multiLevelType w:val="multilevel"/>
    <w:tmpl w:val="03B240C2"/>
    <w:lvl w:ilvl="0">
      <w:start w:val="1"/>
      <w:numFmt w:val="upperRoman"/>
      <w:lvlText w:val="%1."/>
      <w:lvlJc w:val="right"/>
      <w:pPr>
        <w:ind w:left="720" w:hanging="360"/>
      </w:pPr>
      <w:rPr>
        <w:rFonts w:hint="default"/>
      </w:rPr>
    </w:lvl>
    <w:lvl w:ilvl="1">
      <w:start w:val="1"/>
      <w:numFmt w:val="decimal"/>
      <w:isLgl/>
      <w:lvlText w:val="%1.%2."/>
      <w:lvlJc w:val="left"/>
      <w:pPr>
        <w:ind w:left="1021" w:hanging="661"/>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530947A1"/>
    <w:multiLevelType w:val="multilevel"/>
    <w:tmpl w:val="3C4CA5D2"/>
    <w:lvl w:ilvl="0">
      <w:start w:val="1"/>
      <w:numFmt w:val="upperRoman"/>
      <w:lvlText w:val="%1."/>
      <w:lvlJc w:val="right"/>
      <w:pPr>
        <w:ind w:left="720" w:hanging="360"/>
      </w:pPr>
      <w:rPr>
        <w:rFonts w:hint="default"/>
      </w:rPr>
    </w:lvl>
    <w:lvl w:ilvl="1">
      <w:start w:val="1"/>
      <w:numFmt w:val="decimal"/>
      <w:isLgl/>
      <w:lvlText w:val="%1.%2."/>
      <w:lvlJc w:val="left"/>
      <w:pPr>
        <w:ind w:left="1021" w:hanging="661"/>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57AB117A"/>
    <w:multiLevelType w:val="multilevel"/>
    <w:tmpl w:val="17325450"/>
    <w:lvl w:ilvl="0">
      <w:start w:val="1"/>
      <w:numFmt w:val="upperRoman"/>
      <w:pStyle w:val="CAPITOL0"/>
      <w:lvlText w:val="%1."/>
      <w:lvlJc w:val="right"/>
      <w:pPr>
        <w:ind w:left="720" w:hanging="360"/>
      </w:pPr>
      <w:rPr>
        <w:rFonts w:hint="default"/>
      </w:rPr>
    </w:lvl>
    <w:lvl w:ilvl="1">
      <w:start w:val="1"/>
      <w:numFmt w:val="decimal"/>
      <w:pStyle w:val="SUBCAPITOL"/>
      <w:isLgl/>
      <w:lvlText w:val="%1.%2."/>
      <w:lvlJc w:val="left"/>
      <w:pPr>
        <w:ind w:left="1021" w:hanging="661"/>
      </w:pPr>
      <w:rPr>
        <w:rFonts w:hint="default"/>
      </w:rPr>
    </w:lvl>
    <w:lvl w:ilvl="2">
      <w:start w:val="1"/>
      <w:numFmt w:val="decimal"/>
      <w:pStyle w:val="SUBPUNCT"/>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681B1127"/>
    <w:multiLevelType w:val="multilevel"/>
    <w:tmpl w:val="5B009B96"/>
    <w:lvl w:ilvl="0">
      <w:start w:val="1"/>
      <w:numFmt w:val="upperRoman"/>
      <w:lvlText w:val="%1."/>
      <w:lvlJc w:val="right"/>
      <w:pPr>
        <w:ind w:left="720" w:hanging="360"/>
      </w:pPr>
      <w:rPr>
        <w:rFonts w:hint="default"/>
      </w:rPr>
    </w:lvl>
    <w:lvl w:ilvl="1">
      <w:start w:val="1"/>
      <w:numFmt w:val="decimal"/>
      <w:isLgl/>
      <w:lvlText w:val="%1.%2."/>
      <w:lvlJc w:val="left"/>
      <w:pPr>
        <w:ind w:left="1021" w:hanging="661"/>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1272A2F"/>
    <w:multiLevelType w:val="hybridMultilevel"/>
    <w:tmpl w:val="13388A2A"/>
    <w:lvl w:ilvl="0" w:tplc="04090001">
      <w:start w:val="1"/>
      <w:numFmt w:val="bullet"/>
      <w:pStyle w:val="subtitlu"/>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7"/>
  </w:num>
  <w:num w:numId="3">
    <w:abstractNumId w:val="1"/>
  </w:num>
  <w:num w:numId="4">
    <w:abstractNumId w:val="2"/>
  </w:num>
  <w:num w:numId="5">
    <w:abstractNumId w:val="10"/>
  </w:num>
  <w:num w:numId="6">
    <w:abstractNumId w:val="9"/>
  </w:num>
  <w:num w:numId="7">
    <w:abstractNumId w:val="15"/>
  </w:num>
  <w:num w:numId="8">
    <w:abstractNumId w:val="8"/>
  </w:num>
  <w:num w:numId="9">
    <w:abstractNumId w:val="15"/>
    <w:lvlOverride w:ilvl="0">
      <w:lvl w:ilvl="0">
        <w:start w:val="1"/>
        <w:numFmt w:val="upperRoman"/>
        <w:pStyle w:val="CAPITOL0"/>
        <w:lvlText w:val="%1."/>
        <w:lvlJc w:val="right"/>
        <w:pPr>
          <w:ind w:left="720" w:hanging="360"/>
        </w:pPr>
        <w:rPr>
          <w:rFonts w:hint="default"/>
        </w:rPr>
      </w:lvl>
    </w:lvlOverride>
    <w:lvlOverride w:ilvl="1">
      <w:lvl w:ilvl="1">
        <w:start w:val="1"/>
        <w:numFmt w:val="decimal"/>
        <w:pStyle w:val="SUBCAPITOL"/>
        <w:isLgl/>
        <w:lvlText w:val="%1.%2."/>
        <w:lvlJc w:val="left"/>
        <w:pPr>
          <w:ind w:left="1077" w:hanging="717"/>
        </w:pPr>
        <w:rPr>
          <w:rFonts w:hint="default"/>
        </w:rPr>
      </w:lvl>
    </w:lvlOverride>
    <w:lvlOverride w:ilvl="2">
      <w:lvl w:ilvl="2">
        <w:start w:val="1"/>
        <w:numFmt w:val="decimal"/>
        <w:pStyle w:val="SUBPUNCT"/>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10">
    <w:abstractNumId w:val="15"/>
    <w:lvlOverride w:ilvl="0">
      <w:startOverride w:val="1"/>
      <w:lvl w:ilvl="0">
        <w:start w:val="1"/>
        <w:numFmt w:val="upperRoman"/>
        <w:pStyle w:val="CAPITOL0"/>
        <w:lvlText w:val="%1."/>
        <w:lvlJc w:val="right"/>
        <w:pPr>
          <w:ind w:left="720" w:hanging="360"/>
        </w:pPr>
        <w:rPr>
          <w:rFonts w:hint="default"/>
        </w:rPr>
      </w:lvl>
    </w:lvlOverride>
    <w:lvlOverride w:ilvl="1">
      <w:startOverride w:val="1"/>
      <w:lvl w:ilvl="1">
        <w:start w:val="1"/>
        <w:numFmt w:val="decimal"/>
        <w:pStyle w:val="SUBCAPITOL"/>
        <w:isLgl/>
        <w:lvlText w:val="%1.%2."/>
        <w:lvlJc w:val="left"/>
        <w:pPr>
          <w:ind w:left="1077" w:hanging="717"/>
        </w:pPr>
        <w:rPr>
          <w:rFonts w:hint="default"/>
        </w:rPr>
      </w:lvl>
    </w:lvlOverride>
    <w:lvlOverride w:ilvl="2">
      <w:startOverride w:val="1"/>
      <w:lvl w:ilvl="2">
        <w:start w:val="1"/>
        <w:numFmt w:val="decimal"/>
        <w:pStyle w:val="SUBPUNCT"/>
        <w:isLgl/>
        <w:lvlText w:val="%1.%2.%3."/>
        <w:lvlJc w:val="left"/>
        <w:pPr>
          <w:ind w:left="1080" w:hanging="720"/>
        </w:pPr>
        <w:rPr>
          <w:rFonts w:hint="default"/>
        </w:rPr>
      </w:lvl>
    </w:lvlOverride>
    <w:lvlOverride w:ilvl="3">
      <w:startOverride w:val="1"/>
      <w:lvl w:ilvl="3">
        <w:start w:val="1"/>
        <w:numFmt w:val="decimal"/>
        <w:isLgl/>
        <w:lvlText w:val="%1.%2.%3.%4."/>
        <w:lvlJc w:val="left"/>
        <w:pPr>
          <w:ind w:left="1080" w:hanging="720"/>
        </w:pPr>
        <w:rPr>
          <w:rFonts w:hint="default"/>
        </w:rPr>
      </w:lvl>
    </w:lvlOverride>
    <w:lvlOverride w:ilvl="4">
      <w:startOverride w:val="1"/>
      <w:lvl w:ilvl="4">
        <w:start w:val="1"/>
        <w:numFmt w:val="decimal"/>
        <w:isLgl/>
        <w:lvlText w:val="%1.%2.%3.%4.%5."/>
        <w:lvlJc w:val="left"/>
        <w:pPr>
          <w:ind w:left="1440" w:hanging="1080"/>
        </w:pPr>
        <w:rPr>
          <w:rFonts w:hint="default"/>
        </w:rPr>
      </w:lvl>
    </w:lvlOverride>
    <w:lvlOverride w:ilvl="5">
      <w:startOverride w:val="1"/>
      <w:lvl w:ilvl="5">
        <w:start w:val="1"/>
        <w:numFmt w:val="decimal"/>
        <w:isLgl/>
        <w:lvlText w:val="%1.%2.%3.%4.%5.%6."/>
        <w:lvlJc w:val="left"/>
        <w:pPr>
          <w:ind w:left="1440" w:hanging="1080"/>
        </w:pPr>
        <w:rPr>
          <w:rFonts w:hint="default"/>
        </w:rPr>
      </w:lvl>
    </w:lvlOverride>
    <w:lvlOverride w:ilvl="6">
      <w:startOverride w:val="1"/>
      <w:lvl w:ilvl="6">
        <w:start w:val="1"/>
        <w:numFmt w:val="decimal"/>
        <w:isLgl/>
        <w:lvlText w:val="%1.%2.%3.%4.%5.%6.%7."/>
        <w:lvlJc w:val="left"/>
        <w:pPr>
          <w:ind w:left="1800" w:hanging="1440"/>
        </w:pPr>
        <w:rPr>
          <w:rFonts w:hint="default"/>
        </w:rPr>
      </w:lvl>
    </w:lvlOverride>
    <w:lvlOverride w:ilvl="7">
      <w:startOverride w:val="1"/>
      <w:lvl w:ilvl="7">
        <w:start w:val="1"/>
        <w:numFmt w:val="decimal"/>
        <w:isLgl/>
        <w:lvlText w:val="%1.%2.%3.%4.%5.%6.%7.%8."/>
        <w:lvlJc w:val="left"/>
        <w:pPr>
          <w:ind w:left="1800" w:hanging="1440"/>
        </w:pPr>
        <w:rPr>
          <w:rFonts w:hint="default"/>
        </w:rPr>
      </w:lvl>
    </w:lvlOverride>
    <w:lvlOverride w:ilvl="8">
      <w:startOverride w:val="1"/>
      <w:lvl w:ilvl="8">
        <w:start w:val="1"/>
        <w:numFmt w:val="decimal"/>
        <w:isLgl/>
        <w:lvlText w:val="%1.%2.%3.%4.%5.%6.%7.%8.%9."/>
        <w:lvlJc w:val="left"/>
        <w:pPr>
          <w:ind w:left="2160" w:hanging="1800"/>
        </w:pPr>
        <w:rPr>
          <w:rFonts w:hint="default"/>
        </w:rPr>
      </w:lvl>
    </w:lvlOverride>
  </w:num>
  <w:num w:numId="11">
    <w:abstractNumId w:val="7"/>
  </w:num>
  <w:num w:numId="12">
    <w:abstractNumId w:val="13"/>
  </w:num>
  <w:num w:numId="13">
    <w:abstractNumId w:val="6"/>
  </w:num>
  <w:num w:numId="14">
    <w:abstractNumId w:val="11"/>
  </w:num>
  <w:num w:numId="15">
    <w:abstractNumId w:val="16"/>
  </w:num>
  <w:num w:numId="16">
    <w:abstractNumId w:val="14"/>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embedSystemFonts/>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1"/>
    <o:shapelayout v:ext="edit">
      <o:idmap v:ext="edit" data="2"/>
    </o:shapelayout>
  </w:hdrShapeDefaults>
  <w:footnotePr>
    <w:pos w:val="beneathText"/>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1FB6"/>
    <w:rsid w:val="00002BC8"/>
    <w:rsid w:val="000128C5"/>
    <w:rsid w:val="00014A8C"/>
    <w:rsid w:val="00054AE0"/>
    <w:rsid w:val="000570B9"/>
    <w:rsid w:val="00061C55"/>
    <w:rsid w:val="000745B8"/>
    <w:rsid w:val="00074939"/>
    <w:rsid w:val="000758FD"/>
    <w:rsid w:val="000A3071"/>
    <w:rsid w:val="000A43ED"/>
    <w:rsid w:val="000B3189"/>
    <w:rsid w:val="000B3563"/>
    <w:rsid w:val="000B6319"/>
    <w:rsid w:val="000C76B6"/>
    <w:rsid w:val="000D509B"/>
    <w:rsid w:val="000D7C1F"/>
    <w:rsid w:val="000E49B2"/>
    <w:rsid w:val="000F009D"/>
    <w:rsid w:val="000F16A2"/>
    <w:rsid w:val="0010058B"/>
    <w:rsid w:val="00100EFB"/>
    <w:rsid w:val="00106864"/>
    <w:rsid w:val="0011767B"/>
    <w:rsid w:val="00123E1D"/>
    <w:rsid w:val="00125B68"/>
    <w:rsid w:val="00125CFF"/>
    <w:rsid w:val="00126271"/>
    <w:rsid w:val="00126DD1"/>
    <w:rsid w:val="001459D9"/>
    <w:rsid w:val="00151A24"/>
    <w:rsid w:val="00151AEA"/>
    <w:rsid w:val="0015449F"/>
    <w:rsid w:val="00164F5D"/>
    <w:rsid w:val="00172B69"/>
    <w:rsid w:val="0017448A"/>
    <w:rsid w:val="001858DD"/>
    <w:rsid w:val="001963BE"/>
    <w:rsid w:val="001B0BBF"/>
    <w:rsid w:val="001B0C73"/>
    <w:rsid w:val="001C2BEF"/>
    <w:rsid w:val="001C50D6"/>
    <w:rsid w:val="001C53F2"/>
    <w:rsid w:val="001C6927"/>
    <w:rsid w:val="001D75DC"/>
    <w:rsid w:val="001F591D"/>
    <w:rsid w:val="001F5D32"/>
    <w:rsid w:val="00222263"/>
    <w:rsid w:val="00231C82"/>
    <w:rsid w:val="00240FCB"/>
    <w:rsid w:val="002425FB"/>
    <w:rsid w:val="00247111"/>
    <w:rsid w:val="0024778C"/>
    <w:rsid w:val="00251061"/>
    <w:rsid w:val="00255E60"/>
    <w:rsid w:val="00262B70"/>
    <w:rsid w:val="00262F47"/>
    <w:rsid w:val="002638B7"/>
    <w:rsid w:val="00265A01"/>
    <w:rsid w:val="00270242"/>
    <w:rsid w:val="0027796C"/>
    <w:rsid w:val="002827A5"/>
    <w:rsid w:val="002929BD"/>
    <w:rsid w:val="00296D0F"/>
    <w:rsid w:val="00297EB2"/>
    <w:rsid w:val="002A0F3D"/>
    <w:rsid w:val="002A6DAD"/>
    <w:rsid w:val="002B09C4"/>
    <w:rsid w:val="002B2AE1"/>
    <w:rsid w:val="002B2C7E"/>
    <w:rsid w:val="002B4566"/>
    <w:rsid w:val="002B6931"/>
    <w:rsid w:val="002B6FAA"/>
    <w:rsid w:val="002B7C42"/>
    <w:rsid w:val="002C2998"/>
    <w:rsid w:val="002D1BD3"/>
    <w:rsid w:val="002D2099"/>
    <w:rsid w:val="002E0AE4"/>
    <w:rsid w:val="002F0F35"/>
    <w:rsid w:val="002F5005"/>
    <w:rsid w:val="002F5578"/>
    <w:rsid w:val="002F7822"/>
    <w:rsid w:val="00300D21"/>
    <w:rsid w:val="00303B76"/>
    <w:rsid w:val="00307984"/>
    <w:rsid w:val="00311306"/>
    <w:rsid w:val="00313E4E"/>
    <w:rsid w:val="003223AD"/>
    <w:rsid w:val="003270FB"/>
    <w:rsid w:val="0032792D"/>
    <w:rsid w:val="003309B4"/>
    <w:rsid w:val="00331A40"/>
    <w:rsid w:val="0033563B"/>
    <w:rsid w:val="00337410"/>
    <w:rsid w:val="003375A1"/>
    <w:rsid w:val="003416F3"/>
    <w:rsid w:val="0034451D"/>
    <w:rsid w:val="003459B6"/>
    <w:rsid w:val="00346B37"/>
    <w:rsid w:val="0035024B"/>
    <w:rsid w:val="00351084"/>
    <w:rsid w:val="0036299A"/>
    <w:rsid w:val="00365024"/>
    <w:rsid w:val="0036715B"/>
    <w:rsid w:val="003672C3"/>
    <w:rsid w:val="00371623"/>
    <w:rsid w:val="00393E4C"/>
    <w:rsid w:val="003958AB"/>
    <w:rsid w:val="0039699D"/>
    <w:rsid w:val="003A0C04"/>
    <w:rsid w:val="003A2782"/>
    <w:rsid w:val="003A4B22"/>
    <w:rsid w:val="003B1FF3"/>
    <w:rsid w:val="003B65C9"/>
    <w:rsid w:val="003C0E30"/>
    <w:rsid w:val="003C1104"/>
    <w:rsid w:val="003D5ED6"/>
    <w:rsid w:val="003E2629"/>
    <w:rsid w:val="003F1AE3"/>
    <w:rsid w:val="003F5C44"/>
    <w:rsid w:val="0040504C"/>
    <w:rsid w:val="004117F7"/>
    <w:rsid w:val="0041398F"/>
    <w:rsid w:val="0041431D"/>
    <w:rsid w:val="00417490"/>
    <w:rsid w:val="004241D2"/>
    <w:rsid w:val="0042652F"/>
    <w:rsid w:val="00433A82"/>
    <w:rsid w:val="0043527C"/>
    <w:rsid w:val="00441B20"/>
    <w:rsid w:val="00445EFE"/>
    <w:rsid w:val="00451004"/>
    <w:rsid w:val="00457521"/>
    <w:rsid w:val="0046138A"/>
    <w:rsid w:val="00461CFD"/>
    <w:rsid w:val="00463ABC"/>
    <w:rsid w:val="00463CFE"/>
    <w:rsid w:val="00472ED5"/>
    <w:rsid w:val="00474390"/>
    <w:rsid w:val="0048059A"/>
    <w:rsid w:val="00481432"/>
    <w:rsid w:val="00484CCA"/>
    <w:rsid w:val="00485E6B"/>
    <w:rsid w:val="00496949"/>
    <w:rsid w:val="00497177"/>
    <w:rsid w:val="004A0A1A"/>
    <w:rsid w:val="004B1F3E"/>
    <w:rsid w:val="004B510F"/>
    <w:rsid w:val="004C0918"/>
    <w:rsid w:val="004D0C84"/>
    <w:rsid w:val="004D65F1"/>
    <w:rsid w:val="004E2AFE"/>
    <w:rsid w:val="004E5B71"/>
    <w:rsid w:val="004E6339"/>
    <w:rsid w:val="004F0514"/>
    <w:rsid w:val="004F6213"/>
    <w:rsid w:val="00501009"/>
    <w:rsid w:val="005055B8"/>
    <w:rsid w:val="00512AA2"/>
    <w:rsid w:val="00513117"/>
    <w:rsid w:val="00523888"/>
    <w:rsid w:val="00524ED1"/>
    <w:rsid w:val="005255A5"/>
    <w:rsid w:val="00530321"/>
    <w:rsid w:val="005328B4"/>
    <w:rsid w:val="00535CDD"/>
    <w:rsid w:val="005500CE"/>
    <w:rsid w:val="0055464E"/>
    <w:rsid w:val="005732D2"/>
    <w:rsid w:val="005803C9"/>
    <w:rsid w:val="00586A4F"/>
    <w:rsid w:val="00590205"/>
    <w:rsid w:val="005903E4"/>
    <w:rsid w:val="005929CA"/>
    <w:rsid w:val="00596BC7"/>
    <w:rsid w:val="005B073A"/>
    <w:rsid w:val="005C0E68"/>
    <w:rsid w:val="005D0A37"/>
    <w:rsid w:val="005D1087"/>
    <w:rsid w:val="005D4950"/>
    <w:rsid w:val="005E1CEC"/>
    <w:rsid w:val="005F0BF0"/>
    <w:rsid w:val="005F454C"/>
    <w:rsid w:val="0060025C"/>
    <w:rsid w:val="006027B1"/>
    <w:rsid w:val="00607B19"/>
    <w:rsid w:val="00611629"/>
    <w:rsid w:val="0061323F"/>
    <w:rsid w:val="00613945"/>
    <w:rsid w:val="00617ABC"/>
    <w:rsid w:val="00620841"/>
    <w:rsid w:val="00620B71"/>
    <w:rsid w:val="006219BA"/>
    <w:rsid w:val="00621DCC"/>
    <w:rsid w:val="006250C7"/>
    <w:rsid w:val="006318DA"/>
    <w:rsid w:val="00645AA0"/>
    <w:rsid w:val="00650774"/>
    <w:rsid w:val="006520EB"/>
    <w:rsid w:val="006538C5"/>
    <w:rsid w:val="00654439"/>
    <w:rsid w:val="00656610"/>
    <w:rsid w:val="00661EEF"/>
    <w:rsid w:val="00663E94"/>
    <w:rsid w:val="00673118"/>
    <w:rsid w:val="00675700"/>
    <w:rsid w:val="00675F5B"/>
    <w:rsid w:val="00687339"/>
    <w:rsid w:val="006936CF"/>
    <w:rsid w:val="006950D3"/>
    <w:rsid w:val="00695437"/>
    <w:rsid w:val="00695A3D"/>
    <w:rsid w:val="00695C91"/>
    <w:rsid w:val="006B4F09"/>
    <w:rsid w:val="006B7805"/>
    <w:rsid w:val="006C26CA"/>
    <w:rsid w:val="006C3498"/>
    <w:rsid w:val="006C6ED0"/>
    <w:rsid w:val="006D005C"/>
    <w:rsid w:val="006D4CE9"/>
    <w:rsid w:val="006E4D2D"/>
    <w:rsid w:val="00705BBB"/>
    <w:rsid w:val="0070623F"/>
    <w:rsid w:val="007064C4"/>
    <w:rsid w:val="00711D9E"/>
    <w:rsid w:val="0071770D"/>
    <w:rsid w:val="007212A9"/>
    <w:rsid w:val="007222E6"/>
    <w:rsid w:val="00730EB3"/>
    <w:rsid w:val="00737EA7"/>
    <w:rsid w:val="0074154A"/>
    <w:rsid w:val="00745E2D"/>
    <w:rsid w:val="00746953"/>
    <w:rsid w:val="00747EC7"/>
    <w:rsid w:val="00750CA4"/>
    <w:rsid w:val="007527B3"/>
    <w:rsid w:val="00752A82"/>
    <w:rsid w:val="00757BC1"/>
    <w:rsid w:val="00766CD9"/>
    <w:rsid w:val="0077539F"/>
    <w:rsid w:val="00780C1A"/>
    <w:rsid w:val="007821CD"/>
    <w:rsid w:val="007866EA"/>
    <w:rsid w:val="00792212"/>
    <w:rsid w:val="007961D8"/>
    <w:rsid w:val="007A219C"/>
    <w:rsid w:val="007A4FB5"/>
    <w:rsid w:val="007A7447"/>
    <w:rsid w:val="007A7671"/>
    <w:rsid w:val="007B3BC5"/>
    <w:rsid w:val="007B3EED"/>
    <w:rsid w:val="007B7F0C"/>
    <w:rsid w:val="007C571F"/>
    <w:rsid w:val="007D5A8E"/>
    <w:rsid w:val="007D616D"/>
    <w:rsid w:val="007E1E66"/>
    <w:rsid w:val="007E2BEC"/>
    <w:rsid w:val="007F5778"/>
    <w:rsid w:val="007F5F09"/>
    <w:rsid w:val="007F70F4"/>
    <w:rsid w:val="00802FC5"/>
    <w:rsid w:val="00803F85"/>
    <w:rsid w:val="0080694A"/>
    <w:rsid w:val="008300A5"/>
    <w:rsid w:val="008304F4"/>
    <w:rsid w:val="00831C11"/>
    <w:rsid w:val="0083316A"/>
    <w:rsid w:val="008332DD"/>
    <w:rsid w:val="008344F6"/>
    <w:rsid w:val="00836BB5"/>
    <w:rsid w:val="00837A61"/>
    <w:rsid w:val="0084302F"/>
    <w:rsid w:val="00843A46"/>
    <w:rsid w:val="00844209"/>
    <w:rsid w:val="00844D6A"/>
    <w:rsid w:val="00846706"/>
    <w:rsid w:val="00864F4B"/>
    <w:rsid w:val="00867F9C"/>
    <w:rsid w:val="00876BA4"/>
    <w:rsid w:val="00883E10"/>
    <w:rsid w:val="00884239"/>
    <w:rsid w:val="0089052E"/>
    <w:rsid w:val="00891BFE"/>
    <w:rsid w:val="008929EE"/>
    <w:rsid w:val="00894095"/>
    <w:rsid w:val="00895772"/>
    <w:rsid w:val="00897CA4"/>
    <w:rsid w:val="008A097E"/>
    <w:rsid w:val="008A17BA"/>
    <w:rsid w:val="008A3FEB"/>
    <w:rsid w:val="008B24DA"/>
    <w:rsid w:val="008B40F9"/>
    <w:rsid w:val="008B50B1"/>
    <w:rsid w:val="008B6BA2"/>
    <w:rsid w:val="008C1B58"/>
    <w:rsid w:val="008C7AFD"/>
    <w:rsid w:val="008D2245"/>
    <w:rsid w:val="008D3A00"/>
    <w:rsid w:val="008D6652"/>
    <w:rsid w:val="008E2F63"/>
    <w:rsid w:val="008E5EB4"/>
    <w:rsid w:val="008F162E"/>
    <w:rsid w:val="008F3FBB"/>
    <w:rsid w:val="009018BC"/>
    <w:rsid w:val="009028F6"/>
    <w:rsid w:val="009037B7"/>
    <w:rsid w:val="00904BF2"/>
    <w:rsid w:val="00910EBC"/>
    <w:rsid w:val="00920669"/>
    <w:rsid w:val="00920AB5"/>
    <w:rsid w:val="009265C5"/>
    <w:rsid w:val="0092723E"/>
    <w:rsid w:val="00927D5C"/>
    <w:rsid w:val="00931526"/>
    <w:rsid w:val="0094000E"/>
    <w:rsid w:val="00942CCE"/>
    <w:rsid w:val="0094380A"/>
    <w:rsid w:val="00943E9D"/>
    <w:rsid w:val="0096105E"/>
    <w:rsid w:val="0096568C"/>
    <w:rsid w:val="0097072F"/>
    <w:rsid w:val="00973778"/>
    <w:rsid w:val="00990984"/>
    <w:rsid w:val="00994668"/>
    <w:rsid w:val="009A1FDE"/>
    <w:rsid w:val="009A40C1"/>
    <w:rsid w:val="009B0E5F"/>
    <w:rsid w:val="009C0DC4"/>
    <w:rsid w:val="009C6D15"/>
    <w:rsid w:val="009D3965"/>
    <w:rsid w:val="009D64C2"/>
    <w:rsid w:val="009D7771"/>
    <w:rsid w:val="009E0A0F"/>
    <w:rsid w:val="009E2F53"/>
    <w:rsid w:val="009E7DD9"/>
    <w:rsid w:val="009F0048"/>
    <w:rsid w:val="009F0204"/>
    <w:rsid w:val="009F08EA"/>
    <w:rsid w:val="009F52AE"/>
    <w:rsid w:val="009F54D0"/>
    <w:rsid w:val="009F7E25"/>
    <w:rsid w:val="00A07EEA"/>
    <w:rsid w:val="00A13D7A"/>
    <w:rsid w:val="00A13DED"/>
    <w:rsid w:val="00A21EE8"/>
    <w:rsid w:val="00A22CF1"/>
    <w:rsid w:val="00A23192"/>
    <w:rsid w:val="00A25988"/>
    <w:rsid w:val="00A279CB"/>
    <w:rsid w:val="00A3284B"/>
    <w:rsid w:val="00A50FB3"/>
    <w:rsid w:val="00A52F4E"/>
    <w:rsid w:val="00A54CAB"/>
    <w:rsid w:val="00A56EA8"/>
    <w:rsid w:val="00A610DC"/>
    <w:rsid w:val="00A62022"/>
    <w:rsid w:val="00A72055"/>
    <w:rsid w:val="00A72E66"/>
    <w:rsid w:val="00A73EE3"/>
    <w:rsid w:val="00A746EF"/>
    <w:rsid w:val="00A94D87"/>
    <w:rsid w:val="00A96272"/>
    <w:rsid w:val="00A96EDC"/>
    <w:rsid w:val="00AA3087"/>
    <w:rsid w:val="00AA3218"/>
    <w:rsid w:val="00AA454F"/>
    <w:rsid w:val="00AA6E91"/>
    <w:rsid w:val="00AB171C"/>
    <w:rsid w:val="00AB2893"/>
    <w:rsid w:val="00AB5258"/>
    <w:rsid w:val="00AB5C00"/>
    <w:rsid w:val="00AC274F"/>
    <w:rsid w:val="00AC3DC5"/>
    <w:rsid w:val="00AD4494"/>
    <w:rsid w:val="00AD764D"/>
    <w:rsid w:val="00AF140E"/>
    <w:rsid w:val="00AF35BB"/>
    <w:rsid w:val="00B01188"/>
    <w:rsid w:val="00B01F47"/>
    <w:rsid w:val="00B029F1"/>
    <w:rsid w:val="00B05B03"/>
    <w:rsid w:val="00B05B61"/>
    <w:rsid w:val="00B1233A"/>
    <w:rsid w:val="00B1315D"/>
    <w:rsid w:val="00B15D2B"/>
    <w:rsid w:val="00B2651A"/>
    <w:rsid w:val="00B4012E"/>
    <w:rsid w:val="00B4104A"/>
    <w:rsid w:val="00B44851"/>
    <w:rsid w:val="00B454FC"/>
    <w:rsid w:val="00B463F5"/>
    <w:rsid w:val="00B502F8"/>
    <w:rsid w:val="00B50708"/>
    <w:rsid w:val="00B51FB6"/>
    <w:rsid w:val="00B52ACB"/>
    <w:rsid w:val="00B65854"/>
    <w:rsid w:val="00B7156F"/>
    <w:rsid w:val="00B73B19"/>
    <w:rsid w:val="00B77BDC"/>
    <w:rsid w:val="00B9124D"/>
    <w:rsid w:val="00B92949"/>
    <w:rsid w:val="00B9508C"/>
    <w:rsid w:val="00BA612F"/>
    <w:rsid w:val="00BA6D97"/>
    <w:rsid w:val="00BA712C"/>
    <w:rsid w:val="00BA7DF5"/>
    <w:rsid w:val="00BB0481"/>
    <w:rsid w:val="00BC6894"/>
    <w:rsid w:val="00BE25EB"/>
    <w:rsid w:val="00BE6472"/>
    <w:rsid w:val="00C01A96"/>
    <w:rsid w:val="00C05EF6"/>
    <w:rsid w:val="00C11FB3"/>
    <w:rsid w:val="00C17AA5"/>
    <w:rsid w:val="00C21985"/>
    <w:rsid w:val="00C32825"/>
    <w:rsid w:val="00C47386"/>
    <w:rsid w:val="00C56C3D"/>
    <w:rsid w:val="00C66D49"/>
    <w:rsid w:val="00C76968"/>
    <w:rsid w:val="00C81F19"/>
    <w:rsid w:val="00C82665"/>
    <w:rsid w:val="00C85932"/>
    <w:rsid w:val="00C90F8E"/>
    <w:rsid w:val="00C9260C"/>
    <w:rsid w:val="00C94560"/>
    <w:rsid w:val="00C9706E"/>
    <w:rsid w:val="00CA25B1"/>
    <w:rsid w:val="00CA2FF4"/>
    <w:rsid w:val="00CA44FB"/>
    <w:rsid w:val="00CB0A13"/>
    <w:rsid w:val="00CB326D"/>
    <w:rsid w:val="00CB5C33"/>
    <w:rsid w:val="00CC044C"/>
    <w:rsid w:val="00CD00FF"/>
    <w:rsid w:val="00CE3398"/>
    <w:rsid w:val="00CE576F"/>
    <w:rsid w:val="00D031D1"/>
    <w:rsid w:val="00D22D4F"/>
    <w:rsid w:val="00D35D44"/>
    <w:rsid w:val="00D35E85"/>
    <w:rsid w:val="00D3626C"/>
    <w:rsid w:val="00D42B4E"/>
    <w:rsid w:val="00D606F9"/>
    <w:rsid w:val="00D67549"/>
    <w:rsid w:val="00D71C7D"/>
    <w:rsid w:val="00D751B6"/>
    <w:rsid w:val="00D756B5"/>
    <w:rsid w:val="00D76575"/>
    <w:rsid w:val="00D80466"/>
    <w:rsid w:val="00D818D7"/>
    <w:rsid w:val="00D829B6"/>
    <w:rsid w:val="00D85154"/>
    <w:rsid w:val="00D91E7C"/>
    <w:rsid w:val="00D937A0"/>
    <w:rsid w:val="00D93B0B"/>
    <w:rsid w:val="00DA1A30"/>
    <w:rsid w:val="00DB5321"/>
    <w:rsid w:val="00DB7DC1"/>
    <w:rsid w:val="00DC4FE2"/>
    <w:rsid w:val="00DC583B"/>
    <w:rsid w:val="00DE5D30"/>
    <w:rsid w:val="00DE7C2C"/>
    <w:rsid w:val="00DF02CD"/>
    <w:rsid w:val="00DF343F"/>
    <w:rsid w:val="00DF38D7"/>
    <w:rsid w:val="00E04CB6"/>
    <w:rsid w:val="00E052EC"/>
    <w:rsid w:val="00E0744A"/>
    <w:rsid w:val="00E15B4A"/>
    <w:rsid w:val="00E1714F"/>
    <w:rsid w:val="00E230A0"/>
    <w:rsid w:val="00E31CEA"/>
    <w:rsid w:val="00E33AEC"/>
    <w:rsid w:val="00E34575"/>
    <w:rsid w:val="00E37196"/>
    <w:rsid w:val="00E45DE0"/>
    <w:rsid w:val="00E5004C"/>
    <w:rsid w:val="00E57DCE"/>
    <w:rsid w:val="00E648F6"/>
    <w:rsid w:val="00E66B9D"/>
    <w:rsid w:val="00E67BBE"/>
    <w:rsid w:val="00E85307"/>
    <w:rsid w:val="00E90E64"/>
    <w:rsid w:val="00E9200A"/>
    <w:rsid w:val="00E943A6"/>
    <w:rsid w:val="00E94F0D"/>
    <w:rsid w:val="00EB7AE3"/>
    <w:rsid w:val="00EC4C71"/>
    <w:rsid w:val="00EC564A"/>
    <w:rsid w:val="00EC6874"/>
    <w:rsid w:val="00EC718D"/>
    <w:rsid w:val="00EC7612"/>
    <w:rsid w:val="00EC7932"/>
    <w:rsid w:val="00ED6EC7"/>
    <w:rsid w:val="00ED778E"/>
    <w:rsid w:val="00EE1104"/>
    <w:rsid w:val="00EE2AAC"/>
    <w:rsid w:val="00EE3205"/>
    <w:rsid w:val="00EF5209"/>
    <w:rsid w:val="00EF5A26"/>
    <w:rsid w:val="00F021C5"/>
    <w:rsid w:val="00F02E7A"/>
    <w:rsid w:val="00F10686"/>
    <w:rsid w:val="00F118DE"/>
    <w:rsid w:val="00F11FD8"/>
    <w:rsid w:val="00F214E9"/>
    <w:rsid w:val="00F2234F"/>
    <w:rsid w:val="00F22FE0"/>
    <w:rsid w:val="00F247A1"/>
    <w:rsid w:val="00F24B56"/>
    <w:rsid w:val="00F25B4B"/>
    <w:rsid w:val="00F27191"/>
    <w:rsid w:val="00F31A8A"/>
    <w:rsid w:val="00F36768"/>
    <w:rsid w:val="00F42BB7"/>
    <w:rsid w:val="00F44FCB"/>
    <w:rsid w:val="00F5050C"/>
    <w:rsid w:val="00F50E87"/>
    <w:rsid w:val="00F62901"/>
    <w:rsid w:val="00F6415F"/>
    <w:rsid w:val="00F655D8"/>
    <w:rsid w:val="00F70889"/>
    <w:rsid w:val="00F72913"/>
    <w:rsid w:val="00F74515"/>
    <w:rsid w:val="00F74858"/>
    <w:rsid w:val="00F778CF"/>
    <w:rsid w:val="00F80489"/>
    <w:rsid w:val="00F87C94"/>
    <w:rsid w:val="00F90A26"/>
    <w:rsid w:val="00F951E3"/>
    <w:rsid w:val="00FB2F65"/>
    <w:rsid w:val="00FB5285"/>
    <w:rsid w:val="00FC7A16"/>
    <w:rsid w:val="00FD25AF"/>
    <w:rsid w:val="00FE1604"/>
    <w:rsid w:val="00FE413F"/>
    <w:rsid w:val="00FE71EA"/>
    <w:rsid w:val="00FE72E1"/>
    <w:rsid w:val="00FF1615"/>
    <w:rsid w:val="00FF3429"/>
    <w:rsid w:val="00FF765F"/>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
    <w:name w:val="Normal"/>
    <w:aliases w:val="ANTET"/>
    <w:qFormat/>
    <w:rsid w:val="0042652F"/>
    <w:pPr>
      <w:keepNext/>
      <w:keepLines/>
      <w:suppressAutoHyphens/>
      <w:spacing w:before="18" w:after="18"/>
    </w:pPr>
    <w:rPr>
      <w:rFonts w:ascii="Arial" w:hAnsi="Arial" w:cs="Arial"/>
      <w:sz w:val="20"/>
      <w:szCs w:val="20"/>
      <w:lang w:val="en-US" w:eastAsia="ar-SA"/>
    </w:rPr>
  </w:style>
  <w:style w:type="paragraph" w:styleId="Heading1">
    <w:name w:val="heading 1"/>
    <w:basedOn w:val="Normal"/>
    <w:next w:val="Normal"/>
    <w:link w:val="Heading1Char"/>
    <w:uiPriority w:val="99"/>
    <w:qFormat/>
    <w:rsid w:val="00FE1604"/>
    <w:pPr>
      <w:numPr>
        <w:numId w:val="1"/>
      </w:numPr>
      <w:spacing w:before="240" w:after="60"/>
      <w:outlineLvl w:val="0"/>
    </w:pPr>
    <w:rPr>
      <w:b/>
      <w:bCs/>
      <w:kern w:val="1"/>
      <w:sz w:val="32"/>
      <w:szCs w:val="32"/>
    </w:rPr>
  </w:style>
  <w:style w:type="paragraph" w:styleId="Heading2">
    <w:name w:val="heading 2"/>
    <w:basedOn w:val="Normal"/>
    <w:next w:val="Normal"/>
    <w:link w:val="Heading2Char"/>
    <w:uiPriority w:val="99"/>
    <w:qFormat/>
    <w:rsid w:val="00FE1604"/>
    <w:pPr>
      <w:numPr>
        <w:ilvl w:val="1"/>
        <w:numId w:val="1"/>
      </w:numPr>
      <w:spacing w:before="240" w:after="60"/>
      <w:outlineLvl w:val="1"/>
    </w:pPr>
    <w:rPr>
      <w:b/>
      <w:bCs/>
      <w:sz w:val="28"/>
      <w:szCs w:val="28"/>
    </w:rPr>
  </w:style>
  <w:style w:type="paragraph" w:styleId="Heading3">
    <w:name w:val="heading 3"/>
    <w:basedOn w:val="Normal"/>
    <w:next w:val="Normal"/>
    <w:link w:val="Heading3Char"/>
    <w:uiPriority w:val="99"/>
    <w:qFormat/>
    <w:rsid w:val="00FE1604"/>
    <w:pPr>
      <w:numPr>
        <w:ilvl w:val="2"/>
        <w:numId w:val="1"/>
      </w:numPr>
      <w:spacing w:before="240" w:after="60"/>
      <w:outlineLvl w:val="2"/>
    </w:pPr>
    <w:rPr>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B7C42"/>
    <w:rPr>
      <w:rFonts w:ascii="Cambria" w:hAnsi="Cambria" w:cs="Cambria"/>
      <w:b/>
      <w:bCs/>
      <w:kern w:val="32"/>
      <w:sz w:val="32"/>
      <w:szCs w:val="32"/>
      <w:lang w:val="en-US" w:eastAsia="ar-SA" w:bidi="ar-SA"/>
    </w:rPr>
  </w:style>
  <w:style w:type="character" w:customStyle="1" w:styleId="Heading2Char">
    <w:name w:val="Heading 2 Char"/>
    <w:basedOn w:val="DefaultParagraphFont"/>
    <w:link w:val="Heading2"/>
    <w:uiPriority w:val="99"/>
    <w:semiHidden/>
    <w:rsid w:val="002B7C42"/>
    <w:rPr>
      <w:rFonts w:ascii="Cambria" w:hAnsi="Cambria" w:cs="Cambria"/>
      <w:b/>
      <w:bCs/>
      <w:i/>
      <w:iCs/>
      <w:sz w:val="28"/>
      <w:szCs w:val="28"/>
      <w:lang w:val="en-US" w:eastAsia="ar-SA" w:bidi="ar-SA"/>
    </w:rPr>
  </w:style>
  <w:style w:type="character" w:customStyle="1" w:styleId="Heading3Char">
    <w:name w:val="Heading 3 Char"/>
    <w:basedOn w:val="DefaultParagraphFont"/>
    <w:link w:val="Heading3"/>
    <w:uiPriority w:val="99"/>
    <w:semiHidden/>
    <w:rsid w:val="002B7C42"/>
    <w:rPr>
      <w:rFonts w:ascii="Cambria" w:hAnsi="Cambria" w:cs="Cambria"/>
      <w:b/>
      <w:bCs/>
      <w:sz w:val="26"/>
      <w:szCs w:val="26"/>
      <w:lang w:val="en-US" w:eastAsia="ar-SA" w:bidi="ar-SA"/>
    </w:rPr>
  </w:style>
  <w:style w:type="character" w:customStyle="1" w:styleId="Absatz-Standardschriftart">
    <w:name w:val="Absatz-Standardschriftart"/>
    <w:uiPriority w:val="99"/>
    <w:rsid w:val="00FE1604"/>
  </w:style>
  <w:style w:type="character" w:customStyle="1" w:styleId="WW8Num5z0">
    <w:name w:val="WW8Num5z0"/>
    <w:uiPriority w:val="99"/>
    <w:rsid w:val="00FE1604"/>
    <w:rPr>
      <w:rFonts w:ascii="Symbol" w:hAnsi="Symbol" w:cs="Symbol"/>
    </w:rPr>
  </w:style>
  <w:style w:type="character" w:customStyle="1" w:styleId="WW8Num6z0">
    <w:name w:val="WW8Num6z0"/>
    <w:uiPriority w:val="99"/>
    <w:rsid w:val="00FE1604"/>
    <w:rPr>
      <w:rFonts w:ascii="Symbol" w:hAnsi="Symbol" w:cs="Symbol"/>
    </w:rPr>
  </w:style>
  <w:style w:type="character" w:customStyle="1" w:styleId="WW8Num7z0">
    <w:name w:val="WW8Num7z0"/>
    <w:uiPriority w:val="99"/>
    <w:rsid w:val="00FE1604"/>
    <w:rPr>
      <w:rFonts w:ascii="Symbol" w:hAnsi="Symbol" w:cs="Symbol"/>
    </w:rPr>
  </w:style>
  <w:style w:type="character" w:customStyle="1" w:styleId="WW8Num8z0">
    <w:name w:val="WW8Num8z0"/>
    <w:uiPriority w:val="99"/>
    <w:rsid w:val="00FE1604"/>
    <w:rPr>
      <w:rFonts w:ascii="Symbol" w:hAnsi="Symbol" w:cs="Symbol"/>
    </w:rPr>
  </w:style>
  <w:style w:type="character" w:customStyle="1" w:styleId="WW8Num10z0">
    <w:name w:val="WW8Num10z0"/>
    <w:uiPriority w:val="99"/>
    <w:rsid w:val="00FE1604"/>
    <w:rPr>
      <w:rFonts w:ascii="Symbol" w:hAnsi="Symbol" w:cs="Symbol"/>
    </w:rPr>
  </w:style>
  <w:style w:type="character" w:customStyle="1" w:styleId="DefaultParagraphFont1">
    <w:name w:val="Default Paragraph Font1"/>
    <w:uiPriority w:val="99"/>
    <w:rsid w:val="00FE1604"/>
    <w:rPr>
      <w:rFonts w:cs="Times New Roman"/>
    </w:rPr>
  </w:style>
  <w:style w:type="character" w:styleId="PageNumber">
    <w:name w:val="page number"/>
    <w:basedOn w:val="DefaultParagraphFont1"/>
    <w:uiPriority w:val="99"/>
    <w:semiHidden/>
    <w:rsid w:val="00FE1604"/>
    <w:rPr>
      <w:rFonts w:ascii="Arial" w:hAnsi="Arial" w:cs="Arial"/>
      <w:color w:val="999999"/>
      <w:sz w:val="16"/>
      <w:szCs w:val="16"/>
    </w:rPr>
  </w:style>
  <w:style w:type="character" w:styleId="FollowedHyperlink">
    <w:name w:val="FollowedHyperlink"/>
    <w:basedOn w:val="DefaultParagraphFont1"/>
    <w:uiPriority w:val="99"/>
    <w:semiHidden/>
    <w:rsid w:val="00FE1604"/>
    <w:rPr>
      <w:color w:val="800080"/>
      <w:u w:val="single"/>
    </w:rPr>
  </w:style>
  <w:style w:type="character" w:customStyle="1" w:styleId="FooterChar">
    <w:name w:val="Footer Char"/>
    <w:basedOn w:val="DefaultParagraphFont1"/>
    <w:uiPriority w:val="99"/>
    <w:rsid w:val="00FE1604"/>
    <w:rPr>
      <w:rFonts w:ascii="Arial" w:hAnsi="Arial" w:cs="Arial"/>
      <w:sz w:val="24"/>
      <w:szCs w:val="24"/>
    </w:rPr>
  </w:style>
  <w:style w:type="character" w:customStyle="1" w:styleId="Bullets">
    <w:name w:val="Bullets"/>
    <w:uiPriority w:val="99"/>
    <w:rsid w:val="00FE1604"/>
    <w:rPr>
      <w:rFonts w:ascii="OpenSymbol" w:eastAsia="OpenSymbol" w:hAnsi="OpenSymbol" w:cs="OpenSymbol"/>
    </w:rPr>
  </w:style>
  <w:style w:type="paragraph" w:customStyle="1" w:styleId="Heading">
    <w:name w:val="Heading"/>
    <w:basedOn w:val="Normal"/>
    <w:next w:val="BodyText"/>
    <w:uiPriority w:val="99"/>
    <w:rsid w:val="00FE1604"/>
    <w:pPr>
      <w:spacing w:before="240" w:after="120"/>
    </w:pPr>
    <w:rPr>
      <w:sz w:val="28"/>
      <w:szCs w:val="28"/>
    </w:rPr>
  </w:style>
  <w:style w:type="paragraph" w:styleId="BodyText">
    <w:name w:val="Body Text"/>
    <w:basedOn w:val="Normal"/>
    <w:link w:val="BodyTextChar"/>
    <w:uiPriority w:val="99"/>
    <w:semiHidden/>
    <w:rsid w:val="00FE1604"/>
    <w:pPr>
      <w:spacing w:after="120"/>
    </w:pPr>
  </w:style>
  <w:style w:type="character" w:customStyle="1" w:styleId="BodyTextChar">
    <w:name w:val="Body Text Char"/>
    <w:basedOn w:val="DefaultParagraphFont"/>
    <w:link w:val="BodyText"/>
    <w:uiPriority w:val="99"/>
    <w:semiHidden/>
    <w:rsid w:val="002B7C42"/>
    <w:rPr>
      <w:rFonts w:ascii="Arial" w:hAnsi="Arial" w:cs="Arial"/>
      <w:sz w:val="20"/>
      <w:szCs w:val="20"/>
      <w:lang w:val="en-US" w:eastAsia="ar-SA" w:bidi="ar-SA"/>
    </w:rPr>
  </w:style>
  <w:style w:type="paragraph" w:styleId="List">
    <w:name w:val="List"/>
    <w:basedOn w:val="BodyText"/>
    <w:uiPriority w:val="99"/>
    <w:semiHidden/>
    <w:rsid w:val="00FE1604"/>
  </w:style>
  <w:style w:type="paragraph" w:styleId="Caption">
    <w:name w:val="caption"/>
    <w:basedOn w:val="Normal"/>
    <w:uiPriority w:val="99"/>
    <w:qFormat/>
    <w:rsid w:val="00FE1604"/>
    <w:pPr>
      <w:suppressLineNumbers/>
      <w:spacing w:before="120" w:after="120"/>
    </w:pPr>
    <w:rPr>
      <w:i/>
      <w:iCs/>
      <w:sz w:val="24"/>
      <w:szCs w:val="24"/>
    </w:rPr>
  </w:style>
  <w:style w:type="paragraph" w:customStyle="1" w:styleId="Index">
    <w:name w:val="Index"/>
    <w:basedOn w:val="Normal"/>
    <w:uiPriority w:val="99"/>
    <w:rsid w:val="00FE1604"/>
    <w:pPr>
      <w:suppressLineNumbers/>
    </w:pPr>
  </w:style>
  <w:style w:type="paragraph" w:styleId="Footer">
    <w:name w:val="footer"/>
    <w:basedOn w:val="Normal"/>
    <w:link w:val="FooterChar1"/>
    <w:uiPriority w:val="99"/>
    <w:rsid w:val="00FE1604"/>
    <w:pPr>
      <w:tabs>
        <w:tab w:val="center" w:pos="4320"/>
        <w:tab w:val="right" w:pos="8640"/>
      </w:tabs>
    </w:pPr>
  </w:style>
  <w:style w:type="character" w:customStyle="1" w:styleId="FooterChar1">
    <w:name w:val="Footer Char1"/>
    <w:basedOn w:val="DefaultParagraphFont"/>
    <w:link w:val="Footer"/>
    <w:uiPriority w:val="99"/>
    <w:semiHidden/>
    <w:rsid w:val="002B7C42"/>
    <w:rPr>
      <w:rFonts w:ascii="Arial" w:hAnsi="Arial" w:cs="Arial"/>
      <w:sz w:val="20"/>
      <w:szCs w:val="20"/>
      <w:lang w:val="en-US" w:eastAsia="ar-SA" w:bidi="ar-SA"/>
    </w:rPr>
  </w:style>
  <w:style w:type="paragraph" w:styleId="Header">
    <w:name w:val="header"/>
    <w:basedOn w:val="Normal"/>
    <w:link w:val="HeaderChar"/>
    <w:uiPriority w:val="99"/>
    <w:rsid w:val="00FE1604"/>
    <w:pPr>
      <w:tabs>
        <w:tab w:val="center" w:pos="4320"/>
        <w:tab w:val="right" w:pos="8640"/>
      </w:tabs>
    </w:pPr>
  </w:style>
  <w:style w:type="character" w:customStyle="1" w:styleId="HeaderChar">
    <w:name w:val="Header Char"/>
    <w:basedOn w:val="DefaultParagraphFont"/>
    <w:link w:val="Header"/>
    <w:uiPriority w:val="99"/>
    <w:rsid w:val="00251061"/>
    <w:rPr>
      <w:rFonts w:ascii="Trebuchet MS" w:hAnsi="Trebuchet MS" w:cs="Trebuchet MS"/>
      <w:sz w:val="24"/>
      <w:szCs w:val="24"/>
      <w:lang w:eastAsia="ar-SA" w:bidi="ar-SA"/>
    </w:rPr>
  </w:style>
  <w:style w:type="paragraph" w:customStyle="1" w:styleId="Formatvorlage1">
    <w:name w:val="Formatvorlage1"/>
    <w:basedOn w:val="Normal"/>
    <w:uiPriority w:val="99"/>
    <w:rsid w:val="00FE1604"/>
    <w:pPr>
      <w:spacing w:before="120" w:after="120" w:line="480" w:lineRule="auto"/>
      <w:ind w:left="-360" w:right="-180"/>
    </w:pPr>
    <w:rPr>
      <w:b/>
      <w:bCs/>
      <w:lang w:val="fr-FR"/>
    </w:rPr>
  </w:style>
  <w:style w:type="paragraph" w:customStyle="1" w:styleId="Formatvorlage2">
    <w:name w:val="Formatvorlage2"/>
    <w:basedOn w:val="Normal"/>
    <w:uiPriority w:val="99"/>
    <w:rsid w:val="00FE1604"/>
    <w:pPr>
      <w:spacing w:before="240" w:after="240" w:line="480" w:lineRule="auto"/>
      <w:ind w:left="-360" w:right="-180"/>
    </w:pPr>
    <w:rPr>
      <w:b/>
      <w:bCs/>
      <w:lang w:val="fr-FR"/>
    </w:rPr>
  </w:style>
  <w:style w:type="paragraph" w:customStyle="1" w:styleId="Observatii">
    <w:name w:val="Observatii"/>
    <w:basedOn w:val="Normal"/>
    <w:uiPriority w:val="99"/>
    <w:rsid w:val="00FE1604"/>
    <w:rPr>
      <w:sz w:val="16"/>
      <w:szCs w:val="16"/>
    </w:rPr>
  </w:style>
  <w:style w:type="paragraph" w:styleId="Title">
    <w:name w:val="Title"/>
    <w:basedOn w:val="Heading"/>
    <w:next w:val="Subtitle"/>
    <w:link w:val="TitleChar"/>
    <w:uiPriority w:val="99"/>
    <w:qFormat/>
    <w:rsid w:val="005929CA"/>
    <w:pPr>
      <w:keepLines w:val="0"/>
      <w:widowControl w:val="0"/>
      <w:autoSpaceDN w:val="0"/>
      <w:jc w:val="center"/>
      <w:textAlignment w:val="baseline"/>
    </w:pPr>
    <w:rPr>
      <w:rFonts w:ascii="DejaVu Sans" w:hAnsi="DejaVu Sans" w:cs="DejaVu Sans"/>
      <w:b/>
      <w:bCs/>
      <w:kern w:val="3"/>
      <w:sz w:val="36"/>
      <w:szCs w:val="36"/>
      <w:lang w:val="ro-RO" w:eastAsia="de-DE"/>
    </w:rPr>
  </w:style>
  <w:style w:type="character" w:customStyle="1" w:styleId="TitleChar">
    <w:name w:val="Title Char"/>
    <w:basedOn w:val="DefaultParagraphFont"/>
    <w:link w:val="Title"/>
    <w:uiPriority w:val="99"/>
    <w:rsid w:val="005929CA"/>
    <w:rPr>
      <w:rFonts w:ascii="DejaVu Sans" w:hAnsi="DejaVu Sans" w:cs="DejaVu Sans"/>
      <w:b/>
      <w:bCs/>
      <w:kern w:val="3"/>
      <w:sz w:val="36"/>
      <w:szCs w:val="36"/>
      <w:lang w:eastAsia="de-DE"/>
    </w:rPr>
  </w:style>
  <w:style w:type="paragraph" w:customStyle="1" w:styleId="Subcapitol0">
    <w:name w:val="Subcapitol"/>
    <w:basedOn w:val="Normal"/>
    <w:uiPriority w:val="99"/>
    <w:rsid w:val="00FE1604"/>
    <w:rPr>
      <w:b/>
      <w:bCs/>
      <w:lang w:val="it-IT"/>
    </w:rPr>
  </w:style>
  <w:style w:type="paragraph" w:customStyle="1" w:styleId="Framecontents">
    <w:name w:val="Frame contents"/>
    <w:basedOn w:val="BodyText"/>
    <w:uiPriority w:val="99"/>
    <w:rsid w:val="00FE1604"/>
  </w:style>
  <w:style w:type="paragraph" w:customStyle="1" w:styleId="TableContents">
    <w:name w:val="Table Contents"/>
    <w:basedOn w:val="Normal"/>
    <w:uiPriority w:val="99"/>
    <w:rsid w:val="00FE1604"/>
    <w:pPr>
      <w:suppressLineNumbers/>
    </w:pPr>
  </w:style>
  <w:style w:type="paragraph" w:customStyle="1" w:styleId="TableHeading">
    <w:name w:val="Table Heading"/>
    <w:basedOn w:val="TableContents"/>
    <w:uiPriority w:val="99"/>
    <w:rsid w:val="00FE1604"/>
    <w:pPr>
      <w:jc w:val="center"/>
    </w:pPr>
    <w:rPr>
      <w:b/>
      <w:bCs/>
    </w:rPr>
  </w:style>
  <w:style w:type="paragraph" w:styleId="BalloonText">
    <w:name w:val="Balloon Text"/>
    <w:basedOn w:val="Normal"/>
    <w:link w:val="BalloonTextChar"/>
    <w:uiPriority w:val="99"/>
    <w:semiHidden/>
    <w:rsid w:val="007A7671"/>
    <w:rPr>
      <w:rFonts w:ascii="Tahoma" w:hAnsi="Tahoma" w:cs="Tahoma"/>
      <w:sz w:val="16"/>
      <w:szCs w:val="16"/>
    </w:rPr>
  </w:style>
  <w:style w:type="character" w:customStyle="1" w:styleId="BalloonTextChar">
    <w:name w:val="Balloon Text Char"/>
    <w:basedOn w:val="DefaultParagraphFont"/>
    <w:link w:val="BalloonText"/>
    <w:uiPriority w:val="99"/>
    <w:semiHidden/>
    <w:rsid w:val="007A7671"/>
    <w:rPr>
      <w:rFonts w:ascii="Tahoma" w:hAnsi="Tahoma" w:cs="Tahoma"/>
      <w:sz w:val="16"/>
      <w:szCs w:val="16"/>
      <w:lang w:eastAsia="ar-SA" w:bidi="ar-SA"/>
    </w:rPr>
  </w:style>
  <w:style w:type="paragraph" w:customStyle="1" w:styleId="Normal1">
    <w:name w:val="Normal1"/>
    <w:basedOn w:val="Normal"/>
    <w:link w:val="Normal1Char"/>
    <w:uiPriority w:val="99"/>
    <w:rsid w:val="006B7805"/>
    <w:pPr>
      <w:widowControl w:val="0"/>
      <w:suppressAutoHyphens w:val="0"/>
    </w:pPr>
    <w:rPr>
      <w:lang w:eastAsia="en-US"/>
    </w:rPr>
  </w:style>
  <w:style w:type="paragraph" w:customStyle="1" w:styleId="TITLU">
    <w:name w:val="TITLU"/>
    <w:basedOn w:val="Normal1"/>
    <w:link w:val="TITLUChar"/>
    <w:autoRedefine/>
    <w:uiPriority w:val="99"/>
    <w:rsid w:val="00FF1615"/>
    <w:pPr>
      <w:pBdr>
        <w:bottom w:val="single" w:sz="4" w:space="1" w:color="auto"/>
      </w:pBdr>
      <w:spacing w:after="100" w:afterAutospacing="1"/>
      <w:jc w:val="center"/>
    </w:pPr>
    <w:rPr>
      <w:b/>
      <w:bCs/>
      <w:smallCaps/>
    </w:rPr>
  </w:style>
  <w:style w:type="paragraph" w:customStyle="1" w:styleId="CAPITOL0">
    <w:name w:val="CAPITOL"/>
    <w:basedOn w:val="Normal1"/>
    <w:link w:val="CAPITOLChar"/>
    <w:uiPriority w:val="99"/>
    <w:rsid w:val="008B40F9"/>
    <w:pPr>
      <w:pageBreakBefore/>
      <w:numPr>
        <w:numId w:val="7"/>
      </w:numPr>
      <w:suppressAutoHyphens/>
      <w:spacing w:before="400" w:after="200"/>
      <w:ind w:left="714" w:hanging="357"/>
    </w:pPr>
    <w:rPr>
      <w:b/>
      <w:bCs/>
      <w:caps/>
    </w:rPr>
  </w:style>
  <w:style w:type="character" w:customStyle="1" w:styleId="Normal1Char">
    <w:name w:val="Normal1 Char"/>
    <w:basedOn w:val="DefaultParagraphFont"/>
    <w:link w:val="Normal1"/>
    <w:uiPriority w:val="99"/>
    <w:rsid w:val="006B7805"/>
    <w:rPr>
      <w:rFonts w:ascii="Trebuchet MS" w:hAnsi="Trebuchet MS" w:cs="Trebuchet MS"/>
      <w:lang w:val="en-US" w:eastAsia="en-US"/>
    </w:rPr>
  </w:style>
  <w:style w:type="character" w:customStyle="1" w:styleId="TITLUChar">
    <w:name w:val="TITLU Char"/>
    <w:basedOn w:val="Normal1Char"/>
    <w:link w:val="TITLU"/>
    <w:uiPriority w:val="99"/>
    <w:rsid w:val="00FF1615"/>
    <w:rPr>
      <w:rFonts w:ascii="Arial" w:hAnsi="Arial" w:cs="Arial"/>
      <w:b/>
      <w:bCs/>
      <w:smallCaps/>
    </w:rPr>
  </w:style>
  <w:style w:type="paragraph" w:customStyle="1" w:styleId="SUBCAPITOL">
    <w:name w:val="SUBCAPITOL"/>
    <w:basedOn w:val="Paragraf"/>
    <w:link w:val="SUBCAPITOLChar"/>
    <w:uiPriority w:val="99"/>
    <w:rsid w:val="00496949"/>
    <w:pPr>
      <w:numPr>
        <w:ilvl w:val="1"/>
        <w:numId w:val="9"/>
      </w:numPr>
      <w:spacing w:before="240"/>
      <w:ind w:left="1071" w:hanging="714"/>
    </w:pPr>
  </w:style>
  <w:style w:type="character" w:customStyle="1" w:styleId="CAPITOLChar">
    <w:name w:val="CAPITOL Char"/>
    <w:basedOn w:val="Normal1Char"/>
    <w:link w:val="CAPITOL0"/>
    <w:uiPriority w:val="99"/>
    <w:rsid w:val="008B40F9"/>
    <w:rPr>
      <w:rFonts w:ascii="Arial" w:hAnsi="Arial" w:cs="Arial"/>
      <w:b/>
      <w:bCs/>
      <w:caps/>
    </w:rPr>
  </w:style>
  <w:style w:type="character" w:customStyle="1" w:styleId="SUBCAPITOLChar">
    <w:name w:val="SUBCAPITOL Char"/>
    <w:basedOn w:val="Normal1Char"/>
    <w:link w:val="SUBCAPITOL"/>
    <w:uiPriority w:val="99"/>
    <w:rsid w:val="00496949"/>
    <w:rPr>
      <w:rFonts w:ascii="Arial" w:hAnsi="Arial" w:cs="Arial"/>
      <w:lang w:val="it-IT"/>
    </w:rPr>
  </w:style>
  <w:style w:type="paragraph" w:customStyle="1" w:styleId="Paragraf">
    <w:name w:val="Paragraf"/>
    <w:basedOn w:val="Normal1"/>
    <w:link w:val="ParagrafChar"/>
    <w:uiPriority w:val="99"/>
    <w:rsid w:val="005D4950"/>
    <w:pPr>
      <w:ind w:left="1021" w:hanging="661"/>
    </w:pPr>
    <w:rPr>
      <w:lang w:val="it-IT"/>
    </w:rPr>
  </w:style>
  <w:style w:type="paragraph" w:styleId="Subtitle">
    <w:name w:val="Subtitle"/>
    <w:basedOn w:val="Normal"/>
    <w:next w:val="BodyText"/>
    <w:link w:val="SubtitleChar"/>
    <w:uiPriority w:val="99"/>
    <w:qFormat/>
    <w:rsid w:val="00FF3429"/>
    <w:pPr>
      <w:suppressAutoHyphens w:val="0"/>
    </w:pPr>
    <w:rPr>
      <w:b/>
      <w:bCs/>
      <w:lang w:val="it-IT"/>
    </w:rPr>
  </w:style>
  <w:style w:type="character" w:customStyle="1" w:styleId="SubtitleChar">
    <w:name w:val="Subtitle Char"/>
    <w:basedOn w:val="DefaultParagraphFont"/>
    <w:link w:val="Subtitle"/>
    <w:uiPriority w:val="99"/>
    <w:rsid w:val="00FF3429"/>
    <w:rPr>
      <w:rFonts w:ascii="Trebuchet MS" w:hAnsi="Trebuchet MS" w:cs="Trebuchet MS"/>
      <w:b/>
      <w:bCs/>
      <w:lang w:val="it-IT" w:eastAsia="ar-SA" w:bidi="ar-SA"/>
    </w:rPr>
  </w:style>
  <w:style w:type="character" w:customStyle="1" w:styleId="ParagrafChar">
    <w:name w:val="Paragraf Char"/>
    <w:basedOn w:val="Normal1Char"/>
    <w:link w:val="Paragraf"/>
    <w:uiPriority w:val="99"/>
    <w:rsid w:val="005D4950"/>
    <w:rPr>
      <w:rFonts w:ascii="Arial" w:hAnsi="Arial" w:cs="Arial"/>
      <w:lang w:val="it-IT"/>
    </w:rPr>
  </w:style>
  <w:style w:type="paragraph" w:customStyle="1" w:styleId="Text">
    <w:name w:val="Text"/>
    <w:basedOn w:val="Normal"/>
    <w:link w:val="TextChar"/>
    <w:uiPriority w:val="99"/>
    <w:rsid w:val="00FF3429"/>
    <w:pPr>
      <w:suppressAutoHyphens w:val="0"/>
    </w:pPr>
    <w:rPr>
      <w:lang w:val="ro-RO"/>
    </w:rPr>
  </w:style>
  <w:style w:type="paragraph" w:customStyle="1" w:styleId="Capitol">
    <w:name w:val="Capitol"/>
    <w:basedOn w:val="Subcapitol0"/>
    <w:uiPriority w:val="99"/>
    <w:rsid w:val="00FF3429"/>
    <w:pPr>
      <w:numPr>
        <w:numId w:val="4"/>
      </w:numPr>
      <w:suppressAutoHyphens w:val="0"/>
      <w:spacing w:before="240" w:after="120"/>
    </w:pPr>
    <w:rPr>
      <w:caps/>
      <w:u w:val="single"/>
      <w:lang w:val="fr-FR"/>
    </w:rPr>
  </w:style>
  <w:style w:type="paragraph" w:customStyle="1" w:styleId="Numberingtext">
    <w:name w:val="Numbering text"/>
    <w:basedOn w:val="BodyText"/>
    <w:uiPriority w:val="99"/>
    <w:rsid w:val="00FF3429"/>
    <w:pPr>
      <w:tabs>
        <w:tab w:val="left" w:pos="1080"/>
      </w:tabs>
      <w:suppressAutoHyphens w:val="0"/>
      <w:spacing w:after="0"/>
      <w:ind w:left="360" w:hanging="360"/>
    </w:pPr>
    <w:rPr>
      <w:lang w:val="ro-RO"/>
    </w:rPr>
  </w:style>
  <w:style w:type="paragraph" w:customStyle="1" w:styleId="Bulletstext">
    <w:name w:val="Bullets text"/>
    <w:basedOn w:val="Numberingtext"/>
    <w:uiPriority w:val="99"/>
    <w:rsid w:val="00FF3429"/>
    <w:pPr>
      <w:numPr>
        <w:numId w:val="3"/>
      </w:numPr>
      <w:tabs>
        <w:tab w:val="left" w:pos="1797"/>
        <w:tab w:val="left" w:pos="2514"/>
        <w:tab w:val="left" w:pos="3231"/>
      </w:tabs>
      <w:ind w:left="1077" w:firstLine="0"/>
    </w:pPr>
  </w:style>
  <w:style w:type="paragraph" w:customStyle="1" w:styleId="boldtxt">
    <w:name w:val="bold txt"/>
    <w:basedOn w:val="Text"/>
    <w:uiPriority w:val="99"/>
    <w:rsid w:val="00FF3429"/>
    <w:rPr>
      <w:b/>
      <w:bCs/>
    </w:rPr>
  </w:style>
  <w:style w:type="paragraph" w:customStyle="1" w:styleId="StyleSubcapitol12pt">
    <w:name w:val="Style Subcapitol + 12 pt"/>
    <w:basedOn w:val="Subcapitol0"/>
    <w:uiPriority w:val="99"/>
    <w:rsid w:val="00FF3429"/>
    <w:pPr>
      <w:suppressAutoHyphens w:val="0"/>
      <w:spacing w:before="240" w:after="120"/>
    </w:pPr>
    <w:rPr>
      <w:caps/>
      <w:lang w:val="fr-FR"/>
    </w:rPr>
  </w:style>
  <w:style w:type="paragraph" w:customStyle="1" w:styleId="subtitlu">
    <w:name w:val="subtitlu"/>
    <w:basedOn w:val="StyleSubcapitol12pt"/>
    <w:link w:val="subtitluChar"/>
    <w:uiPriority w:val="99"/>
    <w:rsid w:val="00FF3429"/>
    <w:pPr>
      <w:numPr>
        <w:numId w:val="2"/>
      </w:numPr>
      <w:ind w:left="357" w:hanging="357"/>
    </w:pPr>
  </w:style>
  <w:style w:type="paragraph" w:customStyle="1" w:styleId="numberedCorptext">
    <w:name w:val="numberedCorp text"/>
    <w:basedOn w:val="Numberingtext"/>
    <w:link w:val="numberedCorptextChar"/>
    <w:uiPriority w:val="99"/>
    <w:rsid w:val="00FF3429"/>
  </w:style>
  <w:style w:type="paragraph" w:customStyle="1" w:styleId="majuscule">
    <w:name w:val="majuscule"/>
    <w:basedOn w:val="StyleSubcapitol12pt"/>
    <w:uiPriority w:val="99"/>
    <w:rsid w:val="00FF3429"/>
  </w:style>
  <w:style w:type="table" w:styleId="TableGrid">
    <w:name w:val="Table Grid"/>
    <w:basedOn w:val="TableNormal"/>
    <w:uiPriority w:val="99"/>
    <w:rsid w:val="0077539F"/>
    <w:rPr>
      <w:rFonts w:ascii="Arial" w:hAnsi="Arial"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UNCTE">
    <w:name w:val="PUNCTE"/>
    <w:basedOn w:val="Normal"/>
    <w:link w:val="PUNCTEChar"/>
    <w:uiPriority w:val="99"/>
    <w:rsid w:val="00A56EA8"/>
    <w:pPr>
      <w:numPr>
        <w:numId w:val="5"/>
      </w:numPr>
      <w:spacing w:line="276" w:lineRule="auto"/>
    </w:pPr>
    <w:rPr>
      <w:lang w:val="de-AT"/>
    </w:rPr>
  </w:style>
  <w:style w:type="paragraph" w:customStyle="1" w:styleId="Titlu1">
    <w:name w:val="Titlu1"/>
    <w:basedOn w:val="Normal"/>
    <w:uiPriority w:val="99"/>
    <w:rsid w:val="007B3EED"/>
    <w:pPr>
      <w:spacing w:before="60" w:after="60"/>
    </w:pPr>
    <w:rPr>
      <w:b/>
      <w:bCs/>
      <w:sz w:val="24"/>
      <w:szCs w:val="24"/>
    </w:rPr>
  </w:style>
  <w:style w:type="character" w:customStyle="1" w:styleId="PUNCTEChar">
    <w:name w:val="PUNCTE Char"/>
    <w:basedOn w:val="DefaultParagraphFont"/>
    <w:link w:val="PUNCTE"/>
    <w:uiPriority w:val="99"/>
    <w:rsid w:val="00A56EA8"/>
    <w:rPr>
      <w:rFonts w:ascii="Arial" w:hAnsi="Arial" w:cs="Arial"/>
      <w:sz w:val="24"/>
      <w:szCs w:val="24"/>
      <w:lang w:val="de-AT" w:eastAsia="ar-SA" w:bidi="ar-SA"/>
    </w:rPr>
  </w:style>
  <w:style w:type="paragraph" w:customStyle="1" w:styleId="subcapitol1">
    <w:name w:val="subcapitol"/>
    <w:basedOn w:val="Normal1"/>
    <w:link w:val="subcapitolChar0"/>
    <w:uiPriority w:val="99"/>
    <w:rsid w:val="007B3EED"/>
    <w:pPr>
      <w:spacing w:before="120" w:after="120"/>
      <w:ind w:left="720" w:hanging="360"/>
    </w:pPr>
    <w:rPr>
      <w:lang w:val="it-IT"/>
    </w:rPr>
  </w:style>
  <w:style w:type="character" w:customStyle="1" w:styleId="subcapitolChar0">
    <w:name w:val="subcapitol Char"/>
    <w:basedOn w:val="Normal1Char"/>
    <w:link w:val="subcapitol1"/>
    <w:uiPriority w:val="99"/>
    <w:rsid w:val="007B3EED"/>
    <w:rPr>
      <w:lang w:val="it-IT"/>
    </w:rPr>
  </w:style>
  <w:style w:type="paragraph" w:customStyle="1" w:styleId="Subtitlu1">
    <w:name w:val="Subtitlu1"/>
    <w:basedOn w:val="Normal"/>
    <w:uiPriority w:val="99"/>
    <w:rsid w:val="007B3EED"/>
    <w:pPr>
      <w:suppressAutoHyphens w:val="0"/>
      <w:spacing w:before="60" w:after="60"/>
    </w:pPr>
    <w:rPr>
      <w:b/>
      <w:bCs/>
      <w:lang w:val="it-IT" w:eastAsia="en-US"/>
    </w:rPr>
  </w:style>
  <w:style w:type="character" w:customStyle="1" w:styleId="TextChar">
    <w:name w:val="Text Char"/>
    <w:basedOn w:val="DefaultParagraphFont"/>
    <w:link w:val="Text"/>
    <w:uiPriority w:val="99"/>
    <w:rsid w:val="007B3EED"/>
    <w:rPr>
      <w:rFonts w:ascii="Trebuchet MS" w:hAnsi="Trebuchet MS" w:cs="Trebuchet MS"/>
      <w:lang w:eastAsia="ar-SA" w:bidi="ar-SA"/>
    </w:rPr>
  </w:style>
  <w:style w:type="character" w:customStyle="1" w:styleId="subtitluChar">
    <w:name w:val="subtitlu Char"/>
    <w:basedOn w:val="DefaultParagraphFont"/>
    <w:link w:val="subtitlu"/>
    <w:uiPriority w:val="99"/>
    <w:rsid w:val="007B3EED"/>
    <w:rPr>
      <w:rFonts w:ascii="Arial" w:hAnsi="Arial" w:cs="Arial"/>
      <w:b/>
      <w:bCs/>
      <w:caps/>
      <w:lang w:val="fr-FR" w:eastAsia="ar-SA" w:bidi="ar-SA"/>
    </w:rPr>
  </w:style>
  <w:style w:type="character" w:customStyle="1" w:styleId="numberedCorptextChar">
    <w:name w:val="numberedCorp text Char"/>
    <w:basedOn w:val="DefaultParagraphFont"/>
    <w:link w:val="numberedCorptext"/>
    <w:uiPriority w:val="99"/>
    <w:rsid w:val="007B3EED"/>
    <w:rPr>
      <w:rFonts w:ascii="Trebuchet MS" w:hAnsi="Trebuchet MS" w:cs="Trebuchet MS"/>
      <w:lang w:eastAsia="ar-SA" w:bidi="ar-SA"/>
    </w:rPr>
  </w:style>
  <w:style w:type="character" w:customStyle="1" w:styleId="shorttext">
    <w:name w:val="short_text"/>
    <w:basedOn w:val="DefaultParagraphFont"/>
    <w:uiPriority w:val="99"/>
    <w:rsid w:val="00F10686"/>
    <w:rPr>
      <w:rFonts w:cs="Times New Roman"/>
    </w:rPr>
  </w:style>
  <w:style w:type="character" w:customStyle="1" w:styleId="longtext">
    <w:name w:val="long_text"/>
    <w:basedOn w:val="DefaultParagraphFont"/>
    <w:uiPriority w:val="99"/>
    <w:rsid w:val="00F10686"/>
    <w:rPr>
      <w:rFonts w:cs="Times New Roman"/>
    </w:rPr>
  </w:style>
  <w:style w:type="paragraph" w:customStyle="1" w:styleId="SUBSUBCAPITOL">
    <w:name w:val="SUBSUBCAPITOL"/>
    <w:basedOn w:val="Normal1"/>
    <w:link w:val="SUBSUBCAPITOLChar"/>
    <w:uiPriority w:val="99"/>
    <w:rsid w:val="00837A61"/>
    <w:pPr>
      <w:numPr>
        <w:numId w:val="6"/>
      </w:numPr>
      <w:spacing w:before="60" w:after="60"/>
    </w:pPr>
  </w:style>
  <w:style w:type="paragraph" w:customStyle="1" w:styleId="SUBPUNCT">
    <w:name w:val="SUBPUNCT"/>
    <w:basedOn w:val="CAPITOL0"/>
    <w:link w:val="SUBPUNCTChar"/>
    <w:autoRedefine/>
    <w:uiPriority w:val="99"/>
    <w:rsid w:val="00FE72E1"/>
    <w:pPr>
      <w:pageBreakBefore w:val="0"/>
      <w:numPr>
        <w:ilvl w:val="2"/>
      </w:numPr>
      <w:spacing w:before="120" w:after="120"/>
      <w:ind w:left="1077"/>
      <w:jc w:val="both"/>
    </w:pPr>
    <w:rPr>
      <w:b w:val="0"/>
      <w:bCs w:val="0"/>
      <w:caps w:val="0"/>
      <w:lang w:val="ro-RO"/>
    </w:rPr>
  </w:style>
  <w:style w:type="character" w:customStyle="1" w:styleId="SUBSUBCAPITOLChar">
    <w:name w:val="SUBSUBCAPITOL Char"/>
    <w:basedOn w:val="TextChar"/>
    <w:link w:val="SUBSUBCAPITOL"/>
    <w:uiPriority w:val="99"/>
    <w:rsid w:val="00837A61"/>
    <w:rPr>
      <w:rFonts w:ascii="Arial" w:hAnsi="Arial" w:cs="Arial"/>
      <w:lang w:val="en-US" w:eastAsia="en-US"/>
    </w:rPr>
  </w:style>
  <w:style w:type="paragraph" w:customStyle="1" w:styleId="paragraf0">
    <w:name w:val="paragraf"/>
    <w:basedOn w:val="Normal"/>
    <w:link w:val="paragrafChar0"/>
    <w:uiPriority w:val="99"/>
    <w:rsid w:val="00151AEA"/>
    <w:pPr>
      <w:spacing w:before="240" w:after="240"/>
    </w:pPr>
    <w:rPr>
      <w:u w:val="single"/>
      <w:lang w:val="ro-RO" w:eastAsia="ro-RO"/>
    </w:rPr>
  </w:style>
  <w:style w:type="character" w:customStyle="1" w:styleId="SUBPUNCTChar">
    <w:name w:val="SUBPUNCT Char"/>
    <w:basedOn w:val="CAPITOLChar"/>
    <w:link w:val="SUBPUNCT"/>
    <w:uiPriority w:val="99"/>
    <w:rsid w:val="00FE72E1"/>
  </w:style>
  <w:style w:type="paragraph" w:styleId="NormalWeb">
    <w:name w:val="Normal (Web)"/>
    <w:basedOn w:val="Normal"/>
    <w:uiPriority w:val="99"/>
    <w:rsid w:val="0039699D"/>
    <w:pPr>
      <w:suppressAutoHyphens w:val="0"/>
      <w:spacing w:before="100" w:beforeAutospacing="1" w:after="100" w:afterAutospacing="1"/>
    </w:pPr>
    <w:rPr>
      <w:sz w:val="24"/>
      <w:szCs w:val="24"/>
      <w:lang w:eastAsia="en-US"/>
    </w:rPr>
  </w:style>
  <w:style w:type="character" w:customStyle="1" w:styleId="paragrafChar0">
    <w:name w:val="paragraf Char"/>
    <w:basedOn w:val="DefaultParagraphFont"/>
    <w:link w:val="paragraf0"/>
    <w:uiPriority w:val="99"/>
    <w:rsid w:val="00151AEA"/>
    <w:rPr>
      <w:rFonts w:ascii="Trebuchet MS" w:hAnsi="Trebuchet MS" w:cs="Trebuchet MS"/>
      <w:sz w:val="24"/>
      <w:szCs w:val="24"/>
      <w:u w:val="single"/>
      <w:lang w:val="ro-RO" w:eastAsia="ro-RO"/>
    </w:rPr>
  </w:style>
  <w:style w:type="character" w:customStyle="1" w:styleId="activenavitab">
    <w:name w:val="activenavitab"/>
    <w:basedOn w:val="DefaultParagraphFont"/>
    <w:uiPriority w:val="99"/>
    <w:rsid w:val="0039699D"/>
    <w:rPr>
      <w:rFonts w:cs="Times New Roman"/>
    </w:rPr>
  </w:style>
  <w:style w:type="character" w:styleId="Strong">
    <w:name w:val="Strong"/>
    <w:basedOn w:val="DefaultParagraphFont"/>
    <w:uiPriority w:val="99"/>
    <w:qFormat/>
    <w:rsid w:val="0039699D"/>
    <w:rPr>
      <w:rFonts w:cs="Times New Roman"/>
      <w:b/>
      <w:bCs/>
    </w:rPr>
  </w:style>
  <w:style w:type="paragraph" w:customStyle="1" w:styleId="activenavitab1">
    <w:name w:val="activenavitab1"/>
    <w:basedOn w:val="Normal"/>
    <w:uiPriority w:val="99"/>
    <w:rsid w:val="0039699D"/>
    <w:pPr>
      <w:suppressAutoHyphens w:val="0"/>
      <w:spacing w:before="100" w:beforeAutospacing="1" w:after="100" w:afterAutospacing="1"/>
    </w:pPr>
    <w:rPr>
      <w:sz w:val="24"/>
      <w:szCs w:val="24"/>
      <w:lang w:eastAsia="en-US"/>
    </w:rPr>
  </w:style>
  <w:style w:type="paragraph" w:styleId="TOCHeading">
    <w:name w:val="TOC Heading"/>
    <w:basedOn w:val="Heading1"/>
    <w:next w:val="Normal"/>
    <w:uiPriority w:val="99"/>
    <w:qFormat/>
    <w:rsid w:val="00123E1D"/>
    <w:pPr>
      <w:numPr>
        <w:numId w:val="0"/>
      </w:numPr>
      <w:suppressAutoHyphens w:val="0"/>
      <w:spacing w:before="480" w:after="0" w:line="276" w:lineRule="auto"/>
      <w:outlineLvl w:val="9"/>
    </w:pPr>
    <w:rPr>
      <w:rFonts w:ascii="Cambria" w:hAnsi="Cambria" w:cs="Cambria"/>
      <w:color w:val="365F91"/>
      <w:kern w:val="0"/>
      <w:sz w:val="28"/>
      <w:szCs w:val="28"/>
      <w:lang w:eastAsia="en-US"/>
    </w:rPr>
  </w:style>
  <w:style w:type="paragraph" w:styleId="TOC1">
    <w:name w:val="toc 1"/>
    <w:basedOn w:val="Normal"/>
    <w:next w:val="Normal"/>
    <w:autoRedefine/>
    <w:uiPriority w:val="99"/>
    <w:semiHidden/>
    <w:rsid w:val="008B40F9"/>
    <w:pPr>
      <w:tabs>
        <w:tab w:val="left" w:pos="709"/>
        <w:tab w:val="right" w:leader="dot" w:pos="9072"/>
      </w:tabs>
      <w:jc w:val="both"/>
    </w:pPr>
  </w:style>
  <w:style w:type="paragraph" w:styleId="TOC2">
    <w:name w:val="toc 2"/>
    <w:basedOn w:val="Normal"/>
    <w:next w:val="Normal"/>
    <w:autoRedefine/>
    <w:uiPriority w:val="99"/>
    <w:semiHidden/>
    <w:rsid w:val="00FE72E1"/>
    <w:pPr>
      <w:tabs>
        <w:tab w:val="left" w:pos="709"/>
        <w:tab w:val="right" w:leader="dot" w:pos="9062"/>
      </w:tabs>
      <w:spacing w:line="360" w:lineRule="auto"/>
      <w:ind w:left="200" w:firstLine="84"/>
    </w:pPr>
  </w:style>
  <w:style w:type="character" w:styleId="Hyperlink">
    <w:name w:val="Hyperlink"/>
    <w:basedOn w:val="DefaultParagraphFont"/>
    <w:uiPriority w:val="99"/>
    <w:rsid w:val="00123E1D"/>
    <w:rPr>
      <w:rFonts w:cs="Times New Roman"/>
      <w:color w:val="0000FF"/>
      <w:u w:val="single"/>
    </w:rPr>
  </w:style>
  <w:style w:type="paragraph" w:customStyle="1" w:styleId="NOTESUBSOL">
    <w:name w:val="NOTE SUBSOL"/>
    <w:basedOn w:val="Normal"/>
    <w:link w:val="NOTESUBSOLChar"/>
    <w:uiPriority w:val="99"/>
    <w:rsid w:val="005C0E68"/>
    <w:rPr>
      <w:color w:val="808080"/>
      <w:sz w:val="16"/>
      <w:szCs w:val="16"/>
    </w:rPr>
  </w:style>
  <w:style w:type="character" w:customStyle="1" w:styleId="apple-style-span">
    <w:name w:val="apple-style-span"/>
    <w:basedOn w:val="DefaultParagraphFont"/>
    <w:uiPriority w:val="99"/>
    <w:rsid w:val="00501009"/>
    <w:rPr>
      <w:rFonts w:cs="Times New Roman"/>
    </w:rPr>
  </w:style>
  <w:style w:type="character" w:customStyle="1" w:styleId="NOTESUBSOLChar">
    <w:name w:val="NOTE SUBSOL Char"/>
    <w:basedOn w:val="DefaultParagraphFont"/>
    <w:link w:val="NOTESUBSOL"/>
    <w:uiPriority w:val="99"/>
    <w:rsid w:val="005C0E68"/>
    <w:rPr>
      <w:rFonts w:ascii="Arial" w:hAnsi="Arial" w:cs="Arial"/>
      <w:color w:val="808080"/>
      <w:sz w:val="16"/>
      <w:szCs w:val="16"/>
      <w:lang w:val="en-US" w:eastAsia="ar-SA" w:bidi="ar-SA"/>
    </w:rPr>
  </w:style>
  <w:style w:type="character" w:styleId="Emphasis">
    <w:name w:val="Emphasis"/>
    <w:basedOn w:val="DefaultParagraphFont"/>
    <w:uiPriority w:val="99"/>
    <w:qFormat/>
    <w:rsid w:val="00501009"/>
    <w:rPr>
      <w:rFonts w:cs="Times New Roman"/>
      <w:i/>
      <w:iCs/>
    </w:rPr>
  </w:style>
  <w:style w:type="character" w:customStyle="1" w:styleId="apple-converted-space">
    <w:name w:val="apple-converted-space"/>
    <w:basedOn w:val="DefaultParagraphFont"/>
    <w:uiPriority w:val="99"/>
    <w:rsid w:val="00501009"/>
    <w:rPr>
      <w:rFonts w:cs="Times New Roman"/>
    </w:rPr>
  </w:style>
  <w:style w:type="paragraph" w:customStyle="1" w:styleId="normal10">
    <w:name w:val="normal 1"/>
    <w:basedOn w:val="Normal"/>
    <w:link w:val="normal1Char0"/>
    <w:uiPriority w:val="99"/>
    <w:rsid w:val="0096105E"/>
    <w:pPr>
      <w:keepNext w:val="0"/>
      <w:keepLines w:val="0"/>
      <w:tabs>
        <w:tab w:val="left" w:pos="0"/>
      </w:tabs>
      <w:suppressAutoHyphens w:val="0"/>
    </w:pPr>
    <w:rPr>
      <w:sz w:val="22"/>
      <w:szCs w:val="22"/>
      <w:lang w:val="en-GB" w:eastAsia="ro-RO"/>
    </w:rPr>
  </w:style>
  <w:style w:type="character" w:customStyle="1" w:styleId="normal1Char0">
    <w:name w:val="normal 1 Char"/>
    <w:basedOn w:val="DefaultParagraphFont"/>
    <w:link w:val="normal10"/>
    <w:uiPriority w:val="99"/>
    <w:rsid w:val="0096105E"/>
    <w:rPr>
      <w:rFonts w:ascii="Arial" w:hAnsi="Arial" w:cs="Arial"/>
      <w:sz w:val="22"/>
      <w:szCs w:val="22"/>
      <w:lang w:val="en-GB"/>
    </w:rPr>
  </w:style>
  <w:style w:type="character" w:styleId="EndnoteReference">
    <w:name w:val="endnote reference"/>
    <w:basedOn w:val="DefaultParagraphFont"/>
    <w:uiPriority w:val="99"/>
    <w:semiHidden/>
    <w:rsid w:val="0096105E"/>
    <w:rPr>
      <w:rFonts w:cs="Times New Roman"/>
      <w:vertAlign w:val="superscript"/>
    </w:rPr>
  </w:style>
  <w:style w:type="paragraph" w:styleId="EndnoteText">
    <w:name w:val="endnote text"/>
    <w:basedOn w:val="Normal"/>
    <w:link w:val="EndnoteTextChar"/>
    <w:uiPriority w:val="99"/>
    <w:semiHidden/>
    <w:rsid w:val="0096105E"/>
    <w:pPr>
      <w:keepNext w:val="0"/>
      <w:keepLines w:val="0"/>
      <w:suppressAutoHyphens w:val="0"/>
    </w:pPr>
    <w:rPr>
      <w:lang w:val="en-GB" w:eastAsia="ro-RO"/>
    </w:rPr>
  </w:style>
  <w:style w:type="character" w:customStyle="1" w:styleId="EndnoteTextChar">
    <w:name w:val="Endnote Text Char"/>
    <w:basedOn w:val="DefaultParagraphFont"/>
    <w:link w:val="EndnoteText"/>
    <w:uiPriority w:val="99"/>
    <w:semiHidden/>
    <w:rsid w:val="0096105E"/>
    <w:rPr>
      <w:rFonts w:cs="Times New Roman"/>
      <w:lang w:val="en-GB"/>
    </w:rPr>
  </w:style>
  <w:style w:type="paragraph" w:styleId="FootnoteText">
    <w:name w:val="footnote text"/>
    <w:basedOn w:val="Normal"/>
    <w:link w:val="FootnoteTextChar"/>
    <w:uiPriority w:val="99"/>
    <w:semiHidden/>
    <w:rsid w:val="00441B20"/>
  </w:style>
  <w:style w:type="character" w:customStyle="1" w:styleId="FootnoteTextChar">
    <w:name w:val="Footnote Text Char"/>
    <w:basedOn w:val="DefaultParagraphFont"/>
    <w:link w:val="FootnoteText"/>
    <w:uiPriority w:val="99"/>
    <w:semiHidden/>
    <w:rsid w:val="00441B20"/>
    <w:rPr>
      <w:rFonts w:ascii="Arial" w:hAnsi="Arial" w:cs="Arial"/>
      <w:lang w:val="en-US" w:eastAsia="ar-SA" w:bidi="ar-SA"/>
    </w:rPr>
  </w:style>
  <w:style w:type="character" w:styleId="FootnoteReference">
    <w:name w:val="footnote reference"/>
    <w:basedOn w:val="DefaultParagraphFont"/>
    <w:uiPriority w:val="99"/>
    <w:semiHidden/>
    <w:rsid w:val="00441B20"/>
    <w:rPr>
      <w:rFonts w:cs="Times New Roman"/>
      <w:vertAlign w:val="superscript"/>
    </w:rPr>
  </w:style>
  <w:style w:type="paragraph" w:styleId="ListParagraph">
    <w:name w:val="List Paragraph"/>
    <w:basedOn w:val="Normal"/>
    <w:uiPriority w:val="99"/>
    <w:qFormat/>
    <w:rsid w:val="00AF140E"/>
    <w:pPr>
      <w:ind w:left="720"/>
      <w:contextualSpacing/>
    </w:pPr>
  </w:style>
  <w:style w:type="paragraph" w:customStyle="1" w:styleId="Standard">
    <w:name w:val="Standard"/>
    <w:uiPriority w:val="99"/>
    <w:rsid w:val="005929CA"/>
    <w:pPr>
      <w:widowControl w:val="0"/>
      <w:suppressAutoHyphens/>
      <w:autoSpaceDN w:val="0"/>
      <w:textAlignment w:val="baseline"/>
    </w:pPr>
    <w:rPr>
      <w:rFonts w:ascii="DejaVu Sans" w:hAnsi="DejaVu Sans" w:cs="DejaVu Sans"/>
      <w:kern w:val="3"/>
      <w:sz w:val="24"/>
      <w:szCs w:val="24"/>
      <w:lang w:eastAsia="de-DE"/>
    </w:rPr>
  </w:style>
  <w:style w:type="character" w:customStyle="1" w:styleId="do1">
    <w:name w:val="do1"/>
    <w:basedOn w:val="DefaultParagraphFont"/>
    <w:uiPriority w:val="99"/>
    <w:rsid w:val="007C571F"/>
    <w:rPr>
      <w:rFonts w:cs="Times New Roman"/>
      <w:b/>
      <w:bCs/>
      <w:sz w:val="26"/>
      <w:szCs w:val="26"/>
    </w:rPr>
  </w:style>
  <w:style w:type="paragraph" w:customStyle="1" w:styleId="TEXT0">
    <w:name w:val="TEXT"/>
    <w:basedOn w:val="Normal"/>
    <w:link w:val="TEXTChar0"/>
    <w:uiPriority w:val="99"/>
    <w:rsid w:val="00FE72E1"/>
    <w:pPr>
      <w:ind w:left="993"/>
    </w:pPr>
    <w:rPr>
      <w:b/>
      <w:bCs/>
      <w:i/>
      <w:iCs/>
      <w:u w:val="single"/>
    </w:rPr>
  </w:style>
  <w:style w:type="character" w:customStyle="1" w:styleId="TEXTChar0">
    <w:name w:val="TEXT Char"/>
    <w:basedOn w:val="DefaultParagraphFont"/>
    <w:link w:val="TEXT0"/>
    <w:uiPriority w:val="99"/>
    <w:rsid w:val="00FE72E1"/>
    <w:rPr>
      <w:rFonts w:ascii="Arial" w:hAnsi="Arial" w:cs="Arial"/>
      <w:b/>
      <w:bCs/>
      <w:i/>
      <w:iCs/>
      <w:sz w:val="24"/>
      <w:szCs w:val="24"/>
      <w:u w:val="single"/>
      <w:lang w:val="en-US" w:eastAsia="ar-SA" w:bidi="ar-SA"/>
    </w:rPr>
  </w:style>
  <w:style w:type="numbering" w:customStyle="1" w:styleId="WWOutlineListStyle">
    <w:name w:val="WW_OutlineListStyle"/>
    <w:rsid w:val="00AD080A"/>
    <w:pPr>
      <w:numPr>
        <w:numId w:val="8"/>
      </w:numPr>
    </w:pPr>
  </w:style>
</w:styles>
</file>

<file path=word/webSettings.xml><?xml version="1.0" encoding="utf-8"?>
<w:webSettings xmlns:r="http://schemas.openxmlformats.org/officeDocument/2006/relationships" xmlns:w="http://schemas.openxmlformats.org/wordprocessingml/2006/main">
  <w:divs>
    <w:div w:id="552624139">
      <w:marLeft w:val="0"/>
      <w:marRight w:val="0"/>
      <w:marTop w:val="0"/>
      <w:marBottom w:val="0"/>
      <w:divBdr>
        <w:top w:val="none" w:sz="0" w:space="0" w:color="auto"/>
        <w:left w:val="none" w:sz="0" w:space="0" w:color="auto"/>
        <w:bottom w:val="none" w:sz="0" w:space="0" w:color="auto"/>
        <w:right w:val="none" w:sz="0" w:space="0" w:color="auto"/>
      </w:divBdr>
    </w:div>
    <w:div w:id="5526241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122</TotalTime>
  <Pages>2</Pages>
  <Words>986</Words>
  <Characters>5723</Characters>
  <Application>Microsoft Office Outlook</Application>
  <DocSecurity>0</DocSecurity>
  <Lines>0</Lines>
  <Paragraphs>0</Paragraphs>
  <ScaleCrop>false</ScaleCrop>
  <Company>Bacon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DOCUMENTATIE AUTORIZATIE DE CONSTRUCTIE</dc:title>
  <dc:subject/>
  <dc:creator>desero</dc:creator>
  <cp:keywords/>
  <dc:description/>
  <cp:lastModifiedBy>Adriana</cp:lastModifiedBy>
  <cp:revision>59</cp:revision>
  <cp:lastPrinted>2011-08-22T10:36:00Z</cp:lastPrinted>
  <dcterms:created xsi:type="dcterms:W3CDTF">2011-08-23T10:15:00Z</dcterms:created>
  <dcterms:modified xsi:type="dcterms:W3CDTF">2011-09-09T14:39:00Z</dcterms:modified>
</cp:coreProperties>
</file>