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4CD6" w:rsidRDefault="002E4CD6">
      <w:pPr>
        <w:rPr>
          <w:rFonts w:ascii="Arial" w:hAnsi="Arial"/>
          <w:b/>
          <w:sz w:val="24"/>
          <w:lang w:val="es-ES"/>
        </w:rPr>
      </w:pPr>
      <w:r>
        <w:rPr>
          <w:rFonts w:ascii="Arial" w:hAnsi="Arial"/>
          <w:b/>
          <w:sz w:val="24"/>
          <w:lang w:val="es-ES"/>
        </w:rPr>
        <w:t>Secţiunea IV</w:t>
      </w:r>
    </w:p>
    <w:p w:rsidR="002E4CD6" w:rsidRDefault="002E4CD6">
      <w:pPr>
        <w:jc w:val="center"/>
        <w:rPr>
          <w:rFonts w:ascii="Arial" w:hAnsi="Arial"/>
          <w:b/>
          <w:sz w:val="24"/>
          <w:lang w:val="es-ES"/>
        </w:rPr>
      </w:pPr>
      <w:r>
        <w:rPr>
          <w:rFonts w:ascii="Arial" w:hAnsi="Arial"/>
          <w:b/>
          <w:sz w:val="24"/>
          <w:lang w:val="es-ES"/>
        </w:rPr>
        <w:t xml:space="preserve">Formulare </w:t>
      </w:r>
    </w:p>
    <w:p w:rsidR="002E4CD6" w:rsidRDefault="002E4CD6">
      <w:pPr>
        <w:jc w:val="right"/>
        <w:rPr>
          <w:rFonts w:ascii="Arial" w:hAnsi="Arial"/>
          <w:i/>
          <w:sz w:val="24"/>
          <w:lang w:val="es-ES"/>
        </w:rPr>
      </w:pPr>
      <w:r>
        <w:rPr>
          <w:rFonts w:ascii="Arial" w:hAnsi="Arial"/>
          <w:b/>
          <w:sz w:val="24"/>
          <w:lang w:val="es-ES"/>
        </w:rPr>
        <w:t>Formular 1</w:t>
      </w:r>
    </w:p>
    <w:p w:rsidR="002E4CD6" w:rsidRDefault="002E4CD6">
      <w:pPr>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rPr>
          <w:rFonts w:ascii="Arial" w:hAnsi="Arial"/>
          <w:sz w:val="24"/>
          <w:lang w:val="es-ES"/>
        </w:rPr>
      </w:pPr>
      <w:r>
        <w:rPr>
          <w:rFonts w:ascii="Arial" w:hAnsi="Arial"/>
          <w:sz w:val="24"/>
          <w:lang w:val="es-ES"/>
        </w:rPr>
        <w:t xml:space="preserve"> (denumirea/numele)</w:t>
      </w:r>
    </w:p>
    <w:p w:rsidR="002E4CD6" w:rsidRDefault="002E4CD6">
      <w:pPr>
        <w:jc w:val="center"/>
        <w:rPr>
          <w:rFonts w:ascii="Arial" w:hAnsi="Arial"/>
          <w:sz w:val="24"/>
          <w:lang w:val="es-ES"/>
        </w:rPr>
      </w:pPr>
    </w:p>
    <w:p w:rsidR="002E4CD6" w:rsidRDefault="002E4CD6">
      <w:pPr>
        <w:jc w:val="center"/>
        <w:rPr>
          <w:rFonts w:ascii="Arial" w:hAnsi="Arial"/>
          <w:b/>
          <w:sz w:val="24"/>
          <w:lang w:val="es-ES"/>
        </w:rPr>
      </w:pPr>
      <w:r>
        <w:rPr>
          <w:rFonts w:ascii="Arial" w:hAnsi="Arial"/>
          <w:b/>
          <w:sz w:val="24"/>
          <w:lang w:val="es-ES"/>
        </w:rPr>
        <w:t>DECLARAŢIE PRIVIND ELIGIBILITATEA</w:t>
      </w:r>
    </w:p>
    <w:p w:rsidR="002E4CD6" w:rsidRDefault="002E4CD6">
      <w:pPr>
        <w:rPr>
          <w:rFonts w:ascii="Arial" w:hAnsi="Arial"/>
          <w:sz w:val="24"/>
          <w:lang w:val="es-ES"/>
        </w:rPr>
      </w:pPr>
    </w:p>
    <w:p w:rsidR="002E4CD6" w:rsidRDefault="002E4CD6">
      <w:pPr>
        <w:jc w:val="both"/>
        <w:rPr>
          <w:rFonts w:ascii="Arial" w:hAnsi="Arial"/>
          <w:sz w:val="24"/>
          <w:lang w:val="es-ES"/>
        </w:rPr>
      </w:pPr>
      <w:r>
        <w:rPr>
          <w:rFonts w:ascii="Arial" w:hAnsi="Arial"/>
          <w:sz w:val="24"/>
          <w:lang w:val="es-ES"/>
        </w:rPr>
        <w:t xml:space="preserve">    </w:t>
      </w:r>
      <w:r>
        <w:rPr>
          <w:rFonts w:ascii="Arial" w:hAnsi="Arial"/>
          <w:sz w:val="24"/>
          <w:lang w:val="es-ES"/>
        </w:rPr>
        <w:tab/>
        <w:t xml:space="preserve">Subsemnatul, reprezentant împuternicit al .................................................. (denumirea/numele şi sediul/adresa operatorului economic), declar pe propria răspundere, sub sancţiunea excluderii din procedura şi sub sancţiunile aplicate faptei de fals în acte publice, că nu mă aflu în situaţia prevăzută la </w:t>
      </w:r>
      <w:r>
        <w:rPr>
          <w:rFonts w:ascii="Arial" w:hAnsi="Arial"/>
          <w:vanish/>
          <w:sz w:val="24"/>
          <w:lang w:val="es-ES"/>
        </w:rPr>
        <w:t>&lt;LLNK 12006    34180 302 180 58&gt;</w:t>
      </w:r>
      <w:r>
        <w:rPr>
          <w:rFonts w:ascii="Arial" w:hAnsi="Arial"/>
          <w:sz w:val="24"/>
          <w:lang w:val="es-ES"/>
        </w:rPr>
        <w:t xml:space="preserve">art. 180 din Ordonanta de urgenta a Guvernului nr. 34/2006 privind atribuirea contractelor de achiziţie publică, a contractelor de concesiune de lucrări publice şi a contractelor de concesiune de servicii, aprobată cu modificări şi completări prin </w:t>
      </w:r>
      <w:r>
        <w:rPr>
          <w:rFonts w:ascii="Arial" w:hAnsi="Arial"/>
          <w:vanish/>
          <w:sz w:val="24"/>
          <w:lang w:val="es-ES"/>
        </w:rPr>
        <w:t>&lt;LLNK 12006   337 10 201   0 18&gt;</w:t>
      </w:r>
      <w:r>
        <w:rPr>
          <w:rFonts w:ascii="Arial" w:hAnsi="Arial"/>
          <w:sz w:val="24"/>
          <w:lang w:val="es-ES"/>
        </w:rPr>
        <w:t>Legea nr. 337/2006, respectiv în ultimii 5 ani nu am fost condamnat prin hotărâre definitiva a unei instanţe judecătoreşti pentru participarea la activităţi ale unei organizaţii criminale, pentru corupţie, frauda şi/sau spălare de bani.</w:t>
      </w:r>
    </w:p>
    <w:p w:rsidR="002E4CD6" w:rsidRDefault="002E4CD6">
      <w:pPr>
        <w:jc w:val="both"/>
        <w:rPr>
          <w:rFonts w:ascii="Arial" w:hAnsi="Arial"/>
          <w:sz w:val="24"/>
          <w:lang w:val="es-ES"/>
        </w:rPr>
      </w:pPr>
      <w:r>
        <w:rPr>
          <w:rFonts w:ascii="Arial" w:hAnsi="Arial"/>
          <w:sz w:val="24"/>
          <w:lang w:val="es-ES"/>
        </w:rPr>
        <w:t xml:space="preserve">   </w:t>
      </w:r>
      <w:r>
        <w:rPr>
          <w:rFonts w:ascii="Arial" w:hAnsi="Arial"/>
          <w:sz w:val="24"/>
          <w:lang w:val="es-ES"/>
        </w:rPr>
        <w:tab/>
        <w:t xml:space="preserve"> Subsemnatul declar ca informaţiile furnizate sunt complete şi corecte în fiecare detaliu şi înţeleg că autoritatea contractantă are dreptul de a solicita, în scopul verificării şi confirmării declaraţiilor, orice documente doveditoare de care dispun.</w:t>
      </w:r>
    </w:p>
    <w:p w:rsidR="002E4CD6" w:rsidRDefault="002E4CD6">
      <w:pPr>
        <w:jc w:val="both"/>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r>
        <w:rPr>
          <w:rFonts w:ascii="Arial" w:hAnsi="Arial"/>
          <w:sz w:val="24"/>
          <w:lang w:val="es-ES"/>
        </w:rPr>
        <w:t xml:space="preserve">  Data completării .............                                                               Operator economic,</w:t>
      </w:r>
    </w:p>
    <w:p w:rsidR="002E4CD6" w:rsidRDefault="002E4CD6">
      <w:pPr>
        <w:rPr>
          <w:rFonts w:ascii="Arial" w:hAnsi="Arial"/>
          <w:sz w:val="24"/>
          <w:lang w:val="es-ES"/>
        </w:rPr>
      </w:pPr>
      <w:r>
        <w:rPr>
          <w:rFonts w:ascii="Arial" w:hAnsi="Arial"/>
          <w:sz w:val="24"/>
          <w:lang w:val="es-ES"/>
        </w:rPr>
        <w:t xml:space="preserve">                                                                                                                  .......................</w:t>
      </w:r>
    </w:p>
    <w:p w:rsidR="002E4CD6" w:rsidRDefault="002E4CD6">
      <w:pPr>
        <w:rPr>
          <w:rFonts w:ascii="Arial" w:hAnsi="Arial"/>
          <w:sz w:val="24"/>
          <w:lang w:val="es-ES"/>
        </w:rPr>
      </w:pPr>
      <w:r>
        <w:rPr>
          <w:rFonts w:ascii="Arial" w:hAnsi="Arial"/>
          <w:sz w:val="24"/>
          <w:lang w:val="es-ES"/>
        </w:rPr>
        <w:t xml:space="preserve">                                                                                                           (semnatura autorizata)</w:t>
      </w:r>
    </w:p>
    <w:p w:rsidR="002E4CD6" w:rsidRDefault="002E4CD6">
      <w:pPr>
        <w:rPr>
          <w:rFonts w:ascii="Arial" w:hAnsi="Arial"/>
          <w:sz w:val="24"/>
          <w:lang w:val="es-ES"/>
        </w:rPr>
      </w:pPr>
    </w:p>
    <w:p w:rsidR="002E4CD6" w:rsidRDefault="002E4CD6">
      <w:pPr>
        <w:rPr>
          <w:rFonts w:ascii="Arial" w:hAnsi="Arial"/>
          <w:sz w:val="24"/>
          <w:lang w:val="es-ES"/>
        </w:rPr>
      </w:pPr>
    </w:p>
    <w:p w:rsidR="002E4CD6" w:rsidRDefault="002E4CD6">
      <w:pPr>
        <w:rPr>
          <w:rFonts w:ascii="Arial" w:hAnsi="Arial"/>
          <w:sz w:val="24"/>
          <w:lang w:val="es-ES"/>
        </w:rPr>
      </w:pPr>
    </w:p>
    <w:p w:rsidR="007A0C74" w:rsidRDefault="007A0C74">
      <w:pPr>
        <w:rPr>
          <w:rFonts w:ascii="Arial" w:hAnsi="Arial"/>
          <w:sz w:val="24"/>
          <w:lang w:val="es-ES"/>
        </w:rPr>
      </w:pPr>
    </w:p>
    <w:p w:rsidR="007A0C74" w:rsidRDefault="007A0C74">
      <w:pPr>
        <w:rPr>
          <w:rFonts w:ascii="Arial" w:hAnsi="Arial"/>
          <w:sz w:val="24"/>
          <w:lang w:val="es-ES"/>
        </w:rPr>
      </w:pPr>
    </w:p>
    <w:p w:rsidR="002E4CD6" w:rsidRDefault="002E4CD6">
      <w:pPr>
        <w:pStyle w:val="BodyText"/>
        <w:spacing w:after="0"/>
        <w:jc w:val="right"/>
        <w:rPr>
          <w:rFonts w:ascii="Arial" w:hAnsi="Arial"/>
          <w:b/>
          <w:sz w:val="24"/>
          <w:lang w:val="es-ES"/>
        </w:rPr>
      </w:pPr>
      <w:r>
        <w:rPr>
          <w:rFonts w:ascii="Arial" w:hAnsi="Arial"/>
          <w:b/>
          <w:sz w:val="24"/>
          <w:lang w:val="es-ES"/>
        </w:rPr>
        <w:lastRenderedPageBreak/>
        <w:t>Formular 2</w:t>
      </w:r>
    </w:p>
    <w:p w:rsidR="002E4CD6" w:rsidRDefault="002E4CD6">
      <w:pPr>
        <w:pStyle w:val="BodyText"/>
        <w:spacing w:after="0"/>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pStyle w:val="BodyText"/>
        <w:spacing w:after="0"/>
        <w:rPr>
          <w:rFonts w:ascii="Arial" w:hAnsi="Arial"/>
          <w:sz w:val="24"/>
          <w:lang w:val="es-ES"/>
        </w:rPr>
      </w:pPr>
      <w:r>
        <w:rPr>
          <w:rFonts w:ascii="Arial" w:hAnsi="Arial"/>
          <w:sz w:val="24"/>
          <w:lang w:val="es-ES"/>
        </w:rPr>
        <w:t>(denumirea/numele)</w:t>
      </w:r>
    </w:p>
    <w:p w:rsidR="002E4CD6" w:rsidRDefault="002E4CD6">
      <w:pPr>
        <w:jc w:val="center"/>
        <w:rPr>
          <w:rFonts w:ascii="Arial" w:hAnsi="Arial"/>
          <w:b/>
          <w:sz w:val="24"/>
          <w:lang w:val="es-ES"/>
        </w:rPr>
      </w:pPr>
      <w:r>
        <w:rPr>
          <w:rFonts w:ascii="Arial" w:hAnsi="Arial"/>
          <w:b/>
          <w:sz w:val="24"/>
          <w:lang w:val="es-ES"/>
        </w:rPr>
        <w:t>DECLARAŢIE</w:t>
      </w:r>
    </w:p>
    <w:p w:rsidR="002E4CD6" w:rsidRDefault="002E4CD6">
      <w:pPr>
        <w:jc w:val="center"/>
        <w:rPr>
          <w:rFonts w:ascii="Arial" w:hAnsi="Arial"/>
          <w:b/>
          <w:sz w:val="24"/>
          <w:lang w:val="es-ES"/>
        </w:rPr>
      </w:pPr>
      <w:r>
        <w:rPr>
          <w:rFonts w:ascii="Arial" w:hAnsi="Arial"/>
          <w:b/>
          <w:sz w:val="24"/>
          <w:lang w:val="es-ES"/>
        </w:rPr>
        <w:t>PRIVIND CALITATEA DE PARTICIPANT LA PROCEDURĂ</w:t>
      </w:r>
    </w:p>
    <w:p w:rsidR="002E4CD6" w:rsidRDefault="002E4CD6">
      <w:pPr>
        <w:pStyle w:val="BodyText"/>
        <w:spacing w:after="0"/>
        <w:rPr>
          <w:rFonts w:ascii="Arial" w:hAnsi="Arial"/>
          <w:sz w:val="24"/>
          <w:lang w:val="es-ES"/>
        </w:rPr>
      </w:pPr>
      <w:r>
        <w:rPr>
          <w:rFonts w:ascii="Arial" w:hAnsi="Arial"/>
          <w:sz w:val="24"/>
          <w:lang w:val="es-ES"/>
        </w:rPr>
        <w:t>1. Subsemnatul, reprezentant împuternicit al ...................... (denumirea operatorului economic), declar pe propria răspundere, sub sancţiunile aplicate faptei de fals în acte publice, că, la procedura pentru atribuirea contractului de achiziţie publică ............... (se menţionează procedura), având ca obiect ................. (denumirea produsului, serviciului sau lucrării şi codul CPV), la data de ....... (zi/luna/an), organizată de ....................... (denumirea autorităţii contractante), particip şi depun oferta:</w:t>
      </w:r>
    </w:p>
    <w:p w:rsidR="002E4CD6" w:rsidRDefault="002E4CD6">
      <w:pPr>
        <w:pStyle w:val="List2"/>
        <w:rPr>
          <w:rFonts w:ascii="Arial" w:hAnsi="Arial"/>
          <w:sz w:val="24"/>
          <w:lang w:val="es-ES"/>
        </w:rPr>
      </w:pPr>
      <w:r>
        <w:rPr>
          <w:rFonts w:ascii="Arial" w:hAnsi="Arial"/>
          <w:sz w:val="24"/>
          <w:lang w:val="es-ES"/>
        </w:rPr>
        <w:t>[ ] în nume propriu;</w:t>
      </w:r>
    </w:p>
    <w:p w:rsidR="002E4CD6" w:rsidRDefault="002E4CD6">
      <w:pPr>
        <w:pStyle w:val="List2"/>
        <w:rPr>
          <w:rFonts w:ascii="Arial" w:hAnsi="Arial"/>
          <w:sz w:val="24"/>
          <w:lang w:val="es-ES"/>
        </w:rPr>
      </w:pPr>
      <w:r>
        <w:rPr>
          <w:rFonts w:ascii="Arial" w:hAnsi="Arial"/>
          <w:sz w:val="24"/>
          <w:lang w:val="es-ES"/>
        </w:rPr>
        <w:t>[ ] ca asociat în cadrul asociaţiei ..............................;</w:t>
      </w:r>
    </w:p>
    <w:p w:rsidR="002E4CD6" w:rsidRDefault="002E4CD6">
      <w:pPr>
        <w:pStyle w:val="List2"/>
        <w:rPr>
          <w:rFonts w:ascii="Arial" w:hAnsi="Arial"/>
          <w:sz w:val="24"/>
          <w:lang w:val="es-ES"/>
        </w:rPr>
      </w:pPr>
      <w:r>
        <w:rPr>
          <w:rFonts w:ascii="Arial" w:hAnsi="Arial"/>
          <w:sz w:val="24"/>
          <w:lang w:val="es-ES"/>
        </w:rPr>
        <w:t>[ ] ca subcontractant al .........................................;</w:t>
      </w:r>
    </w:p>
    <w:p w:rsidR="002E4CD6" w:rsidRDefault="002E4CD6">
      <w:pPr>
        <w:pStyle w:val="List2"/>
        <w:rPr>
          <w:rFonts w:ascii="Arial" w:hAnsi="Arial"/>
          <w:sz w:val="24"/>
          <w:lang w:val="es-ES"/>
        </w:rPr>
      </w:pPr>
      <w:r>
        <w:rPr>
          <w:rFonts w:ascii="Arial" w:hAnsi="Arial"/>
          <w:sz w:val="24"/>
          <w:lang w:val="es-ES"/>
        </w:rPr>
        <w:t>(Se bifează opţiunea corespunzătoare)</w:t>
      </w:r>
    </w:p>
    <w:p w:rsidR="002E4CD6" w:rsidRDefault="002E4CD6">
      <w:pPr>
        <w:pStyle w:val="List2"/>
        <w:rPr>
          <w:rFonts w:ascii="Arial" w:hAnsi="Arial"/>
          <w:sz w:val="24"/>
          <w:lang w:val="es-ES"/>
        </w:rPr>
      </w:pPr>
      <w:r>
        <w:rPr>
          <w:rFonts w:ascii="Arial" w:hAnsi="Arial"/>
          <w:sz w:val="24"/>
          <w:lang w:val="es-ES"/>
        </w:rPr>
        <w:t>2. Subsemnatul declar că:</w:t>
      </w:r>
    </w:p>
    <w:p w:rsidR="002E4CD6" w:rsidRDefault="002E4CD6">
      <w:pPr>
        <w:pStyle w:val="List2"/>
        <w:rPr>
          <w:rFonts w:ascii="Arial" w:hAnsi="Arial"/>
          <w:sz w:val="24"/>
          <w:lang w:val="es-ES"/>
        </w:rPr>
      </w:pPr>
      <w:r>
        <w:rPr>
          <w:rFonts w:ascii="Arial" w:hAnsi="Arial"/>
          <w:sz w:val="24"/>
          <w:lang w:val="es-ES"/>
        </w:rPr>
        <w:t>[ ] nu sunt membru al niciunui grup sau reţele de operatori economici;</w:t>
      </w:r>
    </w:p>
    <w:p w:rsidR="002E4CD6" w:rsidRDefault="002E4CD6">
      <w:pPr>
        <w:pStyle w:val="List2"/>
        <w:rPr>
          <w:rFonts w:ascii="Arial" w:hAnsi="Arial"/>
          <w:sz w:val="24"/>
          <w:lang w:val="es-ES"/>
        </w:rPr>
      </w:pPr>
      <w:r>
        <w:rPr>
          <w:rFonts w:ascii="Arial" w:hAnsi="Arial"/>
          <w:sz w:val="24"/>
          <w:lang w:val="es-ES"/>
        </w:rPr>
        <w:t>[ ] sunt membru în grupul sau reţeaua a carei lista cu date de recunoaştere o prezint în anexa.</w:t>
      </w:r>
    </w:p>
    <w:p w:rsidR="002E4CD6" w:rsidRDefault="002E4CD6">
      <w:pPr>
        <w:pStyle w:val="List2"/>
        <w:rPr>
          <w:rFonts w:ascii="Arial" w:hAnsi="Arial"/>
          <w:sz w:val="24"/>
          <w:lang w:val="es-ES"/>
        </w:rPr>
      </w:pPr>
      <w:r>
        <w:rPr>
          <w:rFonts w:ascii="Arial" w:hAnsi="Arial"/>
          <w:sz w:val="24"/>
          <w:lang w:val="es-ES"/>
        </w:rPr>
        <w:t>(Se bifează opţiunea corespunzătoare)</w:t>
      </w:r>
    </w:p>
    <w:p w:rsidR="002E4CD6" w:rsidRDefault="002E4CD6">
      <w:pPr>
        <w:pStyle w:val="BodyText"/>
        <w:spacing w:after="0"/>
        <w:rPr>
          <w:rFonts w:ascii="Arial" w:hAnsi="Arial"/>
          <w:sz w:val="24"/>
          <w:lang w:val="es-ES"/>
        </w:rPr>
      </w:pPr>
      <w:r>
        <w:rPr>
          <w:rFonts w:ascii="Arial" w:hAnsi="Arial"/>
          <w:sz w:val="24"/>
          <w:lang w:val="es-ES"/>
        </w:rPr>
        <w:t>3. Subsemnatul declar că voi informa imediat autoritatea contractantă dacă vor interveni modificări în prezenta declaraţie la orice punct pe parcursul derulării procedurii de atribuire a contractului de achiziţie publica sau, în cazul în care vom fi desemnaţi castigatori, pe parcursul derulării contractului de achiziţie publică.</w:t>
      </w:r>
    </w:p>
    <w:p w:rsidR="002E4CD6" w:rsidRDefault="002E4CD6">
      <w:pPr>
        <w:pStyle w:val="BodyText"/>
        <w:spacing w:after="0"/>
        <w:rPr>
          <w:rFonts w:ascii="Arial" w:hAnsi="Arial"/>
          <w:sz w:val="24"/>
          <w:lang w:val="es-ES"/>
        </w:rPr>
      </w:pPr>
      <w:r>
        <w:rPr>
          <w:rFonts w:ascii="Arial" w:hAnsi="Arial"/>
          <w:sz w:val="24"/>
          <w:lang w:val="es-ES"/>
        </w:rPr>
        <w:t>4. De asemenea, declar ca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rPr>
          <w:rFonts w:ascii="Arial" w:hAnsi="Arial"/>
          <w:sz w:val="24"/>
          <w:lang w:val="es-ES"/>
        </w:rPr>
      </w:pPr>
      <w:r>
        <w:rPr>
          <w:rFonts w:ascii="Arial" w:hAnsi="Arial"/>
          <w:sz w:val="24"/>
          <w:lang w:val="es-ES"/>
        </w:rPr>
        <w:t>5. Subsemnatul autorizez prin prezenta orice instituţie, societate comercială, bancă, alte persoane juridice să furnizeze informaţii reprezentanţilor autorizaţi ai ........................................... (denumirea şi adresa autorităţii contractante) cu privire la orice aspect tehnic şi financiar în legatura cu activitatea noastră.</w:t>
      </w:r>
    </w:p>
    <w:p w:rsidR="002E4CD6" w:rsidRDefault="002E4CD6">
      <w:pPr>
        <w:jc w:val="both"/>
        <w:rPr>
          <w:rFonts w:ascii="Arial" w:hAnsi="Arial"/>
          <w:sz w:val="24"/>
          <w:lang w:val="es-ES"/>
        </w:rPr>
      </w:pPr>
    </w:p>
    <w:p w:rsidR="002E4CD6" w:rsidRDefault="002E4CD6">
      <w:pPr>
        <w:pStyle w:val="BodyText"/>
        <w:spacing w:after="0"/>
        <w:jc w:val="right"/>
        <w:rPr>
          <w:rFonts w:ascii="Arial" w:hAnsi="Arial"/>
          <w:sz w:val="24"/>
          <w:lang w:val="es-ES"/>
        </w:rPr>
      </w:pPr>
      <w:r>
        <w:rPr>
          <w:rFonts w:ascii="Arial" w:hAnsi="Arial"/>
          <w:sz w:val="24"/>
          <w:lang w:val="es-ES"/>
        </w:rPr>
        <w:t>Data completării .............                                                               Operator economic,</w:t>
      </w:r>
    </w:p>
    <w:p w:rsidR="002E4CD6" w:rsidRDefault="002E4CD6">
      <w:pPr>
        <w:jc w:val="right"/>
        <w:rPr>
          <w:rFonts w:ascii="Arial" w:hAnsi="Arial"/>
          <w:sz w:val="24"/>
          <w:lang w:val="es-ES"/>
        </w:rPr>
      </w:pPr>
      <w:r>
        <w:rPr>
          <w:rFonts w:ascii="Arial" w:hAnsi="Arial"/>
          <w:sz w:val="24"/>
          <w:lang w:val="es-ES"/>
        </w:rPr>
        <w:t xml:space="preserve">                                                                                                                  .......................</w:t>
      </w:r>
    </w:p>
    <w:p w:rsidR="002E4CD6" w:rsidRDefault="002E4CD6">
      <w:pPr>
        <w:pStyle w:val="BodyTextIndent"/>
        <w:spacing w:after="0"/>
        <w:jc w:val="right"/>
        <w:rPr>
          <w:rFonts w:ascii="Arial" w:hAnsi="Arial"/>
        </w:rPr>
      </w:pPr>
      <w:r>
        <w:rPr>
          <w:rFonts w:ascii="Arial" w:hAnsi="Arial"/>
        </w:rPr>
        <w:t>(semnatura autorizata)</w:t>
      </w:r>
    </w:p>
    <w:p w:rsidR="002E4CD6" w:rsidRDefault="002E4CD6">
      <w:pPr>
        <w:pStyle w:val="BodyText"/>
        <w:spacing w:after="0"/>
        <w:jc w:val="right"/>
        <w:rPr>
          <w:rFonts w:ascii="Arial" w:hAnsi="Arial"/>
          <w:b/>
          <w:sz w:val="24"/>
          <w:lang w:val="es-ES"/>
        </w:rPr>
      </w:pPr>
    </w:p>
    <w:p w:rsidR="002E4CD6" w:rsidRDefault="002E4CD6">
      <w:pPr>
        <w:pStyle w:val="BodyText"/>
        <w:spacing w:after="0"/>
        <w:jc w:val="right"/>
        <w:rPr>
          <w:rFonts w:ascii="Arial" w:hAnsi="Arial"/>
          <w:b/>
          <w:sz w:val="24"/>
          <w:lang w:val="es-ES"/>
        </w:rPr>
      </w:pPr>
      <w:r>
        <w:rPr>
          <w:rFonts w:ascii="Arial" w:hAnsi="Arial"/>
          <w:b/>
          <w:sz w:val="24"/>
          <w:lang w:val="es-ES"/>
        </w:rPr>
        <w:lastRenderedPageBreak/>
        <w:t>Formular 3</w:t>
      </w:r>
    </w:p>
    <w:p w:rsidR="002E4CD6" w:rsidRDefault="002E4CD6">
      <w:pPr>
        <w:pStyle w:val="BodyText"/>
        <w:spacing w:after="0"/>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rPr>
          <w:rFonts w:ascii="Arial" w:hAnsi="Arial"/>
          <w:sz w:val="24"/>
          <w:lang w:val="es-ES"/>
        </w:rPr>
      </w:pPr>
      <w:r>
        <w:rPr>
          <w:rFonts w:ascii="Arial" w:hAnsi="Arial"/>
          <w:sz w:val="24"/>
          <w:lang w:val="es-ES"/>
        </w:rPr>
        <w:t xml:space="preserve"> ..............................</w:t>
      </w:r>
    </w:p>
    <w:p w:rsidR="002E4CD6" w:rsidRDefault="002E4CD6">
      <w:pPr>
        <w:pStyle w:val="BodyText"/>
        <w:spacing w:after="0"/>
        <w:rPr>
          <w:rFonts w:ascii="Arial" w:hAnsi="Arial"/>
          <w:sz w:val="24"/>
          <w:lang w:val="es-ES"/>
        </w:rPr>
      </w:pPr>
      <w:r>
        <w:rPr>
          <w:rFonts w:ascii="Arial" w:hAnsi="Arial"/>
          <w:sz w:val="24"/>
          <w:lang w:val="es-ES"/>
        </w:rPr>
        <w:t>(denumirea/numele)</w:t>
      </w:r>
    </w:p>
    <w:p w:rsidR="002E4CD6" w:rsidRDefault="002E4CD6">
      <w:pPr>
        <w:pStyle w:val="DefaultText"/>
        <w:jc w:val="center"/>
        <w:rPr>
          <w:rFonts w:ascii="Arial" w:hAnsi="Arial"/>
          <w:b/>
        </w:rPr>
      </w:pPr>
    </w:p>
    <w:p w:rsidR="002E4CD6" w:rsidRDefault="002E4CD6">
      <w:pPr>
        <w:pStyle w:val="DefaultText"/>
        <w:jc w:val="center"/>
        <w:rPr>
          <w:rFonts w:ascii="Arial" w:hAnsi="Arial"/>
          <w:b/>
        </w:rPr>
      </w:pPr>
      <w:r>
        <w:rPr>
          <w:rFonts w:ascii="Arial" w:hAnsi="Arial"/>
          <w:b/>
        </w:rPr>
        <w:t xml:space="preserve">DECLARAŢIE </w:t>
      </w:r>
    </w:p>
    <w:p w:rsidR="002E4CD6" w:rsidRDefault="002E4CD6">
      <w:pPr>
        <w:pStyle w:val="DefaultText"/>
        <w:jc w:val="center"/>
        <w:rPr>
          <w:rFonts w:ascii="Arial" w:hAnsi="Arial"/>
          <w:b/>
        </w:rPr>
      </w:pPr>
      <w:r>
        <w:rPr>
          <w:rFonts w:ascii="Arial" w:hAnsi="Arial"/>
          <w:b/>
        </w:rPr>
        <w:t>privind neîncadrarea în situaţiile prevăzute la art. 181</w:t>
      </w:r>
    </w:p>
    <w:p w:rsidR="002E4CD6" w:rsidRDefault="002E4CD6">
      <w:pPr>
        <w:pStyle w:val="DefaultText"/>
        <w:jc w:val="center"/>
        <w:rPr>
          <w:rFonts w:ascii="Arial" w:hAnsi="Arial"/>
          <w:b/>
        </w:rPr>
      </w:pPr>
    </w:p>
    <w:p w:rsidR="002E4CD6" w:rsidRDefault="002E4CD6">
      <w:pPr>
        <w:pStyle w:val="DefaultText"/>
        <w:jc w:val="center"/>
        <w:rPr>
          <w:rFonts w:ascii="Arial" w:hAnsi="Arial"/>
          <w:b/>
        </w:rPr>
      </w:pPr>
    </w:p>
    <w:p w:rsidR="004F0579" w:rsidRPr="004F0579" w:rsidRDefault="004F0579" w:rsidP="004F0579">
      <w:pPr>
        <w:pStyle w:val="DefaultText"/>
        <w:ind w:firstLine="720"/>
        <w:jc w:val="both"/>
        <w:rPr>
          <w:rFonts w:ascii="Arial" w:hAnsi="Arial"/>
        </w:rPr>
      </w:pPr>
      <w:r w:rsidRPr="004F0579">
        <w:rPr>
          <w:rFonts w:ascii="Arial" w:hAnsi="Arial"/>
          <w:lang w:val="ro-RO"/>
        </w:rPr>
        <w:t>DECLARAŢIE</w:t>
      </w:r>
    </w:p>
    <w:p w:rsidR="004F0579" w:rsidRPr="004F0579" w:rsidRDefault="004F0579" w:rsidP="004F0579">
      <w:pPr>
        <w:pStyle w:val="DefaultText"/>
        <w:ind w:firstLine="720"/>
        <w:jc w:val="both"/>
        <w:rPr>
          <w:rFonts w:ascii="Arial" w:hAnsi="Arial"/>
          <w:lang w:val="ro-RO"/>
        </w:rPr>
      </w:pPr>
      <w:r w:rsidRPr="004F0579">
        <w:rPr>
          <w:rFonts w:ascii="Arial" w:hAnsi="Arial"/>
          <w:lang w:val="ro-RO"/>
        </w:rPr>
        <w:t xml:space="preserve">privind neîncadrarea în situaţiile prevăzute la art. 181 </w:t>
      </w:r>
    </w:p>
    <w:p w:rsidR="004F0579" w:rsidRPr="004F0579" w:rsidRDefault="004F0579" w:rsidP="004F0579">
      <w:pPr>
        <w:pStyle w:val="DefaultText"/>
        <w:ind w:firstLine="720"/>
        <w:jc w:val="both"/>
        <w:rPr>
          <w:rFonts w:ascii="Arial" w:hAnsi="Arial"/>
          <w:lang w:val="ro-RO"/>
        </w:rPr>
      </w:pPr>
      <w:r w:rsidRPr="004F0579">
        <w:rPr>
          <w:rFonts w:ascii="Arial" w:hAnsi="Arial"/>
          <w:lang w:val="ro-RO"/>
        </w:rPr>
        <w:t>din Ordonanţa de urgenţă a Guvernului nr. 34/2006</w:t>
      </w:r>
    </w:p>
    <w:p w:rsidR="004F0579" w:rsidRPr="004F0579" w:rsidRDefault="004F0579" w:rsidP="004F0579">
      <w:pPr>
        <w:pStyle w:val="DefaultText"/>
        <w:ind w:firstLine="720"/>
        <w:jc w:val="both"/>
        <w:rPr>
          <w:rFonts w:ascii="Arial" w:hAnsi="Arial"/>
          <w:lang w:val="fr-FR"/>
        </w:rPr>
      </w:pPr>
    </w:p>
    <w:p w:rsidR="004F0579" w:rsidRPr="004F0579" w:rsidRDefault="004F0579" w:rsidP="004F0579">
      <w:pPr>
        <w:pStyle w:val="DefaultText"/>
        <w:ind w:firstLine="720"/>
        <w:rPr>
          <w:rFonts w:ascii="Arial" w:hAnsi="Arial"/>
          <w:lang w:val="fr-FR"/>
        </w:rPr>
      </w:pPr>
      <w:r w:rsidRPr="004F0579">
        <w:rPr>
          <w:rFonts w:ascii="Arial" w:hAnsi="Arial"/>
          <w:lang w:val="ro-RO"/>
        </w:rPr>
        <w:t>Subsemnatul(a)_____________________________________</w:t>
      </w:r>
      <w:r w:rsidRPr="004F0579">
        <w:rPr>
          <w:rFonts w:ascii="Arial" w:hAnsi="Arial"/>
          <w:iCs/>
          <w:lang w:val="ro-RO"/>
        </w:rPr>
        <w:t>(nume, prenume) reprezentant</w:t>
      </w:r>
      <w:r w:rsidRPr="004F0579">
        <w:rPr>
          <w:rFonts w:ascii="Arial" w:hAnsi="Arial"/>
          <w:lang w:val="ro-RO"/>
        </w:rPr>
        <w:t xml:space="preserve"> al____________________________________________</w:t>
      </w:r>
      <w:r w:rsidRPr="004F0579">
        <w:rPr>
          <w:rFonts w:ascii="Arial" w:hAnsi="Arial"/>
          <w:iCs/>
          <w:lang w:val="ro-RO"/>
        </w:rPr>
        <w:t xml:space="preserve">(denumirea, numele operatorului economic), </w:t>
      </w:r>
      <w:r w:rsidRPr="004F0579">
        <w:rPr>
          <w:rFonts w:ascii="Arial" w:hAnsi="Arial"/>
          <w:lang w:val="ro-RO"/>
        </w:rPr>
        <w:t xml:space="preserve">în calitate de ofertant/candidat/concurent la procedura de (se </w:t>
      </w:r>
      <w:r w:rsidRPr="004F0579">
        <w:rPr>
          <w:rFonts w:ascii="Arial" w:hAnsi="Arial"/>
          <w:iCs/>
          <w:lang w:val="ro-RO"/>
        </w:rPr>
        <w:t xml:space="preserve">menţionează procedura)   </w:t>
      </w:r>
      <w:r w:rsidRPr="004F0579">
        <w:rPr>
          <w:rFonts w:ascii="Arial" w:hAnsi="Arial"/>
          <w:lang w:val="ro-RO"/>
        </w:rPr>
        <w:t>pentru  atribuirea   contractului  de   achiziţie   publică   având  ca   obiect___________________________________</w:t>
      </w:r>
      <w:r w:rsidRPr="004F0579">
        <w:rPr>
          <w:rFonts w:ascii="Arial" w:hAnsi="Arial"/>
          <w:iCs/>
          <w:lang w:val="ro-RO"/>
        </w:rPr>
        <w:t xml:space="preserve">(denumirea produsului, seviciului sau lucrării şi codul CPV), </w:t>
      </w:r>
      <w:r w:rsidRPr="004F0579">
        <w:rPr>
          <w:rFonts w:ascii="Arial" w:hAnsi="Arial"/>
          <w:lang w:val="ro-RO"/>
        </w:rPr>
        <w:t xml:space="preserve">la data de _____________ </w:t>
      </w:r>
      <w:r w:rsidRPr="004F0579">
        <w:rPr>
          <w:rFonts w:ascii="Arial" w:hAnsi="Arial"/>
          <w:iCs/>
          <w:lang w:val="ro-RO"/>
        </w:rPr>
        <w:t xml:space="preserve">(zi/lună/an), </w:t>
      </w:r>
      <w:r w:rsidRPr="004F0579">
        <w:rPr>
          <w:rFonts w:ascii="Arial" w:hAnsi="Arial"/>
          <w:lang w:val="ro-RO"/>
        </w:rPr>
        <w:t xml:space="preserve">organizată de _______________________ </w:t>
      </w:r>
      <w:r w:rsidRPr="004F0579">
        <w:rPr>
          <w:rFonts w:ascii="Arial" w:hAnsi="Arial"/>
          <w:iCs/>
          <w:lang w:val="ro-RO"/>
        </w:rPr>
        <w:t xml:space="preserve">(denumirea autorităţii contractante), </w:t>
      </w:r>
      <w:r w:rsidRPr="004F0579">
        <w:rPr>
          <w:rFonts w:ascii="Arial" w:hAnsi="Arial"/>
          <w:lang w:val="ro-RO"/>
        </w:rPr>
        <w:t>declar pe propria răspundere că:</w:t>
      </w:r>
    </w:p>
    <w:p w:rsidR="004F0579" w:rsidRPr="004F0579" w:rsidRDefault="004F0579" w:rsidP="004F0579">
      <w:pPr>
        <w:pStyle w:val="DefaultText"/>
        <w:rPr>
          <w:rFonts w:ascii="Arial" w:hAnsi="Arial"/>
          <w:lang w:val="ro-RO"/>
        </w:rPr>
      </w:pPr>
      <w:r w:rsidRPr="004F0579">
        <w:rPr>
          <w:rFonts w:ascii="Arial" w:hAnsi="Arial"/>
          <w:lang w:val="ro-RO"/>
        </w:rPr>
        <w:t>a)     nu am intrat în faliment ca urmare a hotărârii pronunţate de un judecător-sindic;</w:t>
      </w:r>
    </w:p>
    <w:p w:rsidR="004F0579" w:rsidRPr="004F0579" w:rsidRDefault="004F0579" w:rsidP="004F0579">
      <w:pPr>
        <w:pStyle w:val="DefaultText"/>
        <w:rPr>
          <w:rFonts w:ascii="Arial" w:hAnsi="Arial"/>
          <w:lang w:val="ro-RO"/>
        </w:rPr>
      </w:pPr>
      <w:r w:rsidRPr="004F0579">
        <w:rPr>
          <w:rFonts w:ascii="Arial" w:hAnsi="Arial"/>
          <w:lang w:val="ro-RO"/>
        </w:rPr>
        <w:t>c) mi-am îndeplinit obligaţiile de plată a impozitelor, taxelor şi contribuţiilor</w:t>
      </w:r>
      <w:r w:rsidRPr="004F0579">
        <w:rPr>
          <w:rFonts w:ascii="Arial" w:hAnsi="Arial"/>
          <w:lang w:val="ro-RO"/>
        </w:rPr>
        <w:br/>
        <w:t>de asigurări sociale către bugetele componente ale bugetului general consolidat, în</w:t>
      </w:r>
      <w:r w:rsidRPr="004F0579">
        <w:rPr>
          <w:rFonts w:ascii="Arial" w:hAnsi="Arial"/>
          <w:lang w:val="ro-RO"/>
        </w:rPr>
        <w:br/>
        <w:t>conformitate cu prevederile legale în vigoare în România sau în ţara în care sunt stabilit</w:t>
      </w:r>
      <w:r w:rsidRPr="004F0579">
        <w:rPr>
          <w:rFonts w:ascii="Arial" w:hAnsi="Arial"/>
          <w:lang w:val="ro-RO"/>
        </w:rPr>
        <w:br/>
        <w:t>până la data solicitată____________;</w:t>
      </w:r>
    </w:p>
    <w:p w:rsidR="004F0579" w:rsidRPr="004F0579" w:rsidRDefault="004F0579" w:rsidP="004F0579">
      <w:pPr>
        <w:pStyle w:val="DefaultText"/>
        <w:rPr>
          <w:rFonts w:ascii="Arial" w:hAnsi="Arial"/>
          <w:lang w:val="ro-RO"/>
        </w:rPr>
      </w:pPr>
      <w:r w:rsidRPr="004F0579">
        <w:rPr>
          <w:rFonts w:ascii="Arial" w:hAnsi="Arial"/>
          <w:lang w:val="ro-RO"/>
        </w:rPr>
        <w:t>c</w:t>
      </w:r>
      <w:r w:rsidRPr="004F0579">
        <w:rPr>
          <w:rFonts w:ascii="Arial" w:hAnsi="Arial"/>
          <w:vertAlign w:val="superscript"/>
          <w:lang w:val="ro-RO"/>
        </w:rPr>
        <w:t>1</w:t>
      </w:r>
      <w:r w:rsidRPr="004F0579">
        <w:rPr>
          <w:rFonts w:ascii="Arial" w:hAnsi="Arial"/>
          <w:lang w:val="ro-RO"/>
        </w:rPr>
        <w:t>) în ultimii 2 ani nu mi-am îndeplinit în mod defectuos obligaţiile contractuale, din motive imputabile mie, fapt care a produs sau este de natură să producă grave prejudicii beneficiarilor mei;</w:t>
      </w:r>
    </w:p>
    <w:p w:rsidR="004F0579" w:rsidRPr="004F0579" w:rsidRDefault="004F0579" w:rsidP="004F0579">
      <w:pPr>
        <w:pStyle w:val="DefaultText"/>
        <w:rPr>
          <w:rFonts w:ascii="Arial" w:hAnsi="Arial"/>
          <w:lang w:val="ro-RO"/>
        </w:rPr>
      </w:pPr>
      <w:r w:rsidRPr="004F0579">
        <w:rPr>
          <w:rFonts w:ascii="Arial" w:hAnsi="Arial"/>
          <w:lang w:val="ro-RO"/>
        </w:rPr>
        <w:t>d) nu am fost condamnat, în ultimii 3 ani, prin hotărârea definitivă a unei</w:t>
      </w:r>
      <w:r w:rsidRPr="004F0579">
        <w:rPr>
          <w:rFonts w:ascii="Arial" w:hAnsi="Arial"/>
          <w:lang w:val="ro-RO"/>
        </w:rPr>
        <w:br/>
        <w:t>instanţe judecătoreşti, pentru o faptă care a adus atingere eticii profesionale sau pentru</w:t>
      </w:r>
      <w:r w:rsidRPr="004F0579">
        <w:rPr>
          <w:rFonts w:ascii="Arial" w:hAnsi="Arial"/>
          <w:lang w:val="ro-RO"/>
        </w:rPr>
        <w:br/>
        <w:t>comiterea unei greşeli în materie profesională;</w:t>
      </w:r>
    </w:p>
    <w:p w:rsidR="004F0579" w:rsidRPr="004F0579" w:rsidRDefault="004F0579" w:rsidP="004F0579">
      <w:pPr>
        <w:pStyle w:val="DefaultText"/>
        <w:rPr>
          <w:rFonts w:ascii="Arial" w:hAnsi="Arial"/>
          <w:lang w:val="ro-RO"/>
        </w:rPr>
      </w:pPr>
      <w:r w:rsidRPr="004F0579">
        <w:rPr>
          <w:rFonts w:ascii="Arial" w:hAnsi="Arial"/>
          <w:lang w:val="ro-RO"/>
        </w:rPr>
        <w:t>e) nu am prezentat informaţii false.</w:t>
      </w:r>
    </w:p>
    <w:p w:rsidR="004F0579" w:rsidRPr="004F0579" w:rsidRDefault="004F0579" w:rsidP="004F0579">
      <w:pPr>
        <w:pStyle w:val="DefaultText"/>
        <w:rPr>
          <w:rFonts w:ascii="Arial" w:hAnsi="Arial"/>
          <w:lang w:val="ro-RO"/>
        </w:rPr>
      </w:pPr>
    </w:p>
    <w:p w:rsidR="004F0579" w:rsidRPr="004F0579" w:rsidRDefault="004F0579" w:rsidP="004F0579">
      <w:pPr>
        <w:pStyle w:val="DefaultText"/>
        <w:rPr>
          <w:rFonts w:ascii="Arial" w:hAnsi="Arial"/>
          <w:lang w:val="ro-RO"/>
        </w:rPr>
      </w:pPr>
      <w:r w:rsidRPr="004F0579">
        <w:rPr>
          <w:rFonts w:ascii="Arial" w:hAnsi="Arial"/>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4F0579" w:rsidRPr="004F0579" w:rsidRDefault="004F0579" w:rsidP="004F0579">
      <w:pPr>
        <w:pStyle w:val="DefaultText"/>
        <w:rPr>
          <w:rFonts w:ascii="Arial" w:hAnsi="Arial"/>
          <w:lang w:val="ro-RO"/>
        </w:rPr>
      </w:pPr>
      <w:r w:rsidRPr="004F0579">
        <w:rPr>
          <w:rFonts w:ascii="Arial" w:hAnsi="Arial"/>
          <w:lang w:val="ro-RO"/>
        </w:rPr>
        <w:t>Înţeleg că în cazul în care această declaraţie nu este conformă cu realitatea sunt pasibil de încălcarea prevederilor legislaţiei penale privind falsul în declaraţii.</w:t>
      </w:r>
    </w:p>
    <w:p w:rsidR="002E4CD6" w:rsidRDefault="002E4CD6">
      <w:pPr>
        <w:pStyle w:val="DefaultText"/>
        <w:ind w:firstLine="720"/>
        <w:jc w:val="both"/>
        <w:rPr>
          <w:rFonts w:ascii="Arial" w:hAnsi="Arial"/>
        </w:rPr>
      </w:pPr>
      <w:r>
        <w:rPr>
          <w:rFonts w:ascii="Arial" w:hAnsi="Arial"/>
        </w:rPr>
        <w:t>.</w:t>
      </w:r>
    </w:p>
    <w:p w:rsidR="002E4CD6" w:rsidRDefault="002E4CD6">
      <w:pPr>
        <w:rPr>
          <w:rFonts w:ascii="Arial" w:hAnsi="Arial"/>
          <w:sz w:val="24"/>
          <w:lang w:val="ro-RO"/>
        </w:rPr>
      </w:pPr>
    </w:p>
    <w:p w:rsidR="002E4CD6" w:rsidRDefault="002E4CD6">
      <w:pPr>
        <w:rPr>
          <w:rFonts w:ascii="Arial" w:hAnsi="Arial"/>
          <w:sz w:val="24"/>
          <w:lang w:val="ro-RO"/>
        </w:rPr>
      </w:pPr>
    </w:p>
    <w:p w:rsidR="002E4CD6" w:rsidRDefault="002E4CD6">
      <w:pPr>
        <w:pStyle w:val="BodyText"/>
        <w:spacing w:after="0"/>
        <w:jc w:val="right"/>
        <w:rPr>
          <w:rFonts w:ascii="Arial" w:hAnsi="Arial"/>
          <w:sz w:val="24"/>
          <w:lang w:val="es-ES"/>
        </w:rPr>
      </w:pPr>
      <w:r>
        <w:rPr>
          <w:rFonts w:ascii="Arial" w:hAnsi="Arial"/>
          <w:sz w:val="24"/>
          <w:lang w:val="es-ES"/>
        </w:rPr>
        <w:t>Data completării .............                                                               Operator economic,</w:t>
      </w:r>
    </w:p>
    <w:p w:rsidR="002E4CD6" w:rsidRDefault="002E4CD6">
      <w:pPr>
        <w:jc w:val="right"/>
        <w:rPr>
          <w:rFonts w:ascii="Arial" w:hAnsi="Arial"/>
          <w:sz w:val="24"/>
          <w:lang w:val="es-ES"/>
        </w:rPr>
      </w:pPr>
      <w:r>
        <w:rPr>
          <w:rFonts w:ascii="Arial" w:hAnsi="Arial"/>
          <w:sz w:val="24"/>
          <w:lang w:val="es-ES"/>
        </w:rPr>
        <w:t xml:space="preserve">                                                                                                                  .......................</w:t>
      </w:r>
    </w:p>
    <w:p w:rsidR="002E4CD6" w:rsidRDefault="002E4CD6">
      <w:pPr>
        <w:pStyle w:val="BodyTextIndent"/>
        <w:spacing w:after="0"/>
        <w:jc w:val="right"/>
        <w:rPr>
          <w:rFonts w:ascii="Arial" w:hAnsi="Arial"/>
        </w:rPr>
      </w:pPr>
      <w:r>
        <w:rPr>
          <w:rFonts w:ascii="Arial" w:hAnsi="Arial"/>
        </w:rPr>
        <w:t>(semnatura autorizata)</w:t>
      </w:r>
    </w:p>
    <w:p w:rsidR="002E4CD6" w:rsidRDefault="002E4CD6">
      <w:pPr>
        <w:jc w:val="right"/>
        <w:rPr>
          <w:rFonts w:ascii="Arial" w:hAnsi="Arial"/>
          <w:i/>
          <w:sz w:val="24"/>
          <w:lang w:val="es-ES"/>
        </w:rPr>
      </w:pPr>
    </w:p>
    <w:p w:rsidR="007A0C74" w:rsidRDefault="007A0C74">
      <w:pPr>
        <w:jc w:val="right"/>
        <w:rPr>
          <w:rFonts w:ascii="Arial" w:hAnsi="Arial"/>
          <w:i/>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5</w:t>
      </w:r>
    </w:p>
    <w:p w:rsidR="002E4CD6" w:rsidRDefault="002E4CD6">
      <w:pPr>
        <w:pStyle w:val="BodyText"/>
        <w:spacing w:after="0" w:line="240" w:lineRule="auto"/>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spacing w:line="240" w:lineRule="auto"/>
        <w:rPr>
          <w:rFonts w:ascii="Arial" w:hAnsi="Arial"/>
          <w:sz w:val="24"/>
          <w:lang w:val="es-ES"/>
        </w:rPr>
      </w:pPr>
      <w:r>
        <w:rPr>
          <w:rFonts w:ascii="Arial" w:hAnsi="Arial"/>
          <w:sz w:val="24"/>
          <w:lang w:val="es-ES"/>
        </w:rPr>
        <w:t xml:space="preserve"> ..............................</w:t>
      </w:r>
    </w:p>
    <w:p w:rsidR="002E4CD6" w:rsidRDefault="002E4CD6">
      <w:pPr>
        <w:pStyle w:val="BodyText"/>
        <w:spacing w:after="0" w:line="240" w:lineRule="auto"/>
        <w:rPr>
          <w:rFonts w:ascii="Arial" w:hAnsi="Arial"/>
          <w:sz w:val="24"/>
          <w:lang w:val="es-ES"/>
        </w:rPr>
      </w:pPr>
      <w:r>
        <w:rPr>
          <w:rFonts w:ascii="Arial" w:hAnsi="Arial"/>
          <w:sz w:val="24"/>
          <w:lang w:val="es-ES"/>
        </w:rPr>
        <w:t>(denumirea/numele)</w:t>
      </w:r>
    </w:p>
    <w:p w:rsidR="002E4CD6" w:rsidRDefault="002E4CD6">
      <w:pPr>
        <w:spacing w:line="240" w:lineRule="auto"/>
        <w:jc w:val="center"/>
        <w:rPr>
          <w:rFonts w:ascii="Arial" w:hAnsi="Arial"/>
          <w:b/>
          <w:sz w:val="24"/>
          <w:lang w:val="es-ES"/>
        </w:rPr>
      </w:pPr>
      <w:r>
        <w:rPr>
          <w:rFonts w:ascii="Arial" w:hAnsi="Arial"/>
          <w:b/>
          <w:sz w:val="24"/>
          <w:lang w:val="es-ES"/>
        </w:rPr>
        <w:t>DECLARAŢIE PRIVIND LISTA PRINCIPALELOR</w:t>
      </w:r>
    </w:p>
    <w:p w:rsidR="002E4CD6" w:rsidRDefault="002E4CD6">
      <w:pPr>
        <w:spacing w:line="240" w:lineRule="auto"/>
        <w:jc w:val="center"/>
        <w:rPr>
          <w:rFonts w:ascii="Arial" w:hAnsi="Arial"/>
          <w:b/>
          <w:sz w:val="24"/>
          <w:lang w:val="es-ES"/>
        </w:rPr>
      </w:pPr>
      <w:r>
        <w:rPr>
          <w:rFonts w:ascii="Arial" w:hAnsi="Arial"/>
          <w:b/>
          <w:sz w:val="24"/>
          <w:lang w:val="es-ES"/>
        </w:rPr>
        <w:t>PRESTĂRI DE SERVICII ÎN ULTIMII 3 ANI</w:t>
      </w:r>
    </w:p>
    <w:p w:rsidR="002E4CD6" w:rsidRDefault="002E4CD6">
      <w:pPr>
        <w:pStyle w:val="BodyText"/>
        <w:spacing w:after="0" w:line="240" w:lineRule="auto"/>
        <w:rPr>
          <w:rFonts w:ascii="Arial" w:hAnsi="Arial"/>
          <w:sz w:val="24"/>
          <w:lang w:val="es-ES"/>
        </w:rPr>
      </w:pPr>
      <w:r>
        <w:rPr>
          <w:rFonts w:ascii="Arial" w:hAnsi="Arial"/>
          <w:sz w:val="24"/>
          <w:lang w:val="es-ES"/>
        </w:rPr>
        <w:t>Subsemnatul, reprezentant împuternicit al ..................................................................................</w:t>
      </w:r>
      <w:r>
        <w:rPr>
          <w:rFonts w:ascii="Arial" w:hAnsi="Arial"/>
          <w:i/>
          <w:sz w:val="24"/>
          <w:lang w:val="es-ES"/>
        </w:rPr>
        <w:t xml:space="preserve">  (denumirea/numele si sediul/adresa operatorului economic) </w:t>
      </w:r>
      <w:r>
        <w:rPr>
          <w:rFonts w:ascii="Arial" w:hAnsi="Arial"/>
          <w:sz w:val="24"/>
          <w:lang w:val="es-ES"/>
        </w:rPr>
        <w:t>declar pe propria răspundere, sub sancţiunile aplicate faptei de fals în acte publice, ca datele prezentate în tabelul anexat sunt reale.</w:t>
      </w:r>
    </w:p>
    <w:p w:rsidR="002E4CD6" w:rsidRDefault="002E4CD6">
      <w:pPr>
        <w:pStyle w:val="BodyText"/>
        <w:spacing w:after="0" w:line="240" w:lineRule="auto"/>
        <w:rPr>
          <w:rFonts w:ascii="Arial" w:hAnsi="Arial"/>
          <w:sz w:val="24"/>
          <w:lang w:val="es-ES"/>
        </w:rPr>
      </w:pPr>
      <w:r>
        <w:rPr>
          <w:rFonts w:ascii="Arial" w:hAnsi="Arial"/>
          <w:sz w:val="24"/>
          <w:lang w:val="es-ES"/>
        </w:rPr>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it-IT"/>
        </w:rPr>
      </w:pPr>
      <w:r>
        <w:rPr>
          <w:rFonts w:ascii="Arial" w:hAnsi="Arial"/>
          <w:sz w:val="24"/>
          <w:lang w:val="es-ES"/>
        </w:rPr>
        <w:t xml:space="preserve">Subsemnatul autorizez prin prezenta orice instituţie, societate comercială, bancă, alte persoane juridice să furnizeze informaţii reprezentanţilor autorizaţi ai ..................................................................... </w:t>
      </w:r>
      <w:r>
        <w:rPr>
          <w:rFonts w:ascii="Arial" w:hAnsi="Arial"/>
          <w:sz w:val="24"/>
          <w:lang w:val="it-IT"/>
        </w:rPr>
        <w:t>(denumirea si adresa autoritaţii contractante)  cu privire la orice aspect tehnic si financiar in legatură cu activitatea noastră.</w:t>
      </w:r>
    </w:p>
    <w:p w:rsidR="002E4CD6" w:rsidRDefault="002E4CD6">
      <w:pPr>
        <w:pStyle w:val="BodyTextIndent"/>
        <w:spacing w:after="0"/>
        <w:rPr>
          <w:rFonts w:ascii="Arial" w:hAnsi="Arial"/>
          <w:lang w:val="it-IT"/>
        </w:rPr>
      </w:pPr>
      <w:r>
        <w:rPr>
          <w:rFonts w:ascii="Arial" w:hAnsi="Arial"/>
          <w:lang w:val="it-IT"/>
        </w:rPr>
        <w:t>Prezenta declaraţie este valabilă până la data de ………………………………………………</w:t>
      </w:r>
    </w:p>
    <w:p w:rsidR="002E4CD6" w:rsidRDefault="002E4CD6">
      <w:pPr>
        <w:pStyle w:val="BodyText"/>
        <w:spacing w:after="0" w:line="240" w:lineRule="auto"/>
        <w:rPr>
          <w:rFonts w:ascii="Arial" w:hAnsi="Arial"/>
          <w:sz w:val="24"/>
          <w:lang w:val="it-IT"/>
        </w:rPr>
      </w:pPr>
      <w:r>
        <w:rPr>
          <w:rFonts w:ascii="Arial" w:hAnsi="Arial"/>
          <w:sz w:val="24"/>
          <w:lang w:val="it-IT"/>
        </w:rPr>
        <w:t>(precizează data expirării perioadei de valabilitate a ofertei).</w:t>
      </w:r>
    </w:p>
    <w:p w:rsidR="002E4CD6" w:rsidRDefault="002E4CD6">
      <w:pPr>
        <w:spacing w:line="240" w:lineRule="auto"/>
        <w:rPr>
          <w:rFonts w:ascii="Arial" w:hAnsi="Arial"/>
          <w:sz w:val="24"/>
          <w:lang w:val="es-ES"/>
        </w:rPr>
      </w:pPr>
    </w:p>
    <w:p w:rsidR="002E4CD6" w:rsidRDefault="002E4CD6">
      <w:pPr>
        <w:spacing w:line="240" w:lineRule="auto"/>
        <w:jc w:val="right"/>
        <w:rPr>
          <w:rFonts w:ascii="Arial" w:hAnsi="Arial"/>
          <w:sz w:val="24"/>
          <w:lang w:val="es-ES"/>
        </w:rPr>
      </w:pPr>
      <w:r>
        <w:rPr>
          <w:rFonts w:ascii="Arial" w:hAnsi="Arial"/>
          <w:sz w:val="24"/>
          <w:lang w:val="es-ES"/>
        </w:rPr>
        <w:tab/>
      </w:r>
      <w:r>
        <w:rPr>
          <w:rFonts w:ascii="Arial" w:hAnsi="Arial"/>
          <w:i/>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pStyle w:val="BodyTextIndent"/>
        <w:spacing w:after="0"/>
        <w:jc w:val="right"/>
        <w:rPr>
          <w:rFonts w:ascii="Arial" w:hAnsi="Arial"/>
          <w:i/>
        </w:rPr>
      </w:pPr>
      <w:r>
        <w:rPr>
          <w:rFonts w:ascii="Arial" w:hAnsi="Arial"/>
          <w:i/>
        </w:rPr>
        <w:t>Operator economic,</w:t>
      </w:r>
    </w:p>
    <w:p w:rsidR="002E4CD6" w:rsidRDefault="002E4CD6">
      <w:pPr>
        <w:pStyle w:val="BodyTextIndent"/>
        <w:spacing w:after="0"/>
        <w:jc w:val="right"/>
        <w:rPr>
          <w:rFonts w:ascii="Arial" w:hAnsi="Arial"/>
          <w:i/>
        </w:rPr>
      </w:pPr>
      <w:r>
        <w:rPr>
          <w:rFonts w:ascii="Arial" w:hAnsi="Arial"/>
          <w:i/>
        </w:rPr>
        <w:t>..............................</w:t>
      </w:r>
    </w:p>
    <w:p w:rsidR="002E4CD6" w:rsidRDefault="002E4CD6">
      <w:pPr>
        <w:pStyle w:val="BodyTextIndent"/>
        <w:spacing w:after="0"/>
        <w:jc w:val="right"/>
        <w:rPr>
          <w:rFonts w:ascii="Arial" w:hAnsi="Arial"/>
          <w:i/>
        </w:rPr>
      </w:pPr>
      <w:r>
        <w:rPr>
          <w:rFonts w:ascii="Arial" w:hAnsi="Arial"/>
          <w:i/>
        </w:rPr>
        <w:t>(semnatura autorizată )</w:t>
      </w: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spacing w:line="240" w:lineRule="auto"/>
        <w:ind w:left="-360"/>
        <w:rPr>
          <w:rFonts w:ascii="Arial" w:hAnsi="Arial"/>
          <w:i/>
          <w:sz w:val="24"/>
          <w:lang w:val="es-ES"/>
        </w:rPr>
      </w:pPr>
    </w:p>
    <w:p w:rsidR="002E4CD6" w:rsidRDefault="002E4CD6">
      <w:pPr>
        <w:pStyle w:val="BodyTextIndent"/>
        <w:spacing w:after="0"/>
        <w:rPr>
          <w:rFonts w:ascii="Arial" w:hAnsi="Arial"/>
          <w:i/>
        </w:rPr>
        <w:sectPr w:rsidR="002E4CD6">
          <w:headerReference w:type="default" r:id="rId7"/>
          <w:footerReference w:type="even" r:id="rId8"/>
          <w:footerReference w:type="default" r:id="rId9"/>
          <w:footnotePr>
            <w:pos w:val="beneathText"/>
          </w:footnotePr>
          <w:pgSz w:w="11905" w:h="16837" w:code="9"/>
          <w:pgMar w:top="900" w:right="743" w:bottom="1079" w:left="1077" w:header="708" w:footer="708" w:gutter="0"/>
          <w:cols w:space="708"/>
          <w:docGrid w:linePitch="360"/>
        </w:sectPr>
      </w:pPr>
    </w:p>
    <w:p w:rsidR="002E4CD6" w:rsidRDefault="002E4CD6">
      <w:pPr>
        <w:pStyle w:val="BodyText"/>
        <w:spacing w:after="0" w:line="240" w:lineRule="auto"/>
        <w:jc w:val="right"/>
        <w:rPr>
          <w:rFonts w:ascii="Arial" w:hAnsi="Arial"/>
          <w:b/>
          <w:i/>
          <w:sz w:val="24"/>
          <w:lang w:val="es-ES"/>
        </w:rPr>
      </w:pPr>
      <w:r>
        <w:rPr>
          <w:rFonts w:ascii="Arial" w:hAnsi="Arial"/>
          <w:b/>
          <w:i/>
          <w:sz w:val="24"/>
          <w:lang w:val="es-ES"/>
        </w:rPr>
        <w:lastRenderedPageBreak/>
        <w:t>Formularul 5a</w:t>
      </w:r>
    </w:p>
    <w:p w:rsidR="002E4CD6" w:rsidRDefault="002E4CD6" w:rsidP="00CF1A8C">
      <w:pPr>
        <w:snapToGrid w:val="0"/>
        <w:spacing w:after="0" w:line="240" w:lineRule="auto"/>
        <w:jc w:val="center"/>
        <w:rPr>
          <w:rFonts w:ascii="Arial" w:hAnsi="Arial"/>
          <w:b/>
          <w:sz w:val="24"/>
          <w:lang w:val="es-ES"/>
        </w:rPr>
      </w:pPr>
      <w:r>
        <w:rPr>
          <w:rFonts w:ascii="Arial" w:hAnsi="Arial"/>
          <w:b/>
          <w:sz w:val="24"/>
          <w:lang w:val="es-ES"/>
        </w:rPr>
        <w:t>Tabel de evidenţă a experienţelor similare prezentate de Ofertant</w:t>
      </w:r>
    </w:p>
    <w:p w:rsidR="002E4CD6" w:rsidRDefault="002E4CD6" w:rsidP="00CF1A8C">
      <w:pPr>
        <w:spacing w:after="0" w:line="240" w:lineRule="auto"/>
        <w:jc w:val="center"/>
        <w:rPr>
          <w:rFonts w:ascii="Arial" w:hAnsi="Arial"/>
          <w:sz w:val="24"/>
          <w:lang w:val="es-ES"/>
        </w:rPr>
      </w:pPr>
      <w:r>
        <w:rPr>
          <w:rFonts w:ascii="Arial" w:hAnsi="Arial"/>
          <w:b/>
          <w:sz w:val="24"/>
          <w:lang w:val="es-ES"/>
        </w:rPr>
        <w:t>(contracte de servicii de proiectare în domeniul construcţiilor)</w:t>
      </w:r>
    </w:p>
    <w:tbl>
      <w:tblPr>
        <w:tblW w:w="0" w:type="auto"/>
        <w:jc w:val="center"/>
        <w:tblLayout w:type="fixed"/>
        <w:tblCellMar>
          <w:left w:w="0" w:type="dxa"/>
          <w:right w:w="0" w:type="dxa"/>
        </w:tblCellMar>
        <w:tblLook w:val="0000"/>
      </w:tblPr>
      <w:tblGrid>
        <w:gridCol w:w="771"/>
        <w:gridCol w:w="4989"/>
        <w:gridCol w:w="2184"/>
        <w:gridCol w:w="1628"/>
        <w:gridCol w:w="1948"/>
      </w:tblGrid>
      <w:tr w:rsidR="002E4CD6">
        <w:trPr>
          <w:trHeight w:val="944"/>
          <w:jc w:val="center"/>
        </w:trPr>
        <w:tc>
          <w:tcPr>
            <w:tcW w:w="771" w:type="dxa"/>
            <w:tcBorders>
              <w:top w:val="single" w:sz="4" w:space="0" w:color="000000"/>
              <w:left w:val="single" w:sz="4" w:space="0" w:color="000000"/>
              <w:bottom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Nr.</w:t>
            </w:r>
          </w:p>
          <w:p w:rsidR="002E4CD6" w:rsidRDefault="002E4CD6">
            <w:pPr>
              <w:spacing w:after="0" w:line="240" w:lineRule="auto"/>
              <w:jc w:val="center"/>
              <w:rPr>
                <w:rFonts w:ascii="Arial" w:hAnsi="Arial"/>
                <w:sz w:val="24"/>
              </w:rPr>
            </w:pPr>
            <w:r>
              <w:rPr>
                <w:rFonts w:ascii="Arial" w:hAnsi="Arial"/>
                <w:sz w:val="24"/>
              </w:rPr>
              <w:t>Crt.</w:t>
            </w:r>
          </w:p>
        </w:tc>
        <w:tc>
          <w:tcPr>
            <w:tcW w:w="4989"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Obiectul contractului</w:t>
            </w:r>
          </w:p>
        </w:tc>
        <w:tc>
          <w:tcPr>
            <w:tcW w:w="2184"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Denumirea/numele beneficiarului/</w:t>
            </w:r>
          </w:p>
          <w:p w:rsidR="002E4CD6" w:rsidRDefault="002E4CD6">
            <w:pPr>
              <w:spacing w:after="0" w:line="240" w:lineRule="auto"/>
              <w:jc w:val="center"/>
              <w:rPr>
                <w:rFonts w:ascii="Arial" w:hAnsi="Arial"/>
                <w:sz w:val="24"/>
              </w:rPr>
            </w:pPr>
            <w:r>
              <w:rPr>
                <w:rFonts w:ascii="Arial" w:hAnsi="Arial"/>
                <w:sz w:val="24"/>
              </w:rPr>
              <w:t>clientului</w:t>
            </w:r>
          </w:p>
          <w:p w:rsidR="002E4CD6" w:rsidRDefault="002E4CD6">
            <w:pPr>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Perioada de derulare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r>
              <w:rPr>
                <w:rFonts w:ascii="Arial" w:hAnsi="Arial"/>
                <w:sz w:val="24"/>
              </w:rPr>
              <w:t xml:space="preserve">Valoarea contractului </w:t>
            </w:r>
          </w:p>
          <w:p w:rsidR="002E4CD6" w:rsidRDefault="002E4CD6">
            <w:pPr>
              <w:snapToGrid w:val="0"/>
              <w:spacing w:after="0" w:line="240" w:lineRule="auto"/>
              <w:jc w:val="center"/>
              <w:rPr>
                <w:rFonts w:ascii="Arial" w:hAnsi="Arial"/>
                <w:sz w:val="24"/>
              </w:rPr>
            </w:pPr>
            <w:r>
              <w:rPr>
                <w:rFonts w:ascii="Arial" w:hAnsi="Arial"/>
                <w:sz w:val="24"/>
              </w:rPr>
              <w:t>(Ron)</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0</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1</w:t>
            </w: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2</w:t>
            </w: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3</w:t>
            </w: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r>
              <w:rPr>
                <w:rFonts w:ascii="Arial" w:hAnsi="Arial"/>
                <w:sz w:val="24"/>
              </w:rPr>
              <w:t>4</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1</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2</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588"/>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w:t>
            </w: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346"/>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p>
          <w:p w:rsidR="002E4CD6" w:rsidRDefault="002E4CD6">
            <w:pPr>
              <w:spacing w:after="0" w:line="240" w:lineRule="auto"/>
              <w:jc w:val="center"/>
              <w:rPr>
                <w:rFonts w:ascii="Arial" w:hAnsi="Arial"/>
                <w:sz w:val="24"/>
              </w:rPr>
            </w:pP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184"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62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bl>
    <w:p w:rsidR="002E4CD6" w:rsidRDefault="002E4CD6">
      <w:pPr>
        <w:spacing w:after="0" w:line="240" w:lineRule="auto"/>
        <w:jc w:val="both"/>
        <w:rPr>
          <w:rFonts w:ascii="Arial" w:hAnsi="Arial"/>
          <w:sz w:val="24"/>
        </w:rPr>
      </w:pPr>
    </w:p>
    <w:p w:rsidR="002E4CD6" w:rsidRDefault="002E4CD6" w:rsidP="00CF1A8C">
      <w:pPr>
        <w:spacing w:after="0" w:line="240" w:lineRule="auto"/>
        <w:jc w:val="both"/>
        <w:rPr>
          <w:rFonts w:ascii="Arial" w:hAnsi="Arial"/>
          <w:sz w:val="24"/>
        </w:rPr>
      </w:pPr>
    </w:p>
    <w:p w:rsidR="002E4CD6" w:rsidRDefault="002E4CD6">
      <w:pPr>
        <w:pStyle w:val="Closing"/>
        <w:jc w:val="right"/>
        <w:rPr>
          <w:rFonts w:ascii="Arial" w:hAnsi="Arial"/>
        </w:rPr>
      </w:pPr>
      <w:r>
        <w:rPr>
          <w:rFonts w:ascii="Arial" w:hAnsi="Arial"/>
        </w:rPr>
        <w:t>Operator economic,</w:t>
      </w:r>
    </w:p>
    <w:p w:rsidR="002E4CD6" w:rsidRDefault="002E4CD6">
      <w:pPr>
        <w:spacing w:line="240" w:lineRule="auto"/>
        <w:jc w:val="right"/>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p>
    <w:p w:rsidR="002E4CD6" w:rsidRDefault="002E4CD6">
      <w:pPr>
        <w:pStyle w:val="BodyText"/>
        <w:spacing w:after="0" w:line="240" w:lineRule="auto"/>
        <w:jc w:val="right"/>
        <w:rPr>
          <w:rFonts w:ascii="Arial" w:hAnsi="Arial"/>
          <w:i/>
          <w:sz w:val="24"/>
        </w:rPr>
      </w:pPr>
      <w:r>
        <w:rPr>
          <w:rFonts w:ascii="Arial" w:hAnsi="Arial"/>
          <w:i/>
          <w:sz w:val="24"/>
        </w:rPr>
        <w:t>(semnatura autorizată)</w:t>
      </w:r>
    </w:p>
    <w:p w:rsidR="002E4CD6" w:rsidRDefault="002E4CD6">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CF1A8C" w:rsidRDefault="00CF1A8C">
      <w:pPr>
        <w:spacing w:line="240" w:lineRule="auto"/>
        <w:ind w:left="-360"/>
        <w:jc w:val="right"/>
        <w:rPr>
          <w:rFonts w:ascii="Arial" w:hAnsi="Arial"/>
          <w:i/>
          <w:sz w:val="24"/>
        </w:rPr>
      </w:pPr>
    </w:p>
    <w:p w:rsidR="002E4CD6" w:rsidRDefault="002E4CD6" w:rsidP="00CF1A8C">
      <w:pPr>
        <w:pStyle w:val="BodyText"/>
        <w:spacing w:after="0" w:line="240" w:lineRule="auto"/>
        <w:jc w:val="right"/>
        <w:rPr>
          <w:rFonts w:ascii="Arial" w:hAnsi="Arial"/>
          <w:b/>
          <w:i/>
          <w:sz w:val="24"/>
        </w:rPr>
      </w:pPr>
      <w:r>
        <w:rPr>
          <w:rFonts w:ascii="Arial" w:hAnsi="Arial"/>
          <w:b/>
          <w:i/>
          <w:sz w:val="24"/>
        </w:rPr>
        <w:lastRenderedPageBreak/>
        <w:t>Formularul 5b</w:t>
      </w:r>
    </w:p>
    <w:p w:rsidR="002E4CD6" w:rsidRDefault="002E4CD6" w:rsidP="00CF1A8C">
      <w:pPr>
        <w:snapToGrid w:val="0"/>
        <w:spacing w:line="240" w:lineRule="auto"/>
        <w:jc w:val="center"/>
        <w:rPr>
          <w:rFonts w:ascii="Arial" w:hAnsi="Arial"/>
          <w:b/>
          <w:sz w:val="24"/>
          <w:lang w:val="es-ES"/>
        </w:rPr>
      </w:pPr>
      <w:r>
        <w:rPr>
          <w:rFonts w:ascii="Arial" w:hAnsi="Arial"/>
          <w:b/>
          <w:sz w:val="24"/>
          <w:lang w:val="es-ES"/>
        </w:rPr>
        <w:t>Tabel de evidenţă a experienţelor similare prezentate de Ofertant</w:t>
      </w:r>
    </w:p>
    <w:p w:rsidR="002E4CD6" w:rsidRDefault="002E4CD6" w:rsidP="00CF1A8C">
      <w:pPr>
        <w:spacing w:line="240" w:lineRule="auto"/>
        <w:jc w:val="center"/>
        <w:rPr>
          <w:rFonts w:ascii="Arial" w:hAnsi="Arial"/>
          <w:sz w:val="24"/>
        </w:rPr>
      </w:pPr>
      <w:r>
        <w:rPr>
          <w:rFonts w:ascii="Arial" w:hAnsi="Arial"/>
          <w:b/>
          <w:sz w:val="24"/>
        </w:rPr>
        <w:t>(contracte de lucrări)</w:t>
      </w:r>
    </w:p>
    <w:tbl>
      <w:tblPr>
        <w:tblW w:w="0" w:type="auto"/>
        <w:jc w:val="center"/>
        <w:tblLayout w:type="fixed"/>
        <w:tblCellMar>
          <w:left w:w="0" w:type="dxa"/>
          <w:right w:w="0" w:type="dxa"/>
        </w:tblCellMar>
        <w:tblLook w:val="0000"/>
      </w:tblPr>
      <w:tblGrid>
        <w:gridCol w:w="771"/>
        <w:gridCol w:w="4989"/>
        <w:gridCol w:w="2033"/>
        <w:gridCol w:w="1779"/>
        <w:gridCol w:w="1948"/>
      </w:tblGrid>
      <w:tr w:rsidR="002E4CD6">
        <w:trPr>
          <w:trHeight w:val="944"/>
          <w:jc w:val="center"/>
        </w:trPr>
        <w:tc>
          <w:tcPr>
            <w:tcW w:w="771" w:type="dxa"/>
            <w:tcBorders>
              <w:top w:val="single" w:sz="4" w:space="0" w:color="000000"/>
              <w:left w:val="single" w:sz="4" w:space="0" w:color="000000"/>
              <w:bottom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Nr.</w:t>
            </w:r>
          </w:p>
          <w:p w:rsidR="002E4CD6" w:rsidRDefault="002E4CD6">
            <w:pPr>
              <w:spacing w:after="0" w:line="240" w:lineRule="auto"/>
              <w:jc w:val="center"/>
              <w:rPr>
                <w:rFonts w:ascii="Arial" w:hAnsi="Arial"/>
                <w:sz w:val="24"/>
              </w:rPr>
            </w:pPr>
            <w:r>
              <w:rPr>
                <w:rFonts w:ascii="Arial" w:hAnsi="Arial"/>
                <w:sz w:val="24"/>
              </w:rPr>
              <w:t>Crt.</w:t>
            </w:r>
          </w:p>
        </w:tc>
        <w:tc>
          <w:tcPr>
            <w:tcW w:w="4989"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Obiectul contractului</w:t>
            </w:r>
          </w:p>
        </w:tc>
        <w:tc>
          <w:tcPr>
            <w:tcW w:w="2033"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p>
          <w:p w:rsidR="002E4CD6" w:rsidRDefault="002E4CD6">
            <w:pPr>
              <w:spacing w:after="0" w:line="240" w:lineRule="auto"/>
              <w:jc w:val="center"/>
              <w:rPr>
                <w:rFonts w:ascii="Arial" w:hAnsi="Arial"/>
                <w:sz w:val="24"/>
              </w:rPr>
            </w:pPr>
            <w:r>
              <w:rPr>
                <w:rFonts w:ascii="Arial" w:hAnsi="Arial"/>
                <w:sz w:val="24"/>
              </w:rPr>
              <w:t>Denumirea/numele beneficiarului/</w:t>
            </w:r>
          </w:p>
          <w:p w:rsidR="002E4CD6" w:rsidRDefault="00CF1A8C" w:rsidP="00CF1A8C">
            <w:pPr>
              <w:spacing w:after="0" w:line="240" w:lineRule="auto"/>
              <w:jc w:val="center"/>
              <w:rPr>
                <w:rFonts w:ascii="Arial" w:hAnsi="Arial"/>
                <w:sz w:val="24"/>
              </w:rPr>
            </w:pPr>
            <w:r>
              <w:rPr>
                <w:rFonts w:ascii="Arial" w:hAnsi="Arial"/>
                <w:sz w:val="24"/>
              </w:rPr>
              <w:t>clientului</w:t>
            </w:r>
          </w:p>
        </w:tc>
        <w:tc>
          <w:tcPr>
            <w:tcW w:w="17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pacing w:after="0" w:line="240" w:lineRule="auto"/>
              <w:jc w:val="center"/>
              <w:rPr>
                <w:rFonts w:ascii="Arial" w:hAnsi="Arial"/>
                <w:sz w:val="24"/>
              </w:rPr>
            </w:pPr>
            <w:r>
              <w:rPr>
                <w:rFonts w:ascii="Arial" w:hAnsi="Arial"/>
                <w:sz w:val="24"/>
              </w:rPr>
              <w:t>Perioada de derulare</w:t>
            </w:r>
          </w:p>
        </w:tc>
        <w:tc>
          <w:tcPr>
            <w:tcW w:w="19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sz w:val="24"/>
              </w:rPr>
            </w:pPr>
            <w:r>
              <w:rPr>
                <w:rFonts w:ascii="Arial" w:hAnsi="Arial"/>
                <w:sz w:val="24"/>
              </w:rPr>
              <w:t xml:space="preserve">Valoarea contractului </w:t>
            </w:r>
          </w:p>
          <w:p w:rsidR="002E4CD6" w:rsidRDefault="002E4CD6">
            <w:pPr>
              <w:snapToGrid w:val="0"/>
              <w:spacing w:after="0" w:line="240" w:lineRule="auto"/>
              <w:jc w:val="center"/>
              <w:rPr>
                <w:rFonts w:ascii="Arial" w:hAnsi="Arial"/>
                <w:sz w:val="24"/>
              </w:rPr>
            </w:pPr>
            <w:r>
              <w:rPr>
                <w:rFonts w:ascii="Arial" w:hAnsi="Arial"/>
                <w:sz w:val="24"/>
              </w:rPr>
              <w:t>(Ron)</w:t>
            </w:r>
          </w:p>
        </w:tc>
      </w:tr>
      <w:tr w:rsidR="002E4CD6">
        <w:trPr>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0</w:t>
            </w:r>
          </w:p>
        </w:tc>
        <w:tc>
          <w:tcPr>
            <w:tcW w:w="4989"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1</w:t>
            </w:r>
          </w:p>
        </w:tc>
        <w:tc>
          <w:tcPr>
            <w:tcW w:w="2033" w:type="dxa"/>
            <w:tcBorders>
              <w:top w:val="single" w:sz="4" w:space="0" w:color="000000"/>
              <w:left w:val="single" w:sz="4" w:space="0" w:color="000000"/>
              <w:bottom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2</w:t>
            </w: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3</w:t>
            </w: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center"/>
              <w:rPr>
                <w:rFonts w:ascii="Arial" w:hAnsi="Arial"/>
                <w:sz w:val="24"/>
              </w:rPr>
            </w:pPr>
            <w:r>
              <w:rPr>
                <w:rFonts w:ascii="Arial" w:hAnsi="Arial"/>
                <w:sz w:val="24"/>
              </w:rPr>
              <w:t>4</w:t>
            </w: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1</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2</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r w:rsidR="002E4CD6">
        <w:trPr>
          <w:trHeight w:val="20"/>
          <w:jc w:val="center"/>
        </w:trPr>
        <w:tc>
          <w:tcPr>
            <w:tcW w:w="771"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p w:rsidR="002E4CD6" w:rsidRDefault="00CF1A8C" w:rsidP="00CF1A8C">
            <w:pPr>
              <w:spacing w:after="0" w:line="240" w:lineRule="auto"/>
              <w:jc w:val="center"/>
              <w:rPr>
                <w:rFonts w:ascii="Arial" w:hAnsi="Arial"/>
                <w:sz w:val="24"/>
              </w:rPr>
            </w:pPr>
            <w:r>
              <w:rPr>
                <w:rFonts w:ascii="Arial" w:hAnsi="Arial"/>
                <w:sz w:val="24"/>
              </w:rPr>
              <w:t>.....</w:t>
            </w:r>
          </w:p>
        </w:tc>
        <w:tc>
          <w:tcPr>
            <w:tcW w:w="4989"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203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rPr>
            </w:pPr>
          </w:p>
        </w:tc>
        <w:tc>
          <w:tcPr>
            <w:tcW w:w="1779"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c>
          <w:tcPr>
            <w:tcW w:w="1948"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rPr>
            </w:pPr>
          </w:p>
        </w:tc>
      </w:tr>
    </w:tbl>
    <w:p w:rsidR="002E4CD6" w:rsidRDefault="002E4CD6">
      <w:pPr>
        <w:spacing w:line="240" w:lineRule="auto"/>
        <w:jc w:val="both"/>
        <w:rPr>
          <w:rFonts w:ascii="Arial" w:hAnsi="Arial"/>
          <w:sz w:val="24"/>
        </w:rPr>
      </w:pPr>
    </w:p>
    <w:p w:rsidR="002E4CD6" w:rsidRDefault="002E4CD6">
      <w:pPr>
        <w:pStyle w:val="Closing"/>
        <w:jc w:val="right"/>
        <w:rPr>
          <w:rFonts w:ascii="Arial" w:hAnsi="Arial"/>
        </w:rPr>
      </w:pPr>
      <w:r>
        <w:rPr>
          <w:rFonts w:ascii="Arial" w:hAnsi="Arial"/>
        </w:rPr>
        <w:t>Operator economic,</w:t>
      </w:r>
    </w:p>
    <w:p w:rsidR="002E4CD6" w:rsidRDefault="002E4CD6">
      <w:pPr>
        <w:spacing w:line="240" w:lineRule="auto"/>
        <w:jc w:val="right"/>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p>
    <w:p w:rsidR="002E4CD6" w:rsidRDefault="002E4CD6">
      <w:pPr>
        <w:pStyle w:val="BodyText"/>
        <w:spacing w:after="0" w:line="240" w:lineRule="auto"/>
        <w:jc w:val="right"/>
        <w:rPr>
          <w:rFonts w:ascii="Arial" w:hAnsi="Arial"/>
          <w:i/>
          <w:sz w:val="24"/>
        </w:rPr>
      </w:pPr>
      <w:r>
        <w:rPr>
          <w:rFonts w:ascii="Arial" w:hAnsi="Arial"/>
          <w:i/>
          <w:sz w:val="24"/>
        </w:rPr>
        <w:t>(semnatura autorizată)</w:t>
      </w:r>
    </w:p>
    <w:p w:rsidR="002E4CD6" w:rsidRDefault="002E4CD6">
      <w:pPr>
        <w:pStyle w:val="BodyText"/>
        <w:spacing w:after="0" w:line="240" w:lineRule="auto"/>
        <w:rPr>
          <w:rFonts w:ascii="Arial" w:hAnsi="Arial"/>
          <w:sz w:val="24"/>
        </w:rPr>
        <w:sectPr w:rsidR="002E4CD6">
          <w:footnotePr>
            <w:pos w:val="beneathText"/>
          </w:footnotePr>
          <w:pgSz w:w="16837" w:h="11905" w:orient="landscape" w:code="9"/>
          <w:pgMar w:top="1077" w:right="1242" w:bottom="743" w:left="1242" w:header="708" w:footer="708" w:gutter="0"/>
          <w:cols w:space="708"/>
          <w:docGrid w:linePitch="360"/>
        </w:sectPr>
      </w:pPr>
    </w:p>
    <w:p w:rsidR="002E4CD6" w:rsidRDefault="002E4CD6" w:rsidP="001218AD">
      <w:pPr>
        <w:pStyle w:val="Heading1"/>
        <w:numPr>
          <w:ilvl w:val="0"/>
          <w:numId w:val="8"/>
        </w:numPr>
        <w:tabs>
          <w:tab w:val="left" w:pos="3600"/>
        </w:tabs>
        <w:suppressAutoHyphens/>
        <w:snapToGrid/>
        <w:ind w:left="3600"/>
        <w:jc w:val="right"/>
        <w:rPr>
          <w:rFonts w:ascii="Arial" w:hAnsi="Arial"/>
          <w:b w:val="0"/>
          <w:sz w:val="24"/>
          <w:lang w:val="es-ES"/>
        </w:rPr>
      </w:pPr>
      <w:r>
        <w:rPr>
          <w:rFonts w:ascii="Arial" w:hAnsi="Arial"/>
          <w:sz w:val="24"/>
          <w:lang w:val="es-ES"/>
        </w:rPr>
        <w:lastRenderedPageBreak/>
        <w:t>Formular</w:t>
      </w:r>
      <w:r>
        <w:rPr>
          <w:rFonts w:ascii="Arial" w:hAnsi="Arial"/>
          <w:b w:val="0"/>
          <w:sz w:val="24"/>
          <w:lang w:val="es-ES"/>
        </w:rPr>
        <w:t xml:space="preserve"> </w:t>
      </w:r>
      <w:r>
        <w:rPr>
          <w:rFonts w:ascii="Arial" w:hAnsi="Arial"/>
          <w:sz w:val="24"/>
          <w:lang w:val="es-ES"/>
        </w:rPr>
        <w:t>6</w:t>
      </w:r>
    </w:p>
    <w:p w:rsidR="002E4CD6" w:rsidRDefault="002E4CD6" w:rsidP="001218AD">
      <w:pPr>
        <w:pStyle w:val="Heading7"/>
        <w:numPr>
          <w:ilvl w:val="0"/>
          <w:numId w:val="8"/>
        </w:numPr>
        <w:spacing w:before="0" w:after="0"/>
        <w:rPr>
          <w:rFonts w:ascii="Arial" w:hAnsi="Arial"/>
          <w:b/>
        </w:rPr>
      </w:pPr>
      <w:r>
        <w:rPr>
          <w:rFonts w:ascii="Arial" w:hAnsi="Arial"/>
        </w:rPr>
        <w:t>Operator economic</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rPr>
          <w:rFonts w:ascii="Arial" w:hAnsi="Arial"/>
          <w:sz w:val="24"/>
        </w:rPr>
      </w:pPr>
    </w:p>
    <w:p w:rsidR="002E4CD6" w:rsidRDefault="002E4CD6">
      <w:pPr>
        <w:pStyle w:val="BodyText"/>
        <w:spacing w:after="0" w:line="240" w:lineRule="auto"/>
        <w:jc w:val="center"/>
        <w:rPr>
          <w:rFonts w:ascii="Arial" w:hAnsi="Arial"/>
          <w:b/>
          <w:sz w:val="24"/>
        </w:rPr>
      </w:pPr>
      <w:r>
        <w:rPr>
          <w:rFonts w:ascii="Arial" w:hAnsi="Arial"/>
          <w:b/>
          <w:sz w:val="24"/>
        </w:rPr>
        <w:t>EXPERIENŢA SIMILARĂ*)</w:t>
      </w:r>
    </w:p>
    <w:p w:rsidR="002E4CD6" w:rsidRDefault="002E4CD6">
      <w:pPr>
        <w:pStyle w:val="BodyText"/>
        <w:spacing w:after="0" w:line="240" w:lineRule="auto"/>
        <w:jc w:val="center"/>
        <w:rPr>
          <w:rFonts w:ascii="Arial" w:hAnsi="Arial"/>
          <w:b/>
          <w:sz w:val="24"/>
        </w:rPr>
      </w:pPr>
    </w:p>
    <w:p w:rsidR="002E4CD6" w:rsidRDefault="002E4CD6">
      <w:pPr>
        <w:pStyle w:val="BodyTextIndent"/>
        <w:spacing w:after="0"/>
        <w:rPr>
          <w:rFonts w:ascii="Arial" w:hAnsi="Arial"/>
        </w:rPr>
      </w:pPr>
      <w:r>
        <w:rPr>
          <w:rFonts w:ascii="Arial" w:hAnsi="Arial"/>
        </w:rPr>
        <w:t>1. Denumirea şi obiectul contractului:</w:t>
      </w:r>
    </w:p>
    <w:p w:rsidR="002E4CD6" w:rsidRDefault="002E4CD6">
      <w:pPr>
        <w:pStyle w:val="BodyTextIndent"/>
        <w:spacing w:after="0"/>
        <w:rPr>
          <w:rFonts w:ascii="Arial" w:hAnsi="Arial"/>
        </w:rPr>
      </w:pPr>
      <w:r>
        <w:rPr>
          <w:rFonts w:ascii="Arial" w:hAnsi="Arial"/>
        </w:rPr>
        <w:t>Numărul şi data contractului:</w:t>
      </w:r>
    </w:p>
    <w:p w:rsidR="002E4CD6" w:rsidRDefault="002E4CD6">
      <w:pPr>
        <w:pStyle w:val="BodyTextIndent"/>
        <w:spacing w:after="0"/>
        <w:rPr>
          <w:rFonts w:ascii="Arial" w:hAnsi="Arial"/>
        </w:rPr>
      </w:pPr>
      <w:r>
        <w:rPr>
          <w:rFonts w:ascii="Arial" w:hAnsi="Arial"/>
        </w:rPr>
        <w:t>2. Denumirea/numele beneficiarului/clientului:</w:t>
      </w:r>
    </w:p>
    <w:p w:rsidR="002E4CD6" w:rsidRDefault="002E4CD6">
      <w:pPr>
        <w:pStyle w:val="BodyTextIndent"/>
        <w:spacing w:after="0"/>
        <w:rPr>
          <w:rFonts w:ascii="Arial" w:hAnsi="Arial"/>
        </w:rPr>
      </w:pPr>
      <w:r>
        <w:rPr>
          <w:rFonts w:ascii="Arial" w:hAnsi="Arial"/>
        </w:rPr>
        <w:t>Adresa beneficiarului/clientului:</w:t>
      </w:r>
    </w:p>
    <w:p w:rsidR="002E4CD6" w:rsidRDefault="002E4CD6">
      <w:pPr>
        <w:pStyle w:val="BodyTextIndent"/>
        <w:spacing w:after="0"/>
        <w:rPr>
          <w:rFonts w:ascii="Arial" w:hAnsi="Arial"/>
        </w:rPr>
      </w:pPr>
      <w:r>
        <w:rPr>
          <w:rFonts w:ascii="Arial" w:hAnsi="Arial"/>
        </w:rPr>
        <w:t>Ţara:</w:t>
      </w:r>
    </w:p>
    <w:p w:rsidR="002E4CD6" w:rsidRDefault="002E4CD6">
      <w:pPr>
        <w:pStyle w:val="BodyTextIndent"/>
        <w:spacing w:after="0"/>
        <w:rPr>
          <w:rFonts w:ascii="Arial" w:hAnsi="Arial"/>
        </w:rPr>
      </w:pPr>
      <w:r>
        <w:rPr>
          <w:rFonts w:ascii="Arial" w:hAnsi="Arial"/>
        </w:rPr>
        <w:t>3. Calitatea în care a participat la îndeplinirea contractului:</w:t>
      </w:r>
    </w:p>
    <w:p w:rsidR="002E4CD6" w:rsidRDefault="002E4CD6">
      <w:pPr>
        <w:pStyle w:val="BodyTextIndent"/>
        <w:spacing w:after="0"/>
        <w:rPr>
          <w:rFonts w:ascii="Arial" w:hAnsi="Arial"/>
        </w:rPr>
      </w:pPr>
      <w:r>
        <w:rPr>
          <w:rFonts w:ascii="Arial" w:hAnsi="Arial"/>
        </w:rPr>
        <w:t>(se bifează opţiunea corespunzătoare)</w:t>
      </w:r>
    </w:p>
    <w:p w:rsidR="002E4CD6" w:rsidRDefault="002E4CD6">
      <w:pPr>
        <w:pStyle w:val="BodyTextIndent"/>
        <w:spacing w:after="0"/>
        <w:rPr>
          <w:rFonts w:ascii="Arial" w:hAnsi="Arial"/>
        </w:rPr>
      </w:pPr>
      <w:r>
        <w:rPr>
          <w:rFonts w:ascii="Arial" w:hAnsi="Arial"/>
        </w:rPr>
        <w:t>[] contractant unic sau contractant conducator (lider de asociaţie)</w:t>
      </w:r>
    </w:p>
    <w:p w:rsidR="002E4CD6" w:rsidRDefault="002E4CD6">
      <w:pPr>
        <w:pStyle w:val="BodyTextIndent"/>
        <w:spacing w:after="0"/>
        <w:rPr>
          <w:rFonts w:ascii="Arial" w:hAnsi="Arial"/>
        </w:rPr>
      </w:pPr>
      <w:r>
        <w:rPr>
          <w:rFonts w:ascii="Arial" w:hAnsi="Arial"/>
        </w:rPr>
        <w:t>[] contractant asociat</w:t>
      </w:r>
    </w:p>
    <w:p w:rsidR="002E4CD6" w:rsidRDefault="002E4CD6">
      <w:pPr>
        <w:pStyle w:val="BodyTextIndent"/>
        <w:spacing w:after="0"/>
        <w:rPr>
          <w:rFonts w:ascii="Arial" w:hAnsi="Arial"/>
        </w:rPr>
      </w:pPr>
      <w:r>
        <w:rPr>
          <w:rFonts w:ascii="Arial" w:hAnsi="Arial"/>
        </w:rPr>
        <w:t>[] subcontractant</w:t>
      </w:r>
    </w:p>
    <w:p w:rsidR="002E4CD6" w:rsidRDefault="002E4CD6">
      <w:pPr>
        <w:pStyle w:val="BodyTextIndent"/>
        <w:spacing w:after="0"/>
        <w:rPr>
          <w:rFonts w:ascii="Arial" w:hAnsi="Arial"/>
        </w:rPr>
      </w:pPr>
      <w:r>
        <w:rPr>
          <w:rFonts w:ascii="Arial" w:hAnsi="Arial"/>
        </w:rPr>
        <w:t xml:space="preserve">4. Valoarea contractului:                     </w:t>
      </w:r>
    </w:p>
    <w:p w:rsidR="002E4CD6" w:rsidRDefault="002E4CD6">
      <w:pPr>
        <w:spacing w:line="240" w:lineRule="auto"/>
        <w:rPr>
          <w:rFonts w:ascii="Arial" w:hAnsi="Arial"/>
          <w:sz w:val="24"/>
        </w:rPr>
      </w:pPr>
      <w:r>
        <w:rPr>
          <w:rFonts w:ascii="Arial" w:hAnsi="Arial"/>
          <w:sz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3"/>
        <w:gridCol w:w="3145"/>
        <w:gridCol w:w="3120"/>
      </w:tblGrid>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rPr>
            </w:pPr>
          </w:p>
        </w:tc>
        <w:tc>
          <w:tcPr>
            <w:tcW w:w="3145"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rPr>
                <w:rFonts w:ascii="Arial" w:hAnsi="Arial"/>
                <w:sz w:val="24"/>
              </w:rPr>
            </w:pPr>
            <w:r>
              <w:rPr>
                <w:rFonts w:ascii="Arial" w:hAnsi="Arial"/>
                <w:sz w:val="24"/>
              </w:rPr>
              <w:t>exprimată în moneda în care s-a încheiat contractul:</w:t>
            </w:r>
          </w:p>
        </w:tc>
        <w:tc>
          <w:tcPr>
            <w:tcW w:w="3120"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 xml:space="preserve">exprimată în echivalent în euro </w:t>
            </w:r>
          </w:p>
          <w:p w:rsidR="002E4CD6" w:rsidRDefault="002E4CD6">
            <w:pPr>
              <w:spacing w:line="240" w:lineRule="auto"/>
              <w:jc w:val="both"/>
              <w:rPr>
                <w:rFonts w:ascii="Arial" w:hAnsi="Arial"/>
                <w:sz w:val="24"/>
                <w:lang w:val="es-ES"/>
              </w:rPr>
            </w:pPr>
            <w:r>
              <w:rPr>
                <w:rFonts w:ascii="Arial" w:hAnsi="Arial"/>
                <w:sz w:val="24"/>
                <w:lang w:val="es-ES"/>
              </w:rPr>
              <w:t>1 euro = .......lei</w:t>
            </w:r>
          </w:p>
        </w:tc>
      </w:tr>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a) Iniţială (la data semnării contractului):</w:t>
            </w:r>
          </w:p>
        </w:tc>
        <w:tc>
          <w:tcPr>
            <w:tcW w:w="3145"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...........lei fără TVA</w:t>
            </w:r>
          </w:p>
        </w:tc>
        <w:tc>
          <w:tcPr>
            <w:tcW w:w="3120"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fără TVA</w:t>
            </w:r>
          </w:p>
        </w:tc>
      </w:tr>
      <w:tr w:rsidR="002E4CD6">
        <w:trPr>
          <w:jc w:val="center"/>
        </w:trPr>
        <w:tc>
          <w:tcPr>
            <w:tcW w:w="2843" w:type="dxa"/>
            <w:tcBorders>
              <w:top w:val="single" w:sz="4" w:space="0" w:color="auto"/>
              <w:left w:val="single" w:sz="4" w:space="0" w:color="auto"/>
              <w:bottom w:val="single" w:sz="4" w:space="0" w:color="auto"/>
              <w:right w:val="single" w:sz="4" w:space="0" w:color="auto"/>
            </w:tcBorders>
          </w:tcPr>
          <w:p w:rsidR="002E4CD6" w:rsidRDefault="002E4CD6">
            <w:pPr>
              <w:spacing w:line="240" w:lineRule="auto"/>
              <w:jc w:val="both"/>
              <w:rPr>
                <w:rFonts w:ascii="Arial" w:hAnsi="Arial"/>
                <w:sz w:val="24"/>
                <w:lang w:val="es-ES"/>
              </w:rPr>
            </w:pPr>
            <w:r>
              <w:rPr>
                <w:rFonts w:ascii="Arial" w:hAnsi="Arial"/>
                <w:sz w:val="24"/>
                <w:lang w:val="es-ES"/>
              </w:rPr>
              <w:t>b) Finală (la data finalizării contractului):</w:t>
            </w:r>
          </w:p>
        </w:tc>
        <w:tc>
          <w:tcPr>
            <w:tcW w:w="3145"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lei fără TVA</w:t>
            </w:r>
          </w:p>
        </w:tc>
        <w:tc>
          <w:tcPr>
            <w:tcW w:w="3120" w:type="dxa"/>
            <w:tcBorders>
              <w:top w:val="single" w:sz="4" w:space="0" w:color="auto"/>
              <w:left w:val="single" w:sz="4" w:space="0" w:color="auto"/>
              <w:bottom w:val="single" w:sz="4" w:space="0" w:color="auto"/>
              <w:right w:val="single" w:sz="4" w:space="0" w:color="auto"/>
            </w:tcBorders>
            <w:vAlign w:val="center"/>
          </w:tcPr>
          <w:p w:rsidR="002E4CD6" w:rsidRDefault="002E4CD6">
            <w:pPr>
              <w:spacing w:line="240" w:lineRule="auto"/>
              <w:jc w:val="right"/>
              <w:rPr>
                <w:rFonts w:ascii="Arial" w:hAnsi="Arial"/>
                <w:sz w:val="24"/>
              </w:rPr>
            </w:pPr>
            <w:r>
              <w:rPr>
                <w:rFonts w:ascii="Arial" w:hAnsi="Arial"/>
                <w:sz w:val="24"/>
              </w:rPr>
              <w:t>............ fără TVA</w:t>
            </w:r>
          </w:p>
        </w:tc>
      </w:tr>
    </w:tbl>
    <w:p w:rsidR="002E4CD6" w:rsidRDefault="002E4CD6">
      <w:pPr>
        <w:spacing w:line="240" w:lineRule="auto"/>
        <w:rPr>
          <w:rFonts w:ascii="Arial" w:hAnsi="Arial"/>
          <w:sz w:val="24"/>
        </w:rPr>
      </w:pPr>
    </w:p>
    <w:p w:rsidR="002E4CD6" w:rsidRDefault="002E4CD6">
      <w:pPr>
        <w:pStyle w:val="List"/>
        <w:numPr>
          <w:ilvl w:val="0"/>
          <w:numId w:val="6"/>
        </w:numPr>
        <w:suppressAutoHyphens w:val="0"/>
        <w:spacing w:after="0" w:line="240" w:lineRule="auto"/>
        <w:rPr>
          <w:rFonts w:ascii="Arial" w:hAnsi="Arial"/>
          <w:sz w:val="24"/>
          <w:lang w:val="es-ES"/>
        </w:rPr>
      </w:pPr>
      <w:r>
        <w:rPr>
          <w:rFonts w:ascii="Arial" w:hAnsi="Arial"/>
          <w:sz w:val="24"/>
          <w:lang w:val="es-ES"/>
        </w:rPr>
        <w:t>Dacă au fost litigii privind îndeplinirea contractului, natura acestora şi modul lor de soluţionare:</w:t>
      </w:r>
    </w:p>
    <w:p w:rsidR="002E4CD6" w:rsidRDefault="002E4CD6">
      <w:pPr>
        <w:pStyle w:val="List"/>
        <w:spacing w:line="240" w:lineRule="auto"/>
        <w:rPr>
          <w:rFonts w:ascii="Arial" w:hAnsi="Arial"/>
          <w:sz w:val="24"/>
          <w:lang w:val="es-ES"/>
        </w:rPr>
      </w:pPr>
      <w:r>
        <w:rPr>
          <w:rFonts w:ascii="Arial" w:hAnsi="Arial"/>
          <w:sz w:val="24"/>
          <w:lang w:val="es-ES"/>
        </w:rPr>
        <w:t>Gama de servicii prestate în baza contractului, precum şi alte aspecte relevante prin care ofertantul/ candidatul îşi susţine experienţa similară:</w:t>
      </w:r>
    </w:p>
    <w:p w:rsidR="002E4CD6" w:rsidRDefault="002E4CD6">
      <w:pPr>
        <w:spacing w:line="240" w:lineRule="auto"/>
        <w:jc w:val="right"/>
        <w:rPr>
          <w:rFonts w:ascii="Arial" w:hAnsi="Arial"/>
          <w:sz w:val="24"/>
        </w:rPr>
      </w:pPr>
      <w:r>
        <w:rPr>
          <w:rFonts w:ascii="Arial" w:hAnsi="Arial"/>
          <w:sz w:val="24"/>
          <w:lang w:val="es-ES"/>
        </w:rPr>
        <w:t xml:space="preserve">                                           </w:t>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rPr>
        <w:t>Operator economic,</w:t>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w:t>
      </w:r>
      <w:r>
        <w:rPr>
          <w:rFonts w:ascii="Arial" w:hAnsi="Arial"/>
          <w:sz w:val="24"/>
        </w:rPr>
        <w:tab/>
      </w:r>
      <w:r>
        <w:rPr>
          <w:rFonts w:ascii="Arial" w:hAnsi="Arial"/>
          <w:sz w:val="24"/>
        </w:rPr>
        <w:tab/>
      </w:r>
    </w:p>
    <w:p w:rsidR="002E4CD6" w:rsidRDefault="002E4CD6">
      <w:pPr>
        <w:spacing w:line="240" w:lineRule="auto"/>
        <w:jc w:val="right"/>
        <w:rPr>
          <w:rFonts w:ascii="Arial" w:hAnsi="Arial"/>
          <w:i/>
          <w:sz w:val="24"/>
          <w:lang w:val="it-IT"/>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i/>
          <w:sz w:val="24"/>
          <w:lang w:val="it-IT"/>
        </w:rPr>
        <w:t>(semnatura autorizată )</w:t>
      </w: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CF1A8C" w:rsidRDefault="00CF1A8C">
      <w:pPr>
        <w:pStyle w:val="BodyText"/>
        <w:spacing w:after="0"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7</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pStyle w:val="BodyText"/>
        <w:spacing w:after="0" w:line="240" w:lineRule="auto"/>
        <w:jc w:val="center"/>
        <w:rPr>
          <w:rFonts w:ascii="Arial" w:hAnsi="Arial"/>
          <w:b/>
          <w:sz w:val="24"/>
          <w:lang w:val="es-ES"/>
        </w:rPr>
      </w:pPr>
      <w:r>
        <w:rPr>
          <w:rFonts w:ascii="Arial" w:hAnsi="Arial"/>
          <w:b/>
          <w:sz w:val="24"/>
          <w:lang w:val="es-ES"/>
        </w:rPr>
        <w:t>DECLARAŢIE PRIVIND EFECTIVELE MEDII ANUALE ALE PERSONALULUI ANGAJAT ŞI AL CADRELOR DE CONDUCERE</w:t>
      </w:r>
    </w:p>
    <w:p w:rsidR="002E4CD6" w:rsidRDefault="002E4CD6">
      <w:pPr>
        <w:spacing w:line="240" w:lineRule="auto"/>
        <w:rPr>
          <w:rFonts w:ascii="Arial" w:hAnsi="Arial"/>
          <w:sz w:val="24"/>
          <w:lang w:val="es-ES"/>
        </w:rPr>
      </w:pPr>
      <w:r>
        <w:rPr>
          <w:rFonts w:ascii="Arial" w:hAnsi="Arial"/>
          <w:sz w:val="24"/>
          <w:lang w:val="es-ES"/>
        </w:rPr>
        <w:tab/>
      </w:r>
    </w:p>
    <w:p w:rsidR="002E4CD6" w:rsidRDefault="002E4CD6">
      <w:pPr>
        <w:pStyle w:val="BodyText"/>
        <w:spacing w:after="0" w:line="240" w:lineRule="auto"/>
        <w:rPr>
          <w:rFonts w:ascii="Arial" w:hAnsi="Arial"/>
          <w:sz w:val="24"/>
          <w:lang w:val="es-ES"/>
        </w:rPr>
      </w:pPr>
      <w:r>
        <w:rPr>
          <w:rFonts w:ascii="Arial" w:hAnsi="Arial"/>
          <w:sz w:val="24"/>
          <w:lang w:val="es-ES"/>
        </w:rPr>
        <w:t>Subsemnatul, reprezentant împuternicit al....................................................., declar pe propria răspundere, sub sancţiunile aplicate faptei de fals în acte publice, că datele prezentate în tabelul de mai jos sunt reale.</w:t>
      </w:r>
    </w:p>
    <w:p w:rsidR="002E4CD6" w:rsidRDefault="002E4CD6">
      <w:pPr>
        <w:pStyle w:val="BodyText"/>
        <w:spacing w:after="0" w:line="240" w:lineRule="auto"/>
        <w:rPr>
          <w:rFonts w:ascii="Arial" w:hAnsi="Arial"/>
          <w:sz w:val="24"/>
          <w:lang w:val="es-ES"/>
        </w:rPr>
      </w:pPr>
      <w:r>
        <w:rPr>
          <w:rFonts w:ascii="Arial" w:hAnsi="Arial"/>
          <w:sz w:val="24"/>
          <w:lang w:val="es-ES"/>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es-ES"/>
        </w:rPr>
      </w:pPr>
      <w:r>
        <w:rPr>
          <w:rFonts w:ascii="Arial" w:hAnsi="Arial"/>
          <w:sz w:val="24"/>
          <w:lang w:val="es-ES"/>
        </w:rPr>
        <w:t>Subsemnatul autorizez prin prezenta orice instituţie, societate comercială, bancă, alte persoane juridice să furnizeze informaţii reprezentanţilor autorizaţi ai......................................................... (denumirea şi adresa autorităţii contractante) cu privire la orice aspect tehnic şi financiar în legatură cu activitatea noastră.</w:t>
      </w:r>
    </w:p>
    <w:p w:rsidR="002E4CD6" w:rsidRDefault="002E4CD6">
      <w:pPr>
        <w:pStyle w:val="BodyText"/>
        <w:spacing w:after="0" w:line="240" w:lineRule="auto"/>
        <w:rPr>
          <w:rFonts w:ascii="Arial" w:hAnsi="Arial"/>
          <w:sz w:val="24"/>
          <w:lang w:val="pt-BR"/>
        </w:rPr>
      </w:pPr>
      <w:r>
        <w:rPr>
          <w:rFonts w:ascii="Arial" w:hAnsi="Arial"/>
          <w:sz w:val="24"/>
          <w:lang w:val="pt-BR"/>
        </w:rPr>
        <w:t>Prezenta declaraţie este valabilă până la data de …………………..(se precizează data expirării perioadei de valabilitate a ofertei).</w:t>
      </w:r>
    </w:p>
    <w:p w:rsidR="002E4CD6" w:rsidRDefault="002E4CD6">
      <w:pPr>
        <w:spacing w:line="240" w:lineRule="auto"/>
        <w:jc w:val="both"/>
        <w:rPr>
          <w:rFonts w:ascii="Arial" w:hAnsi="Arial"/>
          <w:sz w:val="24"/>
          <w:lang w:val="pt-BR"/>
        </w:rPr>
      </w:pPr>
    </w:p>
    <w:tbl>
      <w:tblPr>
        <w:tblW w:w="0" w:type="auto"/>
        <w:jc w:val="center"/>
        <w:tblLayout w:type="fixed"/>
        <w:tblCellMar>
          <w:left w:w="0" w:type="dxa"/>
          <w:right w:w="0" w:type="dxa"/>
        </w:tblCellMar>
        <w:tblLook w:val="0000"/>
      </w:tblPr>
      <w:tblGrid>
        <w:gridCol w:w="1902"/>
        <w:gridCol w:w="1800"/>
        <w:gridCol w:w="1801"/>
        <w:gridCol w:w="1921"/>
      </w:tblGrid>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es-ES"/>
              </w:rPr>
            </w:pPr>
          </w:p>
        </w:tc>
        <w:tc>
          <w:tcPr>
            <w:tcW w:w="1800" w:type="dxa"/>
            <w:tcBorders>
              <w:top w:val="single" w:sz="4" w:space="0" w:color="000000"/>
              <w:left w:val="single" w:sz="4" w:space="0" w:color="000000"/>
              <w:bottom w:val="single" w:sz="4" w:space="0" w:color="auto"/>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 1</w:t>
            </w:r>
          </w:p>
        </w:tc>
        <w:tc>
          <w:tcPr>
            <w:tcW w:w="1801" w:type="dxa"/>
            <w:tcBorders>
              <w:top w:val="single" w:sz="4" w:space="0" w:color="000000"/>
              <w:left w:val="single" w:sz="4" w:space="0" w:color="000000"/>
              <w:bottom w:val="single" w:sz="4" w:space="0" w:color="auto"/>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Anul2</w:t>
            </w:r>
          </w:p>
        </w:tc>
        <w:tc>
          <w:tcPr>
            <w:tcW w:w="1921" w:type="dxa"/>
            <w:tcBorders>
              <w:top w:val="single" w:sz="4" w:space="0" w:color="000000"/>
              <w:left w:val="single" w:sz="4" w:space="0" w:color="000000"/>
              <w:bottom w:val="single" w:sz="4" w:space="0" w:color="auto"/>
              <w:right w:val="single" w:sz="4" w:space="0" w:color="000000"/>
            </w:tcBorders>
            <w:shd w:val="clear" w:color="auto" w:fill="FFFFFF"/>
          </w:tcPr>
          <w:p w:rsidR="002E4CD6" w:rsidRDefault="002E4CD6">
            <w:pPr>
              <w:snapToGrid w:val="0"/>
              <w:spacing w:line="240" w:lineRule="auto"/>
              <w:jc w:val="center"/>
              <w:rPr>
                <w:rFonts w:ascii="Arial" w:hAnsi="Arial"/>
                <w:sz w:val="24"/>
                <w:lang w:val="it-IT"/>
              </w:rPr>
            </w:pPr>
            <w:r>
              <w:rPr>
                <w:rFonts w:ascii="Arial" w:hAnsi="Arial"/>
                <w:sz w:val="24"/>
                <w:lang w:val="it-IT"/>
              </w:rPr>
              <w:t>Anul 3</w:t>
            </w:r>
          </w:p>
        </w:tc>
      </w:tr>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r>
              <w:rPr>
                <w:rFonts w:ascii="Arial" w:hAnsi="Arial"/>
                <w:sz w:val="24"/>
                <w:lang w:val="it-IT"/>
              </w:rPr>
              <w:t>Personal angajat</w:t>
            </w:r>
          </w:p>
        </w:tc>
        <w:tc>
          <w:tcPr>
            <w:tcW w:w="1800" w:type="dxa"/>
            <w:tcBorders>
              <w:top w:val="single" w:sz="4" w:space="0" w:color="auto"/>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801" w:type="dxa"/>
            <w:tcBorders>
              <w:top w:val="single" w:sz="4" w:space="0" w:color="auto"/>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921" w:type="dxa"/>
            <w:tcBorders>
              <w:top w:val="single" w:sz="4" w:space="0" w:color="auto"/>
              <w:left w:val="single" w:sz="4" w:space="0" w:color="000000"/>
              <w:bottom w:val="single" w:sz="4" w:space="0" w:color="000000"/>
              <w:right w:val="single" w:sz="4" w:space="0" w:color="000000"/>
            </w:tcBorders>
          </w:tcPr>
          <w:p w:rsidR="002E4CD6" w:rsidRDefault="002E4CD6">
            <w:pPr>
              <w:snapToGrid w:val="0"/>
              <w:spacing w:line="240" w:lineRule="auto"/>
              <w:jc w:val="both"/>
              <w:rPr>
                <w:rFonts w:ascii="Arial" w:hAnsi="Arial"/>
                <w:sz w:val="24"/>
                <w:lang w:val="it-IT"/>
              </w:rPr>
            </w:pPr>
          </w:p>
        </w:tc>
      </w:tr>
      <w:tr w:rsidR="002E4CD6">
        <w:trPr>
          <w:jc w:val="center"/>
        </w:trPr>
        <w:tc>
          <w:tcPr>
            <w:tcW w:w="1902" w:type="dxa"/>
            <w:tcBorders>
              <w:top w:val="single" w:sz="4" w:space="0" w:color="000000"/>
              <w:left w:val="single" w:sz="4" w:space="0" w:color="000000"/>
              <w:bottom w:val="single" w:sz="4" w:space="0" w:color="000000"/>
            </w:tcBorders>
          </w:tcPr>
          <w:p w:rsidR="002E4CD6" w:rsidRDefault="002E4CD6">
            <w:pPr>
              <w:snapToGrid w:val="0"/>
              <w:spacing w:line="240" w:lineRule="auto"/>
              <w:rPr>
                <w:rFonts w:ascii="Arial" w:hAnsi="Arial"/>
                <w:sz w:val="24"/>
                <w:lang w:val="it-IT"/>
              </w:rPr>
            </w:pPr>
            <w:r>
              <w:rPr>
                <w:rFonts w:ascii="Arial" w:hAnsi="Arial"/>
                <w:sz w:val="24"/>
                <w:lang w:val="it-IT"/>
              </w:rPr>
              <w:t>Din care personal de conducere</w:t>
            </w:r>
          </w:p>
        </w:tc>
        <w:tc>
          <w:tcPr>
            <w:tcW w:w="1800"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801" w:type="dxa"/>
            <w:tcBorders>
              <w:top w:val="single" w:sz="4" w:space="0" w:color="000000"/>
              <w:left w:val="single" w:sz="4" w:space="0" w:color="000000"/>
              <w:bottom w:val="single" w:sz="4" w:space="0" w:color="000000"/>
            </w:tcBorders>
          </w:tcPr>
          <w:p w:rsidR="002E4CD6" w:rsidRDefault="002E4CD6">
            <w:pPr>
              <w:snapToGrid w:val="0"/>
              <w:spacing w:line="240" w:lineRule="auto"/>
              <w:jc w:val="both"/>
              <w:rPr>
                <w:rFonts w:ascii="Arial" w:hAnsi="Arial"/>
                <w:sz w:val="24"/>
                <w:lang w:val="it-IT"/>
              </w:rPr>
            </w:pPr>
          </w:p>
        </w:tc>
        <w:tc>
          <w:tcPr>
            <w:tcW w:w="1921"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line="240" w:lineRule="auto"/>
              <w:jc w:val="both"/>
              <w:rPr>
                <w:rFonts w:ascii="Arial" w:hAnsi="Arial"/>
                <w:sz w:val="24"/>
                <w:lang w:val="it-IT"/>
              </w:rPr>
            </w:pPr>
          </w:p>
        </w:tc>
      </w:tr>
    </w:tbl>
    <w:p w:rsidR="002E4CD6" w:rsidRDefault="002E4CD6">
      <w:pPr>
        <w:pStyle w:val="BodyText"/>
        <w:spacing w:after="0" w:line="240" w:lineRule="auto"/>
        <w:rPr>
          <w:rFonts w:ascii="Arial" w:hAnsi="Arial"/>
          <w:sz w:val="24"/>
          <w:lang w:val="es-ES"/>
        </w:rPr>
      </w:pPr>
      <w:r>
        <w:rPr>
          <w:rFonts w:ascii="Arial" w:hAnsi="Arial"/>
          <w:sz w:val="24"/>
          <w:lang w:val="es-ES"/>
        </w:rPr>
        <w:t>Anexez la declaraţie CV-urile personalului de conducere, precum şi a personalului responsabil pentru îndeplinirea contractului de achiziţie publică.</w:t>
      </w:r>
    </w:p>
    <w:p w:rsidR="002E4CD6" w:rsidRDefault="002E4CD6">
      <w:pPr>
        <w:spacing w:line="240" w:lineRule="auto"/>
        <w:jc w:val="both"/>
        <w:rPr>
          <w:rFonts w:ascii="Arial" w:hAnsi="Arial"/>
          <w:sz w:val="24"/>
          <w:lang w:val="es-ES"/>
        </w:rPr>
      </w:pPr>
    </w:p>
    <w:p w:rsidR="002E4CD6" w:rsidRDefault="002E4CD6">
      <w:pPr>
        <w:pStyle w:val="BodyTextIndent"/>
        <w:spacing w:after="0"/>
        <w:rPr>
          <w:rFonts w:ascii="Arial" w:hAnsi="Arial"/>
          <w:lang w:val="it-IT"/>
        </w:rPr>
      </w:pPr>
      <w:r>
        <w:rPr>
          <w:rFonts w:ascii="Arial" w:hAnsi="Arial"/>
          <w:lang w:val="it-IT"/>
        </w:rPr>
        <w:t>Data completării ......................</w:t>
      </w: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pPr>
      <w:r>
        <w:rPr>
          <w:rFonts w:ascii="Arial" w:hAnsi="Arial"/>
          <w:i/>
          <w:lang w:val="it-IT"/>
        </w:rPr>
        <w:t>(semnatura autorizată )</w:t>
      </w:r>
    </w:p>
    <w:p w:rsidR="002E4CD6" w:rsidRDefault="002E4CD6">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7A0C74" w:rsidRDefault="007A0C74">
      <w:pPr>
        <w:pStyle w:val="BodyText"/>
        <w:spacing w:after="0" w:line="240" w:lineRule="auto"/>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7ª</w:t>
      </w:r>
    </w:p>
    <w:p w:rsidR="002E4CD6" w:rsidRDefault="002E4CD6">
      <w:pPr>
        <w:pStyle w:val="BodyTextIndent"/>
        <w:spacing w:after="0"/>
        <w:rPr>
          <w:rFonts w:ascii="Arial" w:hAnsi="Arial"/>
        </w:rPr>
      </w:pPr>
      <w:r>
        <w:rPr>
          <w:rFonts w:ascii="Arial" w:hAnsi="Arial"/>
        </w:rPr>
        <w:t>Anexă</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center"/>
        <w:rPr>
          <w:rFonts w:ascii="Arial" w:hAnsi="Arial"/>
          <w:sz w:val="24"/>
          <w:lang w:val="it-IT"/>
        </w:rPr>
      </w:pPr>
    </w:p>
    <w:p w:rsidR="002E4CD6" w:rsidRDefault="002E4CD6">
      <w:pPr>
        <w:pStyle w:val="BodyText"/>
        <w:spacing w:after="0" w:line="240" w:lineRule="auto"/>
        <w:jc w:val="center"/>
        <w:rPr>
          <w:rFonts w:ascii="Arial" w:hAnsi="Arial"/>
          <w:b/>
          <w:sz w:val="24"/>
          <w:lang w:val="it-IT"/>
        </w:rPr>
      </w:pPr>
      <w:r>
        <w:rPr>
          <w:rFonts w:ascii="Arial" w:hAnsi="Arial"/>
          <w:b/>
          <w:sz w:val="24"/>
          <w:lang w:val="it-IT"/>
        </w:rPr>
        <w:t>CENTRALIZATOR AL CALIFICĂRILOR CHEIE SOLICITATE</w:t>
      </w:r>
    </w:p>
    <w:p w:rsidR="002E4CD6" w:rsidRDefault="002E4CD6">
      <w:pPr>
        <w:spacing w:line="240" w:lineRule="auto"/>
        <w:rPr>
          <w:rFonts w:ascii="Arial" w:hAnsi="Arial"/>
          <w:sz w:val="24"/>
          <w:lang w:val="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694"/>
        <w:gridCol w:w="839"/>
        <w:gridCol w:w="1005"/>
      </w:tblGrid>
      <w:tr w:rsidR="002E4CD6">
        <w:trPr>
          <w:jc w:val="center"/>
        </w:trPr>
        <w:tc>
          <w:tcPr>
            <w:tcW w:w="8694"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Calificarea</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DA</w:t>
            </w:r>
          </w:p>
        </w:tc>
        <w:tc>
          <w:tcPr>
            <w:tcW w:w="1005" w:type="dxa"/>
            <w:tcBorders>
              <w:top w:val="single" w:sz="4" w:space="0" w:color="000000"/>
              <w:left w:val="single" w:sz="4" w:space="0" w:color="000000"/>
              <w:bottom w:val="single" w:sz="4" w:space="0" w:color="000000"/>
              <w:right w:val="single" w:sz="4" w:space="0" w:color="000000"/>
            </w:tcBorders>
            <w:shd w:val="clear" w:color="auto" w:fill="FFFFFF"/>
          </w:tcPr>
          <w:p w:rsidR="002E4CD6" w:rsidRDefault="002E4CD6">
            <w:pPr>
              <w:spacing w:line="240" w:lineRule="auto"/>
              <w:rPr>
                <w:rFonts w:ascii="Arial" w:hAnsi="Arial"/>
                <w:b/>
                <w:sz w:val="24"/>
                <w:lang w:val="it-IT"/>
              </w:rPr>
            </w:pPr>
            <w:r>
              <w:rPr>
                <w:rFonts w:ascii="Arial" w:hAnsi="Arial"/>
                <w:b/>
                <w:sz w:val="24"/>
                <w:lang w:val="it-IT"/>
              </w:rPr>
              <w:t>NU</w:t>
            </w: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 xml:space="preserve">Coordonator de proiect </w:t>
            </w:r>
            <w:r>
              <w:rPr>
                <w:rFonts w:ascii="Arial" w:hAnsi="Arial"/>
                <w:sz w:val="24"/>
              </w:rPr>
              <w:t xml:space="preserve">(cu studii/experienţă în management)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sz w:val="24"/>
              </w:rPr>
            </w:pPr>
            <w:r>
              <w:rPr>
                <w:rFonts w:ascii="Arial" w:hAnsi="Arial"/>
                <w:i/>
                <w:sz w:val="24"/>
              </w:rPr>
              <w:t>Arhitect</w:t>
            </w:r>
            <w:r>
              <w:rPr>
                <w:rFonts w:ascii="Arial" w:hAnsi="Arial"/>
                <w:sz w:val="24"/>
              </w:rPr>
              <w:t xml:space="preserve"> - Şef proiect cu experienţă pentru lucrări spaţii curate (spitale, laboratoare de chimie/biologie), membru OAR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Responsabil tehnic cu execuţia</w:t>
            </w:r>
            <w:r>
              <w:rPr>
                <w:rFonts w:ascii="Arial" w:hAnsi="Arial"/>
                <w:sz w:val="24"/>
                <w:lang w:val="es-ES"/>
              </w:rPr>
              <w:t xml:space="preserve"> – atestat MLPAT (construcţii, instalaţii, echipamente, etc.)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jc w:val="both"/>
              <w:rPr>
                <w:rFonts w:ascii="Arial" w:hAnsi="Arial"/>
                <w:sz w:val="24"/>
              </w:rPr>
            </w:pPr>
            <w:r>
              <w:rPr>
                <w:rFonts w:ascii="Arial" w:hAnsi="Arial"/>
                <w:i/>
                <w:sz w:val="24"/>
              </w:rPr>
              <w:t>Proiectanţi specialitate</w:t>
            </w:r>
            <w:r>
              <w:rPr>
                <w:rFonts w:ascii="Arial" w:hAnsi="Arial"/>
                <w:sz w:val="24"/>
              </w:rPr>
              <w:t xml:space="preserve"> – structură, instalaţii electrice/sanitare/termice/gaze (una sau mai multe persoane care trebuie să cumuleze toate specializările)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Şef punct de lucru</w:t>
            </w:r>
            <w:r>
              <w:rPr>
                <w:rFonts w:ascii="Arial" w:hAnsi="Arial"/>
                <w:sz w:val="24"/>
                <w:lang w:val="es-ES"/>
              </w:rPr>
              <w:t xml:space="preserve">, cu experienţă în lucrări de construcţii civile şi industriale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lang w:val="es-ES"/>
              </w:rPr>
            </w:pPr>
            <w:r>
              <w:rPr>
                <w:rFonts w:ascii="Arial" w:hAnsi="Arial"/>
                <w:i/>
                <w:sz w:val="24"/>
                <w:lang w:val="es-ES"/>
              </w:rPr>
              <w:t>Responsabil C.Q</w:t>
            </w:r>
            <w:r>
              <w:rPr>
                <w:rFonts w:ascii="Arial" w:hAnsi="Arial"/>
                <w:sz w:val="24"/>
                <w:lang w:val="es-ES"/>
              </w:rPr>
              <w:t xml:space="preserve">. – atestat ISC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fr-FR"/>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fr-FR"/>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Specialist autorizat – instalaţii electrice</w:t>
            </w:r>
            <w:r>
              <w:rPr>
                <w:rFonts w:ascii="Arial" w:hAnsi="Arial"/>
                <w:sz w:val="24"/>
              </w:rPr>
              <w:t xml:space="preserve"> – atestat specific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r w:rsidR="002E4CD6">
        <w:trPr>
          <w:jc w:val="center"/>
        </w:trPr>
        <w:tc>
          <w:tcPr>
            <w:tcW w:w="8694"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ind w:left="170" w:right="57"/>
              <w:jc w:val="both"/>
              <w:rPr>
                <w:rFonts w:ascii="Arial" w:hAnsi="Arial"/>
                <w:b/>
                <w:sz w:val="24"/>
              </w:rPr>
            </w:pPr>
            <w:r>
              <w:rPr>
                <w:rFonts w:ascii="Arial" w:hAnsi="Arial"/>
                <w:i/>
                <w:sz w:val="24"/>
              </w:rPr>
              <w:t xml:space="preserve">Specialist autorizat – instalaţii gaze </w:t>
            </w:r>
            <w:r>
              <w:rPr>
                <w:rFonts w:ascii="Arial" w:hAnsi="Arial"/>
                <w:sz w:val="24"/>
              </w:rPr>
              <w:t xml:space="preserve">– atestat specific </w:t>
            </w:r>
          </w:p>
        </w:tc>
        <w:tc>
          <w:tcPr>
            <w:tcW w:w="839"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c>
          <w:tcPr>
            <w:tcW w:w="1005" w:type="dxa"/>
            <w:tcBorders>
              <w:top w:val="single" w:sz="4" w:space="0" w:color="000000"/>
              <w:left w:val="single" w:sz="4" w:space="0" w:color="000000"/>
              <w:bottom w:val="single" w:sz="4" w:space="0" w:color="000000"/>
              <w:right w:val="single" w:sz="4" w:space="0" w:color="000000"/>
            </w:tcBorders>
          </w:tcPr>
          <w:p w:rsidR="002E4CD6" w:rsidRDefault="002E4CD6">
            <w:pPr>
              <w:spacing w:line="240" w:lineRule="auto"/>
              <w:rPr>
                <w:rFonts w:ascii="Arial" w:hAnsi="Arial"/>
                <w:sz w:val="24"/>
                <w:lang w:val="it-IT"/>
              </w:rPr>
            </w:pPr>
          </w:p>
        </w:tc>
      </w:tr>
    </w:tbl>
    <w:p w:rsidR="002E4CD6" w:rsidRDefault="002E4CD6">
      <w:pPr>
        <w:spacing w:line="240" w:lineRule="auto"/>
        <w:jc w:val="both"/>
        <w:rPr>
          <w:rFonts w:ascii="Arial" w:hAnsi="Arial"/>
          <w:sz w:val="24"/>
          <w:lang w:val="it-IT"/>
        </w:rPr>
      </w:pPr>
    </w:p>
    <w:p w:rsidR="002E4CD6" w:rsidRDefault="002E4CD6">
      <w:pPr>
        <w:spacing w:line="240" w:lineRule="auto"/>
        <w:jc w:val="both"/>
        <w:rPr>
          <w:rFonts w:ascii="Arial" w:hAnsi="Arial"/>
          <w:sz w:val="24"/>
          <w:lang w:val="it-IT"/>
        </w:rPr>
      </w:pPr>
    </w:p>
    <w:p w:rsidR="002E4CD6" w:rsidRDefault="002E4CD6">
      <w:pPr>
        <w:pStyle w:val="BodyTextIndent"/>
        <w:spacing w:after="0"/>
        <w:rPr>
          <w:rFonts w:ascii="Arial" w:hAnsi="Arial"/>
          <w:lang w:val="it-IT"/>
        </w:rPr>
      </w:pPr>
      <w:r>
        <w:rPr>
          <w:rFonts w:ascii="Arial" w:hAnsi="Arial"/>
          <w:lang w:val="it-IT"/>
        </w:rPr>
        <w:t>Data completării:</w:t>
      </w:r>
    </w:p>
    <w:p w:rsidR="002E4CD6" w:rsidRDefault="002E4CD6">
      <w:pPr>
        <w:spacing w:line="240" w:lineRule="auto"/>
        <w:jc w:val="both"/>
        <w:rPr>
          <w:rFonts w:ascii="Arial" w:hAnsi="Arial"/>
          <w:sz w:val="24"/>
          <w:lang w:val="it-IT"/>
        </w:rPr>
      </w:pPr>
      <w:r>
        <w:rPr>
          <w:rFonts w:ascii="Arial" w:hAnsi="Arial"/>
          <w:sz w:val="24"/>
          <w:lang w:val="it-IT"/>
        </w:rPr>
        <w:tab/>
        <w:t xml:space="preserve"> ......................</w:t>
      </w:r>
    </w:p>
    <w:p w:rsidR="002E4CD6" w:rsidRDefault="002E4CD6">
      <w:pPr>
        <w:spacing w:line="240" w:lineRule="auto"/>
        <w:rPr>
          <w:rFonts w:ascii="Arial" w:hAnsi="Arial"/>
          <w:sz w:val="24"/>
          <w:lang w:val="it-IT"/>
        </w:rPr>
      </w:pP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sectPr w:rsidR="002E4CD6">
          <w:footerReference w:type="even" r:id="rId10"/>
          <w:footerReference w:type="default" r:id="rId11"/>
          <w:footnotePr>
            <w:pos w:val="beneathText"/>
          </w:footnotePr>
          <w:pgSz w:w="11905" w:h="16837" w:code="9"/>
          <w:pgMar w:top="1242" w:right="743" w:bottom="1242" w:left="1077" w:header="708" w:footer="708" w:gutter="0"/>
          <w:cols w:space="708"/>
          <w:docGrid w:linePitch="360"/>
        </w:sectPr>
      </w:pPr>
      <w:r>
        <w:rPr>
          <w:rFonts w:ascii="Arial" w:hAnsi="Arial"/>
          <w:i/>
          <w:lang w:val="it-IT"/>
        </w:rPr>
        <w:t>(semnatura autorizată )</w:t>
      </w:r>
    </w:p>
    <w:p w:rsidR="002E4CD6" w:rsidRDefault="002E4CD6">
      <w:pPr>
        <w:spacing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t>Formular 8</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both"/>
        <w:rPr>
          <w:rFonts w:ascii="Arial" w:hAnsi="Arial"/>
          <w:b/>
          <w:sz w:val="24"/>
        </w:rPr>
      </w:pPr>
    </w:p>
    <w:p w:rsidR="002E4CD6" w:rsidRDefault="002E4CD6">
      <w:pPr>
        <w:pStyle w:val="Headingform"/>
        <w:spacing w:before="0" w:after="0"/>
        <w:rPr>
          <w:rFonts w:ascii="Arial" w:hAnsi="Arial"/>
          <w:sz w:val="24"/>
        </w:rPr>
      </w:pPr>
      <w:r>
        <w:rPr>
          <w:rFonts w:ascii="Arial" w:hAnsi="Arial"/>
          <w:sz w:val="24"/>
        </w:rPr>
        <w:t>DECLARAŢIE PRIVIND UTILAJELE, INSTALŢIILE, ECHIPAMENTELE TEHNICE DE CARE DISPUNE OPERATORUL ECONOMIC PENTRU ÎNDEPLINIREA CORESPUNZĂTOARE A CONTRACTULUI DE LUCRĂRI</w:t>
      </w:r>
    </w:p>
    <w:p w:rsidR="002E4CD6" w:rsidRDefault="002E4CD6">
      <w:pPr>
        <w:pStyle w:val="BodyText"/>
        <w:spacing w:after="0" w:line="240" w:lineRule="auto"/>
        <w:rPr>
          <w:rFonts w:ascii="Arial" w:hAnsi="Arial"/>
          <w:sz w:val="24"/>
          <w:lang w:val="ro-RO"/>
        </w:rPr>
      </w:pPr>
      <w:r>
        <w:rPr>
          <w:rFonts w:ascii="Arial" w:hAnsi="Arial"/>
          <w:sz w:val="24"/>
          <w:lang w:val="ro-RO"/>
        </w:rPr>
        <w:t>Subsemnatul, reprezentant împuternicit al ................... (denumirea/numele şi sediul/adresa candidatului/ofertantului), declar pe propria răspundere, sub sancţiunile aplicate faptei de fals în acte publice, că datele prezentate în tabelul anexat sunt reale.</w:t>
      </w:r>
    </w:p>
    <w:p w:rsidR="002E4CD6" w:rsidRDefault="002E4CD6">
      <w:pPr>
        <w:pStyle w:val="BodyText"/>
        <w:spacing w:after="0" w:line="240" w:lineRule="auto"/>
        <w:rPr>
          <w:rFonts w:ascii="Arial" w:hAnsi="Arial"/>
          <w:sz w:val="24"/>
          <w:lang w:val="ro-RO"/>
        </w:rPr>
      </w:pPr>
      <w:r>
        <w:rPr>
          <w:rFonts w:ascii="Arial" w:hAnsi="Arial"/>
          <w:sz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es-ES"/>
        </w:rPr>
      </w:pPr>
      <w:r>
        <w:rPr>
          <w:rFonts w:ascii="Arial" w:hAnsi="Arial"/>
          <w:sz w:val="24"/>
          <w:lang w:val="ro-RO"/>
        </w:rPr>
        <w:t xml:space="preserve">Subsemnatul autorizez prin prezenta orice instituţie, societate comercială, bancă, alte persoane juridice să furnizeze informaţii reprezentanţilor autorizaţi ai ................... </w:t>
      </w:r>
      <w:r>
        <w:rPr>
          <w:rFonts w:ascii="Arial" w:hAnsi="Arial"/>
          <w:sz w:val="24"/>
          <w:lang w:val="es-ES"/>
        </w:rPr>
        <w:t>(denumirea şi adresa autorităţii contractante) cu privire la orice aspect tehnic şi financiar în legătură cu activitatea noastră.</w:t>
      </w:r>
    </w:p>
    <w:p w:rsidR="002E4CD6" w:rsidRDefault="002E4CD6">
      <w:pPr>
        <w:spacing w:line="240" w:lineRule="auto"/>
        <w:jc w:val="center"/>
        <w:rPr>
          <w:rFonts w:ascii="Arial" w:hAnsi="Arial"/>
          <w:b/>
          <w:sz w:val="24"/>
          <w:lang w:val="es-ES"/>
        </w:rPr>
      </w:pPr>
      <w:r>
        <w:rPr>
          <w:rFonts w:ascii="Arial" w:hAnsi="Arial"/>
          <w:b/>
          <w:sz w:val="24"/>
          <w:lang w:val="es-ES"/>
        </w:rPr>
        <w:t>LISTA</w:t>
      </w:r>
    </w:p>
    <w:p w:rsidR="002E4CD6" w:rsidRDefault="002E4CD6">
      <w:pPr>
        <w:spacing w:line="240" w:lineRule="auto"/>
        <w:jc w:val="center"/>
        <w:rPr>
          <w:rFonts w:ascii="Arial" w:hAnsi="Arial"/>
          <w:b/>
          <w:sz w:val="24"/>
          <w:lang w:val="es-ES"/>
        </w:rPr>
      </w:pPr>
      <w:r>
        <w:rPr>
          <w:rFonts w:ascii="Arial" w:hAnsi="Arial"/>
          <w:b/>
          <w:sz w:val="24"/>
          <w:lang w:val="es-ES"/>
        </w:rPr>
        <w:t>cuprinzând cantităţile de utilaje, instalaţii şi echipamente tehnice</w:t>
      </w:r>
    </w:p>
    <w:p w:rsidR="002E4CD6" w:rsidRDefault="002E4CD6">
      <w:pPr>
        <w:spacing w:line="240" w:lineRule="auto"/>
        <w:jc w:val="center"/>
        <w:rPr>
          <w:rFonts w:ascii="Arial" w:hAnsi="Arial"/>
          <w:sz w:val="24"/>
          <w:lang w:val="es-ES"/>
        </w:rPr>
      </w:pPr>
    </w:p>
    <w:tbl>
      <w:tblPr>
        <w:tblW w:w="0" w:type="auto"/>
        <w:tblInd w:w="10" w:type="dxa"/>
        <w:tblLayout w:type="fixed"/>
        <w:tblCellMar>
          <w:left w:w="0" w:type="dxa"/>
          <w:right w:w="0" w:type="dxa"/>
        </w:tblCellMar>
        <w:tblLook w:val="0000"/>
      </w:tblPr>
      <w:tblGrid>
        <w:gridCol w:w="720"/>
        <w:gridCol w:w="2070"/>
        <w:gridCol w:w="1530"/>
        <w:gridCol w:w="900"/>
        <w:gridCol w:w="1260"/>
        <w:gridCol w:w="1980"/>
        <w:gridCol w:w="1209"/>
      </w:tblGrid>
      <w:tr w:rsidR="002E4CD6">
        <w:trPr>
          <w:cantSplit/>
        </w:trPr>
        <w:tc>
          <w:tcPr>
            <w:tcW w:w="720" w:type="dxa"/>
            <w:tcBorders>
              <w:top w:val="single" w:sz="8" w:space="0" w:color="000000"/>
              <w:left w:val="single" w:sz="8"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pt-BR"/>
              </w:rPr>
            </w:pPr>
            <w:r>
              <w:rPr>
                <w:b/>
                <w:sz w:val="24"/>
                <w:lang w:val="pt-BR"/>
              </w:rPr>
              <w:t>Nr. Crt.</w:t>
            </w:r>
          </w:p>
        </w:tc>
        <w:tc>
          <w:tcPr>
            <w:tcW w:w="207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DESCRIERE</w:t>
            </w:r>
          </w:p>
          <w:p w:rsidR="002E4CD6" w:rsidRDefault="002E4CD6">
            <w:pPr>
              <w:pStyle w:val="tabulka"/>
              <w:widowControl/>
              <w:spacing w:before="0" w:line="240" w:lineRule="auto"/>
              <w:rPr>
                <w:b/>
                <w:sz w:val="24"/>
                <w:lang w:val="en-GB"/>
              </w:rPr>
            </w:pPr>
            <w:r>
              <w:rPr>
                <w:b/>
                <w:sz w:val="24"/>
                <w:lang w:val="en-GB"/>
              </w:rPr>
              <w:t>(tip, marca, model)</w:t>
            </w:r>
          </w:p>
        </w:tc>
        <w:tc>
          <w:tcPr>
            <w:tcW w:w="153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Putere</w:t>
            </w:r>
          </w:p>
          <w:p w:rsidR="002E4CD6" w:rsidRDefault="002E4CD6">
            <w:pPr>
              <w:pStyle w:val="tabulka"/>
              <w:widowControl/>
              <w:spacing w:before="0" w:line="240" w:lineRule="auto"/>
              <w:rPr>
                <w:b/>
                <w:sz w:val="24"/>
                <w:lang w:val="en-GB"/>
              </w:rPr>
            </w:pPr>
            <w:r>
              <w:rPr>
                <w:b/>
                <w:sz w:val="24"/>
                <w:lang w:val="en-GB"/>
              </w:rPr>
              <w:t>/Capacitate</w:t>
            </w:r>
          </w:p>
        </w:tc>
        <w:tc>
          <w:tcPr>
            <w:tcW w:w="90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Buc.</w:t>
            </w:r>
          </w:p>
        </w:tc>
        <w:tc>
          <w:tcPr>
            <w:tcW w:w="126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en-GB"/>
              </w:rPr>
            </w:pPr>
            <w:r>
              <w:rPr>
                <w:b/>
                <w:sz w:val="24"/>
                <w:lang w:val="en-GB"/>
              </w:rPr>
              <w:t>Vechime (ani)</w:t>
            </w:r>
          </w:p>
        </w:tc>
        <w:tc>
          <w:tcPr>
            <w:tcW w:w="1980" w:type="dxa"/>
            <w:tcBorders>
              <w:top w:val="single" w:sz="8" w:space="0" w:color="000000"/>
              <w:left w:val="single" w:sz="4" w:space="0" w:color="000000"/>
              <w:bottom w:val="single" w:sz="4" w:space="0" w:color="000000"/>
            </w:tcBorders>
            <w:shd w:val="clear" w:color="auto" w:fill="FFFFFF"/>
            <w:vAlign w:val="center"/>
          </w:tcPr>
          <w:p w:rsidR="002E4CD6" w:rsidRDefault="002E4CD6">
            <w:pPr>
              <w:pStyle w:val="tabulka"/>
              <w:widowControl/>
              <w:snapToGrid w:val="0"/>
              <w:spacing w:before="0" w:line="240" w:lineRule="auto"/>
              <w:rPr>
                <w:b/>
                <w:sz w:val="24"/>
                <w:lang w:val="it-IT"/>
              </w:rPr>
            </w:pPr>
            <w:r>
              <w:rPr>
                <w:b/>
                <w:sz w:val="24"/>
                <w:lang w:val="it-IT"/>
              </w:rPr>
              <w:t>Proprietate(P) sau închiriat (I)</w:t>
            </w:r>
          </w:p>
        </w:tc>
        <w:tc>
          <w:tcPr>
            <w:tcW w:w="1209" w:type="dxa"/>
            <w:tcBorders>
              <w:top w:val="single" w:sz="8" w:space="0" w:color="000000"/>
              <w:left w:val="single" w:sz="4" w:space="0" w:color="000000"/>
              <w:bottom w:val="single" w:sz="4" w:space="0" w:color="000000"/>
              <w:right w:val="single" w:sz="8" w:space="0" w:color="000000"/>
            </w:tcBorders>
            <w:shd w:val="clear" w:color="auto" w:fill="FFFFFF"/>
            <w:vAlign w:val="center"/>
          </w:tcPr>
          <w:p w:rsidR="002E4CD6" w:rsidRDefault="002E4CD6">
            <w:pPr>
              <w:pStyle w:val="tabulka"/>
              <w:widowControl/>
              <w:snapToGrid w:val="0"/>
              <w:spacing w:before="0" w:line="240" w:lineRule="auto"/>
              <w:rPr>
                <w:b/>
                <w:sz w:val="24"/>
                <w:lang w:val="pt-BR"/>
              </w:rPr>
            </w:pPr>
            <w:r>
              <w:rPr>
                <w:b/>
                <w:sz w:val="24"/>
                <w:lang w:val="en-GB"/>
              </w:rPr>
              <w:t>Origine (ţara)</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A)</w:t>
            </w:r>
          </w:p>
        </w:tc>
        <w:tc>
          <w:tcPr>
            <w:tcW w:w="8949" w:type="dxa"/>
            <w:gridSpan w:val="6"/>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pt-BR"/>
              </w:rPr>
            </w:pPr>
            <w:r>
              <w:rPr>
                <w:sz w:val="24"/>
                <w:lang w:val="pt-BR"/>
              </w:rPr>
              <w:t>STAŢII ŞI ECHIPAMENTE DE CONSTRUCŢII</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pt-BR"/>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pt-BR"/>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pt-BR"/>
              </w:rPr>
            </w:pPr>
          </w:p>
        </w:tc>
        <w:tc>
          <w:tcPr>
            <w:tcW w:w="207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pt-BR"/>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pt-BR"/>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B)</w:t>
            </w:r>
          </w:p>
        </w:tc>
        <w:tc>
          <w:tcPr>
            <w:tcW w:w="8949" w:type="dxa"/>
            <w:gridSpan w:val="6"/>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r>
              <w:rPr>
                <w:sz w:val="24"/>
                <w:lang w:val="en-GB"/>
              </w:rPr>
              <w:t>VEHICULE ŞI CAMIOANE</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r>
              <w:rPr>
                <w:sz w:val="24"/>
                <w:lang w:val="en-GB"/>
              </w:rPr>
              <w:t>C)</w:t>
            </w:r>
          </w:p>
        </w:tc>
        <w:tc>
          <w:tcPr>
            <w:tcW w:w="8949" w:type="dxa"/>
            <w:gridSpan w:val="6"/>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r>
              <w:rPr>
                <w:sz w:val="24"/>
                <w:lang w:val="en-GB"/>
              </w:rPr>
              <w:t>ALTE ECHIPAMENTE</w:t>
            </w: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left w:val="single" w:sz="8" w:space="0" w:color="000000"/>
            </w:tcBorders>
          </w:tcPr>
          <w:p w:rsidR="002E4CD6" w:rsidRDefault="002E4CD6">
            <w:pPr>
              <w:pStyle w:val="tabulka"/>
              <w:widowControl/>
              <w:snapToGrid w:val="0"/>
              <w:spacing w:before="0" w:line="240" w:lineRule="auto"/>
              <w:rPr>
                <w:sz w:val="24"/>
                <w:lang w:val="en-GB"/>
              </w:rPr>
            </w:pPr>
          </w:p>
        </w:tc>
        <w:tc>
          <w:tcPr>
            <w:tcW w:w="2070" w:type="dxa"/>
            <w:tcBorders>
              <w:left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left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left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r w:rsidR="002E4CD6">
        <w:trPr>
          <w:cantSplit/>
          <w:trHeight w:val="240"/>
        </w:trPr>
        <w:tc>
          <w:tcPr>
            <w:tcW w:w="720" w:type="dxa"/>
            <w:tcBorders>
              <w:top w:val="single" w:sz="4" w:space="0" w:color="000000"/>
              <w:left w:val="single" w:sz="8"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207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u w:val="single"/>
                <w:lang w:val="en-GB"/>
              </w:rPr>
            </w:pPr>
          </w:p>
        </w:tc>
        <w:tc>
          <w:tcPr>
            <w:tcW w:w="153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90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6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980" w:type="dxa"/>
            <w:tcBorders>
              <w:top w:val="single" w:sz="4" w:space="0" w:color="000000"/>
              <w:left w:val="single" w:sz="4" w:space="0" w:color="000000"/>
              <w:bottom w:val="single" w:sz="4" w:space="0" w:color="000000"/>
            </w:tcBorders>
          </w:tcPr>
          <w:p w:rsidR="002E4CD6" w:rsidRDefault="002E4CD6">
            <w:pPr>
              <w:pStyle w:val="tabulka"/>
              <w:widowControl/>
              <w:snapToGrid w:val="0"/>
              <w:spacing w:before="0" w:line="240" w:lineRule="auto"/>
              <w:rPr>
                <w:sz w:val="24"/>
                <w:lang w:val="en-GB"/>
              </w:rPr>
            </w:pPr>
          </w:p>
        </w:tc>
        <w:tc>
          <w:tcPr>
            <w:tcW w:w="1209" w:type="dxa"/>
            <w:tcBorders>
              <w:top w:val="single" w:sz="4" w:space="0" w:color="000000"/>
              <w:left w:val="single" w:sz="4" w:space="0" w:color="000000"/>
              <w:bottom w:val="single" w:sz="4" w:space="0" w:color="000000"/>
              <w:right w:val="single" w:sz="8" w:space="0" w:color="000000"/>
            </w:tcBorders>
          </w:tcPr>
          <w:p w:rsidR="002E4CD6" w:rsidRDefault="002E4CD6">
            <w:pPr>
              <w:pStyle w:val="tabulka"/>
              <w:widowControl/>
              <w:snapToGrid w:val="0"/>
              <w:spacing w:before="0" w:line="240" w:lineRule="auto"/>
              <w:rPr>
                <w:sz w:val="24"/>
                <w:lang w:val="en-GB"/>
              </w:rPr>
            </w:pPr>
          </w:p>
        </w:tc>
      </w:tr>
    </w:tbl>
    <w:p w:rsidR="002E4CD6" w:rsidRDefault="002E4CD6">
      <w:pPr>
        <w:spacing w:line="240" w:lineRule="auto"/>
        <w:jc w:val="both"/>
        <w:rPr>
          <w:rFonts w:ascii="Arial" w:hAnsi="Arial"/>
          <w:sz w:val="24"/>
        </w:rPr>
      </w:pPr>
    </w:p>
    <w:p w:rsidR="002E4CD6" w:rsidRDefault="002E4CD6">
      <w:pPr>
        <w:pStyle w:val="BodyTextIndent"/>
        <w:spacing w:after="0"/>
        <w:rPr>
          <w:rFonts w:ascii="Arial" w:hAnsi="Arial"/>
          <w:lang w:val="it-IT"/>
        </w:rPr>
      </w:pPr>
      <w:r>
        <w:rPr>
          <w:rFonts w:ascii="Arial" w:hAnsi="Arial"/>
          <w:lang w:val="it-IT"/>
        </w:rPr>
        <w:t>Data completării: ......................</w:t>
      </w:r>
    </w:p>
    <w:p w:rsidR="002E4CD6" w:rsidRDefault="002E4CD6">
      <w:pPr>
        <w:pStyle w:val="Closing"/>
        <w:jc w:val="right"/>
        <w:rPr>
          <w:rFonts w:ascii="Arial" w:hAnsi="Arial"/>
          <w:lang w:val="it-IT"/>
        </w:rPr>
      </w:pPr>
      <w:r>
        <w:rPr>
          <w:rFonts w:ascii="Arial" w:hAnsi="Arial"/>
          <w:lang w:val="it-IT"/>
        </w:rPr>
        <w:t>Operator economic,</w:t>
      </w:r>
    </w:p>
    <w:p w:rsidR="002E4CD6" w:rsidRDefault="002E4CD6">
      <w:pPr>
        <w:spacing w:line="240" w:lineRule="auto"/>
        <w:ind w:left="-360"/>
        <w:jc w:val="right"/>
        <w:rPr>
          <w:rFonts w:ascii="Arial" w:hAnsi="Arial"/>
          <w:i/>
          <w:sz w:val="24"/>
          <w:lang w:val="it-IT"/>
        </w:rPr>
      </w:pP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r>
      <w:r>
        <w:rPr>
          <w:rFonts w:ascii="Arial" w:hAnsi="Arial"/>
          <w:i/>
          <w:sz w:val="24"/>
          <w:lang w:val="it-IT"/>
        </w:rPr>
        <w:tab/>
        <w:t xml:space="preserve">            ………… ……………….</w:t>
      </w:r>
    </w:p>
    <w:p w:rsidR="002E4CD6" w:rsidRDefault="002E4CD6">
      <w:pPr>
        <w:pStyle w:val="BodyTextIndent"/>
        <w:spacing w:after="0"/>
        <w:jc w:val="right"/>
        <w:rPr>
          <w:rFonts w:ascii="Arial" w:hAnsi="Arial"/>
          <w:i/>
          <w:lang w:val="it-IT"/>
        </w:rPr>
      </w:pPr>
      <w:r>
        <w:rPr>
          <w:rFonts w:ascii="Arial" w:hAnsi="Arial"/>
          <w:i/>
          <w:lang w:val="it-IT"/>
        </w:rPr>
        <w:t>(semnatura autorizată )</w:t>
      </w:r>
    </w:p>
    <w:p w:rsidR="002E4CD6" w:rsidRDefault="002E4CD6">
      <w:pPr>
        <w:spacing w:line="240" w:lineRule="auto"/>
        <w:ind w:left="5760" w:firstLine="720"/>
        <w:jc w:val="right"/>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spacing w:line="240" w:lineRule="auto"/>
        <w:ind w:left="5760" w:firstLine="720"/>
        <w:rPr>
          <w:rFonts w:ascii="Arial" w:hAnsi="Arial"/>
          <w:i/>
          <w:sz w:val="24"/>
          <w:lang w:val="it-IT"/>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lastRenderedPageBreak/>
        <w:t>Formular 9</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center"/>
        <w:rPr>
          <w:rFonts w:ascii="Arial" w:hAnsi="Arial"/>
          <w:b/>
          <w:sz w:val="24"/>
        </w:rPr>
      </w:pPr>
      <w:r>
        <w:rPr>
          <w:rFonts w:ascii="Arial" w:hAnsi="Arial"/>
          <w:b/>
          <w:sz w:val="24"/>
        </w:rPr>
        <w:t>ACORD DE ASOCIERE</w:t>
      </w:r>
    </w:p>
    <w:p w:rsidR="002E4CD6" w:rsidRDefault="002E4CD6">
      <w:pPr>
        <w:spacing w:line="240" w:lineRule="auto"/>
        <w:jc w:val="center"/>
        <w:rPr>
          <w:rFonts w:ascii="Arial" w:hAnsi="Arial"/>
          <w:b/>
          <w:sz w:val="24"/>
          <w:lang w:val="es-ES"/>
        </w:rPr>
      </w:pPr>
      <w:r>
        <w:rPr>
          <w:rFonts w:ascii="Arial" w:hAnsi="Arial"/>
          <w:b/>
          <w:sz w:val="24"/>
          <w:lang w:val="es-ES"/>
        </w:rPr>
        <w:t>în vederea participării la procedura de atribuire a contractului de achiziţie publică</w:t>
      </w:r>
    </w:p>
    <w:p w:rsidR="002E4CD6" w:rsidRDefault="002E4CD6">
      <w:pPr>
        <w:pStyle w:val="BodyText"/>
        <w:spacing w:after="0" w:line="240" w:lineRule="auto"/>
        <w:rPr>
          <w:rFonts w:ascii="Arial" w:hAnsi="Arial"/>
          <w:i/>
          <w:sz w:val="24"/>
          <w:lang w:val="es-ES"/>
        </w:rPr>
      </w:pPr>
      <w:r>
        <w:rPr>
          <w:rFonts w:ascii="Arial" w:hAnsi="Arial"/>
          <w:i/>
          <w:sz w:val="24"/>
          <w:lang w:val="es-ES"/>
        </w:rPr>
        <w:t>Conform _________________________________________________.   (încadrarea legală)</w:t>
      </w:r>
    </w:p>
    <w:p w:rsidR="002E4CD6" w:rsidRDefault="002E4CD6">
      <w:pPr>
        <w:spacing w:line="240" w:lineRule="auto"/>
        <w:jc w:val="both"/>
        <w:rPr>
          <w:rFonts w:ascii="Arial" w:hAnsi="Arial"/>
          <w:sz w:val="24"/>
          <w:lang w:val="es-ES"/>
        </w:rPr>
      </w:pPr>
      <w:r>
        <w:rPr>
          <w:rFonts w:ascii="Arial" w:hAnsi="Arial"/>
          <w:sz w:val="24"/>
          <w:lang w:val="es-ES"/>
        </w:rPr>
        <w:t xml:space="preserve">Noi, părţi semnatare: </w:t>
      </w:r>
      <w:r>
        <w:rPr>
          <w:rFonts w:ascii="Arial" w:hAnsi="Arial"/>
          <w:sz w:val="24"/>
          <w:lang w:val="es-ES"/>
        </w:rPr>
        <w:tab/>
        <w:t>S.C. _________________</w:t>
      </w:r>
    </w:p>
    <w:p w:rsidR="002E4CD6" w:rsidRDefault="002E4CD6">
      <w:pPr>
        <w:spacing w:line="240" w:lineRule="auto"/>
        <w:jc w:val="both"/>
        <w:rPr>
          <w:rFonts w:ascii="Arial" w:hAnsi="Arial"/>
          <w:sz w:val="24"/>
          <w:lang w:val="es-ES"/>
        </w:rPr>
      </w:pPr>
      <w:r>
        <w:rPr>
          <w:rFonts w:ascii="Arial" w:hAnsi="Arial"/>
          <w:sz w:val="24"/>
          <w:lang w:val="es-ES"/>
        </w:rPr>
        <w:tab/>
      </w:r>
      <w:r>
        <w:rPr>
          <w:rFonts w:ascii="Arial" w:hAnsi="Arial"/>
          <w:sz w:val="24"/>
          <w:lang w:val="es-ES"/>
        </w:rPr>
        <w:tab/>
      </w:r>
      <w:r>
        <w:rPr>
          <w:rFonts w:ascii="Arial" w:hAnsi="Arial"/>
          <w:sz w:val="24"/>
          <w:lang w:val="es-ES"/>
        </w:rPr>
        <w:tab/>
        <w:t>S.C. _________________</w:t>
      </w:r>
    </w:p>
    <w:p w:rsidR="002E4CD6" w:rsidRDefault="002E4CD6">
      <w:pPr>
        <w:spacing w:line="240" w:lineRule="auto"/>
        <w:jc w:val="both"/>
        <w:rPr>
          <w:rFonts w:ascii="Arial" w:hAnsi="Arial"/>
          <w:sz w:val="24"/>
          <w:lang w:val="es-ES"/>
        </w:rPr>
      </w:pPr>
      <w:r>
        <w:rPr>
          <w:rFonts w:ascii="Arial" w:hAnsi="Arial"/>
          <w:sz w:val="24"/>
          <w:lang w:val="es-ES"/>
        </w:rPr>
        <w:tab/>
      </w:r>
      <w:r>
        <w:rPr>
          <w:rFonts w:ascii="Arial" w:hAnsi="Arial"/>
          <w:sz w:val="24"/>
          <w:lang w:val="es-ES"/>
        </w:rPr>
        <w:tab/>
      </w:r>
      <w:r>
        <w:rPr>
          <w:rFonts w:ascii="Arial" w:hAnsi="Arial"/>
          <w:sz w:val="24"/>
          <w:lang w:val="es-ES"/>
        </w:rPr>
        <w:tab/>
        <w:t>S.C. _________________</w:t>
      </w:r>
    </w:p>
    <w:p w:rsidR="002E4CD6" w:rsidRDefault="002E4CD6">
      <w:pPr>
        <w:pStyle w:val="BodyText"/>
        <w:spacing w:after="0" w:line="240" w:lineRule="auto"/>
        <w:rPr>
          <w:rFonts w:ascii="Arial" w:hAnsi="Arial"/>
          <w:sz w:val="24"/>
          <w:lang w:val="es-ES"/>
        </w:rPr>
      </w:pPr>
      <w:r>
        <w:rPr>
          <w:rFonts w:ascii="Arial" w:hAnsi="Arial"/>
          <w:sz w:val="24"/>
          <w:lang w:val="es-ES"/>
        </w:rPr>
        <w:t>ne asociem pentru a realiza în comun contractul de achiziţie publică “_________________”.</w:t>
      </w:r>
    </w:p>
    <w:p w:rsidR="002E4CD6" w:rsidRDefault="002E4CD6">
      <w:pPr>
        <w:pStyle w:val="BodyTextIndent"/>
        <w:spacing w:after="0"/>
        <w:rPr>
          <w:rFonts w:ascii="Arial" w:hAnsi="Arial"/>
          <w:i/>
        </w:rPr>
      </w:pPr>
      <w:r>
        <w:rPr>
          <w:rFonts w:ascii="Arial" w:hAnsi="Arial"/>
          <w:i/>
        </w:rPr>
        <w:t>(denumire obiect contract)</w:t>
      </w:r>
    </w:p>
    <w:p w:rsidR="002E4CD6" w:rsidRDefault="002E4CD6">
      <w:pPr>
        <w:pStyle w:val="BodyText"/>
        <w:spacing w:after="0" w:line="240" w:lineRule="auto"/>
        <w:rPr>
          <w:rFonts w:ascii="Arial" w:hAnsi="Arial"/>
          <w:sz w:val="24"/>
          <w:lang w:val="es-ES"/>
        </w:rPr>
      </w:pPr>
      <w:r>
        <w:rPr>
          <w:rFonts w:ascii="Arial" w:hAnsi="Arial"/>
          <w:sz w:val="24"/>
          <w:lang w:val="es-ES"/>
        </w:rPr>
        <w:t>Activităţi contractuale ce se vor realize în comun:</w:t>
      </w:r>
    </w:p>
    <w:p w:rsidR="002E4CD6" w:rsidRDefault="002E4CD6">
      <w:pPr>
        <w:pStyle w:val="List"/>
        <w:spacing w:line="240" w:lineRule="auto"/>
        <w:rPr>
          <w:rFonts w:ascii="Arial" w:hAnsi="Arial"/>
          <w:sz w:val="24"/>
          <w:lang w:val="es-ES"/>
        </w:rPr>
      </w:pPr>
      <w:r>
        <w:rPr>
          <w:rFonts w:ascii="Arial" w:hAnsi="Arial"/>
          <w:sz w:val="24"/>
          <w:lang w:val="es-ES"/>
        </w:rPr>
        <w:t>1.</w:t>
      </w:r>
      <w:r>
        <w:rPr>
          <w:rFonts w:ascii="Arial" w:hAnsi="Arial"/>
          <w:sz w:val="24"/>
          <w:lang w:val="es-ES"/>
        </w:rPr>
        <w:tab/>
        <w:t>___________________________________</w:t>
      </w:r>
    </w:p>
    <w:p w:rsidR="002E4CD6" w:rsidRDefault="002E4CD6">
      <w:pPr>
        <w:pStyle w:val="ListContinue"/>
        <w:spacing w:after="0" w:line="240" w:lineRule="auto"/>
        <w:rPr>
          <w:rFonts w:ascii="Arial" w:hAnsi="Arial"/>
          <w:sz w:val="24"/>
          <w:lang w:val="es-ES"/>
        </w:rPr>
      </w:pPr>
      <w:r>
        <w:rPr>
          <w:rFonts w:ascii="Arial" w:hAnsi="Arial"/>
          <w:sz w:val="24"/>
          <w:lang w:val="es-ES"/>
        </w:rPr>
        <w:t>2.____________________________________</w:t>
      </w:r>
    </w:p>
    <w:p w:rsidR="002E4CD6" w:rsidRDefault="002E4CD6">
      <w:pPr>
        <w:pStyle w:val="ListContinue"/>
        <w:spacing w:after="0" w:line="240" w:lineRule="auto"/>
        <w:rPr>
          <w:rFonts w:ascii="Arial" w:hAnsi="Arial"/>
          <w:sz w:val="24"/>
          <w:lang w:val="es-ES"/>
        </w:rPr>
      </w:pPr>
      <w:r>
        <w:rPr>
          <w:rFonts w:ascii="Arial" w:hAnsi="Arial"/>
          <w:sz w:val="24"/>
          <w:lang w:val="es-ES"/>
        </w:rPr>
        <w:t>Condiţiile de administrare şi conducere a asociaţiei:</w:t>
      </w:r>
    </w:p>
    <w:p w:rsidR="002E4CD6" w:rsidRDefault="002E4CD6">
      <w:pPr>
        <w:pStyle w:val="ListContinue"/>
        <w:spacing w:after="0" w:line="240" w:lineRule="auto"/>
        <w:rPr>
          <w:rFonts w:ascii="Arial" w:hAnsi="Arial"/>
          <w:sz w:val="24"/>
          <w:lang w:val="es-ES"/>
        </w:rPr>
      </w:pPr>
      <w:r>
        <w:rPr>
          <w:rFonts w:ascii="Arial" w:hAnsi="Arial"/>
          <w:sz w:val="24"/>
          <w:lang w:val="es-ES"/>
        </w:rPr>
        <w:t>liderul asociaţiei S.C. _____________ preia responsabilitatea şi primeste instrucţiuni de la investitor</w:t>
      </w:r>
    </w:p>
    <w:p w:rsidR="002E4CD6" w:rsidRDefault="002E4CD6">
      <w:pPr>
        <w:pStyle w:val="ListContinue"/>
        <w:spacing w:after="0" w:line="240" w:lineRule="auto"/>
        <w:rPr>
          <w:rFonts w:ascii="Arial" w:hAnsi="Arial"/>
          <w:sz w:val="24"/>
          <w:lang w:val="es-ES"/>
        </w:rPr>
      </w:pPr>
      <w:r>
        <w:rPr>
          <w:rFonts w:ascii="Arial" w:hAnsi="Arial"/>
          <w:sz w:val="24"/>
          <w:lang w:val="es-ES"/>
        </w:rPr>
        <w:t>în folosul partenerilor de asociere.</w:t>
      </w:r>
    </w:p>
    <w:p w:rsidR="002E4CD6" w:rsidRDefault="002E4CD6">
      <w:pPr>
        <w:pStyle w:val="ListContinue"/>
        <w:spacing w:after="0" w:line="240" w:lineRule="auto"/>
        <w:rPr>
          <w:rFonts w:ascii="Arial" w:hAnsi="Arial"/>
          <w:sz w:val="24"/>
        </w:rPr>
      </w:pPr>
      <w:r>
        <w:rPr>
          <w:rFonts w:ascii="Arial" w:hAnsi="Arial"/>
          <w:sz w:val="24"/>
        </w:rPr>
        <w:t>Modalitatea de împărţire a rezultatelor activităţii economice desfăşurate:</w:t>
      </w:r>
    </w:p>
    <w:p w:rsidR="002E4CD6" w:rsidRDefault="002E4CD6" w:rsidP="001218AD">
      <w:pPr>
        <w:pStyle w:val="ListBullet2"/>
        <w:numPr>
          <w:ilvl w:val="0"/>
          <w:numId w:val="112"/>
        </w:numPr>
        <w:rPr>
          <w:rFonts w:ascii="Arial" w:hAnsi="Arial"/>
        </w:rPr>
      </w:pPr>
      <w:r>
        <w:rPr>
          <w:rFonts w:ascii="Arial" w:hAnsi="Arial"/>
        </w:rPr>
        <w:t>conform valorii negociate intre părţi la activitatea de realizare a sarcinilor convenite de comun acord.</w:t>
      </w:r>
    </w:p>
    <w:p w:rsidR="002E4CD6" w:rsidRDefault="002E4CD6">
      <w:pPr>
        <w:pStyle w:val="BodyText"/>
        <w:spacing w:after="0" w:line="240" w:lineRule="auto"/>
        <w:rPr>
          <w:rFonts w:ascii="Arial" w:hAnsi="Arial"/>
          <w:sz w:val="24"/>
          <w:lang w:val="ro-RO"/>
        </w:rPr>
      </w:pPr>
      <w:r>
        <w:rPr>
          <w:rFonts w:ascii="Arial" w:hAnsi="Arial"/>
          <w:sz w:val="24"/>
          <w:lang w:val="ro-RO"/>
        </w:rPr>
        <w:t>Cauzele încetării asociaţiei şi modul de împărţire a rezultatelor lichidării:</w:t>
      </w:r>
    </w:p>
    <w:p w:rsidR="002E4CD6" w:rsidRDefault="002E4CD6" w:rsidP="001218AD">
      <w:pPr>
        <w:pStyle w:val="ListBullet2"/>
        <w:numPr>
          <w:ilvl w:val="0"/>
          <w:numId w:val="112"/>
        </w:numPr>
        <w:rPr>
          <w:rFonts w:ascii="Arial" w:hAnsi="Arial"/>
        </w:rPr>
      </w:pPr>
      <w:r>
        <w:rPr>
          <w:rFonts w:ascii="Arial" w:hAnsi="Arial"/>
        </w:rPr>
        <w:t>încetarea asociaţiei în cazul denunţării unilaterale a unui asociat  a contractului de asociere;</w:t>
      </w:r>
    </w:p>
    <w:p w:rsidR="002E4CD6" w:rsidRDefault="002E4CD6" w:rsidP="001218AD">
      <w:pPr>
        <w:pStyle w:val="ListBullet2"/>
        <w:numPr>
          <w:ilvl w:val="0"/>
          <w:numId w:val="112"/>
        </w:numPr>
        <w:rPr>
          <w:rFonts w:ascii="Arial" w:hAnsi="Arial"/>
        </w:rPr>
      </w:pPr>
      <w:r>
        <w:rPr>
          <w:rFonts w:ascii="Arial" w:hAnsi="Arial"/>
        </w:rPr>
        <w:t>modul de împărţire a rezultatelor lichidării este conform procentului de participare a fiecărei părţi până la data încetării asociaţiei.</w:t>
      </w:r>
    </w:p>
    <w:p w:rsidR="002E4CD6" w:rsidRDefault="002E4CD6">
      <w:pPr>
        <w:pStyle w:val="BodyText"/>
        <w:spacing w:after="0" w:line="240" w:lineRule="auto"/>
        <w:rPr>
          <w:rFonts w:ascii="Arial" w:hAnsi="Arial"/>
          <w:sz w:val="24"/>
          <w:lang w:val="es-ES"/>
        </w:rPr>
      </w:pPr>
      <w:r>
        <w:rPr>
          <w:rFonts w:ascii="Arial" w:hAnsi="Arial"/>
          <w:sz w:val="24"/>
          <w:lang w:val="es-ES"/>
        </w:rPr>
        <w:t>Repartizarea fizică, valorică şi procentuală a contractului de achiziţie publică preluate de fiecare asociat pentru execuţia obiectivului supus licitaţiei:</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rsidP="001A58B7">
      <w:pPr>
        <w:pStyle w:val="List2"/>
        <w:spacing w:after="0" w:line="240" w:lineRule="auto"/>
        <w:rPr>
          <w:rFonts w:ascii="Arial" w:hAnsi="Arial"/>
          <w:sz w:val="24"/>
        </w:rPr>
      </w:pPr>
      <w:r>
        <w:rPr>
          <w:rFonts w:ascii="Arial" w:hAnsi="Arial"/>
          <w:sz w:val="24"/>
        </w:rPr>
        <w:t>_______ % S.C. ___________________________</w:t>
      </w:r>
    </w:p>
    <w:p w:rsidR="002E4CD6" w:rsidRDefault="002E4CD6">
      <w:pPr>
        <w:pStyle w:val="BodyText"/>
        <w:spacing w:after="0" w:line="240" w:lineRule="auto"/>
        <w:rPr>
          <w:rFonts w:ascii="Arial" w:hAnsi="Arial"/>
          <w:sz w:val="24"/>
        </w:rPr>
      </w:pPr>
      <w:r>
        <w:rPr>
          <w:rFonts w:ascii="Arial" w:hAnsi="Arial"/>
          <w:sz w:val="24"/>
        </w:rPr>
        <w:t>Data completării:</w:t>
      </w:r>
      <w:r>
        <w:rPr>
          <w:rFonts w:ascii="Arial" w:hAnsi="Arial"/>
          <w:sz w:val="24"/>
        </w:rPr>
        <w:tab/>
      </w:r>
      <w:r>
        <w:rPr>
          <w:rFonts w:ascii="Arial" w:hAnsi="Arial"/>
          <w:sz w:val="24"/>
        </w:rPr>
        <w:tab/>
      </w:r>
      <w:r>
        <w:rPr>
          <w:rFonts w:ascii="Arial" w:hAnsi="Arial"/>
          <w:sz w:val="24"/>
        </w:rPr>
        <w:tab/>
      </w:r>
    </w:p>
    <w:p w:rsidR="002E4CD6" w:rsidRDefault="002E4CD6" w:rsidP="001A58B7">
      <w:pPr>
        <w:spacing w:after="0" w:line="240" w:lineRule="auto"/>
        <w:jc w:val="both"/>
        <w:rPr>
          <w:rFonts w:ascii="Arial" w:hAnsi="Arial"/>
          <w:sz w:val="24"/>
        </w:rPr>
      </w:pPr>
      <w:r>
        <w:rPr>
          <w:rFonts w:ascii="Arial" w:hAnsi="Arial"/>
          <w:sz w:val="24"/>
        </w:rPr>
        <w:t>..........................</w:t>
      </w:r>
      <w:r>
        <w:rPr>
          <w:rFonts w:ascii="Arial" w:hAnsi="Arial"/>
          <w:sz w:val="24"/>
        </w:rPr>
        <w:tab/>
      </w:r>
      <w:r>
        <w:rPr>
          <w:rFonts w:ascii="Arial" w:hAnsi="Arial"/>
          <w:sz w:val="24"/>
        </w:rPr>
        <w:tab/>
      </w:r>
      <w:r>
        <w:rPr>
          <w:rFonts w:ascii="Arial" w:hAnsi="Arial"/>
          <w:sz w:val="24"/>
        </w:rPr>
        <w:tab/>
        <w:t>LIDERUL ASOCIAŢIEI,</w:t>
      </w:r>
    </w:p>
    <w:p w:rsidR="002E4CD6" w:rsidRDefault="002E4CD6" w:rsidP="001A58B7">
      <w:pPr>
        <w:spacing w:after="0" w:line="240" w:lineRule="auto"/>
        <w:jc w:val="both"/>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__________________</w:t>
      </w:r>
    </w:p>
    <w:p w:rsidR="002E4CD6" w:rsidRDefault="002E4CD6" w:rsidP="001A58B7">
      <w:pPr>
        <w:spacing w:after="0" w:line="240" w:lineRule="auto"/>
        <w:jc w:val="both"/>
        <w:rPr>
          <w:rFonts w:ascii="Arial" w:hAnsi="Arial"/>
          <w:sz w:val="24"/>
        </w:rPr>
      </w:pPr>
      <w:r>
        <w:rPr>
          <w:rFonts w:ascii="Arial" w:hAnsi="Arial"/>
          <w:sz w:val="24"/>
        </w:rPr>
        <w:tab/>
      </w:r>
      <w:r>
        <w:rPr>
          <w:rFonts w:ascii="Arial" w:hAnsi="Arial"/>
          <w:sz w:val="24"/>
        </w:rPr>
        <w:tab/>
      </w:r>
    </w:p>
    <w:p w:rsidR="002E4CD6" w:rsidRDefault="002E4CD6" w:rsidP="001A58B7">
      <w:pPr>
        <w:pStyle w:val="Closing"/>
        <w:rPr>
          <w:rFonts w:ascii="Arial" w:hAnsi="Arial"/>
        </w:rPr>
      </w:pPr>
      <w:r>
        <w:rPr>
          <w:rFonts w:ascii="Arial" w:hAnsi="Arial"/>
        </w:rPr>
        <w:t>ASOCIAT,</w:t>
      </w:r>
      <w:r>
        <w:rPr>
          <w:rFonts w:ascii="Arial" w:hAnsi="Arial"/>
        </w:rPr>
        <w:tab/>
      </w:r>
    </w:p>
    <w:p w:rsidR="002E4CD6" w:rsidRDefault="002E4CD6" w:rsidP="001A58B7">
      <w:pPr>
        <w:spacing w:after="0" w:line="240" w:lineRule="auto"/>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________</w:t>
      </w:r>
      <w:r>
        <w:rPr>
          <w:rFonts w:ascii="Arial" w:hAnsi="Arial"/>
          <w:sz w:val="24"/>
        </w:rPr>
        <w:tab/>
      </w:r>
      <w:r>
        <w:rPr>
          <w:rFonts w:ascii="Arial" w:hAnsi="Arial"/>
          <w:sz w:val="24"/>
        </w:rPr>
        <w:tab/>
      </w:r>
    </w:p>
    <w:p w:rsidR="002E4CD6" w:rsidRDefault="002E4CD6" w:rsidP="001A58B7">
      <w:pPr>
        <w:spacing w:after="0" w:line="240" w:lineRule="auto"/>
        <w:rPr>
          <w:rFonts w:ascii="Arial" w:hAnsi="Arial"/>
          <w:sz w:val="24"/>
        </w:rPr>
      </w:pPr>
    </w:p>
    <w:p w:rsidR="002E4CD6" w:rsidRDefault="002E4CD6" w:rsidP="001A58B7">
      <w:pPr>
        <w:pStyle w:val="Closing"/>
        <w:pBdr>
          <w:bottom w:val="single" w:sz="12" w:space="1" w:color="auto"/>
        </w:pBdr>
        <w:rPr>
          <w:rFonts w:ascii="Arial" w:hAnsi="Arial"/>
        </w:rPr>
      </w:pPr>
      <w:r>
        <w:rPr>
          <w:rFonts w:ascii="Arial" w:hAnsi="Arial"/>
        </w:rPr>
        <w:t>ASOCIAT,</w:t>
      </w:r>
    </w:p>
    <w:p w:rsidR="002E4CD6" w:rsidRDefault="002E4CD6" w:rsidP="001A58B7">
      <w:pPr>
        <w:pStyle w:val="Closing"/>
        <w:pBdr>
          <w:bottom w:val="single" w:sz="12" w:space="1" w:color="auto"/>
        </w:pBdr>
        <w:rPr>
          <w:rFonts w:ascii="Arial" w:hAnsi="Arial"/>
        </w:rPr>
      </w:pPr>
      <w:r>
        <w:rPr>
          <w:rFonts w:ascii="Arial" w:hAnsi="Arial"/>
        </w:rPr>
        <w:tab/>
        <w:t xml:space="preserve">  </w:t>
      </w:r>
      <w:r>
        <w:rPr>
          <w:rFonts w:ascii="Arial" w:hAnsi="Arial"/>
        </w:rPr>
        <w:tab/>
      </w:r>
      <w:r>
        <w:rPr>
          <w:rFonts w:ascii="Arial" w:hAnsi="Arial"/>
        </w:rPr>
        <w:tab/>
      </w:r>
      <w:r>
        <w:rPr>
          <w:rFonts w:ascii="Arial" w:hAnsi="Arial"/>
        </w:rPr>
        <w:tab/>
      </w:r>
    </w:p>
    <w:p w:rsidR="002E4CD6" w:rsidRDefault="002E4CD6">
      <w:pPr>
        <w:spacing w:line="240" w:lineRule="auto"/>
        <w:rPr>
          <w:rFonts w:ascii="Arial" w:hAnsi="Arial"/>
          <w:i/>
          <w:sz w:val="24"/>
        </w:rPr>
      </w:pPr>
      <w:r>
        <w:rPr>
          <w:rFonts w:ascii="Arial" w:hAnsi="Arial"/>
          <w:sz w:val="24"/>
        </w:rPr>
        <w:tab/>
      </w:r>
      <w:r>
        <w:rPr>
          <w:rFonts w:ascii="Arial" w:hAnsi="Arial"/>
          <w:sz w:val="24"/>
        </w:rPr>
        <w:tab/>
      </w:r>
      <w:r>
        <w:rPr>
          <w:rFonts w:ascii="Arial" w:hAnsi="Arial"/>
          <w:i/>
          <w:sz w:val="24"/>
        </w:rPr>
        <w:tab/>
      </w:r>
    </w:p>
    <w:p w:rsidR="002E4CD6" w:rsidRDefault="002E4CD6">
      <w:pPr>
        <w:spacing w:line="240" w:lineRule="auto"/>
        <w:rPr>
          <w:rFonts w:ascii="Arial" w:hAnsi="Arial"/>
          <w:i/>
          <w:sz w:val="24"/>
        </w:rPr>
      </w:pP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p>
    <w:p w:rsidR="007A0C74" w:rsidRDefault="007A0C74">
      <w:pPr>
        <w:spacing w:line="240" w:lineRule="auto"/>
        <w:rPr>
          <w:rFonts w:ascii="Arial" w:hAnsi="Arial"/>
          <w:i/>
          <w:sz w:val="24"/>
        </w:rPr>
      </w:pPr>
    </w:p>
    <w:p w:rsidR="007A0C74" w:rsidRDefault="007A0C74">
      <w:pPr>
        <w:spacing w:line="240" w:lineRule="auto"/>
        <w:rPr>
          <w:rFonts w:ascii="Arial" w:hAnsi="Arial"/>
          <w:i/>
          <w:sz w:val="24"/>
        </w:rPr>
      </w:pPr>
    </w:p>
    <w:p w:rsidR="007A0C74" w:rsidRDefault="007A0C74">
      <w:pPr>
        <w:spacing w:line="240" w:lineRule="auto"/>
        <w:rPr>
          <w:rFonts w:ascii="Arial" w:hAnsi="Arial"/>
          <w:i/>
          <w:sz w:val="24"/>
        </w:rPr>
      </w:pPr>
    </w:p>
    <w:p w:rsidR="002E4CD6" w:rsidRDefault="002E4CD6">
      <w:pPr>
        <w:pStyle w:val="BodyTextIndent"/>
        <w:spacing w:after="0"/>
        <w:jc w:val="right"/>
        <w:rPr>
          <w:rFonts w:ascii="Arial" w:hAnsi="Arial"/>
          <w:b/>
          <w:lang w:val="es-ES"/>
        </w:rPr>
      </w:pPr>
      <w:r>
        <w:rPr>
          <w:rFonts w:ascii="Arial" w:hAnsi="Arial"/>
          <w:b/>
          <w:lang w:val="es-ES"/>
        </w:rPr>
        <w:lastRenderedPageBreak/>
        <w:t>Formular 9ª</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spacing w:line="240" w:lineRule="auto"/>
        <w:jc w:val="both"/>
        <w:rPr>
          <w:rFonts w:ascii="Arial" w:hAnsi="Arial"/>
          <w:b/>
          <w:sz w:val="24"/>
        </w:rPr>
      </w:pPr>
    </w:p>
    <w:p w:rsidR="007A0C74" w:rsidRDefault="007A0C74">
      <w:pPr>
        <w:spacing w:line="240" w:lineRule="auto"/>
        <w:jc w:val="both"/>
        <w:rPr>
          <w:rFonts w:ascii="Arial" w:hAnsi="Arial"/>
          <w:sz w:val="24"/>
        </w:rPr>
      </w:pPr>
    </w:p>
    <w:p w:rsidR="002E4CD6" w:rsidRDefault="002E4CD6">
      <w:pPr>
        <w:spacing w:line="240" w:lineRule="auto"/>
        <w:jc w:val="center"/>
        <w:rPr>
          <w:rFonts w:ascii="Arial" w:hAnsi="Arial"/>
          <w:b/>
          <w:sz w:val="24"/>
        </w:rPr>
      </w:pPr>
      <w:r>
        <w:rPr>
          <w:rFonts w:ascii="Arial" w:hAnsi="Arial"/>
          <w:b/>
          <w:sz w:val="24"/>
        </w:rPr>
        <w:t xml:space="preserve">DECLARAŢIE PRIVIND PARTEA/PĂRŢILE DIN CONTRACT </w:t>
      </w:r>
    </w:p>
    <w:p w:rsidR="002E4CD6" w:rsidRDefault="002E4CD6">
      <w:pPr>
        <w:spacing w:line="240" w:lineRule="auto"/>
        <w:jc w:val="center"/>
        <w:rPr>
          <w:rFonts w:ascii="Arial" w:hAnsi="Arial"/>
          <w:b/>
          <w:sz w:val="24"/>
        </w:rPr>
      </w:pPr>
      <w:r>
        <w:rPr>
          <w:rFonts w:ascii="Arial" w:hAnsi="Arial"/>
          <w:b/>
          <w:sz w:val="24"/>
        </w:rPr>
        <w:t xml:space="preserve">CARE SUNT ÎNDEPLINITE DE SUBCONTRACTANŢI </w:t>
      </w:r>
    </w:p>
    <w:p w:rsidR="002E4CD6" w:rsidRDefault="002E4CD6">
      <w:pPr>
        <w:spacing w:line="240" w:lineRule="auto"/>
        <w:jc w:val="center"/>
        <w:rPr>
          <w:rFonts w:ascii="Arial" w:hAnsi="Arial"/>
          <w:b/>
          <w:sz w:val="24"/>
        </w:rPr>
      </w:pPr>
      <w:r>
        <w:rPr>
          <w:rFonts w:ascii="Arial" w:hAnsi="Arial"/>
          <w:b/>
          <w:sz w:val="24"/>
        </w:rPr>
        <w:t xml:space="preserve">ŞI SPECIALIZAREA ACESTORA </w:t>
      </w:r>
    </w:p>
    <w:p w:rsidR="002E4CD6" w:rsidRDefault="002E4CD6">
      <w:pPr>
        <w:spacing w:line="240" w:lineRule="auto"/>
        <w:jc w:val="center"/>
        <w:rPr>
          <w:rFonts w:ascii="Arial" w:hAnsi="Arial"/>
          <w:sz w:val="24"/>
        </w:rPr>
      </w:pPr>
    </w:p>
    <w:p w:rsidR="002E4CD6" w:rsidRDefault="002E4CD6">
      <w:pPr>
        <w:pStyle w:val="BodyTextIndent"/>
        <w:spacing w:after="0"/>
        <w:rPr>
          <w:rFonts w:ascii="Arial" w:hAnsi="Arial"/>
        </w:rPr>
      </w:pPr>
      <w:r>
        <w:rPr>
          <w:rFonts w:ascii="Arial" w:hAnsi="Arial"/>
        </w:rPr>
        <w:t xml:space="preserve">Subsemnatul, reprezentant împuternicit al .........................................................................., </w:t>
      </w:r>
    </w:p>
    <w:p w:rsidR="002E4CD6" w:rsidRDefault="002E4CD6">
      <w:pPr>
        <w:pStyle w:val="BodyTextIndent"/>
        <w:spacing w:after="0"/>
        <w:rPr>
          <w:rFonts w:ascii="Arial" w:hAnsi="Arial"/>
          <w:i/>
        </w:rPr>
      </w:pPr>
      <w:r>
        <w:rPr>
          <w:rFonts w:ascii="Arial" w:hAnsi="Arial"/>
          <w:i/>
        </w:rPr>
        <w:t>(denumirea şi sediul ofertantului)</w:t>
      </w:r>
    </w:p>
    <w:p w:rsidR="002E4CD6" w:rsidRDefault="002E4CD6">
      <w:pPr>
        <w:pStyle w:val="BodyText"/>
        <w:spacing w:after="0" w:line="240" w:lineRule="auto"/>
        <w:rPr>
          <w:rFonts w:ascii="Arial" w:hAnsi="Arial"/>
          <w:sz w:val="24"/>
          <w:lang w:val="ro-RO"/>
        </w:rPr>
      </w:pPr>
      <w:r>
        <w:rPr>
          <w:rFonts w:ascii="Arial" w:hAnsi="Arial"/>
          <w:sz w:val="24"/>
          <w:lang w:val="ro-RO"/>
        </w:rPr>
        <w:t>declar pe propria răspundere, sub sancţiunile aplicate faptei de fals în acte publice, că datele prezentate în tabelul anexat sunt reale.</w:t>
      </w:r>
    </w:p>
    <w:p w:rsidR="002E4CD6" w:rsidRDefault="002E4CD6">
      <w:pPr>
        <w:pStyle w:val="BodyText"/>
        <w:spacing w:after="0" w:line="240" w:lineRule="auto"/>
        <w:rPr>
          <w:rFonts w:ascii="Arial" w:hAnsi="Arial"/>
          <w:sz w:val="24"/>
          <w:lang w:val="ro-RO"/>
        </w:rPr>
      </w:pPr>
      <w:r>
        <w:rPr>
          <w:rFonts w:ascii="Arial" w:hAnsi="Arial"/>
          <w:sz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2E4CD6" w:rsidRDefault="002E4CD6">
      <w:pPr>
        <w:pStyle w:val="BodyText"/>
        <w:spacing w:after="0" w:line="240" w:lineRule="auto"/>
        <w:rPr>
          <w:rFonts w:ascii="Arial" w:hAnsi="Arial"/>
          <w:sz w:val="24"/>
          <w:lang w:val="ro-RO"/>
        </w:rPr>
      </w:pPr>
      <w:r>
        <w:rPr>
          <w:rFonts w:ascii="Arial" w:hAnsi="Arial"/>
          <w:sz w:val="24"/>
          <w:lang w:val="ro-RO"/>
        </w:rPr>
        <w:t xml:space="preserve">Subsemnatul autorizez prin prezenta orice instituţie, societate comercială, bancă, alte persoane juridice să furnizeze informaţii reprezentanţilor autorizaţi ai ..................................................................... </w:t>
      </w:r>
    </w:p>
    <w:p w:rsidR="002E4CD6" w:rsidRDefault="002E4CD6">
      <w:pPr>
        <w:pStyle w:val="ShortReturnAddress"/>
        <w:rPr>
          <w:rFonts w:ascii="Arial" w:hAnsi="Arial"/>
          <w:i/>
        </w:rPr>
      </w:pPr>
      <w:r>
        <w:rPr>
          <w:rFonts w:ascii="Arial" w:hAnsi="Arial"/>
          <w:i/>
        </w:rPr>
        <w:t>(denumirea şi adresa autoritaţii contractante)</w:t>
      </w:r>
    </w:p>
    <w:p w:rsidR="002E4CD6" w:rsidRDefault="002E4CD6">
      <w:pPr>
        <w:spacing w:line="240" w:lineRule="auto"/>
        <w:rPr>
          <w:rFonts w:ascii="Arial" w:hAnsi="Arial"/>
          <w:sz w:val="24"/>
          <w:lang w:val="es-ES"/>
        </w:rPr>
      </w:pPr>
      <w:r>
        <w:rPr>
          <w:rFonts w:ascii="Arial" w:hAnsi="Arial"/>
          <w:sz w:val="24"/>
          <w:lang w:val="es-ES"/>
        </w:rPr>
        <w:t>cu privire la orice aspect tehnic şi financiar în legătura cu activitatea noastră.</w:t>
      </w:r>
    </w:p>
    <w:p w:rsidR="002E4CD6" w:rsidRDefault="002E4CD6">
      <w:pPr>
        <w:pStyle w:val="NormalIndent"/>
        <w:rPr>
          <w:rFonts w:ascii="Arial" w:hAnsi="Arial"/>
        </w:rPr>
      </w:pPr>
      <w:r>
        <w:rPr>
          <w:rFonts w:ascii="Arial" w:hAnsi="Arial"/>
        </w:rPr>
        <w:t>Prezenta declaraţie este valabilă până la data de ……………………………….............</w:t>
      </w:r>
    </w:p>
    <w:p w:rsidR="002E4CD6" w:rsidRDefault="002E4CD6">
      <w:pPr>
        <w:pStyle w:val="ShortReturnAddress"/>
        <w:rPr>
          <w:rFonts w:ascii="Arial" w:hAnsi="Arial"/>
          <w:i/>
        </w:rPr>
      </w:pPr>
      <w:r>
        <w:rPr>
          <w:rFonts w:ascii="Arial" w:hAnsi="Arial"/>
          <w:i/>
        </w:rPr>
        <w:t>(se precizează data expirării perioadei de valabilitate a ofertei)</w:t>
      </w:r>
    </w:p>
    <w:p w:rsidR="002E4CD6" w:rsidRDefault="002E4CD6">
      <w:pPr>
        <w:spacing w:line="240" w:lineRule="auto"/>
        <w:rPr>
          <w:rFonts w:ascii="Arial" w:hAnsi="Arial"/>
          <w:sz w:val="24"/>
          <w:lang w:val="es-ES"/>
        </w:rPr>
      </w:pPr>
      <w:r>
        <w:rPr>
          <w:rFonts w:ascii="Arial" w:hAnsi="Arial"/>
          <w:i/>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p>
    <w:tbl>
      <w:tblPr>
        <w:tblW w:w="0" w:type="auto"/>
        <w:jc w:val="center"/>
        <w:tblLayout w:type="fixed"/>
        <w:tblCellMar>
          <w:left w:w="0" w:type="dxa"/>
          <w:right w:w="0" w:type="dxa"/>
        </w:tblCellMar>
        <w:tblLook w:val="0000"/>
      </w:tblPr>
      <w:tblGrid>
        <w:gridCol w:w="528"/>
        <w:gridCol w:w="2100"/>
        <w:gridCol w:w="2563"/>
        <w:gridCol w:w="2736"/>
        <w:gridCol w:w="1830"/>
      </w:tblGrid>
      <w:tr w:rsidR="002E4CD6">
        <w:trPr>
          <w:jc w:val="center"/>
        </w:trPr>
        <w:tc>
          <w:tcPr>
            <w:tcW w:w="528"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rPr>
            </w:pPr>
            <w:r>
              <w:rPr>
                <w:rFonts w:ascii="Arial" w:hAnsi="Arial"/>
                <w:b/>
                <w:sz w:val="24"/>
              </w:rPr>
              <w:t xml:space="preserve">Nr. </w:t>
            </w:r>
          </w:p>
          <w:p w:rsidR="002E4CD6" w:rsidRDefault="002E4CD6">
            <w:pPr>
              <w:snapToGrid w:val="0"/>
              <w:spacing w:after="0" w:line="240" w:lineRule="auto"/>
              <w:jc w:val="center"/>
              <w:rPr>
                <w:rFonts w:ascii="Arial" w:hAnsi="Arial"/>
                <w:b/>
                <w:sz w:val="24"/>
              </w:rPr>
            </w:pPr>
            <w:r>
              <w:rPr>
                <w:rFonts w:ascii="Arial" w:hAnsi="Arial"/>
                <w:b/>
                <w:sz w:val="24"/>
              </w:rPr>
              <w:t>Crt.</w:t>
            </w:r>
          </w:p>
        </w:tc>
        <w:tc>
          <w:tcPr>
            <w:tcW w:w="2100"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rPr>
            </w:pPr>
            <w:r>
              <w:rPr>
                <w:rFonts w:ascii="Arial" w:hAnsi="Arial"/>
                <w:b/>
                <w:sz w:val="24"/>
              </w:rPr>
              <w:t>Denumire subcontractant</w:t>
            </w:r>
          </w:p>
        </w:tc>
        <w:tc>
          <w:tcPr>
            <w:tcW w:w="2563" w:type="dxa"/>
            <w:tcBorders>
              <w:top w:val="single" w:sz="4" w:space="0" w:color="000000"/>
              <w:left w:val="single" w:sz="4" w:space="0" w:color="000000"/>
              <w:bottom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lang w:val="es-ES"/>
              </w:rPr>
            </w:pPr>
            <w:r>
              <w:rPr>
                <w:rFonts w:ascii="Arial" w:hAnsi="Arial"/>
                <w:b/>
                <w:sz w:val="24"/>
                <w:lang w:val="es-ES"/>
              </w:rPr>
              <w:t>Partea/părţile din contract ce urmează a fi subcontractante</w:t>
            </w:r>
          </w:p>
        </w:tc>
        <w:tc>
          <w:tcPr>
            <w:tcW w:w="2736" w:type="dxa"/>
            <w:tcBorders>
              <w:top w:val="single" w:sz="4" w:space="0" w:color="000000"/>
              <w:left w:val="single" w:sz="4" w:space="0" w:color="000000"/>
              <w:bottom w:val="single" w:sz="4" w:space="0" w:color="000000"/>
            </w:tcBorders>
            <w:shd w:val="clear" w:color="auto" w:fill="FFFFFF"/>
          </w:tcPr>
          <w:p w:rsidR="002E4CD6" w:rsidRDefault="002E4CD6">
            <w:pPr>
              <w:snapToGrid w:val="0"/>
              <w:spacing w:after="0" w:line="240" w:lineRule="auto"/>
              <w:jc w:val="center"/>
              <w:rPr>
                <w:rFonts w:ascii="Arial" w:hAnsi="Arial"/>
                <w:b/>
                <w:sz w:val="24"/>
                <w:lang w:val="es-ES"/>
              </w:rPr>
            </w:pPr>
            <w:r>
              <w:rPr>
                <w:rFonts w:ascii="Arial" w:hAnsi="Arial"/>
                <w:b/>
                <w:sz w:val="24"/>
                <w:lang w:val="es-ES"/>
              </w:rPr>
              <w:t>Procentul din valoarea contractului reprezentat de serviciile/lucrările ce urmează a fi subcontractate</w:t>
            </w:r>
          </w:p>
        </w:tc>
        <w:tc>
          <w:tcPr>
            <w:tcW w:w="18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4CD6" w:rsidRDefault="002E4CD6">
            <w:pPr>
              <w:snapToGrid w:val="0"/>
              <w:spacing w:after="0" w:line="240" w:lineRule="auto"/>
              <w:jc w:val="center"/>
              <w:rPr>
                <w:rFonts w:ascii="Arial" w:hAnsi="Arial"/>
                <w:b/>
                <w:sz w:val="24"/>
                <w:lang w:val="es-ES"/>
              </w:rPr>
            </w:pPr>
            <w:r>
              <w:rPr>
                <w:rFonts w:ascii="Arial" w:hAnsi="Arial"/>
                <w:b/>
                <w:sz w:val="24"/>
                <w:lang w:val="es-ES"/>
              </w:rPr>
              <w:t>Acord subcontractor cu specimen de semnatură</w:t>
            </w: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r w:rsidR="002E4CD6">
        <w:trPr>
          <w:jc w:val="center"/>
        </w:trPr>
        <w:tc>
          <w:tcPr>
            <w:tcW w:w="528"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100"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563"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2736" w:type="dxa"/>
            <w:tcBorders>
              <w:top w:val="single" w:sz="4" w:space="0" w:color="000000"/>
              <w:left w:val="single" w:sz="4" w:space="0" w:color="000000"/>
              <w:bottom w:val="single" w:sz="4" w:space="0" w:color="000000"/>
            </w:tcBorders>
          </w:tcPr>
          <w:p w:rsidR="002E4CD6" w:rsidRDefault="002E4CD6">
            <w:pPr>
              <w:snapToGrid w:val="0"/>
              <w:spacing w:after="0" w:line="240" w:lineRule="auto"/>
              <w:jc w:val="center"/>
              <w:rPr>
                <w:rFonts w:ascii="Arial" w:hAnsi="Arial"/>
                <w:sz w:val="24"/>
                <w:lang w:val="es-ES"/>
              </w:rPr>
            </w:pPr>
          </w:p>
        </w:tc>
        <w:tc>
          <w:tcPr>
            <w:tcW w:w="1830" w:type="dxa"/>
            <w:tcBorders>
              <w:top w:val="single" w:sz="4" w:space="0" w:color="000000"/>
              <w:left w:val="single" w:sz="4" w:space="0" w:color="000000"/>
              <w:bottom w:val="single" w:sz="4" w:space="0" w:color="000000"/>
              <w:right w:val="single" w:sz="4" w:space="0" w:color="000000"/>
            </w:tcBorders>
          </w:tcPr>
          <w:p w:rsidR="002E4CD6" w:rsidRDefault="002E4CD6">
            <w:pPr>
              <w:snapToGrid w:val="0"/>
              <w:spacing w:after="0" w:line="240" w:lineRule="auto"/>
              <w:jc w:val="center"/>
              <w:rPr>
                <w:rFonts w:ascii="Arial" w:hAnsi="Arial"/>
                <w:sz w:val="24"/>
                <w:lang w:val="es-ES"/>
              </w:rPr>
            </w:pPr>
          </w:p>
        </w:tc>
      </w:tr>
    </w:tbl>
    <w:p w:rsidR="002E4CD6" w:rsidRDefault="002E4CD6">
      <w:pPr>
        <w:spacing w:line="240" w:lineRule="auto"/>
        <w:rPr>
          <w:rFonts w:ascii="Arial" w:hAnsi="Arial"/>
          <w:sz w:val="24"/>
          <w:lang w:val="es-ES"/>
        </w:rPr>
      </w:pPr>
    </w:p>
    <w:p w:rsidR="002E4CD6" w:rsidRDefault="002E4CD6">
      <w:pPr>
        <w:spacing w:line="240" w:lineRule="auto"/>
        <w:rPr>
          <w:rFonts w:ascii="Arial" w:hAnsi="Arial"/>
          <w:sz w:val="24"/>
          <w:lang w:val="es-ES"/>
        </w:rPr>
      </w:pPr>
    </w:p>
    <w:p w:rsidR="002E4CD6" w:rsidRDefault="002E4CD6">
      <w:pPr>
        <w:pStyle w:val="Closing"/>
        <w:jc w:val="right"/>
        <w:rPr>
          <w:rFonts w:ascii="Arial" w:hAnsi="Arial"/>
        </w:rPr>
      </w:pPr>
      <w:r>
        <w:rPr>
          <w:rFonts w:ascii="Arial" w:hAnsi="Arial"/>
        </w:rPr>
        <w:t>Operator,</w:t>
      </w:r>
    </w:p>
    <w:p w:rsidR="002E4CD6" w:rsidRDefault="002E4CD6">
      <w:pPr>
        <w:spacing w:line="240" w:lineRule="auto"/>
        <w:jc w:val="right"/>
        <w:rPr>
          <w:rFonts w:ascii="Arial" w:hAnsi="Arial"/>
          <w:i/>
          <w:sz w:val="24"/>
          <w:lang w:val="es-ES"/>
        </w:rPr>
      </w:pPr>
      <w:r>
        <w:rPr>
          <w:rFonts w:ascii="Arial" w:hAnsi="Arial"/>
          <w:i/>
          <w:sz w:val="24"/>
          <w:lang w:val="es-ES"/>
        </w:rPr>
        <w:tab/>
      </w:r>
      <w:r>
        <w:rPr>
          <w:rFonts w:ascii="Arial" w:hAnsi="Arial"/>
          <w:i/>
          <w:sz w:val="24"/>
          <w:lang w:val="es-ES"/>
        </w:rPr>
        <w:tab/>
      </w:r>
      <w:r>
        <w:rPr>
          <w:rFonts w:ascii="Arial" w:hAnsi="Arial"/>
          <w:i/>
          <w:sz w:val="24"/>
          <w:lang w:val="es-ES"/>
        </w:rPr>
        <w:tab/>
      </w:r>
      <w:r>
        <w:rPr>
          <w:rFonts w:ascii="Arial" w:hAnsi="Arial"/>
          <w:i/>
          <w:sz w:val="24"/>
          <w:lang w:val="es-ES"/>
        </w:rPr>
        <w:tab/>
        <w:t xml:space="preserve">                            </w:t>
      </w:r>
      <w:r>
        <w:rPr>
          <w:rFonts w:ascii="Arial" w:hAnsi="Arial"/>
          <w:i/>
          <w:sz w:val="24"/>
          <w:lang w:val="es-ES"/>
        </w:rPr>
        <w:tab/>
      </w:r>
      <w:r>
        <w:rPr>
          <w:rFonts w:ascii="Arial" w:hAnsi="Arial"/>
          <w:i/>
          <w:sz w:val="24"/>
          <w:lang w:val="es-ES"/>
        </w:rPr>
        <w:tab/>
      </w:r>
      <w:r>
        <w:rPr>
          <w:rFonts w:ascii="Arial" w:hAnsi="Arial"/>
          <w:i/>
          <w:sz w:val="24"/>
          <w:lang w:val="es-ES"/>
        </w:rPr>
        <w:tab/>
        <w:t>………… ……………….</w:t>
      </w:r>
    </w:p>
    <w:p w:rsidR="002E4CD6" w:rsidRDefault="002E4CD6">
      <w:pPr>
        <w:pStyle w:val="BodyTextIndent"/>
        <w:spacing w:after="0"/>
        <w:jc w:val="right"/>
        <w:rPr>
          <w:rFonts w:ascii="Arial" w:hAnsi="Arial"/>
          <w:i/>
        </w:rPr>
      </w:pPr>
      <w:r>
        <w:rPr>
          <w:rFonts w:ascii="Arial" w:hAnsi="Arial"/>
          <w:i/>
        </w:rPr>
        <w:t>(semnatura autorizată )</w:t>
      </w:r>
    </w:p>
    <w:p w:rsidR="002E4CD6" w:rsidRDefault="002E4CD6">
      <w:pPr>
        <w:spacing w:line="240" w:lineRule="auto"/>
        <w:jc w:val="right"/>
        <w:rPr>
          <w:rFonts w:ascii="Arial" w:hAnsi="Arial"/>
          <w:sz w:val="24"/>
          <w:lang w:val="es-ES"/>
        </w:rPr>
      </w:pPr>
    </w:p>
    <w:p w:rsidR="002E4CD6" w:rsidRDefault="002E4CD6">
      <w:pPr>
        <w:pStyle w:val="Listparagraf1"/>
        <w:rPr>
          <w:rFonts w:ascii="Arial" w:hAnsi="Arial"/>
          <w:lang w:val="pt-BR"/>
        </w:rPr>
        <w:sectPr w:rsidR="002E4CD6">
          <w:footnotePr>
            <w:pos w:val="beneathText"/>
          </w:footnotePr>
          <w:pgSz w:w="11909" w:h="16834" w:code="9"/>
          <w:pgMar w:top="720" w:right="929" w:bottom="1066" w:left="850" w:header="0" w:footer="576" w:gutter="0"/>
          <w:cols w:space="708"/>
        </w:sectPr>
      </w:pPr>
    </w:p>
    <w:p w:rsidR="002E4CD6" w:rsidRDefault="002E4CD6">
      <w:pPr>
        <w:autoSpaceDE w:val="0"/>
        <w:autoSpaceDN w:val="0"/>
        <w:adjustRightInd w:val="0"/>
        <w:spacing w:line="240" w:lineRule="auto"/>
        <w:jc w:val="right"/>
        <w:rPr>
          <w:rFonts w:ascii="Arial" w:hAnsi="Arial"/>
          <w:sz w:val="24"/>
          <w:lang w:val="it-IT"/>
        </w:rPr>
      </w:pPr>
      <w:r>
        <w:rPr>
          <w:rFonts w:ascii="Arial" w:hAnsi="Arial"/>
          <w:b/>
          <w:sz w:val="24"/>
          <w:u w:val="single"/>
          <w:lang w:val="es-ES"/>
        </w:rPr>
        <w:lastRenderedPageBreak/>
        <w:t xml:space="preserve">Formularul C1A </w:t>
      </w:r>
    </w:p>
    <w:p w:rsidR="002E4CD6" w:rsidRDefault="002E4CD6" w:rsidP="001A58B7">
      <w:pPr>
        <w:autoSpaceDE w:val="0"/>
        <w:autoSpaceDN w:val="0"/>
        <w:adjustRightInd w:val="0"/>
        <w:spacing w:after="0" w:line="240" w:lineRule="auto"/>
        <w:jc w:val="both"/>
        <w:rPr>
          <w:rFonts w:ascii="Arial" w:hAnsi="Arial"/>
          <w:b/>
          <w:sz w:val="24"/>
          <w:lang w:val="es-ES"/>
        </w:rPr>
      </w:pPr>
      <w:r>
        <w:rPr>
          <w:rFonts w:ascii="Arial" w:hAnsi="Arial"/>
          <w:b/>
          <w:sz w:val="24"/>
          <w:lang w:val="es-ES"/>
        </w:rPr>
        <w:tab/>
        <w:t>Propunerea tehnică va cuprinde:</w:t>
      </w:r>
    </w:p>
    <w:p w:rsidR="00076DB1" w:rsidRPr="00076DB1" w:rsidRDefault="00076DB1" w:rsidP="00076DB1">
      <w:pPr>
        <w:pStyle w:val="ListParagraph"/>
        <w:widowControl/>
        <w:numPr>
          <w:ilvl w:val="0"/>
          <w:numId w:val="132"/>
        </w:numPr>
        <w:autoSpaceDE/>
        <w:autoSpaceDN/>
        <w:adjustRightInd/>
        <w:rPr>
          <w:rFonts w:ascii="Arial" w:hAnsi="Arial" w:cs="Arial"/>
          <w:sz w:val="24"/>
          <w:szCs w:val="24"/>
        </w:rPr>
      </w:pPr>
      <w:r>
        <w:rPr>
          <w:rFonts w:ascii="Arial" w:hAnsi="Arial" w:cs="Arial"/>
          <w:color w:val="242424"/>
          <w:sz w:val="24"/>
          <w:szCs w:val="24"/>
        </w:rPr>
        <w:t xml:space="preserve"> </w:t>
      </w:r>
      <w:r w:rsidR="00FD2488">
        <w:rPr>
          <w:rFonts w:ascii="Arial" w:hAnsi="Arial" w:cs="Arial"/>
          <w:color w:val="242424"/>
          <w:sz w:val="24"/>
          <w:szCs w:val="24"/>
        </w:rPr>
        <w:t xml:space="preserve">Intocmire </w:t>
      </w:r>
      <w:r w:rsidR="00FD2488" w:rsidRPr="00A15770">
        <w:rPr>
          <w:rFonts w:ascii="Arial" w:hAnsi="Arial" w:cs="Arial"/>
          <w:sz w:val="24"/>
          <w:szCs w:val="24"/>
        </w:rPr>
        <w:t xml:space="preserve">Studiu de fezabilitate </w:t>
      </w:r>
      <w:r w:rsidR="00FD2488">
        <w:rPr>
          <w:rFonts w:ascii="Arial" w:hAnsi="Arial" w:cs="Arial"/>
          <w:sz w:val="24"/>
          <w:szCs w:val="24"/>
        </w:rPr>
        <w:t xml:space="preserve">pentru amenajare si reabilitare </w:t>
      </w:r>
      <w:r w:rsidR="00FD2488" w:rsidRPr="00A15770">
        <w:rPr>
          <w:rFonts w:ascii="Arial" w:hAnsi="Arial" w:cs="Arial"/>
          <w:sz w:val="24"/>
          <w:szCs w:val="24"/>
        </w:rPr>
        <w:t xml:space="preserve">hala de reproducere </w:t>
      </w:r>
      <w:r>
        <w:rPr>
          <w:rFonts w:ascii="Arial" w:hAnsi="Arial" w:cs="Arial"/>
          <w:sz w:val="24"/>
          <w:szCs w:val="24"/>
        </w:rPr>
        <w:t xml:space="preserve"> </w:t>
      </w:r>
      <w:r w:rsidR="00FD2488" w:rsidRPr="00076DB1">
        <w:rPr>
          <w:rFonts w:ascii="Arial" w:hAnsi="Arial" w:cs="Arial"/>
          <w:sz w:val="24"/>
          <w:szCs w:val="24"/>
        </w:rPr>
        <w:t xml:space="preserve">a puietului piscicol Ezareni  si </w:t>
      </w:r>
      <w:r w:rsidR="00FD2488" w:rsidRPr="00076DB1">
        <w:rPr>
          <w:rFonts w:ascii="Arial" w:hAnsi="Arial" w:cs="Arial"/>
          <w:color w:val="242424"/>
          <w:sz w:val="24"/>
          <w:szCs w:val="24"/>
        </w:rPr>
        <w:t>E</w:t>
      </w:r>
      <w:r w:rsidR="00FD2488" w:rsidRPr="00076DB1">
        <w:rPr>
          <w:rFonts w:ascii="Arial" w:hAnsi="Arial" w:cs="Arial"/>
          <w:color w:val="242424"/>
          <w:sz w:val="24"/>
          <w:szCs w:val="24"/>
          <w:lang w:val="fr-FR"/>
        </w:rPr>
        <w:t xml:space="preserve">xpertiza tehnica/audit energetic </w:t>
      </w:r>
      <w:r w:rsidRPr="00076DB1">
        <w:rPr>
          <w:rFonts w:ascii="Arial" w:hAnsi="Arial" w:cs="Arial"/>
          <w:color w:val="242424"/>
          <w:sz w:val="24"/>
          <w:szCs w:val="24"/>
          <w:lang w:val="fr-FR"/>
        </w:rPr>
        <w:t xml:space="preserve"> </w:t>
      </w:r>
      <w:r w:rsidR="00FD2488" w:rsidRPr="00076DB1">
        <w:rPr>
          <w:rFonts w:ascii="Arial" w:hAnsi="Arial" w:cs="Arial"/>
          <w:color w:val="242424"/>
          <w:lang w:val="fr-FR"/>
        </w:rPr>
        <w:t xml:space="preserve">pentru cladiri </w:t>
      </w:r>
    </w:p>
    <w:p w:rsidR="00076DB1" w:rsidRPr="00076DB1" w:rsidRDefault="00076DB1" w:rsidP="00076DB1">
      <w:pPr>
        <w:pStyle w:val="ListParagraph"/>
        <w:widowControl/>
        <w:numPr>
          <w:ilvl w:val="0"/>
          <w:numId w:val="132"/>
        </w:numPr>
        <w:autoSpaceDE/>
        <w:autoSpaceDN/>
        <w:adjustRightInd/>
        <w:rPr>
          <w:rFonts w:ascii="Arial" w:hAnsi="Arial" w:cs="Arial"/>
          <w:sz w:val="24"/>
          <w:szCs w:val="24"/>
        </w:rPr>
      </w:pPr>
      <w:r w:rsidRPr="00076DB1">
        <w:rPr>
          <w:rFonts w:ascii="Arial" w:hAnsi="Arial" w:cs="Arial"/>
          <w:color w:val="242424"/>
          <w:sz w:val="24"/>
          <w:szCs w:val="24"/>
        </w:rPr>
        <w:t xml:space="preserve">Servicii de intocmire Studiul Impactului de Mediu  si Servicii de consultanta si </w:t>
      </w:r>
    </w:p>
    <w:p w:rsidR="00076DB1" w:rsidRDefault="00076DB1" w:rsidP="00076DB1">
      <w:pPr>
        <w:spacing w:after="0" w:line="240" w:lineRule="auto"/>
        <w:rPr>
          <w:rFonts w:ascii="Arial" w:hAnsi="Arial" w:cs="Arial"/>
          <w:color w:val="242424"/>
          <w:sz w:val="24"/>
          <w:szCs w:val="24"/>
        </w:rPr>
      </w:pPr>
      <w:r>
        <w:rPr>
          <w:rFonts w:ascii="Arial" w:hAnsi="Arial" w:cs="Arial"/>
          <w:color w:val="242424"/>
          <w:sz w:val="24"/>
          <w:szCs w:val="24"/>
        </w:rPr>
        <w:t xml:space="preserve">           </w:t>
      </w:r>
      <w:r w:rsidRPr="00076DB1">
        <w:rPr>
          <w:rFonts w:ascii="Arial" w:hAnsi="Arial" w:cs="Arial"/>
          <w:color w:val="242424"/>
          <w:sz w:val="24"/>
          <w:szCs w:val="24"/>
        </w:rPr>
        <w:t xml:space="preserve">suport tehnic  </w:t>
      </w:r>
    </w:p>
    <w:p w:rsidR="00076DB1" w:rsidRPr="00076DB1" w:rsidRDefault="00076DB1" w:rsidP="00076DB1">
      <w:pPr>
        <w:pStyle w:val="ListParagraph"/>
        <w:numPr>
          <w:ilvl w:val="0"/>
          <w:numId w:val="132"/>
        </w:numPr>
        <w:rPr>
          <w:rFonts w:ascii="Arial" w:hAnsi="Arial" w:cs="Arial"/>
          <w:color w:val="242424"/>
          <w:sz w:val="24"/>
          <w:szCs w:val="24"/>
        </w:rPr>
      </w:pPr>
      <w:r w:rsidRPr="00076DB1">
        <w:rPr>
          <w:rFonts w:ascii="Arial" w:hAnsi="Arial" w:cs="Arial"/>
          <w:sz w:val="24"/>
          <w:szCs w:val="24"/>
        </w:rPr>
        <w:t xml:space="preserve">Servicii de Proiectare tehnica pentru amenajare si reabilitare hala de </w:t>
      </w:r>
    </w:p>
    <w:p w:rsidR="00076DB1" w:rsidRPr="00076DB1" w:rsidRDefault="00076DB1" w:rsidP="00076DB1">
      <w:pPr>
        <w:ind w:left="330"/>
        <w:rPr>
          <w:rFonts w:ascii="Arial" w:hAnsi="Arial" w:cs="Arial"/>
          <w:sz w:val="24"/>
          <w:szCs w:val="24"/>
          <w:lang w:val="ro-RO"/>
        </w:rPr>
      </w:pPr>
      <w:r>
        <w:rPr>
          <w:rFonts w:ascii="Arial" w:hAnsi="Arial" w:cs="Arial"/>
          <w:sz w:val="24"/>
          <w:szCs w:val="24"/>
        </w:rPr>
        <w:t xml:space="preserve">     </w:t>
      </w:r>
      <w:r w:rsidRPr="00945050">
        <w:rPr>
          <w:rFonts w:ascii="Arial" w:hAnsi="Arial" w:cs="Arial"/>
          <w:sz w:val="24"/>
          <w:szCs w:val="24"/>
        </w:rPr>
        <w:t xml:space="preserve">reproducere a  puietului piscicol  Ezareni  </w:t>
      </w:r>
    </w:p>
    <w:p w:rsidR="00FD2488" w:rsidRPr="00076DB1" w:rsidRDefault="00FD2488" w:rsidP="00076DB1">
      <w:pPr>
        <w:pStyle w:val="ListParagraph"/>
        <w:widowControl/>
        <w:autoSpaceDE/>
        <w:autoSpaceDN/>
        <w:adjustRightInd/>
        <w:ind w:left="0"/>
        <w:rPr>
          <w:rFonts w:ascii="Arial" w:hAnsi="Arial" w:cs="Arial"/>
          <w:sz w:val="24"/>
          <w:szCs w:val="24"/>
        </w:rPr>
      </w:pPr>
      <w:r>
        <w:rPr>
          <w:rFonts w:ascii="Arial" w:hAnsi="Arial" w:cs="Arial"/>
          <w:color w:val="242424"/>
          <w:lang w:val="fr-FR"/>
        </w:rPr>
        <w:t xml:space="preserve"> </w:t>
      </w:r>
    </w:p>
    <w:p w:rsidR="002E4CD6" w:rsidRPr="00FD2488" w:rsidRDefault="002E4CD6" w:rsidP="00FD2488">
      <w:pPr>
        <w:pStyle w:val="Listparagraf1"/>
        <w:ind w:left="360"/>
        <w:jc w:val="both"/>
        <w:rPr>
          <w:rFonts w:ascii="Arial" w:hAnsi="Arial"/>
          <w:lang w:val="es-ES"/>
        </w:rPr>
      </w:pPr>
      <w:r w:rsidRPr="00FD2488">
        <w:rPr>
          <w:rFonts w:ascii="Arial" w:hAnsi="Arial"/>
          <w:lang w:val="es-ES"/>
        </w:rPr>
        <w:t xml:space="preserve">Ofertele care nu respecta specificatiile prezentate mai sus si nu conţin documentatiile tehnice prezentate (memorii tehnice, planuri cu dispunerea functiunilor solicitate, gradul de îndeplinire a cerinţelor de calitate stipulate de  Legea 10/1995 – Legea calităţii în construcţii) vor fi respinse ca inadmisibile. </w:t>
      </w:r>
    </w:p>
    <w:p w:rsidR="002E4CD6" w:rsidRPr="00FD2488" w:rsidRDefault="002E4CD6">
      <w:pPr>
        <w:pStyle w:val="Listparagraf1"/>
        <w:ind w:left="360"/>
        <w:jc w:val="both"/>
        <w:rPr>
          <w:rFonts w:ascii="Arial" w:hAnsi="Arial"/>
          <w:snapToGrid w:val="0"/>
        </w:rPr>
      </w:pPr>
      <w:r w:rsidRPr="00FD2488">
        <w:rPr>
          <w:rFonts w:ascii="Arial" w:hAnsi="Arial"/>
          <w:snapToGrid w:val="0"/>
        </w:rPr>
        <w:t xml:space="preserve">2.Programul de </w:t>
      </w:r>
      <w:r w:rsidR="00FD2488">
        <w:rPr>
          <w:rFonts w:ascii="Arial" w:hAnsi="Arial"/>
          <w:snapToGrid w:val="0"/>
        </w:rPr>
        <w:t xml:space="preserve">prestare </w:t>
      </w:r>
      <w:r w:rsidRPr="00FD2488">
        <w:rPr>
          <w:rFonts w:ascii="Arial" w:hAnsi="Arial"/>
          <w:snapToGrid w:val="0"/>
        </w:rPr>
        <w:t xml:space="preserve"> propus      </w:t>
      </w:r>
    </w:p>
    <w:p w:rsidR="002E4CD6" w:rsidRDefault="002E4CD6">
      <w:pPr>
        <w:pStyle w:val="Listparagraf1"/>
        <w:ind w:left="0"/>
        <w:jc w:val="both"/>
        <w:rPr>
          <w:rFonts w:ascii="Arial" w:hAnsi="Arial"/>
          <w:snapToGrid w:val="0"/>
        </w:rPr>
      </w:pPr>
      <w:r>
        <w:rPr>
          <w:rFonts w:ascii="Arial" w:hAnsi="Arial"/>
          <w:snapToGrid w:val="0"/>
        </w:rPr>
        <w:tab/>
        <w:t xml:space="preserve">Prin programul de </w:t>
      </w:r>
      <w:r w:rsidR="00076DB1">
        <w:rPr>
          <w:rFonts w:ascii="Arial" w:hAnsi="Arial"/>
          <w:snapToGrid w:val="0"/>
        </w:rPr>
        <w:t xml:space="preserve">prestare </w:t>
      </w:r>
      <w:r>
        <w:rPr>
          <w:rFonts w:ascii="Arial" w:hAnsi="Arial"/>
          <w:snapToGrid w:val="0"/>
        </w:rPr>
        <w:t xml:space="preserve"> se stabilesc şi se descriu acţiunile (activităţile) ce urmează a fi efectuate pentru realizarea lucrării, se stabilesc condiţionările dintre acestea în legătură cu desfăşurarea lor în timp şi spaţiu şi se dimensionează din punct de vedere al necesarului de resurse, a duratei şi a costului.</w:t>
      </w:r>
    </w:p>
    <w:p w:rsidR="002E4CD6" w:rsidRDefault="002E4CD6">
      <w:pPr>
        <w:pStyle w:val="Listparagraf1"/>
        <w:jc w:val="both"/>
        <w:rPr>
          <w:rFonts w:ascii="Arial" w:hAnsi="Arial"/>
          <w:snapToGrid w:val="0"/>
        </w:rPr>
      </w:pPr>
      <w:r>
        <w:rPr>
          <w:rFonts w:ascii="Arial" w:hAnsi="Arial"/>
          <w:snapToGrid w:val="0"/>
        </w:rPr>
        <w:t xml:space="preserve">In Formularul C1A se cuprind urmatoarele documente: </w:t>
      </w:r>
    </w:p>
    <w:p w:rsidR="002E4CD6" w:rsidRPr="00076DB1" w:rsidRDefault="002E4CD6" w:rsidP="00076DB1">
      <w:pPr>
        <w:pStyle w:val="ListParagraph"/>
        <w:numPr>
          <w:ilvl w:val="0"/>
          <w:numId w:val="133"/>
        </w:numPr>
        <w:jc w:val="both"/>
        <w:rPr>
          <w:rFonts w:ascii="Arial" w:hAnsi="Arial"/>
          <w:snapToGrid w:val="0"/>
          <w:sz w:val="24"/>
          <w:lang w:val="es-ES"/>
        </w:rPr>
      </w:pPr>
      <w:r w:rsidRPr="00076DB1">
        <w:rPr>
          <w:rFonts w:ascii="Arial" w:hAnsi="Arial"/>
          <w:snapToGrid w:val="0"/>
          <w:sz w:val="24"/>
          <w:lang w:val="es-ES"/>
        </w:rPr>
        <w:t xml:space="preserve">Lista activitatilor ce urmează a fi efectuate pentru realizarea proiectului cu precizarea conditionarilor, duratelor si a costului </w:t>
      </w:r>
    </w:p>
    <w:p w:rsidR="002E4CD6" w:rsidRDefault="002E4CD6">
      <w:pPr>
        <w:pStyle w:val="BodyTextIndent2"/>
        <w:spacing w:after="0" w:line="240" w:lineRule="auto"/>
        <w:ind w:left="1080"/>
        <w:rPr>
          <w:rFonts w:ascii="Arial" w:hAnsi="Arial"/>
          <w:snapToGrid w:val="0"/>
        </w:rPr>
      </w:pPr>
      <w:r>
        <w:rPr>
          <w:rFonts w:ascii="Arial" w:hAnsi="Arial"/>
          <w:snapToGrid w:val="0"/>
        </w:rPr>
        <w:t>b.</w:t>
      </w:r>
      <w:r w:rsidR="00076DB1">
        <w:rPr>
          <w:rFonts w:ascii="Arial" w:hAnsi="Arial"/>
          <w:snapToGrid w:val="0"/>
        </w:rPr>
        <w:t xml:space="preserve">  </w:t>
      </w:r>
      <w:r>
        <w:rPr>
          <w:rFonts w:ascii="Arial" w:hAnsi="Arial"/>
          <w:snapToGrid w:val="0"/>
        </w:rPr>
        <w:t>Planul calendaristic(sau graficul de execuţie)</w:t>
      </w:r>
    </w:p>
    <w:p w:rsidR="002E4CD6" w:rsidRDefault="002E4CD6">
      <w:pPr>
        <w:pStyle w:val="BodyTextIndent2"/>
        <w:spacing w:after="0" w:line="240" w:lineRule="auto"/>
        <w:ind w:left="1080"/>
        <w:rPr>
          <w:rFonts w:ascii="Arial" w:hAnsi="Arial"/>
          <w:snapToGrid w:val="0"/>
        </w:rPr>
      </w:pPr>
      <w:r>
        <w:rPr>
          <w:rFonts w:ascii="Arial" w:hAnsi="Arial"/>
          <w:snapToGrid w:val="0"/>
        </w:rPr>
        <w:t>c.</w:t>
      </w:r>
      <w:r w:rsidR="00076DB1">
        <w:rPr>
          <w:rFonts w:ascii="Arial" w:hAnsi="Arial"/>
          <w:snapToGrid w:val="0"/>
        </w:rPr>
        <w:t xml:space="preserve">  </w:t>
      </w:r>
      <w:r>
        <w:rPr>
          <w:rFonts w:ascii="Arial" w:hAnsi="Arial"/>
          <w:snapToGrid w:val="0"/>
        </w:rPr>
        <w:t>Graficul valoric</w:t>
      </w:r>
    </w:p>
    <w:p w:rsidR="002E4CD6" w:rsidRDefault="002E4CD6">
      <w:pPr>
        <w:pStyle w:val="BodyTextIndent2"/>
        <w:spacing w:after="0" w:line="240" w:lineRule="auto"/>
        <w:rPr>
          <w:rFonts w:ascii="Arial" w:hAnsi="Arial"/>
          <w:snapToGrid w:val="0"/>
        </w:rPr>
      </w:pPr>
    </w:p>
    <w:p w:rsidR="002E4CD6" w:rsidRDefault="002E4CD6">
      <w:pPr>
        <w:spacing w:line="240" w:lineRule="auto"/>
        <w:rPr>
          <w:rFonts w:ascii="Arial" w:hAnsi="Arial"/>
          <w:snapToGrid w:val="0"/>
          <w:sz w:val="24"/>
          <w:lang w:val="es-ES"/>
        </w:rPr>
        <w:sectPr w:rsidR="002E4CD6" w:rsidSect="00076DB1">
          <w:footnotePr>
            <w:pos w:val="beneathText"/>
          </w:footnotePr>
          <w:pgSz w:w="11909" w:h="16834" w:code="9"/>
          <w:pgMar w:top="720" w:right="1699" w:bottom="1066" w:left="1350" w:header="708" w:footer="708" w:gutter="0"/>
          <w:cols w:space="708"/>
          <w:docGrid w:linePitch="360"/>
        </w:sectPr>
      </w:pPr>
    </w:p>
    <w:p w:rsidR="002E4CD6" w:rsidRDefault="002E4CD6">
      <w:pPr>
        <w:pStyle w:val="BodyTextIndent2"/>
        <w:spacing w:after="0" w:line="240" w:lineRule="auto"/>
        <w:ind w:left="1440"/>
        <w:jc w:val="right"/>
        <w:rPr>
          <w:rFonts w:ascii="Arial" w:hAnsi="Arial"/>
          <w:snapToGrid w:val="0"/>
        </w:rPr>
      </w:pPr>
    </w:p>
    <w:p w:rsidR="002E4CD6" w:rsidRDefault="002E4CD6">
      <w:pPr>
        <w:pStyle w:val="BodyText"/>
        <w:spacing w:after="0" w:line="240" w:lineRule="auto"/>
        <w:jc w:val="right"/>
        <w:rPr>
          <w:rFonts w:ascii="Arial" w:hAnsi="Arial"/>
          <w:b/>
          <w:sz w:val="24"/>
          <w:lang w:val="es-ES"/>
        </w:rPr>
      </w:pPr>
      <w:r>
        <w:rPr>
          <w:rFonts w:ascii="Arial" w:hAnsi="Arial"/>
          <w:b/>
          <w:sz w:val="24"/>
          <w:lang w:val="it-IT"/>
        </w:rPr>
        <w:t>Formular 10</w:t>
      </w:r>
    </w:p>
    <w:p w:rsidR="002E4CD6" w:rsidRDefault="002E4CD6">
      <w:pPr>
        <w:pStyle w:val="BodyTextIndent"/>
        <w:spacing w:after="0"/>
        <w:rPr>
          <w:rFonts w:ascii="Arial" w:hAnsi="Arial"/>
          <w:lang w:val="it-IT"/>
        </w:rPr>
      </w:pPr>
    </w:p>
    <w:p w:rsidR="002E4CD6" w:rsidRDefault="002E4CD6">
      <w:pPr>
        <w:pStyle w:val="BodyTextIndent"/>
        <w:spacing w:after="0"/>
        <w:rPr>
          <w:rFonts w:ascii="Arial" w:hAnsi="Arial"/>
          <w:lang w:val="it-IT"/>
        </w:rPr>
      </w:pPr>
      <w:r>
        <w:rPr>
          <w:rFonts w:ascii="Arial" w:hAnsi="Arial"/>
          <w:lang w:val="it-IT"/>
        </w:rPr>
        <w:t>BANCA</w:t>
      </w:r>
      <w:r>
        <w:rPr>
          <w:rFonts w:ascii="Arial" w:hAnsi="Arial"/>
          <w:lang w:val="it-IT"/>
        </w:rPr>
        <w:tab/>
      </w:r>
    </w:p>
    <w:p w:rsidR="002E4CD6" w:rsidRDefault="002E4CD6">
      <w:pPr>
        <w:pStyle w:val="BodyTextIndent"/>
        <w:spacing w:after="0"/>
        <w:rPr>
          <w:rFonts w:ascii="Arial" w:hAnsi="Arial"/>
          <w:lang w:val="it-IT"/>
        </w:rPr>
      </w:pPr>
      <w:r>
        <w:rPr>
          <w:rFonts w:ascii="Arial" w:hAnsi="Arial"/>
          <w:lang w:val="it-IT"/>
        </w:rPr>
        <w:t>__________________________________________</w:t>
      </w:r>
      <w:r>
        <w:rPr>
          <w:rFonts w:ascii="Arial" w:hAnsi="Arial"/>
          <w:lang w:val="it-IT"/>
        </w:rPr>
        <w:tab/>
      </w:r>
      <w:r>
        <w:rPr>
          <w:rFonts w:ascii="Arial" w:hAnsi="Arial"/>
          <w:lang w:val="it-IT"/>
        </w:rPr>
        <w:tab/>
        <w:t xml:space="preserve"> </w:t>
      </w:r>
    </w:p>
    <w:p w:rsidR="002E4CD6" w:rsidRDefault="002E4CD6">
      <w:pPr>
        <w:pStyle w:val="BodyTextIndent"/>
        <w:spacing w:after="0"/>
        <w:rPr>
          <w:rFonts w:ascii="Arial" w:hAnsi="Arial"/>
          <w:i/>
          <w:lang w:val="it-IT"/>
        </w:rPr>
      </w:pPr>
      <w:r>
        <w:rPr>
          <w:rFonts w:ascii="Arial" w:hAnsi="Arial"/>
          <w:i/>
          <w:lang w:val="it-IT"/>
        </w:rPr>
        <w:t>(denumirea)</w:t>
      </w:r>
    </w:p>
    <w:p w:rsidR="002E4CD6" w:rsidRDefault="002E4CD6">
      <w:pPr>
        <w:spacing w:after="0" w:line="240" w:lineRule="auto"/>
        <w:jc w:val="both"/>
        <w:rPr>
          <w:rFonts w:ascii="Arial" w:hAnsi="Arial"/>
          <w:sz w:val="24"/>
          <w:lang w:val="it-IT"/>
        </w:rPr>
      </w:pPr>
    </w:p>
    <w:p w:rsidR="004F0579" w:rsidRPr="004F0579" w:rsidRDefault="004F0579" w:rsidP="004F0579">
      <w:pPr>
        <w:spacing w:after="0" w:line="240" w:lineRule="auto"/>
        <w:jc w:val="center"/>
        <w:rPr>
          <w:rFonts w:ascii="Arial" w:hAnsi="Arial"/>
          <w:sz w:val="24"/>
          <w:lang w:val="fr-FR"/>
        </w:rPr>
      </w:pPr>
      <w:r w:rsidRPr="004F0579">
        <w:rPr>
          <w:rFonts w:ascii="Arial" w:hAnsi="Arial"/>
          <w:sz w:val="24"/>
          <w:lang w:val="ro-RO"/>
        </w:rPr>
        <w:t>SCRISOARE DE GARANŢIE BANCARĂ</w:t>
      </w:r>
    </w:p>
    <w:p w:rsidR="004F0579" w:rsidRPr="004F0579" w:rsidRDefault="004F0579" w:rsidP="004F0579">
      <w:pPr>
        <w:spacing w:after="0" w:line="240" w:lineRule="auto"/>
        <w:jc w:val="center"/>
        <w:rPr>
          <w:rFonts w:ascii="Arial" w:hAnsi="Arial"/>
          <w:sz w:val="24"/>
          <w:lang w:val="ro-RO"/>
        </w:rPr>
      </w:pPr>
      <w:r w:rsidRPr="004F0579">
        <w:rPr>
          <w:rFonts w:ascii="Arial" w:hAnsi="Arial"/>
          <w:sz w:val="24"/>
          <w:lang w:val="ro-RO"/>
        </w:rPr>
        <w:t>pentru participare cu ofertă la procedura de atribuire a contractului de achiziţie publică</w:t>
      </w:r>
    </w:p>
    <w:p w:rsidR="004F0579" w:rsidRPr="004F0579" w:rsidRDefault="004F0579" w:rsidP="004F0579">
      <w:pPr>
        <w:spacing w:after="0" w:line="240" w:lineRule="auto"/>
        <w:jc w:val="both"/>
        <w:rPr>
          <w:rFonts w:ascii="Arial" w:hAnsi="Arial"/>
          <w:sz w:val="24"/>
          <w:lang w:val="fr-FR"/>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Către_____________________________________________________</w:t>
      </w:r>
    </w:p>
    <w:p w:rsidR="004F0579" w:rsidRPr="004F0579" w:rsidRDefault="004F0579" w:rsidP="004F0579">
      <w:pPr>
        <w:spacing w:after="0" w:line="240" w:lineRule="auto"/>
        <w:jc w:val="both"/>
        <w:rPr>
          <w:rFonts w:ascii="Arial" w:hAnsi="Arial"/>
          <w:iCs/>
          <w:sz w:val="24"/>
          <w:lang w:val="ro-RO"/>
        </w:rPr>
      </w:pPr>
      <w:r w:rsidRPr="004F0579">
        <w:rPr>
          <w:rFonts w:ascii="Arial" w:hAnsi="Arial"/>
          <w:iCs/>
          <w:sz w:val="24"/>
          <w:lang w:val="ro-RO"/>
        </w:rPr>
        <w:t>(denumirea autorităţii contractante şi adresa completă)</w:t>
      </w:r>
    </w:p>
    <w:p w:rsidR="004F0579" w:rsidRPr="004F0579" w:rsidRDefault="004F0579" w:rsidP="004F0579">
      <w:pPr>
        <w:spacing w:after="0" w:line="240" w:lineRule="auto"/>
        <w:jc w:val="both"/>
        <w:rPr>
          <w:rFonts w:ascii="Arial" w:hAnsi="Arial"/>
          <w:iCs/>
          <w:sz w:val="24"/>
          <w:lang w:val="ro-RO"/>
        </w:rPr>
      </w:pPr>
    </w:p>
    <w:p w:rsidR="004F0579" w:rsidRPr="004F0579" w:rsidRDefault="004F0579" w:rsidP="004F0579">
      <w:pPr>
        <w:spacing w:after="0" w:line="240" w:lineRule="auto"/>
        <w:jc w:val="both"/>
        <w:rPr>
          <w:rFonts w:ascii="Arial" w:hAnsi="Arial"/>
          <w:sz w:val="24"/>
          <w:lang w:val="fr-FR"/>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Cu privire la procedura pentru atribuirea contractului</w:t>
      </w:r>
      <w:r w:rsidRPr="004F0579">
        <w:rPr>
          <w:rFonts w:ascii="Arial" w:hAnsi="Arial"/>
          <w:sz w:val="24"/>
          <w:lang w:val="ro-RO"/>
        </w:rPr>
        <w:tab/>
        <w:t>_______________________________</w:t>
      </w:r>
    </w:p>
    <w:p w:rsidR="004F0579" w:rsidRPr="004F0579" w:rsidRDefault="004F0579" w:rsidP="004F0579">
      <w:pPr>
        <w:spacing w:after="0" w:line="240" w:lineRule="auto"/>
        <w:jc w:val="both"/>
        <w:rPr>
          <w:rFonts w:ascii="Arial" w:hAnsi="Arial"/>
          <w:sz w:val="24"/>
          <w:lang w:val="fr-FR"/>
        </w:rPr>
      </w:pPr>
      <w:r w:rsidRPr="004F0579">
        <w:rPr>
          <w:rFonts w:ascii="Arial" w:hAnsi="Arial"/>
          <w:iCs/>
          <w:sz w:val="24"/>
          <w:lang w:val="ro-RO"/>
        </w:rPr>
        <w:t xml:space="preserve">(denumirea contractului de achiziţie publică), </w:t>
      </w:r>
      <w:r w:rsidRPr="004F0579">
        <w:rPr>
          <w:rFonts w:ascii="Arial" w:hAnsi="Arial"/>
          <w:sz w:val="24"/>
          <w:lang w:val="ro-RO"/>
        </w:rPr>
        <w:t xml:space="preserve">noi ____________________________ </w:t>
      </w:r>
      <w:r w:rsidRPr="004F0579">
        <w:rPr>
          <w:rFonts w:ascii="Arial" w:hAnsi="Arial"/>
          <w:iCs/>
          <w:sz w:val="24"/>
          <w:lang w:val="ro-RO"/>
        </w:rPr>
        <w:t xml:space="preserve">(denumirea  băncii), </w:t>
      </w:r>
      <w:r w:rsidRPr="004F0579">
        <w:rPr>
          <w:rFonts w:ascii="Arial" w:hAnsi="Arial"/>
          <w:sz w:val="24"/>
          <w:lang w:val="ro-RO"/>
        </w:rPr>
        <w:t>având sediul înregistrat la________________________________________</w:t>
      </w:r>
      <w:r w:rsidRPr="004F0579">
        <w:rPr>
          <w:rFonts w:ascii="Arial" w:hAnsi="Arial"/>
          <w:iCs/>
          <w:sz w:val="24"/>
          <w:lang w:val="ro-RO"/>
        </w:rPr>
        <w:t xml:space="preserve">(adresa băncii), </w:t>
      </w:r>
      <w:r w:rsidRPr="004F0579">
        <w:rPr>
          <w:rFonts w:ascii="Arial" w:hAnsi="Arial"/>
          <w:sz w:val="24"/>
          <w:lang w:val="ro-RO"/>
        </w:rPr>
        <w:t>ne obligăm faţă de___________________________________________</w:t>
      </w:r>
      <w:r w:rsidRPr="004F0579">
        <w:rPr>
          <w:rFonts w:ascii="Arial" w:hAnsi="Arial"/>
          <w:sz w:val="24"/>
          <w:lang w:val="ro-RO"/>
        </w:rPr>
        <w:tab/>
        <w:t>(denumirea autorităţii contractante) să plătim suma de____________________________</w:t>
      </w:r>
      <w:r w:rsidRPr="004F0579">
        <w:rPr>
          <w:rFonts w:ascii="Arial" w:hAnsi="Arial"/>
          <w:sz w:val="24"/>
          <w:lang w:val="ro-RO"/>
        </w:rPr>
        <w:tab/>
      </w:r>
      <w:r w:rsidRPr="004F0579">
        <w:rPr>
          <w:rFonts w:ascii="Arial" w:hAnsi="Arial"/>
          <w:iCs/>
          <w:sz w:val="24"/>
          <w:lang w:val="ro-RO"/>
        </w:rPr>
        <w:t xml:space="preserve">(în litere şi în cifre), </w:t>
      </w:r>
      <w:r w:rsidRPr="004F0579">
        <w:rPr>
          <w:rFonts w:ascii="Arial" w:hAnsi="Arial"/>
          <w:sz w:val="24"/>
          <w:lang w:val="ro-RO"/>
        </w:rPr>
        <w:t>la prima sa cerere scrisă şi fără ca aceasta să aibă obligaţia de a-şi motiva cererea respectivă, cu condiţia ca în cererea sa autoritatea contractantă să specifice că suma cerută de ea şi datorată ei este din cauza existenţei uneia sau mai multora dintre situaţiile următoare:</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a)</w:t>
      </w:r>
      <w:r w:rsidRPr="004F0579">
        <w:rPr>
          <w:rFonts w:ascii="Arial" w:hAnsi="Arial"/>
          <w:sz w:val="24"/>
          <w:lang w:val="ro-RO"/>
        </w:rPr>
        <w:tab/>
        <w:t>ofertantul________________________________________</w:t>
      </w:r>
      <w:r w:rsidRPr="004F0579">
        <w:rPr>
          <w:rFonts w:ascii="Arial" w:hAnsi="Arial"/>
          <w:iCs/>
          <w:sz w:val="24"/>
          <w:lang w:val="ro-RO"/>
        </w:rPr>
        <w:t xml:space="preserve">(denumirea/numele) </w:t>
      </w:r>
      <w:r w:rsidRPr="004F0579">
        <w:rPr>
          <w:rFonts w:ascii="Arial" w:hAnsi="Arial"/>
          <w:sz w:val="24"/>
          <w:lang w:val="ro-RO"/>
        </w:rPr>
        <w:t>şi-a retras</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oferta în perioada de valabilitate a acesteia;</w:t>
      </w: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b)</w:t>
      </w:r>
      <w:r w:rsidRPr="004F0579">
        <w:rPr>
          <w:rFonts w:ascii="Arial" w:hAnsi="Arial"/>
          <w:sz w:val="24"/>
          <w:lang w:val="ro-RO"/>
        </w:rPr>
        <w:tab/>
        <w:t>oferta sa fiind stabilită câştigătoare, ofertantul_____________________________________</w:t>
      </w:r>
    </w:p>
    <w:p w:rsidR="004F0579" w:rsidRPr="004F0579" w:rsidRDefault="004F0579" w:rsidP="004F0579">
      <w:pPr>
        <w:spacing w:after="0" w:line="240" w:lineRule="auto"/>
        <w:jc w:val="both"/>
        <w:rPr>
          <w:rFonts w:ascii="Arial" w:hAnsi="Arial"/>
          <w:sz w:val="24"/>
          <w:lang w:val="fr-FR"/>
        </w:rPr>
      </w:pPr>
      <w:r w:rsidRPr="004F0579">
        <w:rPr>
          <w:rFonts w:ascii="Arial" w:hAnsi="Arial"/>
          <w:iCs/>
          <w:sz w:val="24"/>
          <w:lang w:val="ro-RO"/>
        </w:rPr>
        <w:t xml:space="preserve">(denumirea/numele)  </w:t>
      </w:r>
      <w:r w:rsidRPr="004F0579">
        <w:rPr>
          <w:rFonts w:ascii="Arial" w:hAnsi="Arial"/>
          <w:sz w:val="24"/>
          <w:lang w:val="ro-RO"/>
        </w:rPr>
        <w:t>nu  a  constituit  garanţia  de  bună  execuţie  în  perioada  de valabilitate a ofertei;</w:t>
      </w:r>
    </w:p>
    <w:p w:rsidR="004F0579" w:rsidRPr="004F0579" w:rsidRDefault="004F0579" w:rsidP="004F0579">
      <w:pPr>
        <w:spacing w:after="0" w:line="240" w:lineRule="auto"/>
        <w:jc w:val="both"/>
        <w:rPr>
          <w:rFonts w:ascii="Arial" w:hAnsi="Arial"/>
          <w:sz w:val="24"/>
          <w:lang w:val="ro-RO"/>
        </w:rPr>
      </w:pPr>
      <w:r w:rsidRPr="004F0579">
        <w:rPr>
          <w:rFonts w:ascii="Arial" w:hAnsi="Arial"/>
          <w:sz w:val="24"/>
          <w:lang w:val="ro-RO"/>
        </w:rPr>
        <w:t>c)</w:t>
      </w:r>
      <w:r w:rsidRPr="004F0579">
        <w:rPr>
          <w:rFonts w:ascii="Arial" w:hAnsi="Arial"/>
          <w:sz w:val="24"/>
          <w:lang w:val="ro-RO"/>
        </w:rPr>
        <w:tab/>
        <w:t xml:space="preserve">oferta    sa    fiind    stabilită    câştigătoare,    ofertantul _____________________________ </w:t>
      </w:r>
      <w:r w:rsidRPr="004F0579">
        <w:rPr>
          <w:rFonts w:ascii="Arial" w:hAnsi="Arial"/>
          <w:iCs/>
          <w:sz w:val="24"/>
          <w:lang w:val="ro-RO"/>
        </w:rPr>
        <w:t xml:space="preserve">(denumirea/numele) </w:t>
      </w:r>
      <w:r w:rsidRPr="004F0579">
        <w:rPr>
          <w:rFonts w:ascii="Arial" w:hAnsi="Arial"/>
          <w:sz w:val="24"/>
          <w:lang w:val="ro-RO"/>
        </w:rPr>
        <w:t>a refuzat să semneze contractul de achiziţie publică în perioada de valabilitate a ofertei.</w:t>
      </w:r>
    </w:p>
    <w:p w:rsidR="004F0579" w:rsidRPr="004F0579" w:rsidRDefault="004F0579" w:rsidP="004F0579">
      <w:pPr>
        <w:spacing w:after="0" w:line="240" w:lineRule="auto"/>
        <w:jc w:val="both"/>
        <w:rPr>
          <w:rFonts w:ascii="Arial" w:hAnsi="Arial"/>
          <w:sz w:val="24"/>
          <w:lang w:val="it-IT"/>
        </w:rPr>
      </w:pPr>
      <w:r w:rsidRPr="004F0579">
        <w:rPr>
          <w:rFonts w:ascii="Arial" w:hAnsi="Arial"/>
          <w:sz w:val="24"/>
          <w:lang w:val="it-IT"/>
        </w:rPr>
        <w:t xml:space="preserve"> d) ofertantul depune contestaţie iar Consiliul Naţional de Soluţionare a Contestaţiilor respinge contestaţia, autoritatea contractantă va reţine din garanţia de participare în raport cu valoarea estimată a contractului sumele prevăzute în conformitate cu art.278</w:t>
      </w:r>
      <w:r w:rsidRPr="004F0579">
        <w:rPr>
          <w:rFonts w:ascii="Arial" w:hAnsi="Arial"/>
          <w:sz w:val="24"/>
          <w:vertAlign w:val="superscript"/>
          <w:lang w:val="it-IT"/>
        </w:rPr>
        <w:t xml:space="preserve">1 </w:t>
      </w:r>
      <w:r w:rsidRPr="004F0579">
        <w:rPr>
          <w:rFonts w:ascii="Arial" w:hAnsi="Arial"/>
          <w:sz w:val="24"/>
          <w:lang w:val="it-IT"/>
        </w:rPr>
        <w:t>din OUG 34/2006.</w:t>
      </w:r>
    </w:p>
    <w:p w:rsidR="004F0579" w:rsidRPr="004F0579" w:rsidRDefault="004F0579" w:rsidP="004F0579">
      <w:pPr>
        <w:spacing w:after="0" w:line="240" w:lineRule="auto"/>
        <w:jc w:val="both"/>
        <w:rPr>
          <w:rFonts w:ascii="Arial" w:hAnsi="Arial"/>
          <w:sz w:val="24"/>
          <w:lang w:val="it-IT"/>
        </w:rPr>
      </w:pPr>
    </w:p>
    <w:p w:rsidR="004F0579" w:rsidRPr="004F0579" w:rsidRDefault="004F0579" w:rsidP="004F0579">
      <w:pPr>
        <w:spacing w:after="0" w:line="240" w:lineRule="auto"/>
        <w:jc w:val="both"/>
        <w:rPr>
          <w:rFonts w:ascii="Arial" w:hAnsi="Arial"/>
          <w:sz w:val="24"/>
          <w:lang w:val="it-IT"/>
        </w:rPr>
      </w:pPr>
    </w:p>
    <w:p w:rsidR="004F0579" w:rsidRPr="004F0579" w:rsidRDefault="004F0579" w:rsidP="004F0579">
      <w:pPr>
        <w:spacing w:after="0" w:line="240" w:lineRule="auto"/>
        <w:jc w:val="both"/>
        <w:rPr>
          <w:rFonts w:ascii="Arial" w:hAnsi="Arial"/>
          <w:sz w:val="24"/>
          <w:lang w:val="ro-RO"/>
        </w:rPr>
      </w:pPr>
    </w:p>
    <w:p w:rsidR="004F0579" w:rsidRPr="004F0579" w:rsidRDefault="004F0579" w:rsidP="004F0579">
      <w:pPr>
        <w:spacing w:after="0" w:line="240" w:lineRule="auto"/>
        <w:jc w:val="both"/>
        <w:rPr>
          <w:rFonts w:ascii="Arial" w:hAnsi="Arial"/>
          <w:sz w:val="24"/>
          <w:lang w:val="fr-FR"/>
        </w:rPr>
      </w:pPr>
      <w:r w:rsidRPr="004F0579">
        <w:rPr>
          <w:rFonts w:ascii="Arial" w:hAnsi="Arial"/>
          <w:sz w:val="24"/>
          <w:lang w:val="ro-RO"/>
        </w:rPr>
        <w:t>Prezenta garanţie este valabilă până la data de</w:t>
      </w:r>
      <w:r w:rsidRPr="004F0579">
        <w:rPr>
          <w:rFonts w:ascii="Arial" w:hAnsi="Arial"/>
          <w:sz w:val="24"/>
          <w:lang w:val="ro-RO"/>
        </w:rPr>
        <w:tab/>
        <w:t>________________________________.</w:t>
      </w:r>
    </w:p>
    <w:p w:rsidR="004F0579" w:rsidRPr="004F0579" w:rsidRDefault="004F0579" w:rsidP="004F0579">
      <w:pPr>
        <w:spacing w:after="0" w:line="240" w:lineRule="auto"/>
        <w:jc w:val="both"/>
        <w:rPr>
          <w:rFonts w:ascii="Arial" w:hAnsi="Arial"/>
          <w:sz w:val="24"/>
          <w:lang w:val="ro-RO"/>
        </w:rPr>
      </w:pPr>
      <w:r w:rsidRPr="004F0579">
        <w:rPr>
          <w:rFonts w:ascii="Arial" w:hAnsi="Arial"/>
          <w:sz w:val="24"/>
          <w:lang w:val="ro-RO"/>
        </w:rPr>
        <w:t>Parafată de Banca_____________ în ziua___luna_____anul______</w:t>
      </w:r>
    </w:p>
    <w:p w:rsidR="004F0579" w:rsidRPr="004F0579" w:rsidRDefault="004F0579" w:rsidP="004F0579">
      <w:pPr>
        <w:spacing w:after="0" w:line="240" w:lineRule="auto"/>
        <w:jc w:val="both"/>
        <w:rPr>
          <w:rFonts w:ascii="Arial" w:hAnsi="Arial"/>
          <w:sz w:val="24"/>
          <w:lang w:val="ro-RO"/>
        </w:rPr>
      </w:pPr>
    </w:p>
    <w:p w:rsidR="004F0579" w:rsidRPr="004F0579" w:rsidRDefault="004F0579" w:rsidP="004F0579">
      <w:pPr>
        <w:spacing w:after="0" w:line="240" w:lineRule="auto"/>
        <w:jc w:val="both"/>
        <w:rPr>
          <w:rFonts w:ascii="Arial" w:hAnsi="Arial"/>
          <w:sz w:val="24"/>
          <w:lang w:val="ro-RO"/>
        </w:rPr>
      </w:pPr>
    </w:p>
    <w:p w:rsidR="002E4CD6" w:rsidRPr="004F0579" w:rsidRDefault="002E4CD6">
      <w:pPr>
        <w:spacing w:after="0" w:line="240" w:lineRule="auto"/>
        <w:jc w:val="both"/>
        <w:rPr>
          <w:rFonts w:ascii="Arial" w:hAnsi="Arial"/>
          <w:sz w:val="24"/>
          <w:lang w:val="it-IT"/>
        </w:rPr>
      </w:pPr>
    </w:p>
    <w:p w:rsidR="002E4CD6" w:rsidRDefault="004F0579">
      <w:pPr>
        <w:pStyle w:val="BodyTextIndent"/>
        <w:spacing w:after="0"/>
        <w:rPr>
          <w:rFonts w:ascii="Arial" w:hAnsi="Arial"/>
          <w:i/>
          <w:lang w:val="pt-BR"/>
        </w:rPr>
      </w:pPr>
      <w:r>
        <w:rPr>
          <w:rFonts w:ascii="Arial" w:hAnsi="Arial"/>
          <w:i/>
          <w:lang w:val="pt-BR"/>
        </w:rPr>
        <w:t xml:space="preserve"> </w:t>
      </w:r>
      <w:r w:rsidR="002E4CD6">
        <w:rPr>
          <w:rFonts w:ascii="Arial" w:hAnsi="Arial"/>
          <w:i/>
          <w:lang w:val="pt-BR"/>
        </w:rPr>
        <w:t>(semnătura autorizată)</w:t>
      </w:r>
    </w:p>
    <w:p w:rsidR="002E4CD6" w:rsidRDefault="002E4CD6">
      <w:pPr>
        <w:spacing w:line="240" w:lineRule="auto"/>
        <w:jc w:val="both"/>
        <w:rPr>
          <w:rFonts w:ascii="Arial" w:hAnsi="Arial"/>
          <w:i/>
          <w:sz w:val="24"/>
          <w:lang w:val="pt-BR"/>
        </w:rPr>
      </w:pPr>
    </w:p>
    <w:p w:rsidR="002E4CD6" w:rsidRDefault="002E4CD6">
      <w:pPr>
        <w:spacing w:line="240" w:lineRule="auto"/>
        <w:jc w:val="both"/>
        <w:rPr>
          <w:rFonts w:ascii="Arial" w:hAnsi="Arial"/>
          <w:sz w:val="24"/>
        </w:rPr>
      </w:pPr>
    </w:p>
    <w:p w:rsidR="00076DB1" w:rsidRDefault="00076DB1">
      <w:pPr>
        <w:spacing w:line="240" w:lineRule="auto"/>
        <w:jc w:val="both"/>
        <w:rPr>
          <w:rFonts w:ascii="Arial" w:hAnsi="Arial"/>
          <w:sz w:val="24"/>
        </w:rPr>
      </w:pPr>
    </w:p>
    <w:p w:rsidR="00076DB1" w:rsidRDefault="00076DB1">
      <w:pPr>
        <w:spacing w:line="240" w:lineRule="auto"/>
        <w:jc w:val="both"/>
        <w:rPr>
          <w:rFonts w:ascii="Arial" w:hAnsi="Arial"/>
          <w:sz w:val="24"/>
        </w:rPr>
      </w:pPr>
    </w:p>
    <w:p w:rsidR="00076DB1" w:rsidRDefault="00076DB1">
      <w:pPr>
        <w:spacing w:line="240" w:lineRule="auto"/>
        <w:jc w:val="both"/>
        <w:rPr>
          <w:rFonts w:ascii="Arial" w:hAnsi="Arial"/>
          <w:sz w:val="24"/>
        </w:rPr>
      </w:pPr>
    </w:p>
    <w:p w:rsidR="002E4CD6" w:rsidRDefault="002E4CD6">
      <w:pPr>
        <w:pStyle w:val="BodyText"/>
        <w:spacing w:after="0" w:line="240" w:lineRule="auto"/>
        <w:jc w:val="right"/>
        <w:rPr>
          <w:rFonts w:ascii="Arial" w:hAnsi="Arial"/>
          <w:b/>
          <w:i/>
          <w:sz w:val="24"/>
        </w:rPr>
      </w:pPr>
      <w:r>
        <w:rPr>
          <w:rFonts w:ascii="Arial" w:hAnsi="Arial"/>
          <w:b/>
          <w:i/>
          <w:sz w:val="24"/>
        </w:rPr>
        <w:lastRenderedPageBreak/>
        <w:t>Formular 11</w:t>
      </w:r>
    </w:p>
    <w:p w:rsidR="002E4CD6" w:rsidRDefault="002E4CD6" w:rsidP="001218AD">
      <w:pPr>
        <w:pStyle w:val="List"/>
        <w:numPr>
          <w:ilvl w:val="0"/>
          <w:numId w:val="8"/>
        </w:numPr>
        <w:suppressAutoHyphens w:val="0"/>
        <w:spacing w:after="0" w:line="240" w:lineRule="auto"/>
        <w:rPr>
          <w:rFonts w:ascii="Arial" w:hAnsi="Arial"/>
          <w:b/>
          <w:sz w:val="24"/>
        </w:rPr>
      </w:pPr>
      <w:r>
        <w:rPr>
          <w:rFonts w:ascii="Arial" w:hAnsi="Arial"/>
          <w:sz w:val="24"/>
        </w:rPr>
        <w:t>Operator economic</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rPr>
        <w:tab/>
      </w:r>
      <w:r>
        <w:rPr>
          <w:rFonts w:ascii="Arial" w:hAnsi="Arial"/>
          <w:sz w:val="24"/>
        </w:rPr>
        <w:tab/>
      </w:r>
      <w:r>
        <w:rPr>
          <w:rFonts w:ascii="Arial" w:hAnsi="Arial"/>
          <w:sz w:val="24"/>
        </w:rPr>
        <w:tab/>
      </w:r>
    </w:p>
    <w:p w:rsidR="002E4CD6" w:rsidRDefault="002E4CD6" w:rsidP="001218AD">
      <w:pPr>
        <w:numPr>
          <w:ilvl w:val="0"/>
          <w:numId w:val="8"/>
        </w:numPr>
        <w:spacing w:after="0" w:line="240" w:lineRule="auto"/>
        <w:rPr>
          <w:rFonts w:ascii="Arial" w:hAnsi="Arial"/>
          <w:sz w:val="24"/>
        </w:rPr>
      </w:pPr>
      <w:r>
        <w:rPr>
          <w:rFonts w:ascii="Arial" w:hAnsi="Arial"/>
          <w:sz w:val="24"/>
        </w:rPr>
        <w:t xml:space="preserve"> ..............................</w:t>
      </w:r>
    </w:p>
    <w:p w:rsidR="002E4CD6" w:rsidRDefault="002E4CD6" w:rsidP="001218AD">
      <w:pPr>
        <w:pStyle w:val="List"/>
        <w:numPr>
          <w:ilvl w:val="0"/>
          <w:numId w:val="8"/>
        </w:numPr>
        <w:suppressAutoHyphens w:val="0"/>
        <w:spacing w:after="0" w:line="240" w:lineRule="auto"/>
        <w:rPr>
          <w:rFonts w:ascii="Arial" w:hAnsi="Arial"/>
          <w:sz w:val="24"/>
        </w:rPr>
      </w:pPr>
      <w:r>
        <w:rPr>
          <w:rFonts w:ascii="Arial" w:hAnsi="Arial"/>
          <w:sz w:val="24"/>
        </w:rPr>
        <w:t>(denumirea/numele)</w:t>
      </w:r>
    </w:p>
    <w:p w:rsidR="002E4CD6" w:rsidRDefault="002E4CD6">
      <w:pPr>
        <w:pStyle w:val="BodyText"/>
        <w:spacing w:after="0" w:line="240" w:lineRule="auto"/>
        <w:jc w:val="center"/>
        <w:rPr>
          <w:rFonts w:ascii="Arial" w:hAnsi="Arial"/>
          <w:b/>
          <w:sz w:val="24"/>
        </w:rPr>
      </w:pPr>
      <w:r>
        <w:rPr>
          <w:rFonts w:ascii="Arial" w:hAnsi="Arial"/>
          <w:b/>
          <w:sz w:val="24"/>
        </w:rPr>
        <w:t>FORMULAR DE OFERTĂ</w:t>
      </w:r>
    </w:p>
    <w:p w:rsidR="002E4CD6" w:rsidRDefault="002E4CD6">
      <w:pPr>
        <w:pStyle w:val="BodyText"/>
        <w:spacing w:after="0" w:line="240" w:lineRule="auto"/>
        <w:jc w:val="center"/>
        <w:rPr>
          <w:rFonts w:ascii="Arial" w:hAnsi="Arial"/>
          <w:b/>
          <w:sz w:val="24"/>
        </w:rPr>
      </w:pPr>
    </w:p>
    <w:p w:rsidR="002E4CD6" w:rsidRDefault="002E4CD6">
      <w:pPr>
        <w:pStyle w:val="BodyTextIndent"/>
        <w:spacing w:after="0"/>
        <w:rPr>
          <w:rFonts w:ascii="Arial" w:hAnsi="Arial"/>
        </w:rPr>
      </w:pPr>
      <w:r>
        <w:rPr>
          <w:rFonts w:ascii="Arial" w:hAnsi="Arial"/>
        </w:rPr>
        <w:t>Către ..............................................................................................................................</w:t>
      </w:r>
    </w:p>
    <w:p w:rsidR="002E4CD6" w:rsidRDefault="002E4CD6">
      <w:pPr>
        <w:pStyle w:val="BodyTextIndent"/>
        <w:spacing w:after="0"/>
        <w:rPr>
          <w:rFonts w:ascii="Arial" w:hAnsi="Arial"/>
          <w:i/>
        </w:rPr>
      </w:pPr>
      <w:r>
        <w:rPr>
          <w:rFonts w:ascii="Arial" w:hAnsi="Arial"/>
          <w:i/>
        </w:rPr>
        <w:t>(denumirea autorităţii contractante şi adresa completă)</w:t>
      </w:r>
    </w:p>
    <w:p w:rsidR="002E4CD6" w:rsidRDefault="002E4CD6">
      <w:pPr>
        <w:pStyle w:val="Closing"/>
        <w:rPr>
          <w:rFonts w:ascii="Arial" w:hAnsi="Arial"/>
          <w:i/>
        </w:rPr>
      </w:pPr>
      <w:r>
        <w:rPr>
          <w:rFonts w:ascii="Arial" w:hAnsi="Arial"/>
        </w:rPr>
        <w:t>Domnilor,</w:t>
      </w:r>
    </w:p>
    <w:p w:rsidR="002E4CD6" w:rsidRDefault="002E4CD6">
      <w:pPr>
        <w:pStyle w:val="List2"/>
        <w:spacing w:line="240" w:lineRule="auto"/>
        <w:rPr>
          <w:rFonts w:ascii="Arial" w:hAnsi="Arial"/>
          <w:i/>
          <w:sz w:val="24"/>
          <w:lang w:val="ro-RO"/>
        </w:rPr>
      </w:pPr>
      <w:r>
        <w:rPr>
          <w:rFonts w:ascii="Arial" w:hAnsi="Arial"/>
          <w:sz w:val="24"/>
          <w:lang w:val="ro-RO"/>
        </w:rPr>
        <w:t>1.</w:t>
      </w:r>
      <w:r>
        <w:rPr>
          <w:rFonts w:ascii="Arial" w:hAnsi="Arial"/>
          <w:sz w:val="24"/>
          <w:lang w:val="ro-RO"/>
        </w:rPr>
        <w:tab/>
        <w:t>Examinând documentaţia de atribuire, subsemnaţii, reprezentanţi ai ofertantului ______________________________,</w:t>
      </w:r>
      <w:r>
        <w:rPr>
          <w:rFonts w:ascii="Arial" w:hAnsi="Arial"/>
          <w:i/>
          <w:sz w:val="24"/>
          <w:lang w:val="ro-RO"/>
        </w:rPr>
        <w:t>(denumirea/numele ofertantului)</w:t>
      </w:r>
      <w:r>
        <w:rPr>
          <w:rFonts w:ascii="Arial" w:hAnsi="Arial"/>
          <w:sz w:val="24"/>
          <w:lang w:val="ro-RO"/>
        </w:rPr>
        <w:t xml:space="preserve"> ne oferim că, în conformitate cu prevederile şi cerinţele cuprinse în documentaţia mai sus menţionată, să prestam _________________</w:t>
      </w:r>
      <w:r>
        <w:rPr>
          <w:rFonts w:ascii="Arial" w:hAnsi="Arial"/>
          <w:i/>
          <w:sz w:val="24"/>
          <w:lang w:val="ro-RO"/>
        </w:rPr>
        <w:t xml:space="preserve">(denumirea lucrării) </w:t>
      </w:r>
      <w:r>
        <w:rPr>
          <w:rFonts w:ascii="Arial" w:hAnsi="Arial"/>
          <w:sz w:val="24"/>
          <w:lang w:val="ro-RO"/>
        </w:rPr>
        <w:t xml:space="preserve">pentru suma de ________________________ Lei </w:t>
      </w:r>
      <w:r>
        <w:rPr>
          <w:rFonts w:ascii="Arial" w:hAnsi="Arial"/>
          <w:i/>
          <w:sz w:val="24"/>
          <w:lang w:val="ro-RO"/>
        </w:rPr>
        <w:t>(suma în litere şi în cifre)</w:t>
      </w:r>
      <w:r>
        <w:rPr>
          <w:rFonts w:ascii="Arial" w:hAnsi="Arial"/>
          <w:sz w:val="24"/>
          <w:lang w:val="ro-RO"/>
        </w:rPr>
        <w:t xml:space="preserve">, echivalent ________________________ Euro </w:t>
      </w:r>
      <w:r>
        <w:rPr>
          <w:rFonts w:ascii="Arial" w:hAnsi="Arial"/>
          <w:i/>
          <w:sz w:val="24"/>
          <w:lang w:val="ro-RO"/>
        </w:rPr>
        <w:t xml:space="preserve">(suma în litere şi în cifre) </w:t>
      </w:r>
      <w:r>
        <w:rPr>
          <w:rFonts w:ascii="Arial" w:hAnsi="Arial"/>
          <w:sz w:val="24"/>
          <w:lang w:val="ro-RO"/>
        </w:rPr>
        <w:t>plătibilă după recepţia lucrărilor,</w:t>
      </w:r>
      <w:r>
        <w:rPr>
          <w:rFonts w:ascii="Arial" w:hAnsi="Arial"/>
          <w:i/>
          <w:sz w:val="24"/>
          <w:lang w:val="ro-RO"/>
        </w:rPr>
        <w:t xml:space="preserve"> </w:t>
      </w:r>
      <w:r>
        <w:rPr>
          <w:rFonts w:ascii="Arial" w:hAnsi="Arial"/>
          <w:sz w:val="24"/>
          <w:lang w:val="ro-RO"/>
        </w:rPr>
        <w:t>la care se adaugă taxa pe valoarea adaugată în valoare de ______________________Lei</w:t>
      </w:r>
      <w:r>
        <w:rPr>
          <w:rFonts w:ascii="Arial" w:hAnsi="Arial"/>
          <w:i/>
          <w:sz w:val="24"/>
          <w:lang w:val="ro-RO"/>
        </w:rPr>
        <w:t xml:space="preserve"> (suma în litere şi în cifre), </w:t>
      </w:r>
      <w:r>
        <w:rPr>
          <w:rFonts w:ascii="Arial" w:hAnsi="Arial"/>
          <w:sz w:val="24"/>
          <w:lang w:val="ro-RO"/>
        </w:rPr>
        <w:t xml:space="preserve">echivalent ________________________ Euro </w:t>
      </w:r>
      <w:r>
        <w:rPr>
          <w:rFonts w:ascii="Arial" w:hAnsi="Arial"/>
          <w:i/>
          <w:sz w:val="24"/>
          <w:lang w:val="ro-RO"/>
        </w:rPr>
        <w:t>(suma în litere şi în cifre).</w:t>
      </w:r>
    </w:p>
    <w:p w:rsidR="002E4CD6" w:rsidRDefault="002E4CD6">
      <w:pPr>
        <w:pStyle w:val="List2"/>
        <w:spacing w:line="240" w:lineRule="auto"/>
        <w:rPr>
          <w:rFonts w:ascii="Arial" w:hAnsi="Arial"/>
          <w:sz w:val="24"/>
          <w:lang w:val="ro-RO"/>
        </w:rPr>
      </w:pPr>
      <w:r>
        <w:rPr>
          <w:rFonts w:ascii="Arial" w:hAnsi="Arial"/>
          <w:sz w:val="24"/>
          <w:lang w:val="ro-RO"/>
        </w:rPr>
        <w:t>2.</w:t>
      </w:r>
      <w:r>
        <w:rPr>
          <w:rFonts w:ascii="Arial" w:hAnsi="Arial"/>
          <w:sz w:val="24"/>
          <w:lang w:val="ro-RO"/>
        </w:rPr>
        <w:tab/>
        <w:t xml:space="preserve">Ne angajăm ca, în cazul în care oferta noastră este stabilită câştigătoare, să </w:t>
      </w:r>
      <w:r w:rsidR="004F0579">
        <w:rPr>
          <w:rFonts w:ascii="Arial" w:hAnsi="Arial"/>
          <w:sz w:val="24"/>
          <w:lang w:val="ro-RO"/>
        </w:rPr>
        <w:t>executăm</w:t>
      </w:r>
      <w:r>
        <w:rPr>
          <w:rFonts w:ascii="Arial" w:hAnsi="Arial"/>
          <w:sz w:val="24"/>
          <w:lang w:val="ro-RO"/>
        </w:rPr>
        <w:t xml:space="preserve"> lucrările în graficul de timp anexat</w:t>
      </w:r>
      <w:r>
        <w:rPr>
          <w:rFonts w:ascii="Arial" w:hAnsi="Arial"/>
          <w:i/>
          <w:sz w:val="24"/>
          <w:lang w:val="ro-RO"/>
        </w:rPr>
        <w:t>.</w:t>
      </w:r>
    </w:p>
    <w:p w:rsidR="002E4CD6" w:rsidRDefault="002E4CD6">
      <w:pPr>
        <w:pStyle w:val="List2"/>
        <w:spacing w:line="240" w:lineRule="auto"/>
        <w:rPr>
          <w:rFonts w:ascii="Arial" w:hAnsi="Arial"/>
          <w:sz w:val="24"/>
          <w:lang w:val="ro-RO"/>
        </w:rPr>
      </w:pPr>
      <w:r>
        <w:rPr>
          <w:rFonts w:ascii="Arial" w:hAnsi="Arial"/>
          <w:sz w:val="24"/>
          <w:lang w:val="ro-RO"/>
        </w:rPr>
        <w:t>3.</w:t>
      </w:r>
      <w:r>
        <w:rPr>
          <w:rFonts w:ascii="Arial" w:hAnsi="Arial"/>
          <w:sz w:val="24"/>
          <w:lang w:val="ro-RO"/>
        </w:rPr>
        <w:tab/>
        <w:t xml:space="preserve">Ne angajăm să menţinem această ofertă valabilă pentru o durata de ______ zile </w:t>
      </w:r>
      <w:r>
        <w:rPr>
          <w:rFonts w:ascii="Arial" w:hAnsi="Arial"/>
          <w:i/>
          <w:sz w:val="24"/>
          <w:lang w:val="ro-RO"/>
        </w:rPr>
        <w:t>(durata în litere şi în cifre)</w:t>
      </w:r>
      <w:r>
        <w:rPr>
          <w:rFonts w:ascii="Arial" w:hAnsi="Arial"/>
          <w:sz w:val="24"/>
          <w:lang w:val="ro-RO"/>
        </w:rPr>
        <w:t>, respectiv până la data de ____________________</w:t>
      </w:r>
      <w:r>
        <w:rPr>
          <w:rFonts w:ascii="Arial" w:hAnsi="Arial"/>
          <w:i/>
          <w:sz w:val="24"/>
          <w:lang w:val="ro-RO"/>
        </w:rPr>
        <w:t xml:space="preserve"> (ziua/luna/anul) </w:t>
      </w:r>
      <w:r>
        <w:rPr>
          <w:rFonts w:ascii="Arial" w:hAnsi="Arial"/>
          <w:sz w:val="24"/>
          <w:lang w:val="ro-RO"/>
        </w:rPr>
        <w:t>şi ea va rămâne obligatorie pentru noi şi poate fi acceptată oricând înainte de expirarea perioadei de valabilitate.</w:t>
      </w:r>
    </w:p>
    <w:p w:rsidR="002E4CD6" w:rsidRDefault="002E4CD6">
      <w:pPr>
        <w:pStyle w:val="List2"/>
        <w:spacing w:line="240" w:lineRule="auto"/>
        <w:rPr>
          <w:rFonts w:ascii="Arial" w:hAnsi="Arial"/>
          <w:sz w:val="24"/>
          <w:lang w:val="ro-RO"/>
        </w:rPr>
      </w:pPr>
      <w:r>
        <w:rPr>
          <w:rFonts w:ascii="Arial" w:hAnsi="Arial"/>
          <w:sz w:val="24"/>
          <w:lang w:val="ro-RO"/>
        </w:rPr>
        <w:t>4.</w:t>
      </w:r>
      <w:r>
        <w:rPr>
          <w:rFonts w:ascii="Arial" w:hAnsi="Arial"/>
          <w:sz w:val="24"/>
          <w:lang w:val="ro-RO"/>
        </w:rPr>
        <w:tab/>
        <w:t>Până la încheierea şi semnarea contractului de achiziţie publică aceasta ofertă, împreuna cu comunicarea transmisă de dumneavoastră, prin care oferta noastră este stabilită câştigătoare, vor constitui un contract angajant între noi.</w:t>
      </w:r>
    </w:p>
    <w:p w:rsidR="002E4CD6" w:rsidRDefault="002E4CD6">
      <w:pPr>
        <w:pStyle w:val="List2"/>
        <w:spacing w:line="240" w:lineRule="auto"/>
        <w:rPr>
          <w:rFonts w:ascii="Arial" w:hAnsi="Arial"/>
          <w:sz w:val="24"/>
          <w:lang w:val="es-ES"/>
        </w:rPr>
      </w:pPr>
      <w:r>
        <w:rPr>
          <w:rFonts w:ascii="Arial" w:hAnsi="Arial"/>
          <w:sz w:val="24"/>
          <w:lang w:val="es-ES"/>
        </w:rPr>
        <w:t>5.</w:t>
      </w:r>
      <w:r>
        <w:rPr>
          <w:rFonts w:ascii="Arial" w:hAnsi="Arial"/>
          <w:sz w:val="24"/>
          <w:lang w:val="es-ES"/>
        </w:rPr>
        <w:tab/>
        <w:t>Precizăm că:</w:t>
      </w:r>
    </w:p>
    <w:p w:rsidR="002E4CD6" w:rsidRDefault="002E4CD6">
      <w:pPr>
        <w:pStyle w:val="BodyText"/>
        <w:spacing w:after="0" w:line="240" w:lineRule="auto"/>
        <w:rPr>
          <w:rFonts w:ascii="Arial" w:hAnsi="Arial"/>
          <w:sz w:val="24"/>
          <w:lang w:val="es-ES"/>
        </w:rPr>
      </w:pPr>
      <w:r>
        <w:rPr>
          <w:rFonts w:ascii="Arial" w:hAnsi="Arial"/>
          <w:sz w:val="24"/>
          <w:lang w:val="es-ES"/>
        </w:rPr>
        <w:t>|_| depunem oferta alternativă, ale carei detalii sunt prezentate într-un formular de ofertă separat, marcat în mod clar „alternativă”;</w:t>
      </w:r>
    </w:p>
    <w:p w:rsidR="002E4CD6" w:rsidRDefault="002E4CD6">
      <w:pPr>
        <w:pStyle w:val="BodyTextIndent"/>
        <w:spacing w:after="0"/>
        <w:rPr>
          <w:rFonts w:ascii="Arial" w:hAnsi="Arial"/>
        </w:rPr>
      </w:pPr>
      <w:r>
        <w:rPr>
          <w:rFonts w:ascii="Arial" w:hAnsi="Arial"/>
        </w:rPr>
        <w:t>|_|  nu depunem oferta alternativă.</w:t>
      </w:r>
    </w:p>
    <w:p w:rsidR="002E4CD6" w:rsidRDefault="002E4CD6">
      <w:pPr>
        <w:pStyle w:val="BodyTextIndent"/>
        <w:spacing w:after="0"/>
        <w:rPr>
          <w:rFonts w:ascii="Arial" w:hAnsi="Arial"/>
          <w:i/>
        </w:rPr>
      </w:pPr>
      <w:r>
        <w:rPr>
          <w:rFonts w:ascii="Arial" w:hAnsi="Arial"/>
          <w:i/>
        </w:rPr>
        <w:t>(se bifeaza opţiunea corespunzătoare)</w:t>
      </w:r>
    </w:p>
    <w:p w:rsidR="002E4CD6" w:rsidRDefault="002E4CD6">
      <w:pPr>
        <w:pStyle w:val="List2"/>
        <w:spacing w:line="240" w:lineRule="auto"/>
        <w:rPr>
          <w:rFonts w:ascii="Arial" w:hAnsi="Arial"/>
          <w:sz w:val="24"/>
          <w:lang w:val="ro-RO"/>
        </w:rPr>
      </w:pPr>
      <w:r>
        <w:rPr>
          <w:rFonts w:ascii="Arial" w:hAnsi="Arial"/>
          <w:sz w:val="24"/>
          <w:lang w:val="ro-RO"/>
        </w:rPr>
        <w:t>6.</w:t>
      </w:r>
      <w:r>
        <w:rPr>
          <w:rFonts w:ascii="Arial" w:hAnsi="Arial"/>
          <w:sz w:val="24"/>
          <w:lang w:val="ro-RO"/>
        </w:rPr>
        <w:tab/>
        <w:t>Am înţeles şi consimţim că, în cazul în care oferta noastră este stabilită ca fiind câştigătoare, să constituim garanţia de bună execuţie în conformitate cu prevederile din documentaţia de atribuire.</w:t>
      </w:r>
    </w:p>
    <w:p w:rsidR="002E4CD6" w:rsidRDefault="002E4CD6">
      <w:pPr>
        <w:pStyle w:val="List2"/>
        <w:spacing w:line="240" w:lineRule="auto"/>
        <w:rPr>
          <w:rFonts w:ascii="Arial" w:hAnsi="Arial"/>
          <w:sz w:val="24"/>
          <w:lang w:val="ro-RO"/>
        </w:rPr>
      </w:pPr>
      <w:r>
        <w:rPr>
          <w:rFonts w:ascii="Arial" w:hAnsi="Arial"/>
          <w:sz w:val="24"/>
          <w:lang w:val="ro-RO"/>
        </w:rPr>
        <w:t>7.</w:t>
      </w:r>
      <w:r>
        <w:rPr>
          <w:rFonts w:ascii="Arial" w:hAnsi="Arial"/>
          <w:sz w:val="24"/>
          <w:lang w:val="ro-RO"/>
        </w:rPr>
        <w:tab/>
        <w:t>Întelegem că nu sunteţi obligaţi să acceptaţi oferta cu cel mai scazut preţ sau orice altă ofertă pe care o puteţi primi.</w:t>
      </w:r>
    </w:p>
    <w:p w:rsidR="002E4CD6" w:rsidRDefault="002E4CD6">
      <w:pPr>
        <w:pStyle w:val="ListContinue2"/>
        <w:spacing w:after="0"/>
        <w:rPr>
          <w:rFonts w:ascii="Arial" w:hAnsi="Arial"/>
        </w:rPr>
      </w:pPr>
      <w:r>
        <w:rPr>
          <w:rFonts w:ascii="Arial" w:hAnsi="Arial"/>
        </w:rPr>
        <w:t>Data _____/_____/_____</w:t>
      </w:r>
    </w:p>
    <w:p w:rsidR="002E4CD6" w:rsidRDefault="002E4CD6">
      <w:pPr>
        <w:spacing w:line="240" w:lineRule="auto"/>
        <w:jc w:val="both"/>
        <w:rPr>
          <w:rFonts w:ascii="Arial" w:hAnsi="Arial"/>
          <w:sz w:val="24"/>
          <w:lang w:val="es-ES"/>
        </w:rPr>
      </w:pPr>
    </w:p>
    <w:p w:rsidR="002E4CD6" w:rsidRDefault="002E4CD6">
      <w:pPr>
        <w:pStyle w:val="BodyText"/>
        <w:spacing w:after="0" w:line="240" w:lineRule="auto"/>
        <w:rPr>
          <w:rFonts w:ascii="Arial" w:hAnsi="Arial"/>
          <w:i/>
          <w:sz w:val="24"/>
          <w:lang w:val="es-ES"/>
        </w:rPr>
      </w:pPr>
      <w:r>
        <w:rPr>
          <w:rFonts w:ascii="Arial" w:hAnsi="Arial"/>
          <w:sz w:val="24"/>
          <w:lang w:val="es-ES"/>
        </w:rPr>
        <w:t xml:space="preserve">_____________ </w:t>
      </w:r>
      <w:r>
        <w:rPr>
          <w:rFonts w:ascii="Arial" w:hAnsi="Arial"/>
          <w:i/>
          <w:sz w:val="24"/>
          <w:lang w:val="es-ES"/>
        </w:rPr>
        <w:t>(semnătura)</w:t>
      </w:r>
      <w:r>
        <w:rPr>
          <w:rFonts w:ascii="Arial" w:hAnsi="Arial"/>
          <w:sz w:val="24"/>
          <w:lang w:val="es-ES"/>
        </w:rPr>
        <w:t xml:space="preserve">, în calitate de _____________________, legal autorizat sa semnez oferta pentru şi în numele ____________________________________ </w:t>
      </w:r>
      <w:r>
        <w:rPr>
          <w:rFonts w:ascii="Arial" w:hAnsi="Arial"/>
          <w:i/>
          <w:sz w:val="24"/>
          <w:lang w:val="es-ES"/>
        </w:rPr>
        <w:t>(denumirea/numele operator economic).</w:t>
      </w:r>
    </w:p>
    <w:p w:rsidR="002E4CD6" w:rsidRDefault="002E4CD6">
      <w:pPr>
        <w:spacing w:line="240" w:lineRule="auto"/>
        <w:jc w:val="right"/>
        <w:rPr>
          <w:rFonts w:ascii="Arial" w:hAnsi="Arial"/>
          <w:b/>
          <w:sz w:val="24"/>
          <w:lang w:val="es-ES"/>
        </w:rPr>
      </w:pPr>
    </w:p>
    <w:p w:rsidR="002E4CD6" w:rsidRDefault="002E4CD6">
      <w:pPr>
        <w:spacing w:line="240" w:lineRule="auto"/>
        <w:jc w:val="right"/>
        <w:rPr>
          <w:rFonts w:ascii="Arial" w:hAnsi="Arial"/>
          <w:b/>
          <w:sz w:val="24"/>
          <w:lang w:val="es-ES"/>
        </w:rPr>
      </w:pPr>
    </w:p>
    <w:p w:rsidR="001A58B7" w:rsidRDefault="001A58B7">
      <w:pPr>
        <w:spacing w:line="240" w:lineRule="auto"/>
        <w:jc w:val="right"/>
        <w:rPr>
          <w:rFonts w:ascii="Arial" w:hAnsi="Arial"/>
          <w:b/>
          <w:sz w:val="24"/>
          <w:lang w:val="es-ES"/>
        </w:rPr>
      </w:pPr>
    </w:p>
    <w:p w:rsidR="001A58B7" w:rsidRDefault="001A58B7">
      <w:pPr>
        <w:spacing w:line="240" w:lineRule="auto"/>
        <w:jc w:val="right"/>
        <w:rPr>
          <w:rFonts w:ascii="Arial" w:hAnsi="Arial"/>
          <w:b/>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es-ES"/>
        </w:rPr>
        <w:t>Formular 12</w:t>
      </w:r>
    </w:p>
    <w:p w:rsidR="002E4CD6" w:rsidRDefault="002E4CD6">
      <w:pPr>
        <w:tabs>
          <w:tab w:val="left" w:pos="0"/>
        </w:tabs>
        <w:spacing w:line="240" w:lineRule="auto"/>
        <w:rPr>
          <w:rFonts w:ascii="Arial" w:hAnsi="Arial"/>
          <w:sz w:val="24"/>
          <w:lang w:val="es-ES"/>
        </w:rPr>
      </w:pPr>
      <w:r>
        <w:rPr>
          <w:rFonts w:ascii="Arial" w:hAnsi="Arial"/>
          <w:sz w:val="24"/>
          <w:lang w:val="es-ES"/>
        </w:rPr>
        <w:t xml:space="preserve">Operator economic  </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Înregistrat la sediul autorităţii contractante</w:t>
      </w:r>
    </w:p>
    <w:p w:rsidR="002E4CD6" w:rsidRDefault="002E4CD6">
      <w:pPr>
        <w:spacing w:line="240" w:lineRule="auto"/>
        <w:rPr>
          <w:rFonts w:ascii="Arial" w:hAnsi="Arial"/>
          <w:sz w:val="24"/>
          <w:lang w:val="es-ES"/>
        </w:rPr>
      </w:pPr>
      <w:r>
        <w:rPr>
          <w:rFonts w:ascii="Arial" w:hAnsi="Arial"/>
          <w:sz w:val="24"/>
          <w:lang w:val="es-ES"/>
        </w:rPr>
        <w:t xml:space="preserve">                                                                                  nr. ........../..............................</w:t>
      </w:r>
    </w:p>
    <w:p w:rsidR="002E4CD6" w:rsidRDefault="002E4CD6">
      <w:pPr>
        <w:pStyle w:val="BodyText"/>
        <w:spacing w:after="0" w:line="240" w:lineRule="auto"/>
        <w:rPr>
          <w:rFonts w:ascii="Arial" w:hAnsi="Arial"/>
          <w:sz w:val="24"/>
          <w:lang w:val="es-ES"/>
        </w:rPr>
      </w:pPr>
      <w:r>
        <w:rPr>
          <w:rFonts w:ascii="Arial" w:hAnsi="Arial"/>
          <w:sz w:val="24"/>
          <w:lang w:val="es-ES"/>
        </w:rPr>
        <w:t>(denumirea/numele)</w:t>
      </w:r>
    </w:p>
    <w:p w:rsidR="002E4CD6" w:rsidRDefault="002E4CD6">
      <w:pPr>
        <w:spacing w:line="240" w:lineRule="auto"/>
        <w:rPr>
          <w:rFonts w:ascii="Arial" w:hAnsi="Arial"/>
          <w:sz w:val="24"/>
          <w:lang w:val="es-ES"/>
        </w:rPr>
      </w:pPr>
    </w:p>
    <w:p w:rsidR="002E4CD6" w:rsidRDefault="002E4CD6">
      <w:pPr>
        <w:spacing w:after="0" w:line="240" w:lineRule="auto"/>
        <w:rPr>
          <w:rFonts w:ascii="Arial" w:hAnsi="Arial"/>
          <w:sz w:val="24"/>
          <w:lang w:val="es-ES"/>
        </w:rPr>
      </w:pPr>
      <w:r>
        <w:rPr>
          <w:rFonts w:ascii="Arial" w:hAnsi="Arial"/>
          <w:sz w:val="24"/>
          <w:lang w:val="es-ES"/>
        </w:rPr>
        <w:t xml:space="preserve">                                                 </w:t>
      </w:r>
    </w:p>
    <w:p w:rsidR="002E4CD6" w:rsidRDefault="002E4CD6">
      <w:pPr>
        <w:pStyle w:val="BodyTextIndent"/>
        <w:spacing w:after="0"/>
        <w:jc w:val="center"/>
        <w:rPr>
          <w:rFonts w:ascii="Arial" w:hAnsi="Arial"/>
          <w:b/>
        </w:rPr>
      </w:pPr>
      <w:r>
        <w:rPr>
          <w:rFonts w:ascii="Arial" w:hAnsi="Arial"/>
          <w:b/>
        </w:rPr>
        <w:t>SCRISOARE DE ÎNAINTARE</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r>
        <w:rPr>
          <w:rFonts w:ascii="Arial" w:hAnsi="Arial"/>
          <w:sz w:val="24"/>
          <w:lang w:val="es-ES"/>
        </w:rPr>
        <w:t xml:space="preserve">    </w:t>
      </w:r>
    </w:p>
    <w:p w:rsidR="002E4CD6" w:rsidRDefault="002E4CD6">
      <w:pPr>
        <w:pStyle w:val="BodyText"/>
        <w:spacing w:after="0" w:line="240" w:lineRule="auto"/>
        <w:rPr>
          <w:rFonts w:ascii="Arial" w:hAnsi="Arial"/>
          <w:sz w:val="24"/>
          <w:lang w:val="es-ES"/>
        </w:rPr>
      </w:pPr>
      <w:r>
        <w:rPr>
          <w:rFonts w:ascii="Arial" w:hAnsi="Arial"/>
          <w:sz w:val="24"/>
          <w:lang w:val="es-ES"/>
        </w:rPr>
        <w:t>Către ...............................................................................................</w:t>
      </w:r>
    </w:p>
    <w:p w:rsidR="002E4CD6" w:rsidRDefault="002E4CD6">
      <w:pPr>
        <w:pStyle w:val="BodyTextIndent"/>
        <w:spacing w:after="0"/>
        <w:rPr>
          <w:rFonts w:ascii="Arial" w:hAnsi="Arial"/>
        </w:rPr>
      </w:pPr>
      <w:r>
        <w:rPr>
          <w:rFonts w:ascii="Arial" w:hAnsi="Arial"/>
        </w:rPr>
        <w:t>(denumirea autorităţii contractante şi adresa completă)</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2E4CD6" w:rsidRDefault="002E4CD6">
      <w:pPr>
        <w:pStyle w:val="BodyText"/>
        <w:spacing w:after="0" w:line="240" w:lineRule="auto"/>
        <w:rPr>
          <w:rFonts w:ascii="Arial" w:hAnsi="Arial"/>
          <w:sz w:val="24"/>
          <w:lang w:val="es-ES"/>
        </w:rPr>
      </w:pPr>
      <w:r>
        <w:rPr>
          <w:rFonts w:ascii="Arial" w:hAnsi="Arial"/>
          <w:sz w:val="24"/>
          <w:lang w:val="es-ES"/>
        </w:rPr>
        <w:t>Ca urmare a anunţului de participare apărut în SEAP nr. ..... din ..................., privind aplicarea</w:t>
      </w:r>
    </w:p>
    <w:p w:rsidR="002E4CD6" w:rsidRDefault="002E4CD6">
      <w:pPr>
        <w:pStyle w:val="BodyText"/>
        <w:spacing w:after="0" w:line="240" w:lineRule="auto"/>
        <w:rPr>
          <w:rFonts w:ascii="Arial" w:hAnsi="Arial"/>
          <w:sz w:val="24"/>
          <w:lang w:val="es-ES"/>
        </w:rPr>
      </w:pPr>
      <w:r>
        <w:rPr>
          <w:rFonts w:ascii="Arial" w:hAnsi="Arial"/>
          <w:sz w:val="24"/>
          <w:lang w:val="es-ES"/>
        </w:rPr>
        <w:t>(ziua/luna/anul)</w:t>
      </w:r>
    </w:p>
    <w:p w:rsidR="002E4CD6" w:rsidRDefault="002E4CD6">
      <w:pPr>
        <w:pStyle w:val="BodyText"/>
        <w:spacing w:after="0" w:line="240" w:lineRule="auto"/>
        <w:rPr>
          <w:rFonts w:ascii="Arial" w:hAnsi="Arial"/>
          <w:sz w:val="24"/>
          <w:lang w:val="es-ES"/>
        </w:rPr>
      </w:pPr>
      <w:r>
        <w:rPr>
          <w:rFonts w:ascii="Arial" w:hAnsi="Arial"/>
          <w:sz w:val="24"/>
          <w:lang w:val="es-ES"/>
        </w:rPr>
        <w:t>procedurii pentru atribuirea contractului ....................................……………………………………..</w:t>
      </w:r>
    </w:p>
    <w:p w:rsidR="002E4CD6" w:rsidRDefault="002E4CD6">
      <w:pPr>
        <w:spacing w:after="0" w:line="240" w:lineRule="auto"/>
        <w:rPr>
          <w:rFonts w:ascii="Arial" w:hAnsi="Arial"/>
          <w:sz w:val="24"/>
          <w:lang w:val="es-ES"/>
        </w:rPr>
      </w:pPr>
      <w:r>
        <w:rPr>
          <w:rFonts w:ascii="Arial" w:hAnsi="Arial"/>
          <w:sz w:val="24"/>
          <w:lang w:val="es-ES"/>
        </w:rPr>
        <w:t>...................................................................................................................................................</w:t>
      </w:r>
    </w:p>
    <w:p w:rsidR="002E4CD6" w:rsidRDefault="002E4CD6">
      <w:pPr>
        <w:pStyle w:val="BodyText"/>
        <w:spacing w:after="0" w:line="240" w:lineRule="auto"/>
        <w:rPr>
          <w:rFonts w:ascii="Arial" w:hAnsi="Arial"/>
          <w:sz w:val="24"/>
          <w:lang w:val="es-ES"/>
        </w:rPr>
      </w:pPr>
      <w:r>
        <w:rPr>
          <w:rFonts w:ascii="Arial" w:hAnsi="Arial"/>
          <w:sz w:val="24"/>
          <w:lang w:val="es-ES"/>
        </w:rPr>
        <w:t>(denumirea contractului de achiziţie publică)</w:t>
      </w:r>
    </w:p>
    <w:p w:rsidR="002E4CD6" w:rsidRDefault="002E4CD6">
      <w:pPr>
        <w:pStyle w:val="BodyText"/>
        <w:spacing w:after="0" w:line="240" w:lineRule="auto"/>
        <w:rPr>
          <w:rFonts w:ascii="Arial" w:hAnsi="Arial"/>
          <w:sz w:val="24"/>
          <w:lang w:val="es-ES"/>
        </w:rPr>
      </w:pPr>
      <w:r>
        <w:rPr>
          <w:rFonts w:ascii="Arial" w:hAnsi="Arial"/>
          <w:sz w:val="24"/>
          <w:lang w:val="es-ES"/>
        </w:rPr>
        <w:t>noi ........................................................................................... vă transmitem alăturat următoarele:</w:t>
      </w:r>
    </w:p>
    <w:p w:rsidR="002E4CD6" w:rsidRDefault="002E4CD6">
      <w:pPr>
        <w:pStyle w:val="BodyTextIndent"/>
        <w:spacing w:after="0"/>
        <w:rPr>
          <w:rFonts w:ascii="Arial" w:hAnsi="Arial"/>
        </w:rPr>
      </w:pPr>
      <w:r>
        <w:rPr>
          <w:rFonts w:ascii="Arial" w:hAnsi="Arial"/>
        </w:rPr>
        <w:t>(denumirea/numele ofertantului)</w:t>
      </w:r>
    </w:p>
    <w:p w:rsidR="002E4CD6" w:rsidRDefault="002E4CD6">
      <w:pPr>
        <w:pStyle w:val="List2"/>
        <w:spacing w:after="0" w:line="240" w:lineRule="auto"/>
        <w:rPr>
          <w:rFonts w:ascii="Arial" w:hAnsi="Arial"/>
          <w:sz w:val="24"/>
          <w:lang w:val="es-ES"/>
        </w:rPr>
      </w:pPr>
      <w:r>
        <w:rPr>
          <w:rFonts w:ascii="Arial" w:hAnsi="Arial"/>
          <w:sz w:val="24"/>
          <w:lang w:val="es-ES"/>
        </w:rPr>
        <w:t>1.</w:t>
      </w:r>
      <w:r>
        <w:rPr>
          <w:rFonts w:ascii="Arial" w:hAnsi="Arial"/>
          <w:sz w:val="24"/>
          <w:lang w:val="es-ES"/>
        </w:rPr>
        <w:tab/>
        <w:t>Documentul ............................................................................ privind garanţia pentru (tipul, seria/numărul, emitentul) participare, în cuantumul şi în forma stabilite de dumneavoastră prin documentaţia de atribuire;</w:t>
      </w:r>
    </w:p>
    <w:p w:rsidR="002E4CD6" w:rsidRDefault="002E4CD6">
      <w:pPr>
        <w:pStyle w:val="List2"/>
        <w:spacing w:after="0" w:line="240" w:lineRule="auto"/>
        <w:rPr>
          <w:rFonts w:ascii="Arial" w:hAnsi="Arial"/>
          <w:sz w:val="24"/>
          <w:lang w:val="es-ES"/>
        </w:rPr>
      </w:pPr>
      <w:r>
        <w:rPr>
          <w:rFonts w:ascii="Arial" w:hAnsi="Arial"/>
          <w:sz w:val="24"/>
          <w:lang w:val="es-ES"/>
        </w:rPr>
        <w:t>2.</w:t>
      </w:r>
      <w:r>
        <w:rPr>
          <w:rFonts w:ascii="Arial" w:hAnsi="Arial"/>
          <w:sz w:val="24"/>
          <w:lang w:val="es-ES"/>
        </w:rPr>
        <w:tab/>
        <w:t>Coletul sigilat şi marcat în mod vizibil, conţinând, în original şi într-un număr de ....... copii:</w:t>
      </w:r>
    </w:p>
    <w:p w:rsidR="002E4CD6" w:rsidRDefault="002E4CD6">
      <w:pPr>
        <w:pStyle w:val="List3"/>
        <w:rPr>
          <w:rFonts w:ascii="Arial" w:hAnsi="Arial"/>
        </w:rPr>
      </w:pPr>
      <w:r>
        <w:rPr>
          <w:rFonts w:ascii="Arial" w:hAnsi="Arial"/>
        </w:rPr>
        <w:t>a)</w:t>
      </w:r>
      <w:r>
        <w:rPr>
          <w:rFonts w:ascii="Arial" w:hAnsi="Arial"/>
        </w:rPr>
        <w:tab/>
        <w:t>oferta;</w:t>
      </w:r>
    </w:p>
    <w:p w:rsidR="002E4CD6" w:rsidRDefault="002E4CD6">
      <w:pPr>
        <w:pStyle w:val="List3"/>
        <w:rPr>
          <w:rFonts w:ascii="Arial" w:hAnsi="Arial"/>
        </w:rPr>
      </w:pPr>
      <w:r>
        <w:rPr>
          <w:rFonts w:ascii="Arial" w:hAnsi="Arial"/>
        </w:rPr>
        <w:t>b)</w:t>
      </w:r>
      <w:r>
        <w:rPr>
          <w:rFonts w:ascii="Arial" w:hAnsi="Arial"/>
        </w:rPr>
        <w:tab/>
        <w:t>documentele care însoţesc oferta.</w:t>
      </w:r>
    </w:p>
    <w:p w:rsidR="002E4CD6" w:rsidRDefault="002E4CD6">
      <w:pPr>
        <w:spacing w:after="0" w:line="240" w:lineRule="auto"/>
        <w:rPr>
          <w:rFonts w:ascii="Arial" w:hAnsi="Arial"/>
          <w:sz w:val="24"/>
          <w:lang w:val="es-ES"/>
        </w:rPr>
      </w:pPr>
      <w:r>
        <w:rPr>
          <w:rFonts w:ascii="Arial" w:hAnsi="Arial"/>
          <w:sz w:val="24"/>
          <w:lang w:val="es-ES"/>
        </w:rPr>
        <w:t xml:space="preserve">  </w:t>
      </w:r>
    </w:p>
    <w:p w:rsidR="002E4CD6" w:rsidRDefault="002E4CD6">
      <w:pPr>
        <w:pStyle w:val="BodyText"/>
        <w:spacing w:after="0" w:line="240" w:lineRule="auto"/>
        <w:rPr>
          <w:rFonts w:ascii="Arial" w:hAnsi="Arial"/>
          <w:sz w:val="24"/>
          <w:lang w:val="es-ES"/>
        </w:rPr>
      </w:pPr>
      <w:r>
        <w:rPr>
          <w:rFonts w:ascii="Arial" w:hAnsi="Arial"/>
          <w:sz w:val="24"/>
          <w:lang w:val="es-ES"/>
        </w:rPr>
        <w:t>Avem speranţa că oferta noastră este corespunzătoare şi va satisface cerinţele dumneavoastră.</w:t>
      </w:r>
    </w:p>
    <w:p w:rsidR="002E4CD6" w:rsidRDefault="002E4CD6">
      <w:pPr>
        <w:pStyle w:val="BodyTextIndent"/>
        <w:spacing w:after="0"/>
        <w:rPr>
          <w:rFonts w:ascii="Arial" w:hAnsi="Arial"/>
        </w:rPr>
      </w:pPr>
      <w:r>
        <w:rPr>
          <w:rFonts w:ascii="Arial" w:hAnsi="Arial"/>
        </w:rPr>
        <w:t>Data completării: ...............</w:t>
      </w:r>
    </w:p>
    <w:p w:rsidR="002E4CD6" w:rsidRDefault="002E4CD6">
      <w:pPr>
        <w:pStyle w:val="Closing"/>
        <w:rPr>
          <w:rFonts w:ascii="Arial" w:hAnsi="Arial"/>
        </w:rPr>
      </w:pPr>
      <w:r>
        <w:rPr>
          <w:rFonts w:ascii="Arial" w:hAnsi="Arial"/>
        </w:rPr>
        <w:t>Cu stimă,</w:t>
      </w:r>
    </w:p>
    <w:p w:rsidR="002E4CD6" w:rsidRDefault="002E4CD6">
      <w:pPr>
        <w:spacing w:after="0" w:line="240" w:lineRule="auto"/>
        <w:jc w:val="center"/>
        <w:rPr>
          <w:rFonts w:ascii="Arial" w:hAnsi="Arial"/>
          <w:sz w:val="24"/>
          <w:lang w:val="es-ES"/>
        </w:rPr>
      </w:pPr>
    </w:p>
    <w:p w:rsidR="002E4CD6" w:rsidRDefault="002E4CD6">
      <w:pPr>
        <w:pStyle w:val="Closing"/>
        <w:jc w:val="right"/>
        <w:rPr>
          <w:rFonts w:ascii="Arial" w:hAnsi="Arial"/>
        </w:rPr>
      </w:pPr>
      <w:r>
        <w:rPr>
          <w:rFonts w:ascii="Arial" w:hAnsi="Arial"/>
        </w:rPr>
        <w:t>Ofertant,</w:t>
      </w:r>
    </w:p>
    <w:p w:rsidR="002E4CD6" w:rsidRDefault="002E4CD6">
      <w:pPr>
        <w:spacing w:after="0" w:line="240" w:lineRule="auto"/>
        <w:jc w:val="right"/>
        <w:rPr>
          <w:rFonts w:ascii="Arial" w:hAnsi="Arial"/>
          <w:sz w:val="24"/>
          <w:lang w:val="es-ES"/>
        </w:rPr>
      </w:pPr>
      <w:r>
        <w:rPr>
          <w:rFonts w:ascii="Arial" w:hAnsi="Arial"/>
          <w:sz w:val="24"/>
          <w:lang w:val="es-ES"/>
        </w:rPr>
        <w:tab/>
      </w:r>
      <w:r>
        <w:rPr>
          <w:rFonts w:ascii="Arial" w:hAnsi="Arial"/>
          <w:sz w:val="24"/>
          <w:lang w:val="es-ES"/>
        </w:rPr>
        <w:tab/>
        <w:t>......................</w:t>
      </w:r>
    </w:p>
    <w:p w:rsidR="002E4CD6" w:rsidRDefault="002E4CD6">
      <w:pPr>
        <w:pStyle w:val="BodyText"/>
        <w:spacing w:after="0" w:line="240" w:lineRule="auto"/>
        <w:jc w:val="right"/>
        <w:rPr>
          <w:rFonts w:ascii="Arial" w:hAnsi="Arial"/>
          <w:sz w:val="24"/>
          <w:lang w:val="es-ES"/>
        </w:rPr>
      </w:pPr>
      <w:r>
        <w:rPr>
          <w:rFonts w:ascii="Arial" w:hAnsi="Arial"/>
          <w:sz w:val="24"/>
          <w:lang w:val="es-ES"/>
        </w:rPr>
        <w:t>(semnătura autorizată)</w:t>
      </w:r>
    </w:p>
    <w:p w:rsidR="002E4CD6" w:rsidRDefault="002E4CD6">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076DB1" w:rsidRDefault="00076DB1">
      <w:pPr>
        <w:pStyle w:val="BodyText"/>
        <w:spacing w:after="0" w:line="240" w:lineRule="auto"/>
        <w:jc w:val="right"/>
        <w:rPr>
          <w:rFonts w:ascii="Arial" w:hAnsi="Arial"/>
          <w:sz w:val="24"/>
          <w:lang w:val="es-ES"/>
        </w:rPr>
      </w:pPr>
    </w:p>
    <w:p w:rsidR="002E4CD6" w:rsidRDefault="002E4CD6">
      <w:pPr>
        <w:pStyle w:val="BodyText"/>
        <w:spacing w:after="0" w:line="240" w:lineRule="auto"/>
        <w:jc w:val="right"/>
        <w:rPr>
          <w:rFonts w:ascii="Arial" w:hAnsi="Arial"/>
          <w:b/>
          <w:sz w:val="24"/>
          <w:lang w:val="es-ES"/>
        </w:rPr>
      </w:pPr>
      <w:r>
        <w:rPr>
          <w:rFonts w:ascii="Arial" w:hAnsi="Arial"/>
          <w:b/>
          <w:sz w:val="24"/>
          <w:lang w:val="pt-BR"/>
        </w:rPr>
        <w:lastRenderedPageBreak/>
        <w:t>Formular 13</w:t>
      </w:r>
    </w:p>
    <w:p w:rsidR="002E4CD6" w:rsidRDefault="002E4CD6">
      <w:pPr>
        <w:pStyle w:val="BodyTextIndent"/>
        <w:spacing w:after="0"/>
        <w:rPr>
          <w:rFonts w:ascii="Arial" w:hAnsi="Arial"/>
        </w:rPr>
      </w:pPr>
      <w:r>
        <w:rPr>
          <w:rFonts w:ascii="Arial" w:hAnsi="Arial"/>
        </w:rPr>
        <w:t>BANCA</w:t>
      </w:r>
    </w:p>
    <w:p w:rsidR="002E4CD6" w:rsidRDefault="002E4CD6">
      <w:pPr>
        <w:spacing w:after="0" w:line="240" w:lineRule="auto"/>
        <w:jc w:val="both"/>
        <w:rPr>
          <w:rFonts w:ascii="Arial" w:hAnsi="Arial"/>
          <w:sz w:val="24"/>
          <w:lang w:val="es-ES"/>
        </w:rPr>
      </w:pPr>
      <w:r>
        <w:rPr>
          <w:rFonts w:ascii="Arial" w:hAnsi="Arial"/>
          <w:sz w:val="24"/>
          <w:lang w:val="es-ES"/>
        </w:rPr>
        <w:t xml:space="preserve">  ….. ……………………</w:t>
      </w:r>
    </w:p>
    <w:p w:rsidR="002E4CD6" w:rsidRDefault="002E4CD6">
      <w:pPr>
        <w:pStyle w:val="BodyTextIndent"/>
        <w:spacing w:after="0"/>
        <w:rPr>
          <w:rFonts w:ascii="Arial" w:hAnsi="Arial"/>
        </w:rPr>
      </w:pPr>
      <w:r>
        <w:rPr>
          <w:rFonts w:ascii="Arial" w:hAnsi="Arial"/>
        </w:rPr>
        <w:t>(denumirea)</w:t>
      </w:r>
    </w:p>
    <w:p w:rsidR="002E4CD6" w:rsidRDefault="002E4CD6">
      <w:pPr>
        <w:pStyle w:val="BodyTextIndent"/>
        <w:spacing w:after="0"/>
        <w:rPr>
          <w:rFonts w:ascii="Arial" w:hAnsi="Arial"/>
        </w:rPr>
      </w:pPr>
    </w:p>
    <w:p w:rsidR="002E4CD6" w:rsidRDefault="002E4CD6">
      <w:pPr>
        <w:spacing w:after="0" w:line="240" w:lineRule="auto"/>
        <w:jc w:val="center"/>
        <w:rPr>
          <w:rFonts w:ascii="Arial" w:hAnsi="Arial"/>
          <w:sz w:val="24"/>
          <w:lang w:val="es-ES"/>
        </w:rPr>
      </w:pPr>
    </w:p>
    <w:p w:rsidR="002E4CD6" w:rsidRDefault="002E4CD6">
      <w:pPr>
        <w:pStyle w:val="BodyText"/>
        <w:spacing w:after="0" w:line="240" w:lineRule="auto"/>
        <w:jc w:val="center"/>
        <w:rPr>
          <w:rFonts w:ascii="Arial" w:hAnsi="Arial"/>
          <w:b/>
          <w:sz w:val="24"/>
          <w:lang w:val="es-ES"/>
        </w:rPr>
      </w:pPr>
      <w:r>
        <w:rPr>
          <w:rFonts w:ascii="Arial" w:hAnsi="Arial"/>
          <w:b/>
          <w:sz w:val="24"/>
          <w:lang w:val="es-ES"/>
        </w:rPr>
        <w:t>SCRISOARE DE GARANŢIE BANCARĂ DE BUNĂ EXECUŢIE</w:t>
      </w:r>
    </w:p>
    <w:p w:rsidR="002E4CD6" w:rsidRDefault="002E4CD6">
      <w:pPr>
        <w:spacing w:after="0" w:line="240" w:lineRule="auto"/>
        <w:jc w:val="center"/>
        <w:rPr>
          <w:rFonts w:ascii="Arial" w:hAnsi="Arial"/>
          <w:sz w:val="24"/>
          <w:lang w:val="es-ES"/>
        </w:rPr>
      </w:pPr>
    </w:p>
    <w:p w:rsidR="002E4CD6" w:rsidRDefault="002E4CD6">
      <w:pPr>
        <w:pStyle w:val="BodyTextIndent"/>
        <w:spacing w:after="0"/>
        <w:rPr>
          <w:rFonts w:ascii="Arial" w:hAnsi="Arial"/>
        </w:rPr>
      </w:pPr>
      <w:r>
        <w:rPr>
          <w:rFonts w:ascii="Arial" w:hAnsi="Arial"/>
        </w:rPr>
        <w:t>Către ………………………….……………………………………………………..</w:t>
      </w:r>
    </w:p>
    <w:p w:rsidR="002E4CD6" w:rsidRDefault="002E4CD6">
      <w:pPr>
        <w:pStyle w:val="BodyTextIndent"/>
        <w:spacing w:after="0"/>
        <w:rPr>
          <w:rFonts w:ascii="Arial" w:hAnsi="Arial"/>
        </w:rPr>
      </w:pPr>
      <w:r>
        <w:rPr>
          <w:rFonts w:ascii="Arial" w:hAnsi="Arial"/>
        </w:rPr>
        <w:t>(denumirea autorităţii contractante şi adresa completă)</w:t>
      </w:r>
    </w:p>
    <w:p w:rsidR="002E4CD6" w:rsidRDefault="002E4CD6">
      <w:pPr>
        <w:spacing w:after="0" w:line="240" w:lineRule="auto"/>
        <w:jc w:val="both"/>
        <w:rPr>
          <w:rFonts w:ascii="Arial" w:hAnsi="Arial"/>
          <w:sz w:val="24"/>
          <w:lang w:val="es-ES"/>
        </w:rPr>
      </w:pPr>
    </w:p>
    <w:p w:rsidR="002E4CD6" w:rsidRDefault="002E4CD6">
      <w:pPr>
        <w:pStyle w:val="BodyTextIndent"/>
        <w:spacing w:after="0"/>
        <w:rPr>
          <w:rFonts w:ascii="Arial" w:hAnsi="Arial"/>
        </w:rPr>
      </w:pPr>
      <w:r>
        <w:rPr>
          <w:rFonts w:ascii="Arial" w:hAnsi="Arial"/>
        </w:rPr>
        <w:t>Cu privire la contractul de achiziţie publică privind prestarea de ....................................................................... (denumirea contractului de achiziţie publică), încheiat între……………………………………………………. (denumirea si adresa furnizorului), în calitate de furnizor, şi</w:t>
      </w:r>
      <w:r>
        <w:rPr>
          <w:rStyle w:val="ln2tpunct"/>
          <w:rFonts w:ascii="Arial" w:hAnsi="Arial"/>
          <w:b/>
          <w:lang w:val="ro-RO"/>
        </w:rPr>
        <w:t xml:space="preserve"> </w:t>
      </w:r>
      <w:r>
        <w:rPr>
          <w:rStyle w:val="ln2tpunct"/>
          <w:rFonts w:ascii="Arial" w:hAnsi="Arial"/>
          <w:lang w:val="ro-RO"/>
        </w:rPr>
        <w:t>..................................................</w:t>
      </w:r>
      <w:r>
        <w:rPr>
          <w:rFonts w:ascii="Arial" w:hAnsi="Arial"/>
        </w:rPr>
        <w:t xml:space="preserve">, în calitate de achizitor, ne obligăm prin prezenta să plătim în favoarea achizitorului, până la concurenţa sumei de ……………………………………..…lei (suma în litere şi în cifre), reprezentând </w:t>
      </w:r>
      <w:r>
        <w:rPr>
          <w:rFonts w:ascii="Arial" w:hAnsi="Arial"/>
          <w:b/>
        </w:rPr>
        <w:t>10%</w:t>
      </w:r>
      <w:r>
        <w:rPr>
          <w:rFonts w:ascii="Arial" w:hAnsi="Arial"/>
        </w:rPr>
        <w:t xml:space="preserve"> din valoarea contractului respectiv, orice sumă cerută de acesta, la prima sa cerere, însoţită de o declaraţie cu privire la neîndeplinirea obligaţiilor ce revin contractantului, astfel cum sunt acestea prevăzute în contractul de achiziţie publică mai sus menţionat. </w:t>
      </w:r>
    </w:p>
    <w:p w:rsidR="002E4CD6" w:rsidRDefault="002E4CD6">
      <w:pPr>
        <w:pStyle w:val="BodyTextIndent"/>
        <w:spacing w:after="0"/>
        <w:rPr>
          <w:rFonts w:ascii="Arial" w:hAnsi="Arial"/>
        </w:rPr>
      </w:pPr>
      <w:r>
        <w:rPr>
          <w:rFonts w:ascii="Arial" w:hAnsi="Arial"/>
        </w:rPr>
        <w:t>Plata se va face în termenul menţionat în cerere, fără nici o altă formalitate suplimentară din partea achizitorului sau a contractantului.</w:t>
      </w:r>
    </w:p>
    <w:p w:rsidR="002E4CD6" w:rsidRDefault="002E4CD6">
      <w:pPr>
        <w:pStyle w:val="BodyTextIndent"/>
        <w:spacing w:after="0"/>
        <w:rPr>
          <w:rFonts w:ascii="Arial" w:hAnsi="Arial"/>
        </w:rPr>
      </w:pPr>
      <w:r>
        <w:rPr>
          <w:rFonts w:ascii="Arial" w:hAnsi="Arial"/>
        </w:rPr>
        <w:t>Prezenta garanţie este valabilă până la data de …………………(</w:t>
      </w:r>
      <w:r>
        <w:rPr>
          <w:rFonts w:ascii="Arial" w:hAnsi="Arial"/>
          <w:b/>
        </w:rPr>
        <w:t>termenul de executie a lucrarilor</w:t>
      </w:r>
      <w:r>
        <w:rPr>
          <w:rFonts w:ascii="Arial" w:hAnsi="Arial"/>
        </w:rPr>
        <w:t xml:space="preserve"> de la data semnării contractului de achiziţie publică).</w:t>
      </w:r>
    </w:p>
    <w:p w:rsidR="002E4CD6" w:rsidRDefault="002E4CD6">
      <w:pPr>
        <w:pStyle w:val="BodyTextIndent"/>
        <w:spacing w:after="0"/>
        <w:rPr>
          <w:rFonts w:ascii="Arial" w:hAnsi="Arial"/>
        </w:rPr>
      </w:pPr>
      <w:r>
        <w:rPr>
          <w:rFonts w:ascii="Arial" w:hAnsi="Arial"/>
        </w:rPr>
        <w:t>În cazul în care părţile contractante sunt de acord să prelungească perioada de valabilitate a garanţiei sau să modifice unele prevederi contractuale care au efecte asupra angajamentului băncii, se va obţine acordul nostru prealabil. În caz contrar prezenta scrisoare de garanţie îşi pierde valabilitatea.</w:t>
      </w:r>
    </w:p>
    <w:p w:rsidR="002E4CD6" w:rsidRDefault="002E4CD6">
      <w:pPr>
        <w:pStyle w:val="BodyTextIndent"/>
        <w:spacing w:after="0"/>
        <w:rPr>
          <w:rFonts w:ascii="Arial" w:hAnsi="Arial"/>
        </w:rPr>
      </w:pPr>
    </w:p>
    <w:p w:rsidR="002E4CD6" w:rsidRDefault="002E4CD6">
      <w:pPr>
        <w:pStyle w:val="BodyTextIndent"/>
        <w:spacing w:after="0"/>
        <w:rPr>
          <w:rFonts w:ascii="Arial" w:hAnsi="Arial"/>
        </w:rPr>
      </w:pPr>
    </w:p>
    <w:p w:rsidR="002E4CD6" w:rsidRDefault="002E4CD6">
      <w:pPr>
        <w:pStyle w:val="BodyTextIndent"/>
        <w:spacing w:after="0"/>
        <w:rPr>
          <w:rFonts w:ascii="Arial" w:hAnsi="Arial"/>
        </w:rPr>
      </w:pPr>
      <w:r>
        <w:rPr>
          <w:rFonts w:ascii="Arial" w:hAnsi="Arial"/>
        </w:rPr>
        <w:t>Parafată de Banca ……………………………………..………în data de………………</w:t>
      </w:r>
    </w:p>
    <w:p w:rsidR="002E4CD6" w:rsidRDefault="002E4CD6">
      <w:pPr>
        <w:pStyle w:val="BodyTextIndent"/>
        <w:spacing w:after="0"/>
        <w:rPr>
          <w:rFonts w:ascii="Arial" w:hAnsi="Arial"/>
        </w:rPr>
      </w:pPr>
      <w:r>
        <w:rPr>
          <w:rFonts w:ascii="Arial" w:hAnsi="Arial"/>
        </w:rPr>
        <w:t>(semnatura autorizata)</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076DB1" w:rsidRDefault="00076DB1">
      <w:pPr>
        <w:spacing w:after="0" w:line="240" w:lineRule="auto"/>
        <w:rPr>
          <w:rFonts w:ascii="Arial" w:hAnsi="Arial"/>
          <w:sz w:val="24"/>
          <w:lang w:val="es-ES"/>
        </w:rPr>
      </w:pPr>
    </w:p>
    <w:p w:rsidR="002E4CD6" w:rsidRDefault="002E4CD6">
      <w:pPr>
        <w:spacing w:after="0" w:line="240" w:lineRule="auto"/>
        <w:jc w:val="right"/>
        <w:rPr>
          <w:rFonts w:ascii="Arial" w:hAnsi="Arial"/>
          <w:b/>
          <w:sz w:val="24"/>
          <w:lang w:val="es-ES"/>
        </w:rPr>
      </w:pPr>
    </w:p>
    <w:p w:rsidR="002E4CD6" w:rsidRDefault="002E4CD6">
      <w:pPr>
        <w:spacing w:after="0" w:line="240" w:lineRule="auto"/>
        <w:jc w:val="right"/>
        <w:rPr>
          <w:rFonts w:ascii="Arial" w:hAnsi="Arial"/>
          <w:b/>
          <w:sz w:val="24"/>
          <w:lang w:val="es-ES"/>
        </w:rPr>
      </w:pPr>
    </w:p>
    <w:p w:rsidR="002E4CD6" w:rsidRDefault="002E4CD6">
      <w:pPr>
        <w:spacing w:after="0" w:line="240" w:lineRule="auto"/>
        <w:jc w:val="right"/>
        <w:rPr>
          <w:rFonts w:ascii="Arial" w:hAnsi="Arial"/>
          <w:i/>
          <w:sz w:val="24"/>
          <w:lang w:val="es-ES"/>
        </w:rPr>
      </w:pPr>
      <w:r>
        <w:rPr>
          <w:rFonts w:ascii="Arial" w:hAnsi="Arial"/>
          <w:b/>
          <w:sz w:val="24"/>
          <w:lang w:val="es-ES"/>
        </w:rPr>
        <w:lastRenderedPageBreak/>
        <w:t>Formular 14</w:t>
      </w:r>
    </w:p>
    <w:p w:rsidR="002E4CD6" w:rsidRDefault="002E4CD6">
      <w:pPr>
        <w:spacing w:after="0" w:line="240" w:lineRule="auto"/>
        <w:rPr>
          <w:rFonts w:ascii="Arial" w:hAnsi="Arial"/>
          <w:sz w:val="24"/>
          <w:lang w:val="es-ES"/>
        </w:rPr>
      </w:pPr>
    </w:p>
    <w:p w:rsidR="002E4CD6" w:rsidRDefault="002E4CD6">
      <w:pPr>
        <w:spacing w:after="0" w:line="240" w:lineRule="auto"/>
        <w:rPr>
          <w:rFonts w:ascii="Arial" w:hAnsi="Arial"/>
          <w:b/>
          <w:sz w:val="24"/>
          <w:lang w:val="es-ES"/>
        </w:rPr>
      </w:pPr>
      <w:r>
        <w:rPr>
          <w:rFonts w:ascii="Arial" w:hAnsi="Arial"/>
          <w:sz w:val="24"/>
          <w:lang w:val="es-ES"/>
        </w:rPr>
        <w:t>Operator economic</w:t>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r>
      <w:r>
        <w:rPr>
          <w:rFonts w:ascii="Arial" w:hAnsi="Arial"/>
          <w:sz w:val="24"/>
          <w:lang w:val="es-ES"/>
        </w:rPr>
        <w:tab/>
        <w:t xml:space="preserve">        </w:t>
      </w:r>
      <w:r>
        <w:rPr>
          <w:rFonts w:ascii="Arial" w:hAnsi="Arial"/>
          <w:sz w:val="24"/>
          <w:lang w:val="es-ES"/>
        </w:rPr>
        <w:tab/>
      </w:r>
      <w:r>
        <w:rPr>
          <w:rFonts w:ascii="Arial" w:hAnsi="Arial"/>
          <w:sz w:val="24"/>
          <w:lang w:val="es-ES"/>
        </w:rPr>
        <w:tab/>
      </w:r>
      <w:r>
        <w:rPr>
          <w:rFonts w:ascii="Arial" w:hAnsi="Arial"/>
          <w:sz w:val="24"/>
          <w:lang w:val="es-ES"/>
        </w:rPr>
        <w:tab/>
      </w:r>
    </w:p>
    <w:p w:rsidR="002E4CD6" w:rsidRDefault="002E4CD6">
      <w:pPr>
        <w:spacing w:after="0" w:line="240" w:lineRule="auto"/>
        <w:rPr>
          <w:rFonts w:ascii="Arial" w:hAnsi="Arial"/>
          <w:sz w:val="24"/>
          <w:lang w:val="es-ES"/>
        </w:rPr>
      </w:pPr>
      <w:r>
        <w:rPr>
          <w:rFonts w:ascii="Arial" w:hAnsi="Arial"/>
          <w:sz w:val="24"/>
          <w:lang w:val="es-ES"/>
        </w:rPr>
        <w:t xml:space="preserve"> ..............................</w:t>
      </w:r>
    </w:p>
    <w:p w:rsidR="002E4CD6" w:rsidRDefault="002E4CD6">
      <w:pPr>
        <w:spacing w:after="0" w:line="240" w:lineRule="auto"/>
        <w:rPr>
          <w:rFonts w:ascii="Arial" w:hAnsi="Arial"/>
          <w:sz w:val="24"/>
          <w:lang w:val="es-ES"/>
        </w:rPr>
      </w:pPr>
      <w:r>
        <w:rPr>
          <w:rFonts w:ascii="Arial" w:hAnsi="Arial"/>
          <w:sz w:val="24"/>
          <w:lang w:val="es-ES"/>
        </w:rPr>
        <w:t xml:space="preserve"> (denumirea/numele)</w:t>
      </w:r>
    </w:p>
    <w:p w:rsidR="002E4CD6" w:rsidRDefault="002E4CD6">
      <w:pPr>
        <w:spacing w:line="240" w:lineRule="auto"/>
        <w:rPr>
          <w:rFonts w:ascii="Arial" w:hAnsi="Arial"/>
          <w:sz w:val="24"/>
          <w:lang w:val="es-ES"/>
        </w:rPr>
      </w:pPr>
    </w:p>
    <w:p w:rsidR="002E4CD6" w:rsidRDefault="002E4CD6">
      <w:pPr>
        <w:spacing w:line="240" w:lineRule="auto"/>
        <w:jc w:val="center"/>
        <w:rPr>
          <w:rFonts w:ascii="Arial" w:hAnsi="Arial"/>
          <w:sz w:val="24"/>
          <w:lang w:val="es-ES"/>
        </w:rPr>
      </w:pPr>
    </w:p>
    <w:p w:rsidR="002E4CD6" w:rsidRDefault="002E4CD6">
      <w:pPr>
        <w:spacing w:line="240" w:lineRule="auto"/>
        <w:jc w:val="center"/>
        <w:rPr>
          <w:rFonts w:ascii="Arial" w:hAnsi="Arial"/>
          <w:b/>
          <w:sz w:val="24"/>
          <w:lang w:val="es-ES"/>
        </w:rPr>
      </w:pPr>
      <w:r>
        <w:rPr>
          <w:rFonts w:ascii="Arial" w:hAnsi="Arial"/>
          <w:b/>
          <w:sz w:val="24"/>
          <w:lang w:val="es-ES"/>
        </w:rPr>
        <w:t>DECLARAŢIE PRIVIND CALITATEA</w:t>
      </w:r>
    </w:p>
    <w:p w:rsidR="002E4CD6" w:rsidRDefault="002E4CD6">
      <w:pPr>
        <w:spacing w:line="240" w:lineRule="auto"/>
        <w:jc w:val="both"/>
        <w:rPr>
          <w:rFonts w:ascii="Arial" w:hAnsi="Arial"/>
          <w:sz w:val="24"/>
          <w:lang w:val="es-ES"/>
        </w:rPr>
      </w:pPr>
      <w:r>
        <w:rPr>
          <w:rFonts w:ascii="Arial" w:hAnsi="Arial"/>
          <w:sz w:val="24"/>
          <w:lang w:val="es-ES"/>
        </w:rPr>
        <w:t xml:space="preserve">    </w:t>
      </w:r>
      <w:r>
        <w:rPr>
          <w:rFonts w:ascii="Arial" w:hAnsi="Arial"/>
          <w:sz w:val="24"/>
          <w:lang w:val="es-ES"/>
        </w:rPr>
        <w:tab/>
        <w:t>Subsemnatul, reprezentant împuternicit al .................................................. (denumirea/numele şi sediul/adresa operatorului economic), declar pe propria răspundere, sub sancţiunea excluderii din procedura şi sub sancţiunile aplicate faptei de fals în acte publice, că   proiectarea si constructia „Centru integrat de studii stiinta mediului pentru Regiunea Nord-Est</w:t>
      </w:r>
      <w:r>
        <w:rPr>
          <w:rFonts w:ascii="Arial" w:hAnsi="Arial"/>
          <w:b/>
          <w:sz w:val="24"/>
          <w:lang w:val="es-ES"/>
        </w:rPr>
        <w:t xml:space="preserve">” </w:t>
      </w:r>
      <w:r>
        <w:rPr>
          <w:rFonts w:ascii="Arial" w:hAnsi="Arial"/>
          <w:sz w:val="24"/>
          <w:lang w:val="es-ES"/>
        </w:rPr>
        <w:t xml:space="preserve">vor respecta cerintele standardelor tip </w:t>
      </w:r>
      <w:r>
        <w:rPr>
          <w:rFonts w:ascii="Arial" w:hAnsi="Arial"/>
          <w:b/>
          <w:sz w:val="24"/>
          <w:lang w:val="es-ES"/>
        </w:rPr>
        <w:t>ISO/IEC 17025:2005</w:t>
      </w:r>
      <w:r>
        <w:rPr>
          <w:rFonts w:ascii="Arial" w:hAnsi="Arial"/>
          <w:sz w:val="24"/>
          <w:lang w:val="es-ES"/>
        </w:rPr>
        <w:t xml:space="preserve"> sau echivalent si tip </w:t>
      </w:r>
      <w:r>
        <w:rPr>
          <w:rFonts w:ascii="Arial" w:hAnsi="Arial"/>
          <w:b/>
          <w:sz w:val="24"/>
          <w:lang w:val="es-ES"/>
        </w:rPr>
        <w:t>ISO 14001:2005</w:t>
      </w:r>
      <w:r>
        <w:rPr>
          <w:rFonts w:ascii="Arial" w:hAnsi="Arial"/>
          <w:sz w:val="24"/>
          <w:lang w:val="es-ES"/>
        </w:rPr>
        <w:t xml:space="preserve"> sau echivalent. Orice neconformitate inregistrata in urma procesului de acreditare a laboratorului conform standardelor de mai sus  rezultata din vina societatii va fi remediata in maxim 60 de zile de la data notificarii de catre autoritatea contractanta !</w:t>
      </w:r>
    </w:p>
    <w:p w:rsidR="002E4CD6" w:rsidRDefault="002E4CD6">
      <w:pPr>
        <w:spacing w:line="240" w:lineRule="auto"/>
        <w:ind w:firstLine="720"/>
        <w:jc w:val="both"/>
        <w:rPr>
          <w:rFonts w:ascii="Arial" w:hAnsi="Arial"/>
          <w:sz w:val="24"/>
          <w:lang w:val="es-ES"/>
        </w:rPr>
      </w:pPr>
      <w:r>
        <w:rPr>
          <w:rFonts w:ascii="Arial" w:hAnsi="Arial"/>
          <w:sz w:val="24"/>
          <w:lang w:val="es-ES"/>
        </w:rPr>
        <w:t>In caz contrar sunt de acord cu plata daunelor interese egale cu remedierea neconformitatii constatate.</w:t>
      </w:r>
      <w:r>
        <w:rPr>
          <w:rFonts w:ascii="Arial" w:hAnsi="Arial"/>
          <w:sz w:val="24"/>
          <w:lang w:val="es-ES"/>
        </w:rPr>
        <w:tab/>
        <w:t xml:space="preserve"> </w:t>
      </w:r>
    </w:p>
    <w:p w:rsidR="002E4CD6" w:rsidRDefault="002E4CD6">
      <w:pPr>
        <w:spacing w:line="240" w:lineRule="auto"/>
        <w:rPr>
          <w:rFonts w:ascii="Arial" w:hAnsi="Arial"/>
          <w:sz w:val="24"/>
          <w:lang w:val="es-ES"/>
        </w:rPr>
      </w:pPr>
    </w:p>
    <w:p w:rsidR="002E4CD6" w:rsidRDefault="002E4CD6">
      <w:pPr>
        <w:spacing w:line="240" w:lineRule="auto"/>
        <w:rPr>
          <w:rFonts w:ascii="Arial" w:hAnsi="Arial"/>
          <w:sz w:val="24"/>
        </w:rPr>
      </w:pPr>
      <w:r>
        <w:rPr>
          <w:rFonts w:ascii="Arial" w:hAnsi="Arial"/>
          <w:sz w:val="24"/>
          <w:lang w:val="es-ES"/>
        </w:rPr>
        <w:t xml:space="preserve">  </w:t>
      </w:r>
      <w:r>
        <w:rPr>
          <w:rFonts w:ascii="Arial" w:hAnsi="Arial"/>
          <w:sz w:val="24"/>
        </w:rPr>
        <w:t>Data completării .............                                                               Operator economic,</w:t>
      </w:r>
    </w:p>
    <w:p w:rsidR="002E4CD6" w:rsidRDefault="002E4CD6">
      <w:pPr>
        <w:spacing w:line="240" w:lineRule="auto"/>
        <w:rPr>
          <w:rFonts w:ascii="Arial" w:hAnsi="Arial"/>
          <w:sz w:val="24"/>
        </w:rPr>
      </w:pPr>
      <w:r>
        <w:rPr>
          <w:rFonts w:ascii="Arial" w:hAnsi="Arial"/>
          <w:sz w:val="24"/>
        </w:rPr>
        <w:t xml:space="preserve">                                                                                                                  .......................</w:t>
      </w:r>
    </w:p>
    <w:p w:rsidR="002E4CD6" w:rsidRDefault="002E4CD6">
      <w:pPr>
        <w:spacing w:line="240" w:lineRule="auto"/>
        <w:rPr>
          <w:rFonts w:ascii="Arial" w:hAnsi="Arial"/>
          <w:sz w:val="24"/>
        </w:rPr>
      </w:pPr>
      <w:r>
        <w:rPr>
          <w:rFonts w:ascii="Arial" w:hAnsi="Arial"/>
          <w:sz w:val="24"/>
        </w:rPr>
        <w:t xml:space="preserve">                                                                                                           (semnatura autorizata)</w:t>
      </w:r>
    </w:p>
    <w:p w:rsidR="00EE3B3E" w:rsidRDefault="00EE3B3E" w:rsidP="00EE3B3E">
      <w:pPr>
        <w:pStyle w:val="FootnoteText"/>
        <w:pBdr>
          <w:top w:val="single" w:sz="4" w:space="1" w:color="auto"/>
          <w:left w:val="single" w:sz="4" w:space="4" w:color="auto"/>
          <w:bottom w:val="single" w:sz="4" w:space="1" w:color="auto"/>
          <w:right w:val="single" w:sz="4" w:space="4" w:color="auto"/>
        </w:pBdr>
        <w:shd w:val="clear" w:color="auto" w:fill="E0E0E0"/>
        <w:rPr>
          <w:rFonts w:ascii="Calibri" w:hAnsi="Calibri"/>
          <w:b/>
          <w:lang w:val="pt-BR"/>
        </w:rPr>
      </w:pPr>
      <w:r>
        <w:rPr>
          <w:rFonts w:ascii="Calibri" w:hAnsi="Calibri"/>
          <w:b/>
          <w:lang w:val="pt-BR"/>
        </w:rPr>
        <w:t>Formular 19</w:t>
      </w:r>
    </w:p>
    <w:p w:rsidR="00EE3B3E" w:rsidRDefault="00EE3B3E" w:rsidP="00EE3B3E">
      <w:pPr>
        <w:pStyle w:val="FootnoteText"/>
        <w:rPr>
          <w:rFonts w:ascii="Calibri" w:hAnsi="Calibri"/>
          <w:b/>
          <w:lang w:val="pt-BR"/>
        </w:rPr>
      </w:pP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OFERTANTUL</w:t>
      </w: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w:t>
      </w:r>
    </w:p>
    <w:p w:rsidR="00EE3B3E" w:rsidRPr="00EE3B3E" w:rsidRDefault="00EE3B3E" w:rsidP="00EE3B3E">
      <w:pPr>
        <w:pStyle w:val="FootnoteText"/>
        <w:rPr>
          <w:rFonts w:ascii="Arial" w:hAnsi="Arial" w:cs="Arial"/>
          <w:b/>
          <w:sz w:val="24"/>
          <w:szCs w:val="24"/>
          <w:lang w:val="pt-BR"/>
        </w:rPr>
      </w:pPr>
      <w:r w:rsidRPr="00EE3B3E">
        <w:rPr>
          <w:rFonts w:ascii="Arial" w:hAnsi="Arial" w:cs="Arial"/>
          <w:b/>
          <w:sz w:val="24"/>
          <w:szCs w:val="24"/>
          <w:lang w:val="pt-BR"/>
        </w:rPr>
        <w:t xml:space="preserve">    (denumirea/numele)</w:t>
      </w: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jc w:val="center"/>
        <w:rPr>
          <w:rFonts w:ascii="Arial" w:hAnsi="Arial" w:cs="Arial"/>
          <w:b/>
          <w:sz w:val="24"/>
          <w:szCs w:val="24"/>
          <w:lang w:val="pt-BR"/>
        </w:rPr>
      </w:pPr>
      <w:r w:rsidRPr="00EE3B3E">
        <w:rPr>
          <w:rFonts w:ascii="Arial" w:hAnsi="Arial" w:cs="Arial"/>
          <w:b/>
          <w:sz w:val="24"/>
          <w:szCs w:val="24"/>
          <w:lang w:val="pt-BR"/>
        </w:rPr>
        <w:t>DECLARAŢIE</w:t>
      </w:r>
    </w:p>
    <w:p w:rsidR="00EE3B3E" w:rsidRPr="00EE3B3E" w:rsidRDefault="00EE3B3E" w:rsidP="00EE3B3E">
      <w:pPr>
        <w:pStyle w:val="FootnoteText"/>
        <w:jc w:val="center"/>
        <w:rPr>
          <w:rFonts w:ascii="Arial" w:hAnsi="Arial" w:cs="Arial"/>
          <w:b/>
          <w:sz w:val="24"/>
          <w:szCs w:val="24"/>
          <w:lang w:val="pt-BR"/>
        </w:rPr>
      </w:pPr>
      <w:r w:rsidRPr="00EE3B3E">
        <w:rPr>
          <w:rFonts w:ascii="Arial" w:hAnsi="Arial" w:cs="Arial"/>
          <w:b/>
          <w:sz w:val="24"/>
          <w:szCs w:val="24"/>
          <w:lang w:val="pt-BR"/>
        </w:rPr>
        <w:t>privind disponibilitatea pe toată perioada derulării contractului</w:t>
      </w: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Subsemnatul ......................................................... (numele si prenumele persoanei cheie), având poziţia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de...................................................... ,declar pe propria raspundere, sub sanctiunile aplicate faptei de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fals in acte publice, că voi fi disponibil pe întreaga durata a contractului şi voi fi prezent la sediul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lastRenderedPageBreak/>
        <w:t xml:space="preserve">achizitorului, conform Planului de lucru, pentru prestarea serviciilor de contabilitate - expert contabil, în cazul în care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oferta................................................, este declarata câştigătoare.</w:t>
      </w:r>
    </w:p>
    <w:p w:rsidR="00EE3B3E" w:rsidRPr="00EE3B3E" w:rsidRDefault="00EE3B3E" w:rsidP="00EE3B3E">
      <w:pPr>
        <w:pStyle w:val="FootnoteText"/>
        <w:rPr>
          <w:rFonts w:ascii="Arial" w:hAnsi="Arial" w:cs="Arial"/>
          <w:sz w:val="24"/>
          <w:szCs w:val="24"/>
          <w:lang w:val="pt-BR"/>
        </w:rPr>
      </w:pPr>
    </w:p>
    <w:p w:rsidR="00EE3B3E" w:rsidRPr="00EE3B3E" w:rsidRDefault="00EE3B3E" w:rsidP="00EE3B3E">
      <w:pPr>
        <w:pStyle w:val="FootnoteText"/>
        <w:rPr>
          <w:rFonts w:ascii="Arial" w:hAnsi="Arial" w:cs="Arial"/>
          <w:b/>
          <w:sz w:val="24"/>
          <w:szCs w:val="24"/>
          <w:lang w:val="pt-BR"/>
        </w:rPr>
      </w:pP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Data completarii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              </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 xml:space="preserve">               Semnatura,</w:t>
      </w:r>
    </w:p>
    <w:p w:rsidR="00EE3B3E" w:rsidRPr="00EE3B3E" w:rsidRDefault="00EE3B3E" w:rsidP="00EE3B3E">
      <w:pPr>
        <w:pStyle w:val="FootnoteText"/>
        <w:rPr>
          <w:rFonts w:ascii="Arial" w:hAnsi="Arial" w:cs="Arial"/>
          <w:sz w:val="24"/>
          <w:szCs w:val="24"/>
          <w:lang w:val="pt-BR"/>
        </w:rPr>
      </w:pPr>
      <w:r w:rsidRPr="00EE3B3E">
        <w:rPr>
          <w:rFonts w:ascii="Arial" w:hAnsi="Arial" w:cs="Arial"/>
          <w:sz w:val="24"/>
          <w:szCs w:val="24"/>
          <w:lang w:val="pt-BR"/>
        </w:rPr>
        <w:t>..................................……</w:t>
      </w:r>
    </w:p>
    <w:p w:rsidR="00EE3B3E" w:rsidRDefault="00EE3B3E" w:rsidP="00EE3B3E">
      <w:pPr>
        <w:suppressAutoHyphens w:val="0"/>
        <w:spacing w:line="240" w:lineRule="auto"/>
        <w:rPr>
          <w:rFonts w:ascii="Arial" w:hAnsi="Arial" w:cs="Arial"/>
          <w:sz w:val="24"/>
          <w:szCs w:val="24"/>
          <w:lang w:val="pt-BR"/>
        </w:rPr>
      </w:pPr>
    </w:p>
    <w:p w:rsidR="00375111" w:rsidRDefault="00375111" w:rsidP="00EE3B3E">
      <w:pPr>
        <w:suppressAutoHyphens w:val="0"/>
        <w:spacing w:line="240" w:lineRule="auto"/>
        <w:rPr>
          <w:rFonts w:ascii="Arial" w:hAnsi="Arial" w:cs="Arial"/>
          <w:sz w:val="24"/>
          <w:szCs w:val="24"/>
          <w:lang w:val="pt-BR"/>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rPr>
          <w:rFonts w:ascii="Arial" w:hAnsi="Arial" w:cs="Arial"/>
          <w:sz w:val="24"/>
          <w:szCs w:val="24"/>
        </w:rPr>
      </w:pPr>
    </w:p>
    <w:p w:rsidR="00723061" w:rsidRDefault="00723061" w:rsidP="00723061">
      <w:pPr>
        <w:spacing w:after="0" w:line="240" w:lineRule="auto"/>
        <w:jc w:val="right"/>
        <w:rPr>
          <w:rFonts w:ascii="Arial" w:hAnsi="Arial" w:cs="Arial"/>
          <w:sz w:val="24"/>
          <w:szCs w:val="24"/>
        </w:rPr>
      </w:pPr>
      <w:r w:rsidRPr="00723061">
        <w:rPr>
          <w:rFonts w:ascii="Arial" w:hAnsi="Arial" w:cs="Arial"/>
          <w:sz w:val="24"/>
          <w:szCs w:val="24"/>
        </w:rPr>
        <w:t>FORMULARUL NR. 29</w:t>
      </w:r>
    </w:p>
    <w:p w:rsidR="00723061" w:rsidRDefault="00723061" w:rsidP="00723061">
      <w:pPr>
        <w:spacing w:after="0" w:line="240" w:lineRule="auto"/>
        <w:rPr>
          <w:rFonts w:ascii="Arial" w:hAnsi="Arial" w:cs="Arial"/>
          <w:sz w:val="24"/>
          <w:szCs w:val="24"/>
        </w:rPr>
      </w:pPr>
    </w:p>
    <w:p w:rsidR="00723061" w:rsidRPr="00723061" w:rsidRDefault="00723061" w:rsidP="00723061">
      <w:pPr>
        <w:spacing w:after="0" w:line="240" w:lineRule="auto"/>
        <w:rPr>
          <w:rFonts w:ascii="Arial" w:hAnsi="Arial" w:cs="Arial"/>
          <w:color w:val="000000"/>
          <w:sz w:val="24"/>
          <w:szCs w:val="24"/>
          <w:shd w:val="clear" w:color="auto" w:fill="DEE3E7"/>
        </w:rPr>
      </w:pPr>
    </w:p>
    <w:p w:rsidR="00723061" w:rsidRPr="00723061" w:rsidRDefault="00723061" w:rsidP="00723061">
      <w:pPr>
        <w:suppressAutoHyphens w:val="0"/>
        <w:autoSpaceDE w:val="0"/>
        <w:autoSpaceDN w:val="0"/>
        <w:adjustRightInd w:val="0"/>
        <w:spacing w:after="0" w:line="240" w:lineRule="auto"/>
        <w:jc w:val="center"/>
        <w:rPr>
          <w:rFonts w:ascii="Arial" w:eastAsia="TimesNewRoman,Bold" w:hAnsi="Arial" w:cs="Arial"/>
          <w:bCs/>
          <w:sz w:val="24"/>
          <w:szCs w:val="24"/>
          <w:lang w:eastAsia="en-US"/>
        </w:rPr>
      </w:pPr>
      <w:r w:rsidRPr="00723061">
        <w:rPr>
          <w:rFonts w:ascii="Arial" w:eastAsia="TimesNewRoman,Bold" w:hAnsi="Arial" w:cs="Arial"/>
          <w:bCs/>
          <w:sz w:val="24"/>
          <w:szCs w:val="24"/>
          <w:lang w:eastAsia="en-US"/>
        </w:rPr>
        <w:t>DOCUMENTE DE CONFIRMARE A ACCEPTĂRII DE CĂTRE</w:t>
      </w:r>
    </w:p>
    <w:p w:rsidR="00723061" w:rsidRPr="00723061" w:rsidRDefault="00723061" w:rsidP="00723061">
      <w:pPr>
        <w:pStyle w:val="ListParagraph"/>
        <w:ind w:left="0"/>
        <w:jc w:val="center"/>
        <w:rPr>
          <w:rFonts w:ascii="Arial" w:eastAsia="TimesNewRoman,Bold" w:hAnsi="Arial" w:cs="Arial"/>
          <w:bCs/>
          <w:sz w:val="24"/>
          <w:szCs w:val="24"/>
          <w:lang w:eastAsia="en-US"/>
        </w:rPr>
      </w:pPr>
      <w:r w:rsidRPr="00723061">
        <w:rPr>
          <w:rFonts w:ascii="Arial" w:eastAsia="TimesNewRoman,Bold" w:hAnsi="Arial" w:cs="Arial"/>
          <w:bCs/>
          <w:sz w:val="24"/>
          <w:szCs w:val="24"/>
          <w:lang w:eastAsia="en-US"/>
        </w:rPr>
        <w:t>OFERTANT A CLAUZELOR CONTRACTUALE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i/>
          <w:iCs/>
          <w:sz w:val="24"/>
          <w:szCs w:val="24"/>
          <w:lang w:eastAsia="en-US"/>
        </w:rPr>
        <w:t>Vă rugăm să atasaŃi formularului următoarele documente: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sz w:val="24"/>
          <w:szCs w:val="24"/>
          <w:lang w:eastAsia="en-US"/>
        </w:rPr>
        <w:t xml:space="preserve">• </w:t>
      </w:r>
      <w:r w:rsidRPr="00723061">
        <w:rPr>
          <w:rFonts w:ascii="Arial" w:hAnsi="Arial" w:cs="Arial"/>
          <w:i/>
          <w:iCs/>
          <w:sz w:val="24"/>
          <w:szCs w:val="24"/>
          <w:lang w:eastAsia="en-US"/>
        </w:rPr>
        <w:t>Clauzele contractuale iniŃializate pe fiecare pagină:</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Acordul Contractual;</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CondiŃiile Speciale;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CondiŃiile Generale.</w:t>
      </w:r>
    </w:p>
    <w:p w:rsidR="00723061" w:rsidRPr="00723061" w:rsidRDefault="00723061" w:rsidP="00723061">
      <w:pPr>
        <w:suppressAutoHyphens w:val="0"/>
        <w:autoSpaceDE w:val="0"/>
        <w:autoSpaceDN w:val="0"/>
        <w:adjustRightInd w:val="0"/>
        <w:spacing w:after="0" w:line="240" w:lineRule="auto"/>
        <w:rPr>
          <w:rFonts w:ascii="Arial" w:hAnsi="Arial" w:cs="Arial"/>
          <w:i/>
          <w:iCs/>
          <w:sz w:val="24"/>
          <w:szCs w:val="24"/>
          <w:lang w:eastAsia="en-US"/>
        </w:rPr>
      </w:pPr>
      <w:r w:rsidRPr="00723061">
        <w:rPr>
          <w:rFonts w:ascii="Arial" w:hAnsi="Arial" w:cs="Arial"/>
          <w:sz w:val="24"/>
          <w:szCs w:val="24"/>
          <w:lang w:eastAsia="en-US"/>
        </w:rPr>
        <w:t xml:space="preserve">• </w:t>
      </w:r>
      <w:r w:rsidRPr="00723061">
        <w:rPr>
          <w:rFonts w:ascii="Arial" w:hAnsi="Arial" w:cs="Arial"/>
          <w:i/>
          <w:iCs/>
          <w:sz w:val="24"/>
          <w:szCs w:val="24"/>
          <w:lang w:eastAsia="en-US"/>
        </w:rPr>
        <w:t>Clarificările / modificările la Documentatia de Atribuire, initializate pe fiecare pagină (dacă este cazul).</w:t>
      </w:r>
    </w:p>
    <w:p w:rsidR="00723061" w:rsidRPr="00723061" w:rsidRDefault="00723061" w:rsidP="00723061">
      <w:pPr>
        <w:suppressAutoHyphens w:val="0"/>
        <w:autoSpaceDE w:val="0"/>
        <w:autoSpaceDN w:val="0"/>
        <w:adjustRightInd w:val="0"/>
        <w:spacing w:after="0" w:line="240" w:lineRule="auto"/>
        <w:rPr>
          <w:rFonts w:ascii="Arial" w:eastAsia="TimesNewRoman" w:hAnsi="Arial" w:cs="Arial"/>
          <w:sz w:val="24"/>
          <w:szCs w:val="24"/>
          <w:lang w:eastAsia="en-US"/>
        </w:rPr>
      </w:pPr>
      <w:r w:rsidRPr="00723061">
        <w:rPr>
          <w:rFonts w:ascii="Arial" w:eastAsia="TimesNewRoman" w:hAnsi="Arial" w:cs="Arial"/>
          <w:sz w:val="24"/>
          <w:szCs w:val="24"/>
          <w:lang w:eastAsia="en-US"/>
        </w:rPr>
        <w:t xml:space="preserve">Data </w:t>
      </w:r>
      <w:r w:rsidRPr="00723061">
        <w:rPr>
          <w:rFonts w:ascii="Arial" w:hAnsi="Arial" w:cs="Arial"/>
          <w:i/>
          <w:iCs/>
          <w:sz w:val="24"/>
          <w:szCs w:val="24"/>
          <w:lang w:eastAsia="en-US"/>
        </w:rPr>
        <w:t>...............................                                               Operator economic,</w:t>
      </w:r>
      <w:r w:rsidRPr="00723061">
        <w:rPr>
          <w:rFonts w:ascii="Arial" w:eastAsia="TimesNewRoman" w:hAnsi="Arial" w:cs="Arial"/>
          <w:sz w:val="24"/>
          <w:szCs w:val="24"/>
          <w:lang w:eastAsia="en-US"/>
        </w:rPr>
        <w:t xml:space="preserve"> ......................</w:t>
      </w:r>
    </w:p>
    <w:p w:rsidR="00723061" w:rsidRPr="00723061" w:rsidRDefault="00723061" w:rsidP="00723061">
      <w:pPr>
        <w:pStyle w:val="ListParagraph"/>
        <w:ind w:left="0"/>
        <w:jc w:val="center"/>
        <w:rPr>
          <w:rFonts w:ascii="Arial" w:hAnsi="Arial" w:cs="Arial"/>
          <w:sz w:val="24"/>
          <w:szCs w:val="24"/>
        </w:rPr>
      </w:pPr>
      <w:r w:rsidRPr="00723061">
        <w:rPr>
          <w:rFonts w:ascii="Arial" w:eastAsia="TimesNewRoman" w:hAnsi="Arial" w:cs="Arial"/>
          <w:sz w:val="24"/>
          <w:szCs w:val="24"/>
          <w:lang w:eastAsia="en-US"/>
        </w:rPr>
        <w:t xml:space="preserve">                                                                 (</w:t>
      </w:r>
      <w:r w:rsidRPr="00723061">
        <w:rPr>
          <w:rFonts w:ascii="Arial" w:hAnsi="Arial" w:cs="Arial"/>
          <w:i/>
          <w:iCs/>
          <w:sz w:val="24"/>
          <w:szCs w:val="24"/>
          <w:lang w:eastAsia="en-US"/>
        </w:rPr>
        <w:t>semnatura autorizată si stampila</w:t>
      </w:r>
      <w:r w:rsidRPr="00723061">
        <w:rPr>
          <w:rFonts w:ascii="Arial" w:eastAsia="TimesNewRoman" w:hAnsi="Arial" w:cs="Arial"/>
          <w:sz w:val="24"/>
          <w:szCs w:val="24"/>
          <w:lang w:eastAsia="en-US"/>
        </w:rPr>
        <w:t>)</w:t>
      </w: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723061" w:rsidRDefault="00723061" w:rsidP="00723061">
      <w:pPr>
        <w:spacing w:after="0" w:line="240" w:lineRule="auto"/>
        <w:jc w:val="right"/>
        <w:rPr>
          <w:sz w:val="24"/>
          <w:szCs w:val="24"/>
        </w:rPr>
      </w:pPr>
      <w:r w:rsidRPr="004B109F">
        <w:rPr>
          <w:sz w:val="24"/>
          <w:szCs w:val="24"/>
        </w:rPr>
        <w:t xml:space="preserve">FORMULARUL NR. </w:t>
      </w:r>
      <w:r>
        <w:rPr>
          <w:sz w:val="24"/>
          <w:szCs w:val="24"/>
        </w:rPr>
        <w:t>30</w:t>
      </w:r>
    </w:p>
    <w:p w:rsidR="00723061" w:rsidRPr="00FD3A2E" w:rsidRDefault="00723061" w:rsidP="00723061">
      <w:pPr>
        <w:pStyle w:val="ListParagraph"/>
        <w:ind w:left="0"/>
        <w:jc w:val="center"/>
        <w:rPr>
          <w:sz w:val="24"/>
          <w:szCs w:val="24"/>
        </w:rPr>
      </w:pPr>
      <w:r w:rsidRPr="00FD3A2E">
        <w:rPr>
          <w:rFonts w:eastAsia="TimesNewRoman,Bold"/>
          <w:bCs/>
          <w:sz w:val="24"/>
          <w:szCs w:val="24"/>
          <w:lang w:eastAsia="en-US"/>
        </w:rPr>
        <w:t>FORMULAR DE DEPUNERE A PROPUNERII FINANCIARE</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i/>
          <w:iCs/>
          <w:sz w:val="24"/>
          <w:szCs w:val="24"/>
          <w:lang w:eastAsia="en-US"/>
        </w:rPr>
      </w:pPr>
      <w:r w:rsidRPr="00FD3A2E">
        <w:rPr>
          <w:rFonts w:ascii="Times New Roman" w:eastAsia="TimesNewRoman" w:hAnsi="Times New Roman" w:cs="Times New Roman"/>
          <w:sz w:val="24"/>
          <w:szCs w:val="24"/>
          <w:lang w:eastAsia="en-US"/>
        </w:rPr>
        <w:t>Titlul contractului: .................................... (</w:t>
      </w:r>
      <w:r w:rsidRPr="00FD3A2E">
        <w:rPr>
          <w:rFonts w:ascii="Times New Roman" w:eastAsia="TimesNewRoman" w:hAnsi="Times New Roman" w:cs="Times New Roman"/>
          <w:i/>
          <w:iCs/>
          <w:sz w:val="24"/>
          <w:szCs w:val="24"/>
          <w:lang w:eastAsia="en-US"/>
        </w:rPr>
        <w:t>se va completa cu denumirea contractului)</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FD3A2E">
        <w:rPr>
          <w:rFonts w:ascii="Times New Roman" w:eastAsia="TimesNewRoman" w:hAnsi="Times New Roman" w:cs="Times New Roman"/>
          <w:sz w:val="24"/>
          <w:szCs w:val="24"/>
          <w:lang w:eastAsia="en-US"/>
        </w:rPr>
        <w:t xml:space="preserve">Trebuie prezentat </w:t>
      </w:r>
      <w:r w:rsidRPr="00FD3A2E">
        <w:rPr>
          <w:rFonts w:ascii="Times New Roman" w:eastAsia="TimesNewRoman,Bold" w:hAnsi="Times New Roman" w:cs="Times New Roman"/>
          <w:b/>
          <w:bCs/>
          <w:sz w:val="24"/>
          <w:szCs w:val="24"/>
          <w:lang w:eastAsia="en-US"/>
        </w:rPr>
        <w:t xml:space="preserve">un exemplar original </w:t>
      </w:r>
      <w:r w:rsidRPr="00FD3A2E">
        <w:rPr>
          <w:rFonts w:ascii="Times New Roman" w:eastAsia="TimesNewRoman" w:hAnsi="Times New Roman" w:cs="Times New Roman"/>
          <w:sz w:val="24"/>
          <w:szCs w:val="24"/>
          <w:lang w:eastAsia="en-US"/>
        </w:rPr>
        <w:t>al acestui formular de depunere al ofertei (inclusiv declara</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 xml:space="preserve">ia prezentată mai jos), semnat in original de ofertant si </w:t>
      </w:r>
      <w:r w:rsidRPr="00FD3A2E">
        <w:rPr>
          <w:rFonts w:ascii="Times New Roman" w:eastAsia="TimesNewRoman,Bold" w:hAnsi="Times New Roman" w:cs="Times New Roman"/>
          <w:b/>
          <w:bCs/>
          <w:sz w:val="24"/>
          <w:szCs w:val="24"/>
          <w:lang w:eastAsia="en-US"/>
        </w:rPr>
        <w:t xml:space="preserve">doua copii. </w:t>
      </w:r>
      <w:r w:rsidRPr="00FD3A2E">
        <w:rPr>
          <w:rFonts w:ascii="Times New Roman" w:eastAsia="TimesNewRoman" w:hAnsi="Times New Roman" w:cs="Times New Roman"/>
          <w:sz w:val="24"/>
          <w:szCs w:val="24"/>
          <w:lang w:eastAsia="en-US"/>
        </w:rPr>
        <w:t>Toate informa</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iile incluse in acest formular trebuie să fie legate numai de ofertant.</w:t>
      </w:r>
    </w:p>
    <w:p w:rsidR="00723061" w:rsidRPr="00FD3A2E"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FD3A2E">
        <w:rPr>
          <w:rFonts w:ascii="Times New Roman" w:eastAsia="TimesNewRoman" w:hAnsi="Times New Roman" w:cs="Times New Roman"/>
          <w:sz w:val="24"/>
          <w:szCs w:val="24"/>
          <w:lang w:eastAsia="en-US"/>
        </w:rPr>
        <w:t>Ofertele depuse de o asociere trebuie să respecte instruc</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iunile aplicabile liderului asocierii si celorlal</w:t>
      </w:r>
      <w:r>
        <w:rPr>
          <w:rFonts w:ascii="Times New Roman" w:eastAsia="TimesNewRoman" w:hAnsi="Times New Roman" w:cs="Times New Roman"/>
          <w:sz w:val="24"/>
          <w:szCs w:val="24"/>
          <w:lang w:eastAsia="en-US"/>
        </w:rPr>
        <w:t>t</w:t>
      </w:r>
      <w:r w:rsidRPr="00FD3A2E">
        <w:rPr>
          <w:rFonts w:ascii="Times New Roman" w:eastAsia="TimesNewRoman" w:hAnsi="Times New Roman" w:cs="Times New Roman"/>
          <w:sz w:val="24"/>
          <w:szCs w:val="24"/>
          <w:lang w:eastAsia="en-US"/>
        </w:rPr>
        <w:t>i membri ai săi.</w:t>
      </w:r>
    </w:p>
    <w:p w:rsidR="00723061" w:rsidRPr="008B5DDC" w:rsidRDefault="00723061" w:rsidP="00723061">
      <w:pPr>
        <w:pStyle w:val="ListParagraph"/>
        <w:numPr>
          <w:ilvl w:val="0"/>
          <w:numId w:val="131"/>
        </w:numPr>
        <w:rPr>
          <w:sz w:val="24"/>
          <w:szCs w:val="24"/>
        </w:rPr>
      </w:pPr>
      <w:r w:rsidRPr="00FD3A2E">
        <w:rPr>
          <w:sz w:val="24"/>
          <w:szCs w:val="24"/>
        </w:rPr>
        <w:t xml:space="preserve"> </w:t>
      </w:r>
      <w:r w:rsidRPr="008B5DDC">
        <w:rPr>
          <w:rFonts w:eastAsia="TimesNewRoman,Bold"/>
          <w:bCs/>
          <w:sz w:val="21"/>
          <w:szCs w:val="21"/>
          <w:lang w:eastAsia="en-US"/>
        </w:rPr>
        <w:t>OFERTA DEPUSA DE:</w:t>
      </w:r>
      <w:r w:rsidRPr="008B5DDC">
        <w:rPr>
          <w:sz w:val="24"/>
          <w:szCs w:val="24"/>
        </w:rPr>
        <w:t xml:space="preserve">   </w:t>
      </w:r>
    </w:p>
    <w:tbl>
      <w:tblPr>
        <w:tblStyle w:val="TableGrid"/>
        <w:tblW w:w="0" w:type="auto"/>
        <w:tblLook w:val="04A0"/>
      </w:tblPr>
      <w:tblGrid>
        <w:gridCol w:w="3282"/>
        <w:gridCol w:w="6564"/>
      </w:tblGrid>
      <w:tr w:rsidR="00723061" w:rsidTr="00FD2488">
        <w:tc>
          <w:tcPr>
            <w:tcW w:w="3282" w:type="dxa"/>
          </w:tcPr>
          <w:p w:rsidR="00723061" w:rsidRPr="00FD3A2E" w:rsidRDefault="00723061" w:rsidP="00FD2488">
            <w:pPr>
              <w:spacing w:after="0" w:line="240" w:lineRule="auto"/>
              <w:rPr>
                <w:rFonts w:ascii="Times New Roman" w:hAnsi="Times New Roman" w:cs="Times New Roman"/>
                <w:sz w:val="24"/>
                <w:szCs w:val="24"/>
              </w:rPr>
            </w:pPr>
          </w:p>
        </w:tc>
        <w:tc>
          <w:tcPr>
            <w:tcW w:w="6564" w:type="dxa"/>
          </w:tcPr>
          <w:p w:rsidR="00723061" w:rsidRPr="00FD3A2E" w:rsidRDefault="00723061" w:rsidP="00FD2488">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FD3A2E">
              <w:rPr>
                <w:rFonts w:ascii="Times New Roman" w:eastAsia="TimesNewRoman,Bold" w:hAnsi="Times New Roman" w:cs="Times New Roman"/>
                <w:bCs/>
                <w:sz w:val="24"/>
                <w:szCs w:val="24"/>
                <w:lang w:eastAsia="en-US"/>
              </w:rPr>
              <w:t>Numele si adresa (adresele) liderului si oper</w:t>
            </w:r>
            <w:r>
              <w:rPr>
                <w:rFonts w:ascii="Times New Roman" w:eastAsia="TimesNewRoman,Bold" w:hAnsi="Times New Roman" w:cs="Times New Roman"/>
                <w:bCs/>
                <w:sz w:val="24"/>
                <w:szCs w:val="24"/>
                <w:lang w:eastAsia="en-US"/>
              </w:rPr>
              <w:t xml:space="preserve">atorului economic (operatorilor </w:t>
            </w:r>
            <w:r w:rsidRPr="00FD3A2E">
              <w:rPr>
                <w:rFonts w:ascii="Times New Roman" w:eastAsia="TimesNewRoman,Bold" w:hAnsi="Times New Roman" w:cs="Times New Roman"/>
                <w:bCs/>
                <w:sz w:val="24"/>
                <w:szCs w:val="24"/>
                <w:lang w:eastAsia="en-US"/>
              </w:rPr>
              <w:t>economici) care depun aceasta oferta</w:t>
            </w:r>
          </w:p>
        </w:tc>
      </w:tr>
      <w:tr w:rsidR="00723061" w:rsidTr="00FD2488">
        <w:tc>
          <w:tcPr>
            <w:tcW w:w="3282" w:type="dxa"/>
          </w:tcPr>
          <w:p w:rsidR="00723061" w:rsidRPr="00FD3A2E" w:rsidRDefault="00723061" w:rsidP="00FD2488">
            <w:pPr>
              <w:spacing w:after="0" w:line="240" w:lineRule="auto"/>
              <w:rPr>
                <w:rFonts w:ascii="Times New Roman" w:hAnsi="Times New Roman" w:cs="Times New Roman"/>
                <w:sz w:val="24"/>
                <w:szCs w:val="24"/>
              </w:rPr>
            </w:pPr>
            <w:r w:rsidRPr="00FD3A2E">
              <w:rPr>
                <w:rFonts w:ascii="Times New Roman" w:eastAsia="TimesNewRoman,Bold" w:hAnsi="Times New Roman" w:cs="Times New Roman"/>
                <w:bCs/>
                <w:sz w:val="24"/>
                <w:szCs w:val="24"/>
                <w:lang w:eastAsia="en-US"/>
              </w:rPr>
              <w:t>Lider</w:t>
            </w:r>
          </w:p>
        </w:tc>
        <w:tc>
          <w:tcPr>
            <w:tcW w:w="6564" w:type="dxa"/>
          </w:tcPr>
          <w:p w:rsidR="00723061" w:rsidRPr="00FD3A2E" w:rsidRDefault="00723061" w:rsidP="00FD2488">
            <w:pPr>
              <w:spacing w:after="0" w:line="240" w:lineRule="auto"/>
              <w:rPr>
                <w:rFonts w:ascii="Times New Roman" w:hAnsi="Times New Roman" w:cs="Times New Roman"/>
                <w:sz w:val="24"/>
                <w:szCs w:val="24"/>
              </w:rPr>
            </w:pPr>
          </w:p>
        </w:tc>
      </w:tr>
      <w:tr w:rsidR="00723061" w:rsidTr="00FD2488">
        <w:tc>
          <w:tcPr>
            <w:tcW w:w="3282" w:type="dxa"/>
          </w:tcPr>
          <w:p w:rsidR="00723061" w:rsidRPr="00FD3A2E" w:rsidRDefault="00723061" w:rsidP="00FD2488">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Pr>
                <w:rFonts w:ascii="Times New Roman" w:eastAsia="TimesNewRoman,Bold" w:hAnsi="Times New Roman" w:cs="Times New Roman"/>
                <w:bCs/>
                <w:sz w:val="24"/>
                <w:szCs w:val="24"/>
                <w:lang w:eastAsia="en-US"/>
              </w:rPr>
              <w:t xml:space="preserve">Operator </w:t>
            </w:r>
            <w:r w:rsidRPr="00FD3A2E">
              <w:rPr>
                <w:rFonts w:ascii="Times New Roman" w:eastAsia="TimesNewRoman,Bold" w:hAnsi="Times New Roman" w:cs="Times New Roman"/>
                <w:bCs/>
                <w:sz w:val="24"/>
                <w:szCs w:val="24"/>
                <w:lang w:eastAsia="en-US"/>
              </w:rPr>
              <w:t>economic*</w:t>
            </w:r>
          </w:p>
        </w:tc>
        <w:tc>
          <w:tcPr>
            <w:tcW w:w="6564" w:type="dxa"/>
          </w:tcPr>
          <w:p w:rsidR="00723061" w:rsidRPr="00FD3A2E" w:rsidRDefault="00723061" w:rsidP="00FD2488">
            <w:pPr>
              <w:spacing w:after="0" w:line="240" w:lineRule="auto"/>
              <w:rPr>
                <w:rFonts w:ascii="Times New Roman" w:hAnsi="Times New Roman" w:cs="Times New Roman"/>
                <w:sz w:val="24"/>
                <w:szCs w:val="24"/>
              </w:rPr>
            </w:pPr>
          </w:p>
        </w:tc>
      </w:tr>
      <w:tr w:rsidR="00723061" w:rsidTr="00FD2488">
        <w:tc>
          <w:tcPr>
            <w:tcW w:w="3282" w:type="dxa"/>
          </w:tcPr>
          <w:p w:rsidR="00723061" w:rsidRPr="008B5DDC" w:rsidRDefault="00723061" w:rsidP="00FD2488">
            <w:pPr>
              <w:spacing w:after="0" w:line="240" w:lineRule="auto"/>
              <w:rPr>
                <w:rFonts w:ascii="Times New Roman" w:hAnsi="Times New Roman" w:cs="Times New Roman"/>
                <w:sz w:val="24"/>
                <w:szCs w:val="24"/>
              </w:rPr>
            </w:pPr>
            <w:r w:rsidRPr="008B5DDC">
              <w:rPr>
                <w:rFonts w:ascii="Times New Roman" w:eastAsia="TimesNewRoman,Bold" w:hAnsi="Times New Roman" w:cs="Times New Roman"/>
                <w:bCs/>
                <w:sz w:val="24"/>
                <w:szCs w:val="24"/>
                <w:lang w:eastAsia="en-US"/>
              </w:rPr>
              <w:t>Etc. … *</w:t>
            </w:r>
          </w:p>
        </w:tc>
        <w:tc>
          <w:tcPr>
            <w:tcW w:w="6564" w:type="dxa"/>
          </w:tcPr>
          <w:p w:rsidR="00723061" w:rsidRPr="00FD3A2E" w:rsidRDefault="00723061" w:rsidP="00FD2488">
            <w:pPr>
              <w:spacing w:after="0" w:line="240" w:lineRule="auto"/>
              <w:rPr>
                <w:rFonts w:ascii="Times New Roman" w:hAnsi="Times New Roman" w:cs="Times New Roman"/>
                <w:sz w:val="24"/>
                <w:szCs w:val="24"/>
              </w:rPr>
            </w:pPr>
          </w:p>
        </w:tc>
      </w:tr>
    </w:tbl>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lastRenderedPageBreak/>
        <w:t>* adăuga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i/sterge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liniile suplimentare pentru membrii asocierii, după cum este cazul. Re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ine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că</w:t>
      </w:r>
      <w:r>
        <w:rPr>
          <w:rFonts w:ascii="Times New Roman" w:eastAsia="TimesNewRoman" w:hAnsi="Times New Roman" w:cs="Times New Roman"/>
          <w:sz w:val="24"/>
          <w:szCs w:val="24"/>
          <w:lang w:eastAsia="en-US"/>
        </w:rPr>
        <w:t xml:space="preserve"> un </w:t>
      </w:r>
      <w:r w:rsidRPr="008B5DDC">
        <w:rPr>
          <w:rFonts w:ascii="Times New Roman" w:eastAsia="TimesNewRoman" w:hAnsi="Times New Roman" w:cs="Times New Roman"/>
          <w:sz w:val="24"/>
          <w:szCs w:val="24"/>
          <w:lang w:eastAsia="en-US"/>
        </w:rPr>
        <w:t>subcontractor nu este considerat membru al asocierii. Dacă acest formula</w:t>
      </w:r>
      <w:r>
        <w:rPr>
          <w:rFonts w:ascii="Times New Roman" w:eastAsia="TimesNewRoman" w:hAnsi="Times New Roman" w:cs="Times New Roman"/>
          <w:sz w:val="24"/>
          <w:szCs w:val="24"/>
          <w:lang w:eastAsia="en-US"/>
        </w:rPr>
        <w:t xml:space="preserve">r este prezentat de un ofertant </w:t>
      </w:r>
      <w:r w:rsidRPr="008B5DDC">
        <w:rPr>
          <w:rFonts w:ascii="Times New Roman" w:eastAsia="TimesNewRoman" w:hAnsi="Times New Roman" w:cs="Times New Roman"/>
          <w:sz w:val="24"/>
          <w:szCs w:val="24"/>
          <w:lang w:eastAsia="en-US"/>
        </w:rPr>
        <w:t>individual, numele ofertantului va fi introdus ca „lider” (si toate celelalte linii vor fi sterse).</w:t>
      </w:r>
    </w:p>
    <w:p w:rsidR="00723061" w:rsidRPr="008B5DDC" w:rsidRDefault="00723061" w:rsidP="00723061">
      <w:pPr>
        <w:pStyle w:val="ListParagraph"/>
        <w:numPr>
          <w:ilvl w:val="0"/>
          <w:numId w:val="130"/>
        </w:numPr>
        <w:rPr>
          <w:sz w:val="24"/>
          <w:szCs w:val="24"/>
        </w:rPr>
      </w:pPr>
      <w:r w:rsidRPr="008B5DDC">
        <w:rPr>
          <w:rFonts w:eastAsia="TimesNewRoman,Bold"/>
          <w:bCs/>
          <w:sz w:val="24"/>
          <w:szCs w:val="24"/>
          <w:lang w:eastAsia="en-US"/>
        </w:rPr>
        <w:t>PERSOANA DE CONTACT (pentru această procedura)</w:t>
      </w:r>
    </w:p>
    <w:tbl>
      <w:tblPr>
        <w:tblStyle w:val="TableGrid"/>
        <w:tblW w:w="0" w:type="auto"/>
        <w:tblLook w:val="04A0"/>
      </w:tblPr>
      <w:tblGrid>
        <w:gridCol w:w="4923"/>
        <w:gridCol w:w="4923"/>
      </w:tblGrid>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Nume</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Organizatie</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Adresă</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Telefon</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Telefon</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Fax</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r w:rsidR="00723061" w:rsidRPr="00FD3A2E" w:rsidTr="00FD2488">
        <w:tc>
          <w:tcPr>
            <w:tcW w:w="4923" w:type="dxa"/>
          </w:tcPr>
          <w:p w:rsidR="00723061" w:rsidRPr="00FD3A2E" w:rsidRDefault="00723061" w:rsidP="00FD2488">
            <w:pPr>
              <w:spacing w:after="0" w:line="240" w:lineRule="auto"/>
              <w:rPr>
                <w:rFonts w:ascii="Times New Roman" w:hAnsi="Times New Roman" w:cs="Times New Roman"/>
                <w:sz w:val="20"/>
                <w:szCs w:val="20"/>
              </w:rPr>
            </w:pPr>
            <w:r w:rsidRPr="00FD3A2E">
              <w:rPr>
                <w:rFonts w:ascii="Times New Roman" w:eastAsia="TimesNewRoman,Bold" w:hAnsi="Times New Roman" w:cs="Times New Roman"/>
                <w:bCs/>
                <w:sz w:val="20"/>
                <w:szCs w:val="20"/>
                <w:lang w:eastAsia="en-US"/>
              </w:rPr>
              <w:t>E-mail</w:t>
            </w:r>
          </w:p>
        </w:tc>
        <w:tc>
          <w:tcPr>
            <w:tcW w:w="4923" w:type="dxa"/>
          </w:tcPr>
          <w:p w:rsidR="00723061" w:rsidRPr="00FD3A2E" w:rsidRDefault="00723061" w:rsidP="00FD2488">
            <w:pPr>
              <w:spacing w:after="0" w:line="240" w:lineRule="auto"/>
              <w:rPr>
                <w:rFonts w:ascii="Times New Roman" w:hAnsi="Times New Roman" w:cs="Times New Roman"/>
                <w:sz w:val="20"/>
                <w:szCs w:val="20"/>
              </w:rPr>
            </w:pPr>
          </w:p>
        </w:tc>
      </w:tr>
    </w:tbl>
    <w:p w:rsidR="00723061" w:rsidRPr="00FD3A2E" w:rsidRDefault="00723061" w:rsidP="00723061">
      <w:pPr>
        <w:spacing w:after="0" w:line="240" w:lineRule="auto"/>
        <w:rPr>
          <w:rFonts w:ascii="Times New Roman" w:hAnsi="Times New Roman" w:cs="Times New Roman"/>
          <w:sz w:val="20"/>
          <w:szCs w:val="20"/>
        </w:rPr>
      </w:pPr>
    </w:p>
    <w:p w:rsidR="00723061" w:rsidRPr="008B5DDC" w:rsidRDefault="00723061" w:rsidP="00723061">
      <w:pPr>
        <w:pStyle w:val="ListParagraph"/>
        <w:numPr>
          <w:ilvl w:val="0"/>
          <w:numId w:val="130"/>
        </w:numPr>
        <w:rPr>
          <w:rFonts w:eastAsia="TimesNewRoman,Bold"/>
          <w:bCs/>
          <w:sz w:val="24"/>
          <w:szCs w:val="24"/>
          <w:lang w:eastAsia="en-US"/>
        </w:rPr>
      </w:pPr>
      <w:r w:rsidRPr="008B5DDC">
        <w:rPr>
          <w:rFonts w:eastAsia="TimesNewRoman,Bold"/>
          <w:bCs/>
          <w:sz w:val="24"/>
          <w:szCs w:val="24"/>
          <w:lang w:eastAsia="en-US"/>
        </w:rPr>
        <w:t>Pre</w:t>
      </w:r>
      <w:r>
        <w:rPr>
          <w:rFonts w:eastAsia="TimesNewRoman,Bold"/>
          <w:bCs/>
          <w:sz w:val="24"/>
          <w:szCs w:val="24"/>
          <w:lang w:eastAsia="en-US"/>
        </w:rPr>
        <w:t>t</w:t>
      </w:r>
      <w:r w:rsidRPr="008B5DDC">
        <w:rPr>
          <w:rFonts w:eastAsia="TimesNewRoman,Bold"/>
          <w:bCs/>
          <w:sz w:val="24"/>
          <w:szCs w:val="24"/>
          <w:lang w:eastAsia="en-US"/>
        </w:rPr>
        <w:t>ul ofertei noastre este de ___________________________ (in cifre) Lei fara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respectiv ……………………………………………………………… (in litere) Lei fara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aceasta insemnand _____________________________________(in cifre) Lei cu TVA,</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Cs/>
          <w:sz w:val="24"/>
          <w:szCs w:val="24"/>
          <w:lang w:eastAsia="en-US"/>
        </w:rPr>
      </w:pPr>
      <w:r w:rsidRPr="008B5DDC">
        <w:rPr>
          <w:rFonts w:ascii="Times New Roman" w:eastAsia="TimesNewRoman,Bold" w:hAnsi="Times New Roman" w:cs="Times New Roman"/>
          <w:bCs/>
          <w:sz w:val="24"/>
          <w:szCs w:val="24"/>
          <w:lang w:eastAsia="en-US"/>
        </w:rPr>
        <w:t>respectiv ………………………………………………... (in litere) Lei cu TVA.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xml:space="preserve">Data </w:t>
      </w:r>
      <w:r w:rsidRPr="008B5DDC">
        <w:rPr>
          <w:rFonts w:ascii="Times New Roman" w:eastAsia="TimesNewRoman,Bold" w:hAnsi="Times New Roman" w:cs="Times New Roman"/>
          <w:i/>
          <w:iCs/>
          <w:sz w:val="24"/>
          <w:szCs w:val="24"/>
          <w:lang w:eastAsia="en-US"/>
        </w:rPr>
        <w:t xml:space="preserve">................................                   </w:t>
      </w:r>
      <w:r>
        <w:rPr>
          <w:rFonts w:ascii="Times New Roman" w:eastAsia="TimesNewRoman,Bold" w:hAnsi="Times New Roman" w:cs="Times New Roman"/>
          <w:i/>
          <w:iCs/>
          <w:sz w:val="24"/>
          <w:szCs w:val="24"/>
          <w:lang w:eastAsia="en-US"/>
        </w:rPr>
        <w:t xml:space="preserve">                   </w:t>
      </w:r>
      <w:r w:rsidRPr="008B5DDC">
        <w:rPr>
          <w:rFonts w:ascii="Times New Roman" w:eastAsia="TimesNewRoman,Bold" w:hAnsi="Times New Roman" w:cs="Times New Roman"/>
          <w:i/>
          <w:iCs/>
          <w:sz w:val="24"/>
          <w:szCs w:val="24"/>
          <w:lang w:eastAsia="en-US"/>
        </w:rPr>
        <w:t>Operator economic,</w:t>
      </w:r>
      <w:r w:rsidRPr="008B5DDC">
        <w:rPr>
          <w:rFonts w:ascii="Times New Roman" w:eastAsia="TimesNewRoman" w:hAnsi="Times New Roman" w:cs="Times New Roman"/>
          <w:sz w:val="24"/>
          <w:szCs w:val="24"/>
          <w:lang w:eastAsia="en-US"/>
        </w:rPr>
        <w:t>.....................</w:t>
      </w:r>
    </w:p>
    <w:p w:rsidR="00723061" w:rsidRDefault="00723061" w:rsidP="00723061">
      <w:pPr>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xml:space="preserve">                                                             </w:t>
      </w:r>
      <w:r>
        <w:rPr>
          <w:rFonts w:ascii="Times New Roman" w:eastAsia="TimesNewRoman" w:hAnsi="Times New Roman" w:cs="Times New Roman"/>
          <w:sz w:val="24"/>
          <w:szCs w:val="24"/>
          <w:lang w:eastAsia="en-US"/>
        </w:rPr>
        <w:t xml:space="preserve">                 </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semnatura autorizată si stampila</w:t>
      </w:r>
      <w:r w:rsidRPr="008B5DDC">
        <w:rPr>
          <w:rFonts w:ascii="Times New Roman" w:eastAsia="TimesNewRoman" w:hAnsi="Times New Roman" w:cs="Times New Roman"/>
          <w:sz w:val="24"/>
          <w:szCs w:val="24"/>
          <w:lang w:eastAsia="en-US"/>
        </w:rPr>
        <w:t>)</w:t>
      </w:r>
    </w:p>
    <w:p w:rsidR="00723061" w:rsidRPr="008B5DDC" w:rsidRDefault="00723061" w:rsidP="00723061">
      <w:pPr>
        <w:spacing w:after="0" w:line="240" w:lineRule="auto"/>
        <w:rPr>
          <w:rFonts w:ascii="Times New Roman" w:eastAsia="TimesNewRoman" w:hAnsi="Times New Roman" w:cs="Times New Roman"/>
          <w:sz w:val="24"/>
          <w:szCs w:val="24"/>
          <w:lang w:eastAsia="en-US"/>
        </w:rPr>
      </w:pPr>
    </w:p>
    <w:p w:rsidR="00723061" w:rsidRPr="008B5DDC" w:rsidRDefault="00723061" w:rsidP="00723061">
      <w:pPr>
        <w:spacing w:after="0" w:line="240" w:lineRule="auto"/>
        <w:rPr>
          <w:rFonts w:ascii="Times New Roman" w:hAnsi="Times New Roman" w:cs="Times New Roman"/>
          <w:b/>
          <w:bCs/>
          <w:i/>
          <w:iCs/>
          <w:sz w:val="24"/>
          <w:szCs w:val="24"/>
          <w:lang w:eastAsia="en-US"/>
        </w:rPr>
      </w:pPr>
      <w:r w:rsidRPr="008B5DDC">
        <w:rPr>
          <w:rFonts w:ascii="Times New Roman" w:hAnsi="Times New Roman" w:cs="Times New Roman"/>
          <w:b/>
          <w:bCs/>
          <w:i/>
          <w:iCs/>
          <w:sz w:val="24"/>
          <w:szCs w:val="24"/>
          <w:lang w:eastAsia="en-US"/>
        </w:rPr>
        <w:t>Nota: Acest Formular de Depunere a Ofertei include si urmatoarele anexe: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hAnsi="Times New Roman" w:cs="Times New Roman"/>
          <w:sz w:val="24"/>
          <w:szCs w:val="24"/>
          <w:lang w:eastAsia="en-US"/>
        </w:rPr>
        <w:t xml:space="preserve">- </w:t>
      </w:r>
      <w:r w:rsidRPr="008B5DDC">
        <w:rPr>
          <w:rFonts w:ascii="Times New Roman" w:hAnsi="Times New Roman" w:cs="Times New Roman"/>
          <w:i/>
          <w:iCs/>
          <w:sz w:val="24"/>
          <w:szCs w:val="24"/>
          <w:lang w:eastAsia="en-US"/>
        </w:rPr>
        <w:t xml:space="preserve">Punctul 4 la prezentul formular: </w:t>
      </w:r>
      <w:r w:rsidRPr="008B5DDC">
        <w:rPr>
          <w:rFonts w:ascii="Times New Roman" w:eastAsia="TimesNewRoman" w:hAnsi="Times New Roman" w:cs="Times New Roman"/>
          <w:sz w:val="24"/>
          <w:szCs w:val="24"/>
          <w:lang w:eastAsia="en-US"/>
        </w:rPr>
        <w:t>DECLARA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A(</w:t>
      </w:r>
      <w:r>
        <w:rPr>
          <w:rFonts w:ascii="Times New Roman" w:eastAsia="TimesNewRoman" w:hAnsi="Times New Roman" w:cs="Times New Roman"/>
          <w:sz w:val="24"/>
          <w:szCs w:val="24"/>
          <w:lang w:eastAsia="en-US"/>
        </w:rPr>
        <w:t>II</w:t>
      </w:r>
      <w:r w:rsidRPr="008B5DDC">
        <w:rPr>
          <w:rFonts w:ascii="Times New Roman" w:eastAsia="TimesNewRoman" w:hAnsi="Times New Roman" w:cs="Times New Roman"/>
          <w:sz w:val="24"/>
          <w:szCs w:val="24"/>
          <w:lang w:eastAsia="en-US"/>
        </w:rPr>
        <w:t>LE) OFERTANTULUI;</w:t>
      </w:r>
    </w:p>
    <w:p w:rsidR="00723061" w:rsidRPr="008B5DDC" w:rsidRDefault="00723061" w:rsidP="00723061">
      <w:pPr>
        <w:spacing w:after="0" w:line="240" w:lineRule="auto"/>
        <w:rPr>
          <w:rFonts w:ascii="Times New Roman" w:hAnsi="Times New Roman" w:cs="Times New Roman"/>
          <w:i/>
          <w:iCs/>
          <w:sz w:val="24"/>
          <w:szCs w:val="24"/>
          <w:lang w:eastAsia="en-US"/>
        </w:rPr>
      </w:pPr>
      <w:r w:rsidRPr="008B5DDC">
        <w:rPr>
          <w:rFonts w:ascii="Times New Roman" w:hAnsi="Times New Roman" w:cs="Times New Roman"/>
          <w:sz w:val="24"/>
          <w:szCs w:val="24"/>
          <w:lang w:eastAsia="en-US"/>
        </w:rPr>
        <w:t xml:space="preserve">- </w:t>
      </w:r>
      <w:r w:rsidRPr="008B5DDC">
        <w:rPr>
          <w:rFonts w:ascii="Times New Roman" w:hAnsi="Times New Roman" w:cs="Times New Roman"/>
          <w:i/>
          <w:iCs/>
          <w:sz w:val="24"/>
          <w:szCs w:val="24"/>
          <w:lang w:eastAsia="en-US"/>
        </w:rPr>
        <w:t>Anexa nr. ....: Centralizator de preturi unitare;</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
          <w:bCs/>
          <w:sz w:val="24"/>
          <w:szCs w:val="24"/>
          <w:lang w:eastAsia="en-US"/>
        </w:rPr>
      </w:pPr>
      <w:r w:rsidRPr="008B5DDC">
        <w:rPr>
          <w:rFonts w:ascii="Times New Roman" w:eastAsia="TimesNewRoman,Bold" w:hAnsi="Times New Roman" w:cs="Times New Roman"/>
          <w:b/>
          <w:bCs/>
          <w:sz w:val="24"/>
          <w:szCs w:val="24"/>
          <w:lang w:eastAsia="en-US"/>
        </w:rPr>
        <w:t>4. DECLARA</w:t>
      </w:r>
      <w:r>
        <w:rPr>
          <w:rFonts w:ascii="Times New Roman" w:eastAsia="TimesNewRoman,Bold" w:hAnsi="Times New Roman" w:cs="Times New Roman"/>
          <w:b/>
          <w:bCs/>
          <w:sz w:val="24"/>
          <w:szCs w:val="24"/>
          <w:lang w:eastAsia="en-US"/>
        </w:rPr>
        <w:t>T</w:t>
      </w:r>
      <w:r w:rsidRPr="008B5DDC">
        <w:rPr>
          <w:rFonts w:ascii="Times New Roman" w:eastAsia="TimesNewRoman,Bold" w:hAnsi="Times New Roman" w:cs="Times New Roman"/>
          <w:b/>
          <w:bCs/>
          <w:sz w:val="24"/>
          <w:szCs w:val="24"/>
          <w:lang w:eastAsia="en-US"/>
        </w:rPr>
        <w:t>A(IILE) OFERTANTULUI</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b/>
          <w:bCs/>
          <w:sz w:val="24"/>
          <w:szCs w:val="24"/>
          <w:lang w:eastAsia="en-US"/>
        </w:rPr>
      </w:pPr>
      <w:r w:rsidRPr="008B5DDC">
        <w:rPr>
          <w:rFonts w:ascii="Times New Roman" w:eastAsia="TimesNewRoman,Bold" w:hAnsi="Times New Roman" w:cs="Times New Roman"/>
          <w:b/>
          <w:bCs/>
          <w:sz w:val="24"/>
          <w:szCs w:val="24"/>
          <w:lang w:eastAsia="en-US"/>
        </w:rPr>
        <w:t>Se completează si se semnează de ofertant (inclusiv de fiecare membru al asocierii).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Ca răspuns la invitatia dumneavoastra de participare la procedura de atribui</w:t>
      </w:r>
      <w:r>
        <w:rPr>
          <w:rFonts w:ascii="Times New Roman" w:eastAsia="TimesNewRoman" w:hAnsi="Times New Roman" w:cs="Times New Roman"/>
          <w:sz w:val="24"/>
          <w:szCs w:val="24"/>
          <w:lang w:eastAsia="en-US"/>
        </w:rPr>
        <w:t xml:space="preserve">re pentru contractul de mai sus </w:t>
      </w:r>
      <w:r w:rsidRPr="008B5DDC">
        <w:rPr>
          <w:rFonts w:ascii="Times New Roman" w:eastAsia="TimesNewRoman" w:hAnsi="Times New Roman" w:cs="Times New Roman"/>
          <w:sz w:val="24"/>
          <w:szCs w:val="24"/>
          <w:lang w:eastAsia="en-US"/>
        </w:rPr>
        <w:t>mentionat.</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Noi, prin subsemnatul………………………………………………………, declarăm că:</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1 </w:t>
      </w:r>
      <w:r w:rsidRPr="008B5DDC">
        <w:rPr>
          <w:rFonts w:ascii="Times New Roman" w:eastAsia="TimesNewRoman" w:hAnsi="Times New Roman" w:cs="Times New Roman"/>
          <w:sz w:val="24"/>
          <w:szCs w:val="24"/>
          <w:lang w:eastAsia="en-US"/>
        </w:rPr>
        <w:t>Am examinat si am acceptat in intregime con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inutul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iei de atribuire ini</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iată prin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anun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ul de participare cu numărul ____ din data de ____ / ____ / ____ Prin aceasta, noi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acceptăm prevederile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iei de Atribuire in totalitatea lor, fără rezerve sau restric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Ne oferim să executăm, in conformitate cu condi</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iile din Documenta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ia de Atribuire si cu condi</w:t>
      </w:r>
      <w:r>
        <w:rPr>
          <w:rFonts w:ascii="Times New Roman" w:eastAsia="TimesNewRoman" w:hAnsi="Times New Roman" w:cs="Times New Roman"/>
          <w:sz w:val="24"/>
          <w:szCs w:val="24"/>
          <w:lang w:eastAsia="en-US"/>
        </w:rPr>
        <w:t xml:space="preserve">tiile si </w:t>
      </w:r>
      <w:r w:rsidRPr="008B5DDC">
        <w:rPr>
          <w:rFonts w:ascii="Times New Roman" w:eastAsia="TimesNewRoman" w:hAnsi="Times New Roman" w:cs="Times New Roman"/>
          <w:sz w:val="24"/>
          <w:szCs w:val="24"/>
          <w:lang w:eastAsia="en-US"/>
        </w:rPr>
        <w:t>termenele limită impuse, fără rezerve sau restric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 xml:space="preserve">ii, următoarele lucrări: </w:t>
      </w:r>
      <w:r w:rsidRPr="008B5DDC">
        <w:rPr>
          <w:rFonts w:ascii="Times New Roman" w:eastAsia="TimesNewRoman,Bold" w:hAnsi="Times New Roman" w:cs="Times New Roman"/>
          <w:b/>
          <w:bCs/>
          <w:sz w:val="24"/>
          <w:szCs w:val="24"/>
          <w:lang w:eastAsia="en-US"/>
        </w:rPr>
        <w:t xml:space="preserve">.................................... </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 va</w:t>
      </w:r>
      <w:r>
        <w:rPr>
          <w:rFonts w:ascii="Times New Roman" w:eastAsia="TimesNewRoman" w:hAnsi="Times New Roman" w:cs="Times New Roman"/>
          <w:sz w:val="24"/>
          <w:szCs w:val="24"/>
          <w:lang w:eastAsia="en-US"/>
        </w:rPr>
        <w:t xml:space="preserve"> </w:t>
      </w:r>
      <w:r w:rsidRPr="008B5DDC">
        <w:rPr>
          <w:rFonts w:ascii="Times New Roman" w:eastAsia="TimesNewRoman,Bold" w:hAnsi="Times New Roman" w:cs="Times New Roman"/>
          <w:i/>
          <w:iCs/>
          <w:sz w:val="24"/>
          <w:szCs w:val="24"/>
          <w:lang w:eastAsia="en-US"/>
        </w:rPr>
        <w:t>completa cu denumirea obiectivului)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Recunoastem pe deplin si acceptam ca orice informatie incorecta sau incompl</w:t>
      </w:r>
      <w:r>
        <w:rPr>
          <w:rFonts w:ascii="Times New Roman" w:eastAsia="TimesNewRoman" w:hAnsi="Times New Roman" w:cs="Times New Roman"/>
          <w:sz w:val="24"/>
          <w:szCs w:val="24"/>
          <w:lang w:eastAsia="en-US"/>
        </w:rPr>
        <w:t xml:space="preserve">eta prezentata in mod deliberat </w:t>
      </w:r>
      <w:r w:rsidRPr="008B5DDC">
        <w:rPr>
          <w:rFonts w:ascii="Times New Roman" w:eastAsia="TimesNewRoman" w:hAnsi="Times New Roman" w:cs="Times New Roman"/>
          <w:sz w:val="24"/>
          <w:szCs w:val="24"/>
          <w:lang w:eastAsia="en-US"/>
        </w:rPr>
        <w:t>in aceasta oferta poate duce la excluderea din acest contract si din alte con</w:t>
      </w:r>
      <w:r>
        <w:rPr>
          <w:rFonts w:ascii="Times New Roman" w:eastAsia="TimesNewRoman" w:hAnsi="Times New Roman" w:cs="Times New Roman"/>
          <w:sz w:val="24"/>
          <w:szCs w:val="24"/>
          <w:lang w:eastAsia="en-US"/>
        </w:rPr>
        <w:t xml:space="preserve">tracte finantate de Comunitatea </w:t>
      </w:r>
      <w:r w:rsidRPr="008B5DDC">
        <w:rPr>
          <w:rFonts w:ascii="Times New Roman" w:eastAsia="TimesNewRoman" w:hAnsi="Times New Roman" w:cs="Times New Roman"/>
          <w:sz w:val="24"/>
          <w:szCs w:val="24"/>
          <w:lang w:eastAsia="en-US"/>
        </w:rPr>
        <w:t>Europeana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2 </w:t>
      </w:r>
      <w:r w:rsidRPr="008B5DDC">
        <w:rPr>
          <w:rFonts w:ascii="Times New Roman" w:eastAsia="TimesNewRoman" w:hAnsi="Times New Roman" w:cs="Times New Roman"/>
          <w:sz w:val="24"/>
          <w:szCs w:val="24"/>
          <w:lang w:eastAsia="en-US"/>
        </w:rPr>
        <w:t>Ne angajam sa mentinem aceasta oferta valabilă pentru o perioadă de 60 zile (saizeci de zile)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respectiv pana la data de ……………………………….. si ea va ramane obligatorie pentru noi si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poate fi acceptata oricand inainte de expirarea perioadei de valabilitate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3 </w:t>
      </w:r>
      <w:r w:rsidRPr="008B5DDC">
        <w:rPr>
          <w:rFonts w:ascii="Times New Roman" w:eastAsia="TimesNewRoman" w:hAnsi="Times New Roman" w:cs="Times New Roman"/>
          <w:sz w:val="24"/>
          <w:szCs w:val="24"/>
          <w:lang w:eastAsia="en-US"/>
        </w:rPr>
        <w:t>Dacă oferta noastră va fi acceptată, noi ne angajăm să asigurăm o garan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 de bună execu</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ie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10% din Valoarea de Contract acceptata, asa cum este stipulat prin Documentatia de Atribuire.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4 </w:t>
      </w:r>
      <w:r w:rsidRPr="008B5DDC">
        <w:rPr>
          <w:rFonts w:ascii="Times New Roman" w:eastAsia="TimesNewRoman" w:hAnsi="Times New Roman" w:cs="Times New Roman"/>
          <w:sz w:val="24"/>
          <w:szCs w:val="24"/>
          <w:lang w:eastAsia="en-US"/>
        </w:rPr>
        <w:t xml:space="preserve">Facem această cerere in calitate de </w:t>
      </w:r>
      <w:r w:rsidRPr="008B5DDC">
        <w:rPr>
          <w:rFonts w:ascii="Times New Roman" w:eastAsia="TimesNewRoman,Bold" w:hAnsi="Times New Roman" w:cs="Times New Roman"/>
          <w:b/>
          <w:bCs/>
          <w:sz w:val="24"/>
          <w:szCs w:val="24"/>
          <w:lang w:eastAsia="en-US"/>
        </w:rPr>
        <w:t>lider</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b/>
          <w:bCs/>
          <w:sz w:val="24"/>
          <w:szCs w:val="24"/>
          <w:lang w:eastAsia="en-US"/>
        </w:rPr>
        <w:t xml:space="preserve">membru in asocierea </w:t>
      </w:r>
      <w:r w:rsidRPr="008B5DDC">
        <w:rPr>
          <w:rFonts w:ascii="Times New Roman" w:eastAsia="TimesNewRoman" w:hAnsi="Times New Roman" w:cs="Times New Roman"/>
          <w:sz w:val="24"/>
          <w:szCs w:val="24"/>
          <w:lang w:eastAsia="en-US"/>
        </w:rPr>
        <w:t>condusa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 si pentru această ofertă. Noi confirmăm că nu participam pentru</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acelasi contract in nicio altă oferta indiferent sub ce forma (individual, ca membru intr-o</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asociere, in calitate de subcontractant) si suntem răspunzători in fa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a legii pentru executarea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contractului. Noi confirmam că liderul asocierii este autorizat să mijlocească si să primească</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instruc</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iuni pentru si in numele fiecărui membru al asocierii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5 </w:t>
      </w:r>
      <w:r w:rsidRPr="008B5DDC">
        <w:rPr>
          <w:rFonts w:ascii="Times New Roman" w:eastAsia="TimesNewRoman" w:hAnsi="Times New Roman" w:cs="Times New Roman"/>
          <w:sz w:val="24"/>
          <w:szCs w:val="24"/>
          <w:lang w:eastAsia="en-US"/>
        </w:rPr>
        <w:t>Cunoastem faptul ca membrii asocierii au raspundere colectiva fata de autoritatea contractanta 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privinta participarii atat in procedura de atribuire cat si in orice contract atribuit noua ca rezultat</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al acestei proceduri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6 </w:t>
      </w:r>
      <w:r w:rsidRPr="008B5DDC">
        <w:rPr>
          <w:rFonts w:ascii="Times New Roman" w:eastAsia="TimesNewRoman" w:hAnsi="Times New Roman" w:cs="Times New Roman"/>
          <w:sz w:val="24"/>
          <w:szCs w:val="24"/>
          <w:lang w:eastAsia="en-US"/>
        </w:rPr>
        <w:t>Vom informa imediat Autoritatea Contractantă, dacă va apărea vreo modificare in situatiile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mai sus, la orice moment in timpul procedurii de atribuire sau in timpul implementării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lastRenderedPageBreak/>
        <w:t>contractului.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7 </w:t>
      </w:r>
      <w:r w:rsidRPr="008B5DDC">
        <w:rPr>
          <w:rFonts w:ascii="Times New Roman" w:eastAsia="TimesNewRoman" w:hAnsi="Times New Roman" w:cs="Times New Roman"/>
          <w:sz w:val="24"/>
          <w:szCs w:val="24"/>
          <w:lang w:eastAsia="en-US"/>
        </w:rPr>
        <w:t>Ne angajam ca, in cazul in care oferta noastra este stabilita castigatoare, sa executam lucrarile in</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graficul de timp in conformitate cu cerintele din Documentatia de Atribuire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8 </w:t>
      </w:r>
      <w:r w:rsidRPr="008B5DDC">
        <w:rPr>
          <w:rFonts w:ascii="Times New Roman" w:eastAsia="TimesNewRoman" w:hAnsi="Times New Roman" w:cs="Times New Roman"/>
          <w:sz w:val="24"/>
          <w:szCs w:val="24"/>
          <w:lang w:eastAsia="en-US"/>
        </w:rPr>
        <w:t>In</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elegem că nu sunte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obliga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să accepta</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oferta cu cel mai scăzut pre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 xml:space="preserve"> sau orice altă ofertă pe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care o pute</w:t>
      </w:r>
      <w:r>
        <w:rPr>
          <w:rFonts w:ascii="Times New Roman" w:eastAsia="TimesNewRoman" w:hAnsi="Times New Roman" w:cs="Times New Roman"/>
          <w:sz w:val="24"/>
          <w:szCs w:val="24"/>
          <w:lang w:eastAsia="en-US"/>
        </w:rPr>
        <w:t>t</w:t>
      </w:r>
      <w:r w:rsidRPr="008B5DDC">
        <w:rPr>
          <w:rFonts w:ascii="Times New Roman" w:eastAsia="TimesNewRoman" w:hAnsi="Times New Roman" w:cs="Times New Roman"/>
          <w:sz w:val="24"/>
          <w:szCs w:val="24"/>
          <w:lang w:eastAsia="en-US"/>
        </w:rPr>
        <w:t>i primi.</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Bold" w:hAnsi="Times New Roman" w:cs="Times New Roman"/>
          <w:b/>
          <w:bCs/>
          <w:sz w:val="24"/>
          <w:szCs w:val="24"/>
          <w:lang w:eastAsia="en-US"/>
        </w:rPr>
        <w:t xml:space="preserve">9 </w:t>
      </w:r>
      <w:r w:rsidRPr="008B5DDC">
        <w:rPr>
          <w:rFonts w:ascii="Times New Roman" w:eastAsia="TimesNewRoman" w:hAnsi="Times New Roman" w:cs="Times New Roman"/>
          <w:sz w:val="24"/>
          <w:szCs w:val="24"/>
          <w:lang w:eastAsia="en-US"/>
        </w:rPr>
        <w:t>Intelegem ca in cazul in care aceasta declaratie nu este conforma cu realitatea sunt pasibil de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incalcarea prevederilor legislatiei penale privind falsul in declaratii si sunt de acord cu orice</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decizie a autoritatii contractante referitoare la excluderea din procedura pentru atribuirea</w:t>
      </w:r>
    </w:p>
    <w:p w:rsidR="00723061" w:rsidRPr="008B5DDC" w:rsidRDefault="00723061" w:rsidP="00723061">
      <w:pPr>
        <w:suppressAutoHyphens w:val="0"/>
        <w:autoSpaceDE w:val="0"/>
        <w:autoSpaceDN w:val="0"/>
        <w:adjustRightInd w:val="0"/>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contractelor de achizitie publice</w:t>
      </w:r>
    </w:p>
    <w:p w:rsidR="00723061" w:rsidRPr="008B5DDC" w:rsidRDefault="00723061" w:rsidP="00723061">
      <w:pPr>
        <w:suppressAutoHyphens w:val="0"/>
        <w:autoSpaceDE w:val="0"/>
        <w:autoSpaceDN w:val="0"/>
        <w:adjustRightInd w:val="0"/>
        <w:spacing w:after="0" w:line="240" w:lineRule="auto"/>
        <w:rPr>
          <w:rFonts w:ascii="Times New Roman" w:eastAsia="TimesNewRoman,Bold" w:hAnsi="Times New Roman" w:cs="Times New Roman"/>
          <w:i/>
          <w:iCs/>
          <w:sz w:val="24"/>
          <w:szCs w:val="24"/>
          <w:lang w:eastAsia="en-US"/>
        </w:rPr>
      </w:pPr>
      <w:r w:rsidRPr="008B5DDC">
        <w:rPr>
          <w:rFonts w:ascii="Times New Roman" w:eastAsia="TimesNewRoman,Bold" w:hAnsi="Times New Roman" w:cs="Times New Roman"/>
          <w:i/>
          <w:iCs/>
          <w:sz w:val="24"/>
          <w:szCs w:val="24"/>
          <w:lang w:eastAsia="en-US"/>
        </w:rPr>
        <w:t>Nota: * se va completa dupa caz</w:t>
      </w:r>
    </w:p>
    <w:p w:rsidR="00723061" w:rsidRDefault="00723061" w:rsidP="00723061">
      <w:pPr>
        <w:spacing w:after="0" w:line="240" w:lineRule="auto"/>
        <w:rPr>
          <w:rFonts w:ascii="Times New Roman" w:eastAsia="TimesNewRoman" w:hAnsi="Times New Roman" w:cs="Times New Roman"/>
          <w:sz w:val="24"/>
          <w:szCs w:val="24"/>
          <w:lang w:eastAsia="en-US"/>
        </w:rPr>
      </w:pPr>
      <w:r w:rsidRPr="008B5DDC">
        <w:rPr>
          <w:rFonts w:ascii="Times New Roman" w:eastAsia="TimesNewRoman" w:hAnsi="Times New Roman" w:cs="Times New Roman"/>
          <w:sz w:val="24"/>
          <w:szCs w:val="24"/>
          <w:lang w:eastAsia="en-US"/>
        </w:rPr>
        <w:t>Data …….Numele si prenumele: ……</w:t>
      </w:r>
      <w:r>
        <w:rPr>
          <w:rFonts w:ascii="Times New Roman" w:eastAsia="TimesNewRoman" w:hAnsi="Times New Roman" w:cs="Times New Roman"/>
          <w:sz w:val="24"/>
          <w:szCs w:val="24"/>
          <w:lang w:eastAsia="en-US"/>
        </w:rPr>
        <w:t xml:space="preserve">                               </w:t>
      </w:r>
      <w:r w:rsidRPr="008B5DDC">
        <w:rPr>
          <w:rFonts w:ascii="Times New Roman" w:eastAsia="TimesNewRoman,Bold" w:hAnsi="Times New Roman" w:cs="Times New Roman"/>
          <w:i/>
          <w:iCs/>
          <w:sz w:val="24"/>
          <w:szCs w:val="24"/>
          <w:lang w:eastAsia="en-US"/>
        </w:rPr>
        <w:t>Operator economic,</w:t>
      </w:r>
      <w:r w:rsidRPr="008B5DDC">
        <w:rPr>
          <w:rFonts w:ascii="Times New Roman" w:eastAsia="TimesNewRoman" w:hAnsi="Times New Roman" w:cs="Times New Roman"/>
          <w:sz w:val="24"/>
          <w:szCs w:val="24"/>
          <w:lang w:eastAsia="en-US"/>
        </w:rPr>
        <w:t xml:space="preserve">..................... </w:t>
      </w:r>
    </w:p>
    <w:p w:rsidR="00723061" w:rsidRPr="008B5DDC" w:rsidRDefault="00723061" w:rsidP="00723061">
      <w:pPr>
        <w:spacing w:after="0" w:line="240" w:lineRule="auto"/>
        <w:rPr>
          <w:rFonts w:ascii="Times New Roman" w:eastAsia="TimesNewRoman" w:hAnsi="Times New Roman" w:cs="Times New Roman"/>
          <w:sz w:val="24"/>
          <w:szCs w:val="24"/>
          <w:lang w:eastAsia="en-US"/>
        </w:rPr>
      </w:pPr>
      <w:r>
        <w:rPr>
          <w:rFonts w:ascii="Times New Roman" w:eastAsia="TimesNewRoman" w:hAnsi="Times New Roman" w:cs="Times New Roman"/>
          <w:sz w:val="24"/>
          <w:szCs w:val="24"/>
          <w:lang w:eastAsia="en-US"/>
        </w:rPr>
        <w:t xml:space="preserve">                                                                                            </w:t>
      </w:r>
      <w:r w:rsidRPr="008B5DDC">
        <w:rPr>
          <w:rFonts w:ascii="Times New Roman" w:eastAsia="TimesNewRoman" w:hAnsi="Times New Roman" w:cs="Times New Roman"/>
          <w:sz w:val="24"/>
          <w:szCs w:val="24"/>
          <w:lang w:eastAsia="en-US"/>
        </w:rPr>
        <w:t>(</w:t>
      </w:r>
      <w:r w:rsidRPr="008B5DDC">
        <w:rPr>
          <w:rFonts w:ascii="Times New Roman" w:eastAsia="TimesNewRoman,Bold" w:hAnsi="Times New Roman" w:cs="Times New Roman"/>
          <w:i/>
          <w:iCs/>
          <w:sz w:val="24"/>
          <w:szCs w:val="24"/>
          <w:lang w:eastAsia="en-US"/>
        </w:rPr>
        <w:t>semnatura autorizată si stampila</w:t>
      </w:r>
      <w:r w:rsidRPr="008B5DDC">
        <w:rPr>
          <w:rFonts w:ascii="Times New Roman" w:eastAsia="TimesNewRoman" w:hAnsi="Times New Roman" w:cs="Times New Roman"/>
          <w:sz w:val="24"/>
          <w:szCs w:val="24"/>
          <w:lang w:eastAsia="en-US"/>
        </w:rPr>
        <w:t>)</w:t>
      </w:r>
    </w:p>
    <w:p w:rsidR="00723061" w:rsidRDefault="00723061" w:rsidP="00723061">
      <w:pPr>
        <w:spacing w:after="0" w:line="240" w:lineRule="auto"/>
        <w:rPr>
          <w:rFonts w:ascii="Times New Roman" w:hAnsi="Times New Roman" w:cs="Times New Roman"/>
          <w:sz w:val="20"/>
          <w:szCs w:val="20"/>
        </w:rPr>
      </w:pP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076DB1" w:rsidRDefault="00076DB1"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1A58B7" w:rsidRDefault="001A58B7" w:rsidP="00EE3B3E">
      <w:pPr>
        <w:suppressAutoHyphens w:val="0"/>
        <w:spacing w:line="240" w:lineRule="auto"/>
        <w:rPr>
          <w:rFonts w:ascii="Arial" w:hAnsi="Arial" w:cs="Arial"/>
          <w:sz w:val="24"/>
          <w:szCs w:val="24"/>
          <w:lang w:val="pt-BR"/>
        </w:rPr>
      </w:pPr>
    </w:p>
    <w:p w:rsidR="00375111" w:rsidRDefault="00375111" w:rsidP="00723061">
      <w:pPr>
        <w:suppressAutoHyphens w:val="0"/>
        <w:spacing w:line="240" w:lineRule="auto"/>
        <w:jc w:val="right"/>
        <w:rPr>
          <w:rFonts w:ascii="Arial" w:hAnsi="Arial" w:cs="Arial"/>
          <w:b/>
          <w:i/>
        </w:rPr>
      </w:pPr>
      <w:r>
        <w:rPr>
          <w:rFonts w:ascii="Arial" w:hAnsi="Arial" w:cs="Arial"/>
          <w:b/>
          <w:i/>
        </w:rPr>
        <w:lastRenderedPageBreak/>
        <w:t>Formular K</w:t>
      </w:r>
    </w:p>
    <w:tbl>
      <w:tblPr>
        <w:tblW w:w="9990" w:type="dxa"/>
        <w:tblLayout w:type="fixed"/>
        <w:tblCellMar>
          <w:top w:w="40" w:type="dxa"/>
          <w:left w:w="0" w:type="dxa"/>
          <w:bottom w:w="40" w:type="dxa"/>
          <w:right w:w="0" w:type="dxa"/>
        </w:tblCellMar>
        <w:tblLook w:val="0000"/>
      </w:tblPr>
      <w:tblGrid>
        <w:gridCol w:w="2834"/>
        <w:gridCol w:w="281"/>
        <w:gridCol w:w="141"/>
        <w:gridCol w:w="794"/>
        <w:gridCol w:w="707"/>
        <w:gridCol w:w="553"/>
        <w:gridCol w:w="639"/>
        <w:gridCol w:w="81"/>
        <w:gridCol w:w="720"/>
        <w:gridCol w:w="810"/>
        <w:gridCol w:w="372"/>
        <w:gridCol w:w="258"/>
        <w:gridCol w:w="630"/>
        <w:gridCol w:w="630"/>
        <w:gridCol w:w="540"/>
      </w:tblGrid>
      <w:tr w:rsidR="00375111" w:rsidTr="001A58B7">
        <w:trPr>
          <w:cantSplit/>
          <w:trHeight w:hRule="exact" w:val="425"/>
        </w:trPr>
        <w:tc>
          <w:tcPr>
            <w:tcW w:w="2834" w:type="dxa"/>
            <w:vMerge w:val="restart"/>
          </w:tcPr>
          <w:p w:rsidR="00375111" w:rsidRDefault="00345BDA" w:rsidP="00865287">
            <w:pPr>
              <w:pStyle w:val="CVHeading3"/>
            </w:pPr>
            <w:r>
              <w:rPr>
                <w:noProof/>
                <w:lang w:eastAsia="ro-RO"/>
              </w:rPr>
              <w:drawing>
                <wp:anchor distT="0" distB="0" distL="0" distR="0" simplePos="0" relativeHeight="251657728" behindDoc="0" locked="0" layoutInCell="1" allowOverlap="1">
                  <wp:simplePos x="0" y="0"/>
                  <wp:positionH relativeFrom="column">
                    <wp:posOffset>972185</wp:posOffset>
                  </wp:positionH>
                  <wp:positionV relativeFrom="paragraph">
                    <wp:posOffset>0</wp:posOffset>
                  </wp:positionV>
                  <wp:extent cx="828675" cy="455295"/>
                  <wp:effectExtent l="0" t="0" r="9525" b="1905"/>
                  <wp:wrapTopAndBottom/>
                  <wp:docPr id="74" name="I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455295"/>
                          </a:xfrm>
                          <a:prstGeom prst="rect">
                            <a:avLst/>
                          </a:prstGeom>
                          <a:solidFill>
                            <a:srgbClr val="FFFFFF"/>
                          </a:solidFill>
                          <a:ln>
                            <a:noFill/>
                          </a:ln>
                        </pic:spPr>
                      </pic:pic>
                    </a:graphicData>
                  </a:graphic>
                </wp:anchor>
              </w:drawing>
            </w:r>
            <w:r w:rsidR="00375111">
              <w:t xml:space="preserve"> </w:t>
            </w:r>
          </w:p>
          <w:p w:rsidR="00375111" w:rsidRDefault="00375111" w:rsidP="00865287">
            <w:pPr>
              <w:pStyle w:val="CVNormal"/>
            </w:pPr>
          </w:p>
        </w:tc>
        <w:tc>
          <w:tcPr>
            <w:tcW w:w="281" w:type="dxa"/>
          </w:tcPr>
          <w:p w:rsidR="00375111" w:rsidRDefault="00375111" w:rsidP="00865287">
            <w:pPr>
              <w:pStyle w:val="CVNormal"/>
            </w:pPr>
          </w:p>
        </w:tc>
        <w:tc>
          <w:tcPr>
            <w:tcW w:w="6875" w:type="dxa"/>
            <w:gridSpan w:val="13"/>
            <w:vMerge w:val="restart"/>
          </w:tcPr>
          <w:p w:rsidR="00375111" w:rsidRDefault="00375111" w:rsidP="00865287">
            <w:pPr>
              <w:pStyle w:val="CVNormal"/>
            </w:pPr>
          </w:p>
        </w:tc>
      </w:tr>
      <w:tr w:rsidR="00375111" w:rsidTr="001A58B7">
        <w:trPr>
          <w:cantSplit/>
          <w:trHeight w:hRule="exact" w:val="425"/>
        </w:trPr>
        <w:tc>
          <w:tcPr>
            <w:tcW w:w="2834" w:type="dxa"/>
            <w:vMerge/>
          </w:tcPr>
          <w:p w:rsidR="00375111" w:rsidRDefault="00375111" w:rsidP="00865287"/>
        </w:tc>
        <w:tc>
          <w:tcPr>
            <w:tcW w:w="281" w:type="dxa"/>
            <w:tcBorders>
              <w:top w:val="single" w:sz="1" w:space="0" w:color="000000"/>
              <w:right w:val="single" w:sz="1" w:space="0" w:color="000000"/>
            </w:tcBorders>
          </w:tcPr>
          <w:p w:rsidR="00375111" w:rsidRDefault="00375111" w:rsidP="00865287">
            <w:pPr>
              <w:pStyle w:val="CVNormal"/>
            </w:pPr>
          </w:p>
        </w:tc>
        <w:tc>
          <w:tcPr>
            <w:tcW w:w="6875" w:type="dxa"/>
            <w:gridSpan w:val="13"/>
            <w:vMerge/>
          </w:tcPr>
          <w:p w:rsidR="00375111" w:rsidRDefault="00375111" w:rsidP="00865287"/>
        </w:tc>
      </w:tr>
      <w:tr w:rsidR="00375111" w:rsidTr="001A58B7">
        <w:trPr>
          <w:cantSplit/>
        </w:trPr>
        <w:tc>
          <w:tcPr>
            <w:tcW w:w="3115" w:type="dxa"/>
            <w:gridSpan w:val="2"/>
            <w:tcBorders>
              <w:right w:val="single" w:sz="1" w:space="0" w:color="000000"/>
            </w:tcBorders>
          </w:tcPr>
          <w:p w:rsidR="00375111" w:rsidRDefault="00375111" w:rsidP="00865287">
            <w:pPr>
              <w:pStyle w:val="CVTitle"/>
            </w:pPr>
            <w:r>
              <w:t xml:space="preserve">Curriculum vitae </w:t>
            </w:r>
          </w:p>
          <w:p w:rsidR="00375111" w:rsidRDefault="00375111" w:rsidP="00865287">
            <w:pPr>
              <w:pStyle w:val="CVTitle"/>
            </w:pPr>
            <w:r>
              <w:t xml:space="preserve">Europass </w:t>
            </w:r>
          </w:p>
        </w:tc>
        <w:tc>
          <w:tcPr>
            <w:tcW w:w="6875" w:type="dxa"/>
            <w:gridSpan w:val="13"/>
          </w:tcPr>
          <w:p w:rsidR="00375111" w:rsidRDefault="00375111" w:rsidP="00865287">
            <w:pPr>
              <w:pStyle w:val="CVNormal"/>
            </w:pPr>
            <w:r>
              <w:rPr>
                <w:sz w:val="22"/>
                <w:szCs w:val="22"/>
              </w:rPr>
              <w:t xml:space="preserve">Inseraţi fotografia. </w:t>
            </w: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Informaţii personale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Nume / Prenume</w:t>
            </w:r>
          </w:p>
        </w:tc>
        <w:tc>
          <w:tcPr>
            <w:tcW w:w="6875" w:type="dxa"/>
            <w:gridSpan w:val="13"/>
          </w:tcPr>
          <w:p w:rsidR="00375111" w:rsidRDefault="00375111" w:rsidP="00865287">
            <w:pPr>
              <w:pStyle w:val="CVMajor-FirstLine"/>
              <w:spacing w:before="0"/>
              <w:rPr>
                <w:b w:val="0"/>
                <w:sz w:val="20"/>
              </w:rPr>
            </w:pPr>
            <w:r>
              <w:t xml:space="preserve">Nume, Prenume </w:t>
            </w:r>
            <w:r>
              <w:rPr>
                <w:b w:val="0"/>
                <w:sz w:val="20"/>
              </w:rP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Adresă(e)</w:t>
            </w:r>
          </w:p>
        </w:tc>
        <w:tc>
          <w:tcPr>
            <w:tcW w:w="6875" w:type="dxa"/>
            <w:gridSpan w:val="13"/>
          </w:tcPr>
          <w:p w:rsidR="00375111" w:rsidRDefault="00375111" w:rsidP="00865287">
            <w:pPr>
              <w:pStyle w:val="CVNormal"/>
            </w:pPr>
            <w:r>
              <w:t>Număr imobil, nume stradă, cod poştal, localitate, ţară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Telefon(oane)</w:t>
            </w:r>
          </w:p>
        </w:tc>
        <w:tc>
          <w:tcPr>
            <w:tcW w:w="2834" w:type="dxa"/>
            <w:gridSpan w:val="5"/>
          </w:tcPr>
          <w:p w:rsidR="00375111" w:rsidRDefault="00375111" w:rsidP="00865287">
            <w:pPr>
              <w:pStyle w:val="CVNormal"/>
            </w:pPr>
            <w:r>
              <w:t>(rubrică facultativă, vezi instrucţiunile)</w:t>
            </w:r>
          </w:p>
        </w:tc>
        <w:tc>
          <w:tcPr>
            <w:tcW w:w="1983" w:type="dxa"/>
            <w:gridSpan w:val="4"/>
          </w:tcPr>
          <w:p w:rsidR="00375111" w:rsidRDefault="00375111" w:rsidP="00865287">
            <w:pPr>
              <w:pStyle w:val="CVHeading3"/>
            </w:pPr>
            <w:r>
              <w:t>Mobil:</w:t>
            </w:r>
          </w:p>
        </w:tc>
        <w:tc>
          <w:tcPr>
            <w:tcW w:w="2058" w:type="dxa"/>
            <w:gridSpan w:val="4"/>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Fax(uri)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E-mail(uri)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Naţionalitate(-tăţi)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Data naşterii</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Sex</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Locul de muncă vizat / Domeniul ocupaţional</w:t>
            </w:r>
          </w:p>
        </w:tc>
        <w:tc>
          <w:tcPr>
            <w:tcW w:w="6875" w:type="dxa"/>
            <w:gridSpan w:val="13"/>
          </w:tcPr>
          <w:p w:rsidR="00375111" w:rsidRDefault="00375111" w:rsidP="00865287">
            <w:pPr>
              <w:pStyle w:val="CVMajor-FirstLine"/>
              <w:spacing w:before="0"/>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Experienţa profesională</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Perioada</w:t>
            </w:r>
          </w:p>
        </w:tc>
        <w:tc>
          <w:tcPr>
            <w:tcW w:w="6875" w:type="dxa"/>
            <w:gridSpan w:val="13"/>
          </w:tcPr>
          <w:p w:rsidR="00375111" w:rsidRDefault="00375111" w:rsidP="00865287">
            <w:pPr>
              <w:pStyle w:val="CVNormal"/>
            </w:pPr>
            <w:r>
              <w:t>Menţionaţi separat fiecare experienţă profesională relevantă, începând cu cea mai recentă dintre acestea.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Funcţia sau postul ocupat</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Activităţi şi responsabilităţi principale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Numele şi adresa angajatorului</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Tipul activităţii sau sectorul de activitate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Educaţie şi formare</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3-FirstLine"/>
              <w:spacing w:before="0"/>
            </w:pPr>
            <w:r>
              <w:t>Perioada</w:t>
            </w:r>
          </w:p>
        </w:tc>
        <w:tc>
          <w:tcPr>
            <w:tcW w:w="6875" w:type="dxa"/>
            <w:gridSpan w:val="13"/>
          </w:tcPr>
          <w:p w:rsidR="00375111" w:rsidRDefault="00375111" w:rsidP="00865287">
            <w:pPr>
              <w:pStyle w:val="CVNormal"/>
            </w:pPr>
            <w:r>
              <w:t>Menţionaţi separat fiecare forma de învăţământ şi program de formare profesională absolvite, începând cu cel mai recent.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Calificarea / diploma obţinută</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Disciplinele principale studiate / competenţe profesionale dobândite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Numele şi tipul instituţiei de învăţământ / furnizorului de formare</w:t>
            </w:r>
          </w:p>
        </w:tc>
        <w:tc>
          <w:tcPr>
            <w:tcW w:w="6875" w:type="dxa"/>
            <w:gridSpan w:val="13"/>
          </w:tcPr>
          <w:p w:rsidR="00375111" w:rsidRDefault="00375111" w:rsidP="00865287">
            <w:pPr>
              <w:pStyle w:val="CVNormal"/>
            </w:pPr>
          </w:p>
        </w:tc>
      </w:tr>
      <w:tr w:rsidR="00375111" w:rsidTr="001A58B7">
        <w:trPr>
          <w:cantSplit/>
        </w:trPr>
        <w:tc>
          <w:tcPr>
            <w:tcW w:w="3115" w:type="dxa"/>
            <w:gridSpan w:val="2"/>
            <w:tcBorders>
              <w:right w:val="single" w:sz="1" w:space="0" w:color="000000"/>
            </w:tcBorders>
          </w:tcPr>
          <w:p w:rsidR="00375111" w:rsidRDefault="00375111" w:rsidP="00865287">
            <w:pPr>
              <w:pStyle w:val="CVHeading3"/>
            </w:pPr>
            <w:r>
              <w:t>Nivelul în clasificarea naţională sau internaţională</w:t>
            </w:r>
          </w:p>
        </w:tc>
        <w:tc>
          <w:tcPr>
            <w:tcW w:w="6875" w:type="dxa"/>
            <w:gridSpan w:val="13"/>
          </w:tcPr>
          <w:p w:rsidR="00375111" w:rsidRDefault="00375111" w:rsidP="00865287">
            <w:pPr>
              <w:pStyle w:val="CVNormal"/>
            </w:pPr>
            <w:r>
              <w:t>(rubrică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Aptitudini şi competenţe personale</w:t>
            </w:r>
          </w:p>
        </w:tc>
        <w:tc>
          <w:tcPr>
            <w:tcW w:w="6875" w:type="dxa"/>
            <w:gridSpan w:val="13"/>
          </w:tcPr>
          <w:p w:rsidR="00375111" w:rsidRDefault="00375111" w:rsidP="00865287">
            <w:pPr>
              <w:pStyle w:val="CVNormal-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Limba(i) maternă(e)</w:t>
            </w:r>
          </w:p>
        </w:tc>
        <w:tc>
          <w:tcPr>
            <w:tcW w:w="6875" w:type="dxa"/>
            <w:gridSpan w:val="13"/>
          </w:tcPr>
          <w:p w:rsidR="00375111" w:rsidRDefault="00375111" w:rsidP="00865287">
            <w:pPr>
              <w:pStyle w:val="CVMedium-FirstLine"/>
              <w:spacing w:before="0"/>
              <w:rPr>
                <w:b w:val="0"/>
                <w:sz w:val="20"/>
              </w:rPr>
            </w:pPr>
            <w:r>
              <w:rPr>
                <w:sz w:val="20"/>
              </w:rPr>
              <w:t xml:space="preserve">Precizaţi limba(ile) maternă(e) </w:t>
            </w:r>
            <w:r>
              <w:rPr>
                <w:b w:val="0"/>
                <w:sz w:val="20"/>
              </w:rPr>
              <w:t>(dacă este cazul specificaţi a doua limbă maternă,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rPr>
                <w:szCs w:val="22"/>
              </w:rPr>
            </w:pPr>
            <w:r>
              <w:t xml:space="preserve">Limba(i) străină(e) </w:t>
            </w:r>
            <w:r>
              <w:rPr>
                <w:szCs w:val="22"/>
              </w:rPr>
              <w:t>cunoscută(e)</w:t>
            </w:r>
          </w:p>
        </w:tc>
        <w:tc>
          <w:tcPr>
            <w:tcW w:w="6875" w:type="dxa"/>
            <w:gridSpan w:val="13"/>
          </w:tcPr>
          <w:p w:rsidR="00375111" w:rsidRDefault="00375111" w:rsidP="00865287">
            <w:pPr>
              <w:pStyle w:val="CVMedium-FirstLine"/>
              <w:spacing w:before="0"/>
            </w:pPr>
          </w:p>
        </w:tc>
      </w:tr>
      <w:tr w:rsidR="00375111" w:rsidTr="001A58B7">
        <w:trPr>
          <w:cantSplit/>
        </w:trPr>
        <w:tc>
          <w:tcPr>
            <w:tcW w:w="3115" w:type="dxa"/>
            <w:gridSpan w:val="2"/>
            <w:tcBorders>
              <w:right w:val="single" w:sz="1" w:space="0" w:color="000000"/>
            </w:tcBorders>
          </w:tcPr>
          <w:p w:rsidR="00375111" w:rsidRDefault="00375111" w:rsidP="00865287">
            <w:pPr>
              <w:pStyle w:val="CVHeading2"/>
            </w:pPr>
            <w:r>
              <w:t>Autoevaluare</w:t>
            </w:r>
          </w:p>
        </w:tc>
        <w:tc>
          <w:tcPr>
            <w:tcW w:w="141" w:type="dxa"/>
          </w:tcPr>
          <w:p w:rsidR="00375111" w:rsidRDefault="00375111" w:rsidP="00865287">
            <w:pPr>
              <w:pStyle w:val="CVNormal"/>
            </w:pPr>
          </w:p>
        </w:tc>
        <w:tc>
          <w:tcPr>
            <w:tcW w:w="2774" w:type="dxa"/>
            <w:gridSpan w:val="5"/>
            <w:tcBorders>
              <w:top w:val="single" w:sz="1" w:space="0" w:color="000000"/>
              <w:left w:val="single" w:sz="1" w:space="0" w:color="000000"/>
              <w:bottom w:val="single" w:sz="1" w:space="0" w:color="000000"/>
            </w:tcBorders>
          </w:tcPr>
          <w:p w:rsidR="00375111" w:rsidRDefault="00375111" w:rsidP="00865287">
            <w:pPr>
              <w:pStyle w:val="LevelAssessment-Heading1"/>
            </w:pPr>
            <w:r>
              <w:t>Înţelegere</w:t>
            </w:r>
          </w:p>
        </w:tc>
        <w:tc>
          <w:tcPr>
            <w:tcW w:w="2790" w:type="dxa"/>
            <w:gridSpan w:val="5"/>
            <w:tcBorders>
              <w:top w:val="single" w:sz="1" w:space="0" w:color="000000"/>
              <w:left w:val="single" w:sz="1" w:space="0" w:color="000000"/>
              <w:bottom w:val="single" w:sz="1" w:space="0" w:color="000000"/>
            </w:tcBorders>
          </w:tcPr>
          <w:p w:rsidR="00375111" w:rsidRDefault="00375111" w:rsidP="00865287">
            <w:pPr>
              <w:pStyle w:val="LevelAssessment-Heading1"/>
            </w:pPr>
            <w:r>
              <w:t>Vorbire</w:t>
            </w:r>
          </w:p>
        </w:tc>
        <w:tc>
          <w:tcPr>
            <w:tcW w:w="1170" w:type="dxa"/>
            <w:gridSpan w:val="2"/>
            <w:tcBorders>
              <w:top w:val="single" w:sz="1" w:space="0" w:color="000000"/>
              <w:left w:val="single" w:sz="1" w:space="0" w:color="000000"/>
              <w:bottom w:val="single" w:sz="1" w:space="0" w:color="000000"/>
              <w:right w:val="single" w:sz="1" w:space="0" w:color="000000"/>
            </w:tcBorders>
          </w:tcPr>
          <w:p w:rsidR="00375111" w:rsidRDefault="00375111" w:rsidP="00865287">
            <w:pPr>
              <w:pStyle w:val="LevelAssessment-Heading1"/>
            </w:pPr>
            <w:r>
              <w:t>Scriere</w:t>
            </w:r>
          </w:p>
        </w:tc>
      </w:tr>
      <w:tr w:rsidR="00375111" w:rsidTr="001A58B7">
        <w:trPr>
          <w:cantSplit/>
        </w:trPr>
        <w:tc>
          <w:tcPr>
            <w:tcW w:w="3115" w:type="dxa"/>
            <w:gridSpan w:val="2"/>
            <w:tcBorders>
              <w:right w:val="single" w:sz="1" w:space="0" w:color="000000"/>
            </w:tcBorders>
          </w:tcPr>
          <w:p w:rsidR="00375111" w:rsidRDefault="00375111" w:rsidP="00865287">
            <w:pPr>
              <w:pStyle w:val="CVHeadingLevel"/>
            </w:pPr>
            <w:r>
              <w:lastRenderedPageBreak/>
              <w:t>Nivel european (*)</w:t>
            </w:r>
          </w:p>
        </w:tc>
        <w:tc>
          <w:tcPr>
            <w:tcW w:w="141" w:type="dxa"/>
          </w:tcPr>
          <w:p w:rsidR="00375111" w:rsidRDefault="00375111" w:rsidP="00865287">
            <w:pPr>
              <w:pStyle w:val="CVNormal"/>
            </w:pPr>
          </w:p>
        </w:tc>
        <w:tc>
          <w:tcPr>
            <w:tcW w:w="1501" w:type="dxa"/>
            <w:gridSpan w:val="2"/>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Ascultare</w:t>
            </w:r>
          </w:p>
        </w:tc>
        <w:tc>
          <w:tcPr>
            <w:tcW w:w="1273" w:type="dxa"/>
            <w:gridSpan w:val="3"/>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Citire</w:t>
            </w:r>
          </w:p>
        </w:tc>
        <w:tc>
          <w:tcPr>
            <w:tcW w:w="1530" w:type="dxa"/>
            <w:gridSpan w:val="2"/>
            <w:tcBorders>
              <w:left w:val="single" w:sz="1" w:space="0" w:color="000000"/>
              <w:bottom w:val="single" w:sz="1" w:space="0" w:color="000000"/>
            </w:tcBorders>
          </w:tcPr>
          <w:p w:rsidR="00375111" w:rsidRDefault="00375111" w:rsidP="00865287">
            <w:pPr>
              <w:pStyle w:val="LevelAssessment-Heading2"/>
              <w:rPr>
                <w:lang w:val="ro-RO"/>
              </w:rPr>
            </w:pPr>
            <w:r>
              <w:rPr>
                <w:lang w:val="ro-RO"/>
              </w:rPr>
              <w:t>Participare la conversaţie</w:t>
            </w:r>
          </w:p>
        </w:tc>
        <w:tc>
          <w:tcPr>
            <w:tcW w:w="1260" w:type="dxa"/>
            <w:gridSpan w:val="3"/>
            <w:tcBorders>
              <w:left w:val="single" w:sz="1" w:space="0" w:color="000000"/>
              <w:bottom w:val="single" w:sz="1" w:space="0" w:color="000000"/>
            </w:tcBorders>
          </w:tcPr>
          <w:p w:rsidR="00375111" w:rsidRDefault="00375111" w:rsidP="00865287">
            <w:pPr>
              <w:pStyle w:val="LevelAssessment-Heading2"/>
              <w:rPr>
                <w:szCs w:val="18"/>
                <w:lang w:val="ro-RO"/>
              </w:rPr>
            </w:pPr>
            <w:r>
              <w:rPr>
                <w:szCs w:val="18"/>
                <w:lang w:val="ro-RO"/>
              </w:rPr>
              <w:t>Discurs oral</w:t>
            </w:r>
          </w:p>
        </w:tc>
        <w:tc>
          <w:tcPr>
            <w:tcW w:w="1170" w:type="dxa"/>
            <w:gridSpan w:val="2"/>
            <w:tcBorders>
              <w:left w:val="single" w:sz="1" w:space="0" w:color="000000"/>
              <w:bottom w:val="single" w:sz="1" w:space="0" w:color="000000"/>
              <w:right w:val="single" w:sz="1" w:space="0" w:color="000000"/>
            </w:tcBorders>
          </w:tcPr>
          <w:p w:rsidR="00375111" w:rsidRPr="00BD2B41" w:rsidRDefault="00375111" w:rsidP="00865287">
            <w:pPr>
              <w:pStyle w:val="BodyText"/>
              <w:spacing w:after="0"/>
              <w:jc w:val="center"/>
              <w:rPr>
                <w:rFonts w:cs="Arial Narrow"/>
                <w:sz w:val="18"/>
                <w:lang w:val="ro-RO"/>
              </w:rPr>
            </w:pPr>
            <w:r w:rsidRPr="00BD2B41">
              <w:rPr>
                <w:rFonts w:cs="Arial Narrow"/>
                <w:sz w:val="18"/>
                <w:lang w:val="ro-RO"/>
              </w:rPr>
              <w:t>Exprimare scrisă</w:t>
            </w:r>
          </w:p>
        </w:tc>
      </w:tr>
      <w:tr w:rsidR="001A58B7" w:rsidTr="001A58B7">
        <w:trPr>
          <w:cantSplit/>
        </w:trPr>
        <w:tc>
          <w:tcPr>
            <w:tcW w:w="3115" w:type="dxa"/>
            <w:gridSpan w:val="2"/>
            <w:tcBorders>
              <w:right w:val="single" w:sz="1" w:space="0" w:color="000000"/>
            </w:tcBorders>
          </w:tcPr>
          <w:p w:rsidR="00375111" w:rsidRDefault="00375111" w:rsidP="00865287">
            <w:pPr>
              <w:pStyle w:val="CVHeadingLanguage"/>
            </w:pPr>
            <w:r>
              <w:t>Limba</w:t>
            </w:r>
          </w:p>
        </w:tc>
        <w:tc>
          <w:tcPr>
            <w:tcW w:w="141" w:type="dxa"/>
          </w:tcPr>
          <w:p w:rsidR="00375111" w:rsidRDefault="00375111" w:rsidP="00865287">
            <w:pPr>
              <w:pStyle w:val="CVNormal"/>
            </w:pPr>
          </w:p>
        </w:tc>
        <w:tc>
          <w:tcPr>
            <w:tcW w:w="794"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07" w:type="dxa"/>
            <w:tcBorders>
              <w:bottom w:val="single" w:sz="1" w:space="0" w:color="000000"/>
            </w:tcBorders>
            <w:vAlign w:val="center"/>
          </w:tcPr>
          <w:p w:rsidR="00375111" w:rsidRDefault="00375111" w:rsidP="00865287">
            <w:pPr>
              <w:pStyle w:val="LevelAssessment-Description"/>
            </w:pPr>
          </w:p>
        </w:tc>
        <w:tc>
          <w:tcPr>
            <w:tcW w:w="553"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20" w:type="dxa"/>
            <w:gridSpan w:val="2"/>
            <w:tcBorders>
              <w:bottom w:val="single" w:sz="1" w:space="0" w:color="000000"/>
            </w:tcBorders>
            <w:vAlign w:val="center"/>
          </w:tcPr>
          <w:p w:rsidR="00375111" w:rsidRDefault="00375111" w:rsidP="00865287">
            <w:pPr>
              <w:pStyle w:val="LevelAssessment-Description"/>
            </w:pPr>
          </w:p>
        </w:tc>
        <w:tc>
          <w:tcPr>
            <w:tcW w:w="72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810" w:type="dxa"/>
            <w:tcBorders>
              <w:bottom w:val="single" w:sz="1" w:space="0" w:color="000000"/>
            </w:tcBorders>
            <w:vAlign w:val="center"/>
          </w:tcPr>
          <w:p w:rsidR="00375111" w:rsidRDefault="00375111" w:rsidP="00865287">
            <w:pPr>
              <w:pStyle w:val="LevelAssessment-Description"/>
            </w:pPr>
          </w:p>
        </w:tc>
        <w:tc>
          <w:tcPr>
            <w:tcW w:w="630" w:type="dxa"/>
            <w:gridSpan w:val="2"/>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630" w:type="dxa"/>
            <w:tcBorders>
              <w:bottom w:val="single" w:sz="1" w:space="0" w:color="000000"/>
            </w:tcBorders>
            <w:vAlign w:val="center"/>
          </w:tcPr>
          <w:p w:rsidR="00375111" w:rsidRDefault="00375111" w:rsidP="00865287">
            <w:pPr>
              <w:pStyle w:val="LevelAssessment-Description"/>
            </w:pPr>
          </w:p>
        </w:tc>
        <w:tc>
          <w:tcPr>
            <w:tcW w:w="63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540" w:type="dxa"/>
            <w:tcBorders>
              <w:bottom w:val="single" w:sz="1" w:space="0" w:color="000000"/>
              <w:right w:val="single" w:sz="1" w:space="0" w:color="000000"/>
            </w:tcBorders>
            <w:vAlign w:val="center"/>
          </w:tcPr>
          <w:p w:rsidR="00375111" w:rsidRDefault="00375111" w:rsidP="00865287">
            <w:pPr>
              <w:pStyle w:val="LevelAssessment-Description"/>
            </w:pPr>
          </w:p>
        </w:tc>
      </w:tr>
      <w:tr w:rsidR="001A58B7" w:rsidTr="001A58B7">
        <w:trPr>
          <w:cantSplit/>
        </w:trPr>
        <w:tc>
          <w:tcPr>
            <w:tcW w:w="3115" w:type="dxa"/>
            <w:gridSpan w:val="2"/>
            <w:tcBorders>
              <w:right w:val="single" w:sz="1" w:space="0" w:color="000000"/>
            </w:tcBorders>
          </w:tcPr>
          <w:p w:rsidR="00375111" w:rsidRDefault="00375111" w:rsidP="00865287">
            <w:pPr>
              <w:pStyle w:val="CVHeadingLanguage"/>
            </w:pPr>
            <w:r>
              <w:t>Limba</w:t>
            </w:r>
          </w:p>
        </w:tc>
        <w:tc>
          <w:tcPr>
            <w:tcW w:w="141" w:type="dxa"/>
          </w:tcPr>
          <w:p w:rsidR="00375111" w:rsidRDefault="00375111" w:rsidP="00865287">
            <w:pPr>
              <w:pStyle w:val="CVNormal"/>
            </w:pPr>
          </w:p>
        </w:tc>
        <w:tc>
          <w:tcPr>
            <w:tcW w:w="794"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07" w:type="dxa"/>
            <w:tcBorders>
              <w:bottom w:val="single" w:sz="1" w:space="0" w:color="000000"/>
            </w:tcBorders>
            <w:vAlign w:val="center"/>
          </w:tcPr>
          <w:p w:rsidR="00375111" w:rsidRDefault="00375111" w:rsidP="00865287">
            <w:pPr>
              <w:pStyle w:val="LevelAssessment-Description"/>
            </w:pPr>
          </w:p>
        </w:tc>
        <w:tc>
          <w:tcPr>
            <w:tcW w:w="553"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720" w:type="dxa"/>
            <w:gridSpan w:val="2"/>
            <w:tcBorders>
              <w:bottom w:val="single" w:sz="1" w:space="0" w:color="000000"/>
            </w:tcBorders>
            <w:vAlign w:val="center"/>
          </w:tcPr>
          <w:p w:rsidR="00375111" w:rsidRDefault="00375111" w:rsidP="00865287">
            <w:pPr>
              <w:pStyle w:val="LevelAssessment-Description"/>
            </w:pPr>
          </w:p>
        </w:tc>
        <w:tc>
          <w:tcPr>
            <w:tcW w:w="72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810" w:type="dxa"/>
            <w:tcBorders>
              <w:bottom w:val="single" w:sz="1" w:space="0" w:color="000000"/>
            </w:tcBorders>
            <w:vAlign w:val="center"/>
          </w:tcPr>
          <w:p w:rsidR="00375111" w:rsidRDefault="00375111" w:rsidP="00865287">
            <w:pPr>
              <w:pStyle w:val="LevelAssessment-Description"/>
            </w:pPr>
          </w:p>
        </w:tc>
        <w:tc>
          <w:tcPr>
            <w:tcW w:w="630" w:type="dxa"/>
            <w:gridSpan w:val="2"/>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630" w:type="dxa"/>
            <w:tcBorders>
              <w:bottom w:val="single" w:sz="1" w:space="0" w:color="000000"/>
            </w:tcBorders>
            <w:vAlign w:val="center"/>
          </w:tcPr>
          <w:p w:rsidR="00375111" w:rsidRDefault="00375111" w:rsidP="00865287">
            <w:pPr>
              <w:pStyle w:val="LevelAssessment-Description"/>
            </w:pPr>
          </w:p>
        </w:tc>
        <w:tc>
          <w:tcPr>
            <w:tcW w:w="630" w:type="dxa"/>
            <w:tcBorders>
              <w:left w:val="single" w:sz="1" w:space="0" w:color="000000"/>
              <w:bottom w:val="single" w:sz="1" w:space="0" w:color="000000"/>
              <w:right w:val="single" w:sz="1" w:space="0" w:color="000000"/>
            </w:tcBorders>
            <w:vAlign w:val="center"/>
          </w:tcPr>
          <w:p w:rsidR="00375111" w:rsidRDefault="00375111" w:rsidP="00865287">
            <w:pPr>
              <w:pStyle w:val="LevelAssessment-Code"/>
            </w:pPr>
          </w:p>
        </w:tc>
        <w:tc>
          <w:tcPr>
            <w:tcW w:w="540" w:type="dxa"/>
            <w:tcBorders>
              <w:bottom w:val="single" w:sz="1" w:space="0" w:color="000000"/>
              <w:right w:val="single" w:sz="1" w:space="0" w:color="000000"/>
            </w:tcBorders>
            <w:vAlign w:val="center"/>
          </w:tcPr>
          <w:p w:rsidR="00375111" w:rsidRDefault="00375111" w:rsidP="00865287">
            <w:pPr>
              <w:pStyle w:val="LevelAssessment-Description"/>
            </w:pPr>
          </w:p>
        </w:tc>
      </w:tr>
      <w:tr w:rsidR="00375111" w:rsidTr="001A58B7">
        <w:trPr>
          <w:cantSplit/>
        </w:trPr>
        <w:tc>
          <w:tcPr>
            <w:tcW w:w="3115" w:type="dxa"/>
            <w:gridSpan w:val="2"/>
            <w:tcBorders>
              <w:right w:val="single" w:sz="1" w:space="0" w:color="000000"/>
            </w:tcBorders>
          </w:tcPr>
          <w:p w:rsidR="00375111" w:rsidRDefault="00375111" w:rsidP="00865287">
            <w:pPr>
              <w:pStyle w:val="CVNormal"/>
            </w:pPr>
          </w:p>
        </w:tc>
        <w:tc>
          <w:tcPr>
            <w:tcW w:w="6875" w:type="dxa"/>
            <w:gridSpan w:val="13"/>
            <w:tcMar>
              <w:top w:w="0" w:type="dxa"/>
              <w:bottom w:w="113" w:type="dxa"/>
            </w:tcMar>
          </w:tcPr>
          <w:p w:rsidR="00375111" w:rsidRDefault="00375111" w:rsidP="00865287">
            <w:pPr>
              <w:pStyle w:val="LevelAssessment-Note"/>
            </w:pPr>
            <w:r>
              <w:t xml:space="preserve">(*) </w:t>
            </w:r>
            <w:hyperlink r:id="rId13" w:history="1">
              <w:r>
                <w:rPr>
                  <w:rStyle w:val="Hyperlink"/>
                </w:rPr>
                <w:t>Nivelul Cadrului European Comun de Referinţă Pentru Limbi Străine</w:t>
              </w:r>
            </w:hyperlink>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abilităţi sociale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organizatorice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tehnice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de utilizare a calculatorului</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Competenţe şi aptitudini artistice</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Alte competenţe şi aptitudini</w:t>
            </w:r>
          </w:p>
        </w:tc>
        <w:tc>
          <w:tcPr>
            <w:tcW w:w="6875" w:type="dxa"/>
            <w:gridSpan w:val="13"/>
          </w:tcPr>
          <w:p w:rsidR="00375111" w:rsidRDefault="00375111" w:rsidP="00865287">
            <w:pPr>
              <w:pStyle w:val="CVNormal"/>
            </w:pPr>
            <w:r>
              <w:t>Descrieţi aceste competenţe şi indicaţi contextul în care au fost dobândite.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2-FirstLine"/>
              <w:spacing w:before="0"/>
            </w:pPr>
            <w:r>
              <w:t>Permis(e) de conducere</w:t>
            </w:r>
          </w:p>
        </w:tc>
        <w:tc>
          <w:tcPr>
            <w:tcW w:w="6875" w:type="dxa"/>
            <w:gridSpan w:val="13"/>
          </w:tcPr>
          <w:p w:rsidR="00375111" w:rsidRDefault="00375111" w:rsidP="00865287">
            <w:pPr>
              <w:pStyle w:val="CVNormal"/>
            </w:pPr>
            <w:r>
              <w:t>Menţionaţi dacă deţineţi un permis de conducere şi categoria.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Informaţii suplimentare</w:t>
            </w:r>
          </w:p>
        </w:tc>
        <w:tc>
          <w:tcPr>
            <w:tcW w:w="6875" w:type="dxa"/>
            <w:gridSpan w:val="13"/>
          </w:tcPr>
          <w:p w:rsidR="00375111" w:rsidRDefault="00375111" w:rsidP="00865287">
            <w:pPr>
              <w:pStyle w:val="CVNormal"/>
            </w:pPr>
            <w:r>
              <w:t>Includeţi aici orice alte informaţii utile, care nu au fost menţionate anterior, de exemplu: persoane de contact, referinţe etc. (Rubrică facultativă, vezi instrucţiunile)</w:t>
            </w:r>
          </w:p>
        </w:tc>
      </w:tr>
      <w:tr w:rsidR="00375111" w:rsidTr="001A58B7">
        <w:trPr>
          <w:cantSplit/>
        </w:trPr>
        <w:tc>
          <w:tcPr>
            <w:tcW w:w="3115" w:type="dxa"/>
            <w:gridSpan w:val="2"/>
            <w:tcBorders>
              <w:right w:val="single" w:sz="1" w:space="0" w:color="000000"/>
            </w:tcBorders>
          </w:tcPr>
          <w:p w:rsidR="00375111" w:rsidRDefault="00375111" w:rsidP="00865287">
            <w:pPr>
              <w:pStyle w:val="CVSpacer"/>
            </w:pPr>
          </w:p>
        </w:tc>
        <w:tc>
          <w:tcPr>
            <w:tcW w:w="6875" w:type="dxa"/>
            <w:gridSpan w:val="13"/>
          </w:tcPr>
          <w:p w:rsidR="00375111" w:rsidRDefault="00375111" w:rsidP="00865287">
            <w:pPr>
              <w:pStyle w:val="CVSpacer"/>
            </w:pPr>
          </w:p>
        </w:tc>
      </w:tr>
      <w:tr w:rsidR="00375111" w:rsidTr="001A58B7">
        <w:trPr>
          <w:cantSplit/>
        </w:trPr>
        <w:tc>
          <w:tcPr>
            <w:tcW w:w="3115" w:type="dxa"/>
            <w:gridSpan w:val="2"/>
            <w:tcBorders>
              <w:right w:val="single" w:sz="1" w:space="0" w:color="000000"/>
            </w:tcBorders>
          </w:tcPr>
          <w:p w:rsidR="00375111" w:rsidRDefault="00375111" w:rsidP="00865287">
            <w:pPr>
              <w:pStyle w:val="CVHeading1"/>
              <w:spacing w:before="0"/>
            </w:pPr>
            <w:r>
              <w:t>Anexe</w:t>
            </w:r>
          </w:p>
        </w:tc>
        <w:tc>
          <w:tcPr>
            <w:tcW w:w="6875" w:type="dxa"/>
            <w:gridSpan w:val="13"/>
          </w:tcPr>
          <w:p w:rsidR="00375111" w:rsidRDefault="00375111" w:rsidP="00865287">
            <w:pPr>
              <w:pStyle w:val="CVNormal"/>
            </w:pPr>
            <w:r>
              <w:t>Enumeraţi documentele anexate CV-ului. (Rubrică facultativă, vezi instrucţiunile)</w:t>
            </w:r>
          </w:p>
        </w:tc>
      </w:tr>
    </w:tbl>
    <w:p w:rsidR="00375111" w:rsidRPr="00EE3B3E" w:rsidRDefault="00375111" w:rsidP="00EE3B3E">
      <w:pPr>
        <w:suppressAutoHyphens w:val="0"/>
        <w:spacing w:line="240" w:lineRule="auto"/>
        <w:rPr>
          <w:rFonts w:ascii="Arial" w:hAnsi="Arial" w:cs="Arial"/>
          <w:sz w:val="24"/>
          <w:szCs w:val="24"/>
          <w:lang w:val="pt-BR"/>
        </w:rPr>
        <w:sectPr w:rsidR="00375111" w:rsidRPr="00EE3B3E">
          <w:pgSz w:w="11905" w:h="16837"/>
          <w:pgMar w:top="762" w:right="655" w:bottom="1440" w:left="907" w:header="706" w:footer="706" w:gutter="0"/>
          <w:cols w:space="720"/>
        </w:sectPr>
      </w:pPr>
    </w:p>
    <w:p w:rsidR="004F0579" w:rsidRPr="004F0579" w:rsidRDefault="004F0579" w:rsidP="004F0579">
      <w:pPr>
        <w:spacing w:line="240" w:lineRule="auto"/>
        <w:jc w:val="center"/>
        <w:rPr>
          <w:rFonts w:ascii="Arial" w:hAnsi="Arial"/>
          <w:sz w:val="24"/>
        </w:rPr>
      </w:pPr>
      <w:r w:rsidRPr="004F0579">
        <w:rPr>
          <w:rFonts w:ascii="Arial" w:hAnsi="Arial"/>
          <w:sz w:val="24"/>
          <w:lang w:val="ro-RO"/>
        </w:rPr>
        <w:lastRenderedPageBreak/>
        <w:t>DECLARAŢIE</w:t>
      </w:r>
    </w:p>
    <w:p w:rsidR="004F0579" w:rsidRPr="004F0579" w:rsidRDefault="004F0579" w:rsidP="004F0579">
      <w:pPr>
        <w:spacing w:line="240" w:lineRule="auto"/>
        <w:jc w:val="center"/>
        <w:rPr>
          <w:rFonts w:ascii="Arial" w:hAnsi="Arial"/>
          <w:sz w:val="24"/>
          <w:vertAlign w:val="superscript"/>
          <w:lang w:val="ro-RO"/>
        </w:rPr>
      </w:pPr>
      <w:r w:rsidRPr="004F0579">
        <w:rPr>
          <w:rFonts w:ascii="Arial" w:hAnsi="Arial"/>
          <w:sz w:val="24"/>
          <w:lang w:val="ro-RO"/>
        </w:rPr>
        <w:t>privind neîncadrarea în situaţiile prevăzute la art.69</w:t>
      </w:r>
      <w:r w:rsidRPr="004F0579">
        <w:rPr>
          <w:rFonts w:ascii="Arial" w:hAnsi="Arial"/>
          <w:sz w:val="24"/>
          <w:vertAlign w:val="superscript"/>
          <w:lang w:val="ro-RO"/>
        </w:rPr>
        <w:t>1</w:t>
      </w:r>
    </w:p>
    <w:p w:rsidR="004F0579" w:rsidRPr="004F0579" w:rsidRDefault="004F0579" w:rsidP="004F0579">
      <w:pPr>
        <w:spacing w:line="240" w:lineRule="auto"/>
        <w:rPr>
          <w:rFonts w:ascii="Arial" w:hAnsi="Arial"/>
          <w:sz w:val="24"/>
          <w:lang w:val="ro-RO"/>
        </w:rPr>
      </w:pPr>
    </w:p>
    <w:p w:rsidR="004F0579" w:rsidRPr="004F0579" w:rsidRDefault="004F0579" w:rsidP="004F0579">
      <w:pPr>
        <w:spacing w:line="240" w:lineRule="auto"/>
        <w:rPr>
          <w:rFonts w:ascii="Arial" w:hAnsi="Arial"/>
          <w:sz w:val="24"/>
          <w:lang w:val="fr-FR"/>
        </w:rPr>
      </w:pPr>
      <w:r w:rsidRPr="004F0579">
        <w:rPr>
          <w:rFonts w:ascii="Arial" w:hAnsi="Arial"/>
          <w:sz w:val="24"/>
          <w:lang w:val="ro-RO"/>
        </w:rPr>
        <w:t>Subsemnatul(a)_____________________________________</w:t>
      </w:r>
      <w:r w:rsidRPr="004F0579">
        <w:rPr>
          <w:rFonts w:ascii="Arial" w:hAnsi="Arial"/>
          <w:iCs/>
          <w:sz w:val="24"/>
          <w:lang w:val="ro-RO"/>
        </w:rPr>
        <w:t>(nume, prenume) reprezentant</w:t>
      </w:r>
      <w:r w:rsidRPr="004F0579">
        <w:rPr>
          <w:rFonts w:ascii="Arial" w:hAnsi="Arial"/>
          <w:sz w:val="24"/>
          <w:lang w:val="ro-RO"/>
        </w:rPr>
        <w:t xml:space="preserve"> al____________________________________________</w:t>
      </w:r>
      <w:r w:rsidRPr="004F0579">
        <w:rPr>
          <w:rFonts w:ascii="Arial" w:hAnsi="Arial"/>
          <w:iCs/>
          <w:sz w:val="24"/>
          <w:lang w:val="ro-RO"/>
        </w:rPr>
        <w:t xml:space="preserve">(denumirea, numele operatorului economic), </w:t>
      </w:r>
      <w:r w:rsidRPr="004F0579">
        <w:rPr>
          <w:rFonts w:ascii="Arial" w:hAnsi="Arial"/>
          <w:sz w:val="24"/>
          <w:lang w:val="ro-RO"/>
        </w:rPr>
        <w:t xml:space="preserve">în calitate de ofertant/candidat/concurent la procedura de (se </w:t>
      </w:r>
      <w:r w:rsidRPr="004F0579">
        <w:rPr>
          <w:rFonts w:ascii="Arial" w:hAnsi="Arial"/>
          <w:iCs/>
          <w:sz w:val="24"/>
          <w:lang w:val="ro-RO"/>
        </w:rPr>
        <w:t xml:space="preserve">menţionează procedura)   </w:t>
      </w:r>
      <w:r w:rsidRPr="004F0579">
        <w:rPr>
          <w:rFonts w:ascii="Arial" w:hAnsi="Arial"/>
          <w:sz w:val="24"/>
          <w:lang w:val="ro-RO"/>
        </w:rPr>
        <w:t>pentru  atribuirea   contractului  de   achiziţie   publică   având  ca   obiect___________________________________</w:t>
      </w:r>
      <w:r w:rsidRPr="004F0579">
        <w:rPr>
          <w:rFonts w:ascii="Arial" w:hAnsi="Arial"/>
          <w:iCs/>
          <w:sz w:val="24"/>
          <w:lang w:val="ro-RO"/>
        </w:rPr>
        <w:t xml:space="preserve">(denumirea produsului, seviciului sau lucrării şi codul CPV), </w:t>
      </w:r>
      <w:r w:rsidRPr="004F0579">
        <w:rPr>
          <w:rFonts w:ascii="Arial" w:hAnsi="Arial"/>
          <w:sz w:val="24"/>
          <w:lang w:val="ro-RO"/>
        </w:rPr>
        <w:t xml:space="preserve">la data de _____________ </w:t>
      </w:r>
      <w:r w:rsidRPr="004F0579">
        <w:rPr>
          <w:rFonts w:ascii="Arial" w:hAnsi="Arial"/>
          <w:iCs/>
          <w:sz w:val="24"/>
          <w:lang w:val="ro-RO"/>
        </w:rPr>
        <w:t xml:space="preserve">(zi/lună/an), </w:t>
      </w:r>
      <w:r w:rsidRPr="004F0579">
        <w:rPr>
          <w:rFonts w:ascii="Arial" w:hAnsi="Arial"/>
          <w:sz w:val="24"/>
          <w:lang w:val="ro-RO"/>
        </w:rPr>
        <w:t xml:space="preserve">organizată de _______________________ </w:t>
      </w:r>
      <w:r w:rsidRPr="004F0579">
        <w:rPr>
          <w:rFonts w:ascii="Arial" w:hAnsi="Arial"/>
          <w:iCs/>
          <w:sz w:val="24"/>
          <w:lang w:val="ro-RO"/>
        </w:rPr>
        <w:t xml:space="preserve">(denumirea autorităţii contractante), </w:t>
      </w:r>
      <w:r w:rsidRPr="004F0579">
        <w:rPr>
          <w:rFonts w:ascii="Arial" w:hAnsi="Arial"/>
          <w:sz w:val="24"/>
          <w:lang w:val="ro-RO"/>
        </w:rPr>
        <w:t>declar pe propria răspundere urmatoarele:</w:t>
      </w:r>
    </w:p>
    <w:p w:rsidR="004F0579" w:rsidRPr="004F0579" w:rsidRDefault="004F0579" w:rsidP="004F0579">
      <w:pPr>
        <w:spacing w:line="240" w:lineRule="auto"/>
        <w:rPr>
          <w:rFonts w:ascii="Arial" w:hAnsi="Arial"/>
          <w:sz w:val="24"/>
          <w:lang w:val="ro-RO"/>
        </w:rPr>
      </w:pPr>
      <w:r w:rsidRPr="004F0579">
        <w:rPr>
          <w:rFonts w:ascii="Arial" w:hAnsi="Arial"/>
          <w:sz w:val="24"/>
          <w:lang w:val="ro-RO"/>
        </w:rPr>
        <w:t>cunoscând prevederile art. 69</w:t>
      </w:r>
      <w:r w:rsidRPr="004F0579">
        <w:rPr>
          <w:rFonts w:ascii="Arial" w:hAnsi="Arial"/>
          <w:sz w:val="24"/>
          <w:vertAlign w:val="superscript"/>
          <w:lang w:val="ro-RO"/>
        </w:rPr>
        <w:t>1</w:t>
      </w:r>
      <w:r w:rsidRPr="004F0579">
        <w:rPr>
          <w:rFonts w:ascii="Arial" w:hAnsi="Arial"/>
          <w:sz w:val="24"/>
          <w:lang w:val="ro-RO"/>
        </w:rPr>
        <w:t xml:space="preserve"> şi componenţa listei cu persoanele ce deţin funcţii de decizie în autoritatea contractantă cu privire la organizarea, derularea şi finalizarea procedurii de atribuire, declar că societatea noastră nu se află în situaţia de a fi exclusă din procedură.</w:t>
      </w:r>
    </w:p>
    <w:p w:rsidR="004F0579" w:rsidRPr="004F0579" w:rsidRDefault="004F0579" w:rsidP="00076DB1">
      <w:pPr>
        <w:spacing w:after="0" w:line="240" w:lineRule="auto"/>
        <w:rPr>
          <w:rFonts w:ascii="Arial" w:hAnsi="Arial"/>
          <w:b/>
          <w:sz w:val="24"/>
          <w:u w:val="single"/>
          <w:lang w:val="ro-RO"/>
        </w:rPr>
      </w:pPr>
      <w:r w:rsidRPr="004F0579">
        <w:rPr>
          <w:rFonts w:ascii="Arial" w:hAnsi="Arial"/>
          <w:b/>
          <w:sz w:val="24"/>
          <w:u w:val="single"/>
          <w:lang w:val="ro-RO"/>
        </w:rPr>
        <w:t xml:space="preserve">Lista cu persoanele ce deţin funcţii de decizie în autoritatea contractantă </w:t>
      </w:r>
    </w:p>
    <w:p w:rsidR="004F0579" w:rsidRPr="004F0579" w:rsidRDefault="004F0579" w:rsidP="00076DB1">
      <w:pPr>
        <w:spacing w:after="0" w:line="240" w:lineRule="auto"/>
        <w:rPr>
          <w:rFonts w:ascii="Arial" w:hAnsi="Arial"/>
          <w:b/>
          <w:sz w:val="24"/>
          <w:u w:val="single"/>
          <w:lang w:val="ro-RO"/>
        </w:rPr>
      </w:pPr>
      <w:r w:rsidRPr="004F0579">
        <w:rPr>
          <w:rFonts w:ascii="Arial" w:hAnsi="Arial"/>
          <w:b/>
          <w:sz w:val="24"/>
          <w:u w:val="single"/>
          <w:lang w:val="ro-RO"/>
        </w:rPr>
        <w:t>cu privire la organizarea, derularea şi finalizarea procedurii de atribuire</w:t>
      </w:r>
    </w:p>
    <w:p w:rsidR="004F0579" w:rsidRPr="004F0579" w:rsidRDefault="004F0579" w:rsidP="000D47AF">
      <w:pPr>
        <w:spacing w:after="0" w:line="240" w:lineRule="auto"/>
        <w:rPr>
          <w:rFonts w:ascii="Arial" w:hAnsi="Arial"/>
          <w:sz w:val="24"/>
          <w:lang w:val="ro-RO"/>
        </w:rPr>
      </w:pP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Rector prof.univ.dr. Vasile Işan</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Carmen Creţu</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Gheorghe Iacob</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preot Gheorghe Popa</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Ovidiu Gabriel Iancu</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Catalin Tanase</w:t>
      </w:r>
    </w:p>
    <w:p w:rsidR="004F0579" w:rsidRPr="004F0579" w:rsidRDefault="004F0579" w:rsidP="000D47AF">
      <w:pPr>
        <w:spacing w:after="0" w:line="240" w:lineRule="auto"/>
        <w:rPr>
          <w:rFonts w:ascii="Arial" w:hAnsi="Arial"/>
          <w:sz w:val="24"/>
        </w:rPr>
      </w:pPr>
      <w:r w:rsidRPr="004F0579">
        <w:rPr>
          <w:rFonts w:ascii="Arial" w:hAnsi="Arial"/>
          <w:sz w:val="24"/>
          <w:lang w:val="ro-RO"/>
        </w:rPr>
        <w:t xml:space="preserve">Prorector prof.univ.dr. </w:t>
      </w:r>
      <w:r w:rsidRPr="004F0579">
        <w:rPr>
          <w:rFonts w:ascii="Arial" w:hAnsi="Arial"/>
          <w:sz w:val="24"/>
        </w:rPr>
        <w:t>Henri Luchian</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Prorector prof.univ.dr. Dumitru Luca</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Director general administrativ Bogdan –Eduard Pleşcan</w:t>
      </w:r>
    </w:p>
    <w:p w:rsidR="004F0579" w:rsidRDefault="004F0579" w:rsidP="000D47AF">
      <w:pPr>
        <w:spacing w:after="0" w:line="240" w:lineRule="auto"/>
        <w:rPr>
          <w:rFonts w:ascii="Arial" w:hAnsi="Arial"/>
          <w:sz w:val="24"/>
          <w:lang w:val="ro-RO"/>
        </w:rPr>
      </w:pPr>
      <w:r w:rsidRPr="004F0579">
        <w:rPr>
          <w:rFonts w:ascii="Arial" w:hAnsi="Arial"/>
          <w:sz w:val="24"/>
          <w:lang w:val="ro-RO"/>
        </w:rPr>
        <w:t xml:space="preserve">Director financiar-contabil </w:t>
      </w:r>
      <w:r w:rsidR="000D47AF">
        <w:rPr>
          <w:rFonts w:ascii="Arial" w:hAnsi="Arial"/>
          <w:sz w:val="24"/>
          <w:lang w:val="ro-RO"/>
        </w:rPr>
        <w:t xml:space="preserve"> ec. </w:t>
      </w:r>
      <w:r w:rsidRPr="004F0579">
        <w:rPr>
          <w:rFonts w:ascii="Arial" w:hAnsi="Arial"/>
          <w:sz w:val="24"/>
          <w:lang w:val="ro-RO"/>
        </w:rPr>
        <w:t>Liliana Iftimia</w:t>
      </w:r>
    </w:p>
    <w:p w:rsidR="00BA4D05" w:rsidRDefault="00BA4D05" w:rsidP="00BA4D05">
      <w:pPr>
        <w:spacing w:after="0" w:line="240" w:lineRule="auto"/>
        <w:rPr>
          <w:rFonts w:ascii="Arial" w:hAnsi="Arial" w:cs="Arial"/>
          <w:sz w:val="18"/>
          <w:szCs w:val="18"/>
        </w:rPr>
      </w:pPr>
      <w:r>
        <w:rPr>
          <w:rFonts w:ascii="Arial" w:hAnsi="Arial"/>
          <w:sz w:val="24"/>
          <w:lang w:val="ro-RO"/>
        </w:rPr>
        <w:t>Prof</w:t>
      </w:r>
      <w:r w:rsidRPr="00917FCA">
        <w:rPr>
          <w:rFonts w:ascii="Arial" w:hAnsi="Arial"/>
          <w:sz w:val="24"/>
          <w:lang w:val="ro-RO"/>
        </w:rPr>
        <w:t>.dr.</w:t>
      </w:r>
      <w:bookmarkStart w:id="0" w:name="_GoBack"/>
      <w:bookmarkEnd w:id="0"/>
      <w:r w:rsidRPr="00076DB1">
        <w:rPr>
          <w:rFonts w:ascii="Arial" w:hAnsi="Arial" w:cs="Arial"/>
          <w:sz w:val="18"/>
          <w:szCs w:val="18"/>
        </w:rPr>
        <w:t xml:space="preserve"> </w:t>
      </w:r>
      <w:r w:rsidRPr="00076DB1">
        <w:rPr>
          <w:rFonts w:ascii="Arial" w:hAnsi="Arial" w:cs="Arial"/>
          <w:sz w:val="24"/>
          <w:szCs w:val="24"/>
        </w:rPr>
        <w:t>NICOARA Mircea-Nicuşor</w:t>
      </w:r>
      <w:r w:rsidRPr="000B4280">
        <w:rPr>
          <w:rFonts w:ascii="Arial" w:hAnsi="Arial" w:cs="Arial"/>
          <w:sz w:val="18"/>
          <w:szCs w:val="18"/>
        </w:rPr>
        <w:t xml:space="preserve">  </w:t>
      </w:r>
    </w:p>
    <w:p w:rsidR="000D47AF" w:rsidRDefault="000D47AF" w:rsidP="000D47AF">
      <w:pPr>
        <w:spacing w:after="0" w:line="240" w:lineRule="auto"/>
        <w:rPr>
          <w:rFonts w:ascii="Arial" w:hAnsi="Arial"/>
          <w:sz w:val="24"/>
          <w:lang w:val="ro-RO"/>
        </w:rPr>
      </w:pPr>
      <w:r>
        <w:rPr>
          <w:rFonts w:ascii="Arial" w:hAnsi="Arial"/>
          <w:sz w:val="24"/>
          <w:lang w:val="ro-RO"/>
        </w:rPr>
        <w:t>Director tehnic ing Dorina Prisecaru</w:t>
      </w:r>
    </w:p>
    <w:p w:rsidR="00076DB1" w:rsidRPr="000B4280" w:rsidRDefault="00076DB1" w:rsidP="00076DB1">
      <w:pPr>
        <w:spacing w:after="0" w:line="240" w:lineRule="auto"/>
        <w:rPr>
          <w:rFonts w:ascii="Arial" w:hAnsi="Arial" w:cs="Arial"/>
          <w:sz w:val="18"/>
          <w:szCs w:val="18"/>
        </w:rPr>
      </w:pPr>
      <w:r>
        <w:rPr>
          <w:rFonts w:ascii="Arial" w:hAnsi="Arial"/>
          <w:sz w:val="24"/>
          <w:lang w:val="ro-RO"/>
        </w:rPr>
        <w:t>Ing.</w:t>
      </w:r>
      <w:r w:rsidRPr="00076DB1">
        <w:rPr>
          <w:rFonts w:ascii="Arial" w:hAnsi="Arial" w:cs="Arial"/>
          <w:sz w:val="18"/>
          <w:szCs w:val="18"/>
        </w:rPr>
        <w:t xml:space="preserve"> </w:t>
      </w:r>
      <w:r w:rsidRPr="00076DB1">
        <w:rPr>
          <w:rFonts w:ascii="Arial" w:hAnsi="Arial" w:cs="Arial"/>
          <w:sz w:val="24"/>
          <w:szCs w:val="24"/>
        </w:rPr>
        <w:t>SAVA Maria</w:t>
      </w:r>
      <w:r w:rsidRPr="000B4280">
        <w:rPr>
          <w:rFonts w:ascii="Arial" w:hAnsi="Arial" w:cs="Arial"/>
          <w:sz w:val="18"/>
          <w:szCs w:val="18"/>
        </w:rPr>
        <w:t xml:space="preserve"> </w:t>
      </w:r>
    </w:p>
    <w:p w:rsidR="004F0579" w:rsidRPr="004F0579" w:rsidRDefault="004F0579" w:rsidP="000D47AF">
      <w:pPr>
        <w:spacing w:after="0" w:line="240" w:lineRule="auto"/>
        <w:rPr>
          <w:rFonts w:ascii="Arial" w:hAnsi="Arial"/>
          <w:sz w:val="24"/>
          <w:lang w:val="ro-RO"/>
        </w:rPr>
      </w:pPr>
      <w:r w:rsidRPr="004F0579">
        <w:rPr>
          <w:rFonts w:ascii="Arial" w:hAnsi="Arial"/>
          <w:sz w:val="24"/>
          <w:lang w:val="ro-RO"/>
        </w:rPr>
        <w:t>Administrator financiar ec. Viorel Bolohan</w:t>
      </w:r>
    </w:p>
    <w:p w:rsidR="004F0579" w:rsidRDefault="004F0579" w:rsidP="000D47AF">
      <w:pPr>
        <w:spacing w:after="0" w:line="240" w:lineRule="auto"/>
        <w:rPr>
          <w:rFonts w:ascii="Arial" w:hAnsi="Arial"/>
          <w:sz w:val="24"/>
          <w:lang w:val="ro-RO"/>
        </w:rPr>
      </w:pPr>
      <w:r w:rsidRPr="004F0579">
        <w:rPr>
          <w:rFonts w:ascii="Arial" w:hAnsi="Arial"/>
          <w:sz w:val="24"/>
          <w:lang w:val="ro-RO"/>
        </w:rPr>
        <w:t xml:space="preserve">Administrator financiar ing. </w:t>
      </w:r>
      <w:r w:rsidR="000D47AF">
        <w:rPr>
          <w:rFonts w:ascii="Arial" w:hAnsi="Arial"/>
          <w:sz w:val="24"/>
          <w:lang w:val="ro-RO"/>
        </w:rPr>
        <w:t>Radu Prună</w:t>
      </w:r>
    </w:p>
    <w:p w:rsidR="00BE6A10" w:rsidRDefault="00BE6A10" w:rsidP="000D47AF">
      <w:pPr>
        <w:spacing w:after="0" w:line="240" w:lineRule="auto"/>
        <w:rPr>
          <w:rFonts w:ascii="Arial" w:hAnsi="Arial"/>
          <w:sz w:val="24"/>
          <w:lang w:val="ro-RO"/>
        </w:rPr>
      </w:pPr>
      <w:r w:rsidRPr="00BE6A10">
        <w:rPr>
          <w:rFonts w:ascii="Arial" w:hAnsi="Arial"/>
          <w:sz w:val="24"/>
          <w:lang w:val="ro-RO"/>
        </w:rPr>
        <w:t>Administrator financiar ing. Dumitru Pădurariu</w:t>
      </w:r>
    </w:p>
    <w:p w:rsidR="004F0579" w:rsidRDefault="000D47AF" w:rsidP="000D47AF">
      <w:pPr>
        <w:spacing w:after="0" w:line="240" w:lineRule="auto"/>
        <w:rPr>
          <w:rFonts w:ascii="Arial" w:hAnsi="Arial"/>
          <w:sz w:val="24"/>
          <w:lang w:val="ro-RO"/>
        </w:rPr>
      </w:pPr>
      <w:r>
        <w:rPr>
          <w:rFonts w:ascii="Arial" w:hAnsi="Arial"/>
          <w:sz w:val="24"/>
          <w:lang w:val="ro-RO"/>
        </w:rPr>
        <w:t>Jr. Diana Grumăzescu</w:t>
      </w:r>
    </w:p>
    <w:p w:rsidR="000D47AF" w:rsidRPr="004F0579" w:rsidRDefault="000D47AF" w:rsidP="000D47AF">
      <w:pPr>
        <w:spacing w:after="0" w:line="240" w:lineRule="auto"/>
        <w:rPr>
          <w:rFonts w:ascii="Arial" w:hAnsi="Arial"/>
          <w:sz w:val="24"/>
          <w:lang w:val="ro-RO"/>
        </w:rPr>
      </w:pPr>
      <w:r>
        <w:rPr>
          <w:rFonts w:ascii="Arial" w:hAnsi="Arial"/>
          <w:sz w:val="24"/>
          <w:lang w:val="ro-RO"/>
        </w:rPr>
        <w:t>Jr. Anca Ghenghe</w:t>
      </w:r>
    </w:p>
    <w:p w:rsidR="004F0579" w:rsidRPr="004F0579" w:rsidRDefault="004F0579" w:rsidP="004F0579">
      <w:pPr>
        <w:spacing w:line="240" w:lineRule="auto"/>
        <w:rPr>
          <w:rFonts w:ascii="Arial" w:hAnsi="Arial"/>
          <w:sz w:val="24"/>
          <w:lang w:val="ro-RO"/>
        </w:rPr>
      </w:pPr>
    </w:p>
    <w:p w:rsidR="004F0579" w:rsidRPr="004F0579" w:rsidRDefault="004F0579" w:rsidP="004F0579">
      <w:pPr>
        <w:spacing w:line="240" w:lineRule="auto"/>
        <w:rPr>
          <w:rFonts w:ascii="Arial" w:hAnsi="Arial"/>
          <w:sz w:val="24"/>
          <w:lang w:val="ro-RO"/>
        </w:rPr>
      </w:pPr>
      <w:r w:rsidRPr="004F0579">
        <w:rPr>
          <w:rFonts w:ascii="Arial" w:hAnsi="Arial"/>
          <w:sz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4F0579" w:rsidRPr="004F0579" w:rsidRDefault="004F0579" w:rsidP="004F0579">
      <w:pPr>
        <w:spacing w:line="240" w:lineRule="auto"/>
        <w:rPr>
          <w:rFonts w:ascii="Arial" w:hAnsi="Arial"/>
          <w:sz w:val="24"/>
          <w:lang w:val="ro-RO"/>
        </w:rPr>
      </w:pPr>
      <w:r w:rsidRPr="004F0579">
        <w:rPr>
          <w:rFonts w:ascii="Arial" w:hAnsi="Arial"/>
          <w:sz w:val="24"/>
          <w:lang w:val="ro-RO"/>
        </w:rPr>
        <w:t>Înţeleg că în cazul în care această declaraţie nu este conformă cu realitatea sunt pasibil de încălcarea prevederilor legislaţiei penale privind falsul în declaraţii.</w:t>
      </w:r>
    </w:p>
    <w:p w:rsidR="002E4CD6" w:rsidRDefault="002E4CD6">
      <w:pPr>
        <w:spacing w:line="240" w:lineRule="auto"/>
        <w:rPr>
          <w:rFonts w:ascii="Arial" w:hAnsi="Arial"/>
          <w:sz w:val="24"/>
        </w:rPr>
      </w:pPr>
    </w:p>
    <w:p w:rsidR="002E4CD6" w:rsidRDefault="002E4CD6">
      <w:pPr>
        <w:rPr>
          <w:rFonts w:ascii="Arial" w:hAnsi="Arial"/>
          <w:sz w:val="24"/>
        </w:rPr>
      </w:pPr>
    </w:p>
    <w:sectPr w:rsidR="002E4CD6" w:rsidSect="000D47AF">
      <w:headerReference w:type="default" r:id="rId14"/>
      <w:footerReference w:type="default" r:id="rId15"/>
      <w:footnotePr>
        <w:pos w:val="beneathText"/>
      </w:footnotePr>
      <w:pgSz w:w="11905" w:h="16837"/>
      <w:pgMar w:top="851" w:right="745" w:bottom="1350" w:left="1350" w:header="360" w:footer="2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8EF" w:rsidRDefault="007318EF">
      <w:pPr>
        <w:spacing w:after="0" w:line="240" w:lineRule="auto"/>
      </w:pPr>
      <w:r>
        <w:separator/>
      </w:r>
    </w:p>
  </w:endnote>
  <w:endnote w:type="continuationSeparator" w:id="0">
    <w:p w:rsidR="007318EF" w:rsidRDefault="007318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JFNXMO+StoneSans">
    <w:altName w:val="Arial"/>
    <w:panose1 w:val="00000000000000000000"/>
    <w:charset w:val="00"/>
    <w:family w:val="swiss"/>
    <w:notTrueType/>
    <w:pitch w:val="default"/>
    <w:sig w:usb0="00000003" w:usb1="00000000" w:usb2="00000000" w:usb3="00000000" w:csb0="00000001" w:csb1="00000000"/>
  </w:font>
  <w:font w:name="LindeDaxOffice">
    <w:charset w:val="00"/>
    <w:family w:val="swiss"/>
    <w:pitch w:val="variable"/>
    <w:sig w:usb0="8000002F" w:usb1="4000004A" w:usb2="00000000" w:usb3="00000000" w:csb0="00000093" w:csb1="00000000"/>
  </w:font>
  <w:font w:name="TimesNewRoman">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0B4052">
    <w:pPr>
      <w:pStyle w:val="Footer"/>
      <w:framePr w:wrap="auto" w:vAnchor="text" w:hAnchor="margin" w:xAlign="right" w:y="1"/>
      <w:rPr>
        <w:rStyle w:val="PageNumber"/>
      </w:rPr>
    </w:pPr>
    <w:r>
      <w:rPr>
        <w:rStyle w:val="PageNumber"/>
      </w:rPr>
      <w:fldChar w:fldCharType="begin"/>
    </w:r>
    <w:r w:rsidR="00FD2488">
      <w:rPr>
        <w:rStyle w:val="PageNumber"/>
      </w:rPr>
      <w:instrText xml:space="preserve">PAGE  </w:instrText>
    </w:r>
    <w:r>
      <w:rPr>
        <w:rStyle w:val="PageNumber"/>
      </w:rPr>
      <w:fldChar w:fldCharType="end"/>
    </w:r>
  </w:p>
  <w:p w:rsidR="00FD2488" w:rsidRDefault="00FD24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0B4052">
    <w:pPr>
      <w:pStyle w:val="Footer"/>
      <w:framePr w:wrap="auto" w:vAnchor="text" w:hAnchor="margin" w:xAlign="right" w:y="1"/>
      <w:rPr>
        <w:rStyle w:val="PageNumber"/>
      </w:rPr>
    </w:pPr>
    <w:r>
      <w:rPr>
        <w:rStyle w:val="PageNumber"/>
      </w:rPr>
      <w:fldChar w:fldCharType="begin"/>
    </w:r>
    <w:r w:rsidR="00FD2488">
      <w:rPr>
        <w:rStyle w:val="PageNumber"/>
      </w:rPr>
      <w:instrText xml:space="preserve">PAGE  </w:instrText>
    </w:r>
    <w:r>
      <w:rPr>
        <w:rStyle w:val="PageNumber"/>
      </w:rPr>
      <w:fldChar w:fldCharType="separate"/>
    </w:r>
    <w:r w:rsidR="008D0233">
      <w:rPr>
        <w:rStyle w:val="PageNumber"/>
        <w:noProof/>
      </w:rPr>
      <w:t>4</w:t>
    </w:r>
    <w:r>
      <w:rPr>
        <w:rStyle w:val="PageNumber"/>
      </w:rPr>
      <w:fldChar w:fldCharType="end"/>
    </w:r>
  </w:p>
  <w:p w:rsidR="00FD2488" w:rsidRDefault="00FD248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0B4052">
    <w:pPr>
      <w:pStyle w:val="Footer"/>
      <w:framePr w:wrap="auto" w:vAnchor="text" w:hAnchor="margin" w:xAlign="right" w:y="1"/>
      <w:rPr>
        <w:rStyle w:val="PageNumber"/>
      </w:rPr>
    </w:pPr>
    <w:r>
      <w:rPr>
        <w:rStyle w:val="PageNumber"/>
      </w:rPr>
      <w:fldChar w:fldCharType="begin"/>
    </w:r>
    <w:r w:rsidR="00FD2488">
      <w:rPr>
        <w:rStyle w:val="PageNumber"/>
      </w:rPr>
      <w:instrText xml:space="preserve">PAGE  </w:instrText>
    </w:r>
    <w:r>
      <w:rPr>
        <w:rStyle w:val="PageNumber"/>
      </w:rPr>
      <w:fldChar w:fldCharType="end"/>
    </w:r>
  </w:p>
  <w:p w:rsidR="00FD2488" w:rsidRDefault="00FD2488">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0B4052">
    <w:pPr>
      <w:pStyle w:val="Footer"/>
      <w:framePr w:wrap="auto" w:vAnchor="text" w:hAnchor="margin" w:xAlign="right" w:y="1"/>
      <w:rPr>
        <w:rStyle w:val="PageNumber"/>
      </w:rPr>
    </w:pPr>
    <w:r>
      <w:rPr>
        <w:rStyle w:val="PageNumber"/>
      </w:rPr>
      <w:fldChar w:fldCharType="begin"/>
    </w:r>
    <w:r w:rsidR="00FD2488">
      <w:rPr>
        <w:rStyle w:val="PageNumber"/>
      </w:rPr>
      <w:instrText xml:space="preserve">PAGE  </w:instrText>
    </w:r>
    <w:r>
      <w:rPr>
        <w:rStyle w:val="PageNumber"/>
      </w:rPr>
      <w:fldChar w:fldCharType="separate"/>
    </w:r>
    <w:r w:rsidR="008D0233">
      <w:rPr>
        <w:rStyle w:val="PageNumber"/>
        <w:noProof/>
      </w:rPr>
      <w:t>23</w:t>
    </w:r>
    <w:r>
      <w:rPr>
        <w:rStyle w:val="PageNumber"/>
      </w:rPr>
      <w:fldChar w:fldCharType="end"/>
    </w:r>
  </w:p>
  <w:p w:rsidR="00FD2488" w:rsidRDefault="00FD2488">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063"/>
      <w:gridCol w:w="4315"/>
    </w:tblGrid>
    <w:tr w:rsidR="00FD2488">
      <w:tc>
        <w:tcPr>
          <w:tcW w:w="5063" w:type="dxa"/>
        </w:tcPr>
        <w:p w:rsidR="00FD2488" w:rsidRDefault="00FD2488">
          <w:pPr>
            <w:pStyle w:val="Footer"/>
            <w:snapToGrid w:val="0"/>
            <w:ind w:left="-90"/>
            <w:rPr>
              <w:rFonts w:ascii="Trebuchet MS" w:hAnsi="Trebuchet MS"/>
              <w:color w:val="808080"/>
              <w:sz w:val="18"/>
              <w:lang w:val="ro-RO"/>
            </w:rPr>
          </w:pPr>
          <w:r>
            <w:rPr>
              <w:rFonts w:ascii="Trebuchet MS" w:hAnsi="Trebuchet MS"/>
              <w:color w:val="808080"/>
              <w:sz w:val="18"/>
              <w:lang w:val="es-ES"/>
            </w:rPr>
            <w:t>ADRESA: Ia</w:t>
          </w:r>
          <w:r>
            <w:rPr>
              <w:rFonts w:ascii="Trebuchet MS" w:hAnsi="Trebuchet MS"/>
              <w:color w:val="808080"/>
              <w:sz w:val="18"/>
              <w:lang w:val="ro-RO"/>
            </w:rPr>
            <w:t>şi, bd.Carol I nr.11, Corpul A</w:t>
          </w:r>
        </w:p>
        <w:p w:rsidR="00FD2488" w:rsidRDefault="00FD2488">
          <w:pPr>
            <w:pStyle w:val="Footer"/>
            <w:snapToGrid w:val="0"/>
            <w:ind w:left="-90"/>
            <w:rPr>
              <w:rFonts w:ascii="Trebuchet MS" w:hAnsi="Trebuchet MS"/>
              <w:color w:val="808080"/>
              <w:sz w:val="18"/>
              <w:lang w:val="es-ES"/>
            </w:rPr>
          </w:pPr>
          <w:r>
            <w:rPr>
              <w:rFonts w:ascii="Trebuchet MS" w:hAnsi="Trebuchet MS"/>
              <w:color w:val="808080"/>
              <w:sz w:val="18"/>
              <w:lang w:val="es-ES"/>
            </w:rPr>
            <w:t>TELEFON: 0232201044, 0232201141</w:t>
          </w:r>
        </w:p>
        <w:p w:rsidR="00FD2488" w:rsidRDefault="00FD2488">
          <w:pPr>
            <w:pStyle w:val="Footer"/>
            <w:snapToGrid w:val="0"/>
            <w:ind w:left="-90"/>
            <w:rPr>
              <w:rFonts w:ascii="Trebuchet MS" w:hAnsi="Trebuchet MS"/>
              <w:color w:val="808080"/>
              <w:sz w:val="18"/>
            </w:rPr>
          </w:pPr>
          <w:r>
            <w:rPr>
              <w:rFonts w:ascii="Trebuchet MS" w:hAnsi="Trebuchet MS"/>
              <w:color w:val="808080"/>
              <w:sz w:val="18"/>
            </w:rPr>
            <w:t xml:space="preserve">FAX: 0232201144, </w:t>
          </w:r>
        </w:p>
        <w:p w:rsidR="00FD2488" w:rsidRDefault="00FD2488">
          <w:pPr>
            <w:pStyle w:val="Footer"/>
            <w:snapToGrid w:val="0"/>
            <w:ind w:left="-90"/>
            <w:rPr>
              <w:rFonts w:ascii="Trebuchet MS" w:hAnsi="Trebuchet MS"/>
              <w:color w:val="808080"/>
              <w:sz w:val="18"/>
            </w:rPr>
          </w:pPr>
        </w:p>
      </w:tc>
      <w:tc>
        <w:tcPr>
          <w:tcW w:w="4315" w:type="dxa"/>
          <w:tcBorders>
            <w:left w:val="single" w:sz="4" w:space="0" w:color="808080"/>
          </w:tcBorders>
        </w:tcPr>
        <w:p w:rsidR="00FD2488" w:rsidRDefault="00FD2488">
          <w:pPr>
            <w:pStyle w:val="Footer"/>
            <w:snapToGrid w:val="0"/>
            <w:ind w:left="67"/>
            <w:rPr>
              <w:rFonts w:ascii="Trebuchet MS" w:hAnsi="Trebuchet MS"/>
              <w:b/>
              <w:color w:val="808080"/>
              <w:sz w:val="18"/>
              <w:lang w:val="ro-RO"/>
            </w:rPr>
          </w:pPr>
          <w:r>
            <w:rPr>
              <w:rFonts w:ascii="Trebuchet MS" w:hAnsi="Trebuchet MS"/>
              <w:b/>
              <w:color w:val="808080"/>
              <w:sz w:val="18"/>
              <w:lang w:val="ro-RO"/>
            </w:rPr>
            <w:t>Cod fiscal: 4701126</w:t>
          </w:r>
        </w:p>
        <w:p w:rsidR="00FD2488" w:rsidRDefault="00FD2488">
          <w:pPr>
            <w:pStyle w:val="Footer"/>
            <w:rPr>
              <w:rFonts w:ascii="Trebuchet MS" w:hAnsi="Trebuchet MS"/>
              <w:color w:val="808080"/>
              <w:sz w:val="18"/>
            </w:rPr>
          </w:pPr>
        </w:p>
      </w:tc>
    </w:tr>
  </w:tbl>
  <w:p w:rsidR="00FD2488" w:rsidRDefault="00FD2488">
    <w:pPr>
      <w:pStyle w:val="Footer"/>
      <w:ind w:lef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8EF" w:rsidRDefault="007318EF">
      <w:pPr>
        <w:spacing w:after="0" w:line="240" w:lineRule="auto"/>
      </w:pPr>
      <w:r>
        <w:separator/>
      </w:r>
    </w:p>
  </w:footnote>
  <w:footnote w:type="continuationSeparator" w:id="0">
    <w:p w:rsidR="007318EF" w:rsidRDefault="007318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FD24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488" w:rsidRDefault="00FD2488">
    <w:pPr>
      <w:pStyle w:val="Header"/>
      <w:tabs>
        <w:tab w:val="left" w:pos="1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818E582"/>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9"/>
    <w:multiLevelType w:val="singleLevel"/>
    <w:tmpl w:val="9202D872"/>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5"/>
    <w:multiLevelType w:val="multilevel"/>
    <w:tmpl w:val="00000005"/>
    <w:name w:val="WW8Num5"/>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8"/>
    <w:multiLevelType w:val="multilevel"/>
    <w:tmpl w:val="00000008"/>
    <w:name w:val="WW8Num8"/>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360"/>
        </w:tabs>
        <w:ind w:left="36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7">
    <w:nsid w:val="0000000D"/>
    <w:multiLevelType w:val="multilevel"/>
    <w:tmpl w:val="0000000D"/>
    <w:name w:val="WW8Num13"/>
    <w:lvl w:ilvl="0">
      <w:start w:val="1"/>
      <w:numFmt w:val="upperRoman"/>
      <w:lvlText w:val="%1."/>
      <w:lvlJc w:val="left"/>
      <w:pPr>
        <w:tabs>
          <w:tab w:val="num" w:pos="0"/>
        </w:tabs>
        <w:ind w:left="216" w:hanging="216"/>
      </w:pPr>
      <w:rPr>
        <w:rFonts w:cs="Times New Roman"/>
      </w:rPr>
    </w:lvl>
    <w:lvl w:ilvl="1">
      <w:start w:val="1"/>
      <w:numFmt w:val="upperLetter"/>
      <w:lvlText w:val="%2."/>
      <w:lvlJc w:val="left"/>
      <w:pPr>
        <w:tabs>
          <w:tab w:val="num" w:pos="0"/>
        </w:tabs>
        <w:ind w:left="432" w:hanging="216"/>
      </w:pPr>
      <w:rPr>
        <w:rFonts w:cs="Times New Roman"/>
      </w:rPr>
    </w:lvl>
    <w:lvl w:ilvl="2">
      <w:start w:val="1"/>
      <w:numFmt w:val="decimal"/>
      <w:lvlText w:val="%3."/>
      <w:lvlJc w:val="left"/>
      <w:pPr>
        <w:tabs>
          <w:tab w:val="num" w:pos="0"/>
        </w:tabs>
        <w:ind w:left="648" w:hanging="216"/>
      </w:pPr>
      <w:rPr>
        <w:rFonts w:cs="Times New Roman"/>
      </w:rPr>
    </w:lvl>
    <w:lvl w:ilvl="3">
      <w:start w:val="1"/>
      <w:numFmt w:val="lowerLetter"/>
      <w:lvlText w:val="%4."/>
      <w:lvlJc w:val="left"/>
      <w:pPr>
        <w:tabs>
          <w:tab w:val="num" w:pos="0"/>
        </w:tabs>
        <w:ind w:left="864" w:hanging="216"/>
      </w:pPr>
      <w:rPr>
        <w:rFonts w:cs="Times New Roman"/>
      </w:rPr>
    </w:lvl>
    <w:lvl w:ilvl="4">
      <w:start w:val="1"/>
      <w:numFmt w:val="lowerRoman"/>
      <w:lvlText w:val="%5."/>
      <w:lvlJc w:val="left"/>
      <w:pPr>
        <w:tabs>
          <w:tab w:val="num" w:pos="0"/>
        </w:tabs>
        <w:ind w:left="1080" w:hanging="216"/>
      </w:pPr>
      <w:rPr>
        <w:rFonts w:cs="Times New Roman"/>
      </w:rPr>
    </w:lvl>
    <w:lvl w:ilvl="5">
      <w:start w:val="1"/>
      <w:numFmt w:val="decimal"/>
      <w:lvlText w:val="%6)"/>
      <w:lvlJc w:val="left"/>
      <w:pPr>
        <w:tabs>
          <w:tab w:val="num" w:pos="0"/>
        </w:tabs>
        <w:ind w:left="1296" w:hanging="216"/>
      </w:pPr>
      <w:rPr>
        <w:rFonts w:cs="Times New Roman"/>
      </w:rPr>
    </w:lvl>
    <w:lvl w:ilvl="6">
      <w:start w:val="1"/>
      <w:numFmt w:val="lowerLetter"/>
      <w:lvlText w:val="%7)"/>
      <w:lvlJc w:val="left"/>
      <w:pPr>
        <w:tabs>
          <w:tab w:val="num" w:pos="0"/>
        </w:tabs>
        <w:ind w:left="1512" w:hanging="216"/>
      </w:pPr>
      <w:rPr>
        <w:rFonts w:cs="Times New Roman"/>
      </w:rPr>
    </w:lvl>
    <w:lvl w:ilvl="7">
      <w:start w:val="1"/>
      <w:numFmt w:val="lowerRoman"/>
      <w:lvlText w:val="%8)"/>
      <w:lvlJc w:val="left"/>
      <w:pPr>
        <w:tabs>
          <w:tab w:val="num" w:pos="0"/>
        </w:tabs>
        <w:ind w:left="1209" w:hanging="216"/>
      </w:pPr>
      <w:rPr>
        <w:rFonts w:cs="Times New Roman"/>
      </w:rPr>
    </w:lvl>
    <w:lvl w:ilvl="8">
      <w:start w:val="1"/>
      <w:numFmt w:val="decimal"/>
      <w:lvlText w:val="(%9)"/>
      <w:lvlJc w:val="left"/>
      <w:pPr>
        <w:tabs>
          <w:tab w:val="num" w:pos="0"/>
        </w:tabs>
        <w:ind w:left="1944" w:hanging="216"/>
      </w:pPr>
      <w:rPr>
        <w:rFonts w:cs="Times New Roman"/>
      </w:rPr>
    </w:lvl>
  </w:abstractNum>
  <w:abstractNum w:abstractNumId="8">
    <w:nsid w:val="00000016"/>
    <w:multiLevelType w:val="singleLevel"/>
    <w:tmpl w:val="00000016"/>
    <w:name w:val="WW8Num22"/>
    <w:lvl w:ilvl="0">
      <w:start w:val="1"/>
      <w:numFmt w:val="lowerLetter"/>
      <w:lvlText w:val="%1)"/>
      <w:lvlJc w:val="left"/>
      <w:pPr>
        <w:tabs>
          <w:tab w:val="num" w:pos="360"/>
        </w:tabs>
        <w:ind w:left="360" w:hanging="360"/>
      </w:pPr>
      <w:rPr>
        <w:rFonts w:cs="Times New Roman"/>
      </w:rPr>
    </w:lvl>
  </w:abstractNum>
  <w:abstractNum w:abstractNumId="9">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00000020"/>
    <w:multiLevelType w:val="multilevel"/>
    <w:tmpl w:val="00000020"/>
    <w:lvl w:ilvl="0">
      <w:start w:val="1"/>
      <w:numFmt w:val="bullet"/>
      <w:lvlText w:val=""/>
      <w:lvlJc w:val="left"/>
      <w:pPr>
        <w:tabs>
          <w:tab w:val="num" w:pos="450"/>
        </w:tabs>
        <w:ind w:left="450" w:hanging="360"/>
      </w:pPr>
      <w:rPr>
        <w:rFonts w:ascii="Wingdings" w:hAnsi="Wingdings"/>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21"/>
    <w:multiLevelType w:val="multilevel"/>
    <w:tmpl w:val="00000021"/>
    <w:name w:val="WW8Num33"/>
    <w:lvl w:ilvl="0">
      <w:start w:val="1"/>
      <w:numFmt w:val="bullet"/>
      <w:lvlText w:val=""/>
      <w:lvlJc w:val="left"/>
      <w:pPr>
        <w:tabs>
          <w:tab w:val="num" w:pos="1080"/>
        </w:tabs>
        <w:ind w:left="108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22"/>
    <w:multiLevelType w:val="multilevel"/>
    <w:tmpl w:val="00000022"/>
    <w:name w:val="WW8Num34"/>
    <w:lvl w:ilvl="0">
      <w:start w:val="2"/>
      <w:numFmt w:val="lowerLetter"/>
      <w:lvlText w:val="%1)"/>
      <w:lvlJc w:val="left"/>
      <w:pPr>
        <w:tabs>
          <w:tab w:val="num" w:pos="1080"/>
        </w:tabs>
        <w:ind w:left="1080" w:hanging="360"/>
      </w:pPr>
      <w:rPr>
        <w:rFonts w:cs="Times New Roman"/>
        <w:sz w:val="20"/>
        <w:szCs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1C62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02252F9"/>
    <w:multiLevelType w:val="multilevel"/>
    <w:tmpl w:val="A6A46024"/>
    <w:lvl w:ilvl="0">
      <w:start w:val="1"/>
      <w:numFmt w:val="decimal"/>
      <w:lvlText w:val="%1."/>
      <w:lvlJc w:val="left"/>
      <w:pPr>
        <w:tabs>
          <w:tab w:val="num" w:pos="720"/>
        </w:tabs>
        <w:ind w:left="720" w:hanging="360"/>
      </w:pPr>
      <w:rPr>
        <w:rFonts w:cs="Times New Roman"/>
      </w:rPr>
    </w:lvl>
    <w:lvl w:ilvl="1">
      <w:start w:val="2"/>
      <w:numFmt w:val="bullet"/>
      <w:lvlText w:val="-"/>
      <w:lvlJc w:val="left"/>
      <w:pPr>
        <w:tabs>
          <w:tab w:val="num" w:pos="1440"/>
        </w:tabs>
        <w:ind w:left="1440" w:hanging="360"/>
      </w:pPr>
      <w:rPr>
        <w:rFonts w:ascii="Times New Roman" w:eastAsia="Times New Roman" w:hAnsi="Times New Roman" w:hint="default"/>
      </w:rPr>
    </w:lvl>
    <w:lvl w:ilvl="2">
      <w:numFmt w:val="bullet"/>
      <w:lvlText w:val="–"/>
      <w:lvlJc w:val="left"/>
      <w:pPr>
        <w:tabs>
          <w:tab w:val="num" w:pos="2340"/>
        </w:tabs>
        <w:ind w:left="2340" w:hanging="360"/>
      </w:pPr>
      <w:rPr>
        <w:rFonts w:ascii="Times New Roman" w:eastAsia="Times New Roman" w:hAnsi="Times New Roman"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00CF287D"/>
    <w:multiLevelType w:val="multilevel"/>
    <w:tmpl w:val="DF28B0D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00CF38CC"/>
    <w:multiLevelType w:val="multilevel"/>
    <w:tmpl w:val="3FF283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105560C"/>
    <w:multiLevelType w:val="multilevel"/>
    <w:tmpl w:val="8F2880AE"/>
    <w:lvl w:ilvl="0">
      <w:start w:val="1"/>
      <w:numFmt w:val="decimal"/>
      <w:lvlText w:val="%1."/>
      <w:lvlJc w:val="left"/>
      <w:pPr>
        <w:tabs>
          <w:tab w:val="num" w:pos="130"/>
        </w:tabs>
        <w:ind w:left="13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2FA57DD"/>
    <w:multiLevelType w:val="multilevel"/>
    <w:tmpl w:val="F762F01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b/>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9">
    <w:nsid w:val="034936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03B15E0C"/>
    <w:multiLevelType w:val="singleLevel"/>
    <w:tmpl w:val="B9C09408"/>
    <w:lvl w:ilvl="0">
      <w:numFmt w:val="bullet"/>
      <w:lvlText w:val="-"/>
      <w:lvlJc w:val="left"/>
      <w:pPr>
        <w:tabs>
          <w:tab w:val="num" w:pos="360"/>
        </w:tabs>
        <w:ind w:left="360" w:hanging="360"/>
      </w:pPr>
      <w:rPr>
        <w:rFonts w:ascii="Times New Roman" w:hAnsi="Times New Roman" w:hint="default"/>
      </w:rPr>
    </w:lvl>
  </w:abstractNum>
  <w:abstractNum w:abstractNumId="21">
    <w:nsid w:val="03FE53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04B5506F"/>
    <w:multiLevelType w:val="multilevel"/>
    <w:tmpl w:val="6B005F5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064F350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07922BE2"/>
    <w:multiLevelType w:val="multilevel"/>
    <w:tmpl w:val="5B985832"/>
    <w:lvl w:ilvl="0">
      <w:start w:val="1"/>
      <w:numFmt w:val="decimal"/>
      <w:lvlText w:val="%1."/>
      <w:lvlJc w:val="left"/>
      <w:pPr>
        <w:tabs>
          <w:tab w:val="num" w:pos="630"/>
        </w:tabs>
        <w:ind w:left="63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080B3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08E55F2A"/>
    <w:multiLevelType w:val="hybridMultilevel"/>
    <w:tmpl w:val="D340E9DA"/>
    <w:lvl w:ilvl="0" w:tplc="7A50F3AA">
      <w:start w:val="1"/>
      <w:numFmt w:val="bullet"/>
      <w:lvlText w:val=""/>
      <w:lvlJc w:val="left"/>
      <w:pPr>
        <w:tabs>
          <w:tab w:val="num" w:pos="720"/>
        </w:tabs>
        <w:ind w:left="720" w:hanging="360"/>
      </w:pPr>
      <w:rPr>
        <w:rFonts w:ascii="Symbol" w:hAnsi="Symbol" w:hint="default"/>
      </w:rPr>
    </w:lvl>
    <w:lvl w:ilvl="1" w:tplc="78D27CFA" w:tentative="1">
      <w:start w:val="1"/>
      <w:numFmt w:val="bullet"/>
      <w:lvlText w:val="o"/>
      <w:lvlJc w:val="left"/>
      <w:pPr>
        <w:tabs>
          <w:tab w:val="num" w:pos="1440"/>
        </w:tabs>
        <w:ind w:left="1440" w:hanging="360"/>
      </w:pPr>
      <w:rPr>
        <w:rFonts w:ascii="Courier New" w:hAnsi="Courier New" w:cs="Courier New" w:hint="default"/>
      </w:rPr>
    </w:lvl>
    <w:lvl w:ilvl="2" w:tplc="E53E1828" w:tentative="1">
      <w:start w:val="1"/>
      <w:numFmt w:val="bullet"/>
      <w:lvlText w:val=""/>
      <w:lvlJc w:val="left"/>
      <w:pPr>
        <w:tabs>
          <w:tab w:val="num" w:pos="2160"/>
        </w:tabs>
        <w:ind w:left="2160" w:hanging="360"/>
      </w:pPr>
      <w:rPr>
        <w:rFonts w:ascii="Wingdings" w:hAnsi="Wingdings" w:hint="default"/>
      </w:rPr>
    </w:lvl>
    <w:lvl w:ilvl="3" w:tplc="1B6C6236" w:tentative="1">
      <w:start w:val="1"/>
      <w:numFmt w:val="bullet"/>
      <w:lvlText w:val=""/>
      <w:lvlJc w:val="left"/>
      <w:pPr>
        <w:tabs>
          <w:tab w:val="num" w:pos="2880"/>
        </w:tabs>
        <w:ind w:left="2880" w:hanging="360"/>
      </w:pPr>
      <w:rPr>
        <w:rFonts w:ascii="Symbol" w:hAnsi="Symbol" w:hint="default"/>
      </w:rPr>
    </w:lvl>
    <w:lvl w:ilvl="4" w:tplc="3BB628E4" w:tentative="1">
      <w:start w:val="1"/>
      <w:numFmt w:val="bullet"/>
      <w:lvlText w:val="o"/>
      <w:lvlJc w:val="left"/>
      <w:pPr>
        <w:tabs>
          <w:tab w:val="num" w:pos="3600"/>
        </w:tabs>
        <w:ind w:left="3600" w:hanging="360"/>
      </w:pPr>
      <w:rPr>
        <w:rFonts w:ascii="Courier New" w:hAnsi="Courier New" w:cs="Courier New" w:hint="default"/>
      </w:rPr>
    </w:lvl>
    <w:lvl w:ilvl="5" w:tplc="FFECCD76" w:tentative="1">
      <w:start w:val="1"/>
      <w:numFmt w:val="bullet"/>
      <w:lvlText w:val=""/>
      <w:lvlJc w:val="left"/>
      <w:pPr>
        <w:tabs>
          <w:tab w:val="num" w:pos="4320"/>
        </w:tabs>
        <w:ind w:left="4320" w:hanging="360"/>
      </w:pPr>
      <w:rPr>
        <w:rFonts w:ascii="Wingdings" w:hAnsi="Wingdings" w:hint="default"/>
      </w:rPr>
    </w:lvl>
    <w:lvl w:ilvl="6" w:tplc="DA42AC22" w:tentative="1">
      <w:start w:val="1"/>
      <w:numFmt w:val="bullet"/>
      <w:lvlText w:val=""/>
      <w:lvlJc w:val="left"/>
      <w:pPr>
        <w:tabs>
          <w:tab w:val="num" w:pos="5040"/>
        </w:tabs>
        <w:ind w:left="5040" w:hanging="360"/>
      </w:pPr>
      <w:rPr>
        <w:rFonts w:ascii="Symbol" w:hAnsi="Symbol" w:hint="default"/>
      </w:rPr>
    </w:lvl>
    <w:lvl w:ilvl="7" w:tplc="3172435E" w:tentative="1">
      <w:start w:val="1"/>
      <w:numFmt w:val="bullet"/>
      <w:lvlText w:val="o"/>
      <w:lvlJc w:val="left"/>
      <w:pPr>
        <w:tabs>
          <w:tab w:val="num" w:pos="5760"/>
        </w:tabs>
        <w:ind w:left="5760" w:hanging="360"/>
      </w:pPr>
      <w:rPr>
        <w:rFonts w:ascii="Courier New" w:hAnsi="Courier New" w:cs="Courier New" w:hint="default"/>
      </w:rPr>
    </w:lvl>
    <w:lvl w:ilvl="8" w:tplc="BE4CEFE0" w:tentative="1">
      <w:start w:val="1"/>
      <w:numFmt w:val="bullet"/>
      <w:lvlText w:val=""/>
      <w:lvlJc w:val="left"/>
      <w:pPr>
        <w:tabs>
          <w:tab w:val="num" w:pos="6480"/>
        </w:tabs>
        <w:ind w:left="6480" w:hanging="360"/>
      </w:pPr>
      <w:rPr>
        <w:rFonts w:ascii="Wingdings" w:hAnsi="Wingdings" w:hint="default"/>
      </w:rPr>
    </w:lvl>
  </w:abstractNum>
  <w:abstractNum w:abstractNumId="27">
    <w:nsid w:val="0A4F1B30"/>
    <w:multiLevelType w:val="multilevel"/>
    <w:tmpl w:val="5E707F50"/>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0C665A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0E114F4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E545B72"/>
    <w:multiLevelType w:val="hybridMultilevel"/>
    <w:tmpl w:val="C840F1E0"/>
    <w:lvl w:ilvl="0" w:tplc="50FC3F16">
      <w:start w:val="1"/>
      <w:numFmt w:val="bullet"/>
      <w:lvlText w:val=""/>
      <w:lvlJc w:val="left"/>
      <w:pPr>
        <w:tabs>
          <w:tab w:val="num" w:pos="170"/>
        </w:tabs>
        <w:ind w:left="170" w:hanging="170"/>
      </w:pPr>
      <w:rPr>
        <w:rFonts w:ascii="Wingdings" w:hAnsi="Wingdings" w:hint="default"/>
      </w:rPr>
    </w:lvl>
    <w:lvl w:ilvl="1" w:tplc="A094EACA">
      <w:start w:val="1"/>
      <w:numFmt w:val="bullet"/>
      <w:lvlText w:val="o"/>
      <w:lvlJc w:val="left"/>
      <w:pPr>
        <w:tabs>
          <w:tab w:val="num" w:pos="1800"/>
        </w:tabs>
        <w:ind w:left="1800" w:hanging="360"/>
      </w:pPr>
      <w:rPr>
        <w:rFonts w:ascii="Courier New" w:hAnsi="Courier New" w:hint="default"/>
      </w:rPr>
    </w:lvl>
    <w:lvl w:ilvl="2" w:tplc="F5DC9044">
      <w:start w:val="1"/>
      <w:numFmt w:val="bullet"/>
      <w:lvlText w:val=""/>
      <w:lvlJc w:val="left"/>
      <w:pPr>
        <w:tabs>
          <w:tab w:val="num" w:pos="2520"/>
        </w:tabs>
        <w:ind w:left="2520" w:hanging="360"/>
      </w:pPr>
      <w:rPr>
        <w:rFonts w:ascii="Wingdings" w:hAnsi="Wingdings" w:hint="default"/>
      </w:rPr>
    </w:lvl>
    <w:lvl w:ilvl="3" w:tplc="0692738E">
      <w:start w:val="1"/>
      <w:numFmt w:val="bullet"/>
      <w:lvlText w:val=""/>
      <w:lvlJc w:val="left"/>
      <w:pPr>
        <w:tabs>
          <w:tab w:val="num" w:pos="3240"/>
        </w:tabs>
        <w:ind w:left="3240" w:hanging="360"/>
      </w:pPr>
      <w:rPr>
        <w:rFonts w:ascii="Symbol" w:hAnsi="Symbol" w:hint="default"/>
      </w:rPr>
    </w:lvl>
    <w:lvl w:ilvl="4" w:tplc="8A3A6BC6">
      <w:start w:val="1"/>
      <w:numFmt w:val="bullet"/>
      <w:lvlText w:val="o"/>
      <w:lvlJc w:val="left"/>
      <w:pPr>
        <w:tabs>
          <w:tab w:val="num" w:pos="3960"/>
        </w:tabs>
        <w:ind w:left="3960" w:hanging="360"/>
      </w:pPr>
      <w:rPr>
        <w:rFonts w:ascii="Courier New" w:hAnsi="Courier New" w:hint="default"/>
      </w:rPr>
    </w:lvl>
    <w:lvl w:ilvl="5" w:tplc="06184B40">
      <w:start w:val="1"/>
      <w:numFmt w:val="bullet"/>
      <w:lvlText w:val=""/>
      <w:lvlJc w:val="left"/>
      <w:pPr>
        <w:tabs>
          <w:tab w:val="num" w:pos="4680"/>
        </w:tabs>
        <w:ind w:left="4680" w:hanging="360"/>
      </w:pPr>
      <w:rPr>
        <w:rFonts w:ascii="Wingdings" w:hAnsi="Wingdings" w:hint="default"/>
      </w:rPr>
    </w:lvl>
    <w:lvl w:ilvl="6" w:tplc="2CF2CB5E">
      <w:start w:val="1"/>
      <w:numFmt w:val="bullet"/>
      <w:lvlText w:val=""/>
      <w:lvlJc w:val="left"/>
      <w:pPr>
        <w:tabs>
          <w:tab w:val="num" w:pos="5400"/>
        </w:tabs>
        <w:ind w:left="5400" w:hanging="360"/>
      </w:pPr>
      <w:rPr>
        <w:rFonts w:ascii="Symbol" w:hAnsi="Symbol" w:hint="default"/>
      </w:rPr>
    </w:lvl>
    <w:lvl w:ilvl="7" w:tplc="5C3279E0">
      <w:start w:val="1"/>
      <w:numFmt w:val="bullet"/>
      <w:lvlText w:val="o"/>
      <w:lvlJc w:val="left"/>
      <w:pPr>
        <w:tabs>
          <w:tab w:val="num" w:pos="6120"/>
        </w:tabs>
        <w:ind w:left="6120" w:hanging="360"/>
      </w:pPr>
      <w:rPr>
        <w:rFonts w:ascii="Courier New" w:hAnsi="Courier New" w:hint="default"/>
      </w:rPr>
    </w:lvl>
    <w:lvl w:ilvl="8" w:tplc="E766BF00">
      <w:start w:val="1"/>
      <w:numFmt w:val="bullet"/>
      <w:lvlText w:val=""/>
      <w:lvlJc w:val="left"/>
      <w:pPr>
        <w:tabs>
          <w:tab w:val="num" w:pos="6840"/>
        </w:tabs>
        <w:ind w:left="6840" w:hanging="360"/>
      </w:pPr>
      <w:rPr>
        <w:rFonts w:ascii="Wingdings" w:hAnsi="Wingdings" w:hint="default"/>
      </w:rPr>
    </w:lvl>
  </w:abstractNum>
  <w:abstractNum w:abstractNumId="31">
    <w:nsid w:val="0F3807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0F9755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10414C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13E44F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15CD1AD8"/>
    <w:multiLevelType w:val="hybridMultilevel"/>
    <w:tmpl w:val="766C6D80"/>
    <w:lvl w:ilvl="0" w:tplc="F7867786">
      <w:start w:val="1"/>
      <w:numFmt w:val="bullet"/>
      <w:lvlText w:val=""/>
      <w:lvlJc w:val="left"/>
      <w:pPr>
        <w:tabs>
          <w:tab w:val="num" w:pos="170"/>
        </w:tabs>
        <w:ind w:left="170" w:hanging="170"/>
      </w:pPr>
      <w:rPr>
        <w:rFonts w:ascii="Wingdings" w:hAnsi="Wingdings" w:hint="default"/>
      </w:rPr>
    </w:lvl>
    <w:lvl w:ilvl="1" w:tplc="C052ABAE">
      <w:start w:val="1"/>
      <w:numFmt w:val="bullet"/>
      <w:lvlText w:val="o"/>
      <w:lvlJc w:val="left"/>
      <w:pPr>
        <w:tabs>
          <w:tab w:val="num" w:pos="1440"/>
        </w:tabs>
        <w:ind w:left="1440" w:hanging="360"/>
      </w:pPr>
      <w:rPr>
        <w:rFonts w:ascii="Courier New" w:hAnsi="Courier New" w:hint="default"/>
      </w:rPr>
    </w:lvl>
    <w:lvl w:ilvl="2" w:tplc="CC6E3BA2">
      <w:start w:val="1"/>
      <w:numFmt w:val="bullet"/>
      <w:lvlText w:val=""/>
      <w:lvlJc w:val="left"/>
      <w:pPr>
        <w:tabs>
          <w:tab w:val="num" w:pos="2160"/>
        </w:tabs>
        <w:ind w:left="2160" w:hanging="360"/>
      </w:pPr>
      <w:rPr>
        <w:rFonts w:ascii="Wingdings" w:hAnsi="Wingdings" w:hint="default"/>
      </w:rPr>
    </w:lvl>
    <w:lvl w:ilvl="3" w:tplc="00841FE2">
      <w:start w:val="1"/>
      <w:numFmt w:val="bullet"/>
      <w:lvlText w:val=""/>
      <w:lvlJc w:val="left"/>
      <w:pPr>
        <w:tabs>
          <w:tab w:val="num" w:pos="2880"/>
        </w:tabs>
        <w:ind w:left="2880" w:hanging="360"/>
      </w:pPr>
      <w:rPr>
        <w:rFonts w:ascii="Symbol" w:hAnsi="Symbol" w:hint="default"/>
      </w:rPr>
    </w:lvl>
    <w:lvl w:ilvl="4" w:tplc="8006FCEC">
      <w:start w:val="1"/>
      <w:numFmt w:val="bullet"/>
      <w:lvlText w:val="o"/>
      <w:lvlJc w:val="left"/>
      <w:pPr>
        <w:tabs>
          <w:tab w:val="num" w:pos="3600"/>
        </w:tabs>
        <w:ind w:left="3600" w:hanging="360"/>
      </w:pPr>
      <w:rPr>
        <w:rFonts w:ascii="Courier New" w:hAnsi="Courier New" w:hint="default"/>
      </w:rPr>
    </w:lvl>
    <w:lvl w:ilvl="5" w:tplc="8CBA2BCA">
      <w:start w:val="1"/>
      <w:numFmt w:val="bullet"/>
      <w:lvlText w:val=""/>
      <w:lvlJc w:val="left"/>
      <w:pPr>
        <w:tabs>
          <w:tab w:val="num" w:pos="4320"/>
        </w:tabs>
        <w:ind w:left="4320" w:hanging="360"/>
      </w:pPr>
      <w:rPr>
        <w:rFonts w:ascii="Wingdings" w:hAnsi="Wingdings" w:hint="default"/>
      </w:rPr>
    </w:lvl>
    <w:lvl w:ilvl="6" w:tplc="2E42F592">
      <w:start w:val="1"/>
      <w:numFmt w:val="bullet"/>
      <w:lvlText w:val=""/>
      <w:lvlJc w:val="left"/>
      <w:pPr>
        <w:tabs>
          <w:tab w:val="num" w:pos="5040"/>
        </w:tabs>
        <w:ind w:left="5040" w:hanging="360"/>
      </w:pPr>
      <w:rPr>
        <w:rFonts w:ascii="Symbol" w:hAnsi="Symbol" w:hint="default"/>
      </w:rPr>
    </w:lvl>
    <w:lvl w:ilvl="7" w:tplc="A9EAFB46">
      <w:start w:val="1"/>
      <w:numFmt w:val="bullet"/>
      <w:lvlText w:val="o"/>
      <w:lvlJc w:val="left"/>
      <w:pPr>
        <w:tabs>
          <w:tab w:val="num" w:pos="5760"/>
        </w:tabs>
        <w:ind w:left="5760" w:hanging="360"/>
      </w:pPr>
      <w:rPr>
        <w:rFonts w:ascii="Courier New" w:hAnsi="Courier New" w:hint="default"/>
      </w:rPr>
    </w:lvl>
    <w:lvl w:ilvl="8" w:tplc="713EF866">
      <w:start w:val="1"/>
      <w:numFmt w:val="bullet"/>
      <w:lvlText w:val=""/>
      <w:lvlJc w:val="left"/>
      <w:pPr>
        <w:tabs>
          <w:tab w:val="num" w:pos="6480"/>
        </w:tabs>
        <w:ind w:left="6480" w:hanging="360"/>
      </w:pPr>
      <w:rPr>
        <w:rFonts w:ascii="Wingdings" w:hAnsi="Wingdings" w:hint="default"/>
      </w:rPr>
    </w:lvl>
  </w:abstractNum>
  <w:abstractNum w:abstractNumId="36">
    <w:nsid w:val="15F166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161E2239"/>
    <w:multiLevelType w:val="multilevel"/>
    <w:tmpl w:val="8D268E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17140B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17664DAE"/>
    <w:multiLevelType w:val="singleLevel"/>
    <w:tmpl w:val="04090011"/>
    <w:lvl w:ilvl="0">
      <w:start w:val="1"/>
      <w:numFmt w:val="decimal"/>
      <w:lvlText w:val="%1)"/>
      <w:lvlJc w:val="left"/>
      <w:pPr>
        <w:tabs>
          <w:tab w:val="num" w:pos="360"/>
        </w:tabs>
        <w:ind w:left="360" w:hanging="360"/>
      </w:pPr>
      <w:rPr>
        <w:rFonts w:cs="Times New Roman" w:hint="default"/>
      </w:rPr>
    </w:lvl>
  </w:abstractNum>
  <w:abstractNum w:abstractNumId="40">
    <w:nsid w:val="18260C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19B30CE9"/>
    <w:multiLevelType w:val="hybridMultilevel"/>
    <w:tmpl w:val="5882077C"/>
    <w:lvl w:ilvl="0" w:tplc="0C06C0C8">
      <w:start w:val="1"/>
      <w:numFmt w:val="bullet"/>
      <w:lvlText w:val=""/>
      <w:lvlJc w:val="left"/>
      <w:pPr>
        <w:ind w:left="720" w:hanging="360"/>
      </w:pPr>
      <w:rPr>
        <w:rFonts w:ascii="Wingdings" w:hAnsi="Wingdings" w:hint="default"/>
      </w:rPr>
    </w:lvl>
    <w:lvl w:ilvl="1" w:tplc="5F6885E6">
      <w:start w:val="1"/>
      <w:numFmt w:val="bullet"/>
      <w:lvlText w:val="o"/>
      <w:lvlJc w:val="left"/>
      <w:pPr>
        <w:ind w:left="1440" w:hanging="360"/>
      </w:pPr>
      <w:rPr>
        <w:rFonts w:ascii="Courier New" w:hAnsi="Courier New" w:hint="default"/>
      </w:rPr>
    </w:lvl>
    <w:lvl w:ilvl="2" w:tplc="5E74EE18">
      <w:start w:val="1"/>
      <w:numFmt w:val="bullet"/>
      <w:lvlText w:val=""/>
      <w:lvlJc w:val="left"/>
      <w:pPr>
        <w:ind w:left="2160" w:hanging="360"/>
      </w:pPr>
      <w:rPr>
        <w:rFonts w:ascii="Wingdings" w:hAnsi="Wingdings" w:hint="default"/>
      </w:rPr>
    </w:lvl>
    <w:lvl w:ilvl="3" w:tplc="9BA47D70">
      <w:start w:val="1"/>
      <w:numFmt w:val="bullet"/>
      <w:lvlText w:val=""/>
      <w:lvlJc w:val="left"/>
      <w:pPr>
        <w:ind w:left="2880" w:hanging="360"/>
      </w:pPr>
      <w:rPr>
        <w:rFonts w:ascii="Symbol" w:hAnsi="Symbol" w:hint="default"/>
      </w:rPr>
    </w:lvl>
    <w:lvl w:ilvl="4" w:tplc="A9CEC40E">
      <w:start w:val="1"/>
      <w:numFmt w:val="bullet"/>
      <w:lvlText w:val="o"/>
      <w:lvlJc w:val="left"/>
      <w:pPr>
        <w:ind w:left="3600" w:hanging="360"/>
      </w:pPr>
      <w:rPr>
        <w:rFonts w:ascii="Courier New" w:hAnsi="Courier New" w:hint="default"/>
      </w:rPr>
    </w:lvl>
    <w:lvl w:ilvl="5" w:tplc="C9009CE4">
      <w:start w:val="1"/>
      <w:numFmt w:val="bullet"/>
      <w:lvlText w:val=""/>
      <w:lvlJc w:val="left"/>
      <w:pPr>
        <w:ind w:left="4320" w:hanging="360"/>
      </w:pPr>
      <w:rPr>
        <w:rFonts w:ascii="Wingdings" w:hAnsi="Wingdings" w:hint="default"/>
      </w:rPr>
    </w:lvl>
    <w:lvl w:ilvl="6" w:tplc="7030454E">
      <w:start w:val="1"/>
      <w:numFmt w:val="bullet"/>
      <w:lvlText w:val=""/>
      <w:lvlJc w:val="left"/>
      <w:pPr>
        <w:ind w:left="5040" w:hanging="360"/>
      </w:pPr>
      <w:rPr>
        <w:rFonts w:ascii="Symbol" w:hAnsi="Symbol" w:hint="default"/>
      </w:rPr>
    </w:lvl>
    <w:lvl w:ilvl="7" w:tplc="3F62E49C">
      <w:start w:val="1"/>
      <w:numFmt w:val="bullet"/>
      <w:lvlText w:val="o"/>
      <w:lvlJc w:val="left"/>
      <w:pPr>
        <w:ind w:left="5760" w:hanging="360"/>
      </w:pPr>
      <w:rPr>
        <w:rFonts w:ascii="Courier New" w:hAnsi="Courier New" w:hint="default"/>
      </w:rPr>
    </w:lvl>
    <w:lvl w:ilvl="8" w:tplc="C4767FC4">
      <w:start w:val="1"/>
      <w:numFmt w:val="bullet"/>
      <w:lvlText w:val=""/>
      <w:lvlJc w:val="left"/>
      <w:pPr>
        <w:ind w:left="6480" w:hanging="360"/>
      </w:pPr>
      <w:rPr>
        <w:rFonts w:ascii="Wingdings" w:hAnsi="Wingdings" w:hint="default"/>
      </w:rPr>
    </w:lvl>
  </w:abstractNum>
  <w:abstractNum w:abstractNumId="42">
    <w:nsid w:val="19FA4B0F"/>
    <w:multiLevelType w:val="hybridMultilevel"/>
    <w:tmpl w:val="CB8077BE"/>
    <w:lvl w:ilvl="0" w:tplc="8736B6AA">
      <w:start w:val="1"/>
      <w:numFmt w:val="bullet"/>
      <w:lvlText w:val=""/>
      <w:lvlJc w:val="left"/>
      <w:pPr>
        <w:tabs>
          <w:tab w:val="num" w:pos="170"/>
        </w:tabs>
        <w:ind w:left="170" w:hanging="170"/>
      </w:pPr>
      <w:rPr>
        <w:rFonts w:ascii="Wingdings" w:hAnsi="Wingdings" w:hint="default"/>
      </w:rPr>
    </w:lvl>
    <w:lvl w:ilvl="1" w:tplc="131A25F4">
      <w:start w:val="1"/>
      <w:numFmt w:val="bullet"/>
      <w:lvlText w:val="o"/>
      <w:lvlJc w:val="left"/>
      <w:pPr>
        <w:tabs>
          <w:tab w:val="num" w:pos="1440"/>
        </w:tabs>
        <w:ind w:left="1440" w:hanging="360"/>
      </w:pPr>
      <w:rPr>
        <w:rFonts w:ascii="Courier New" w:hAnsi="Courier New" w:hint="default"/>
      </w:rPr>
    </w:lvl>
    <w:lvl w:ilvl="2" w:tplc="59DE1398">
      <w:start w:val="1"/>
      <w:numFmt w:val="bullet"/>
      <w:lvlText w:val=""/>
      <w:lvlJc w:val="left"/>
      <w:pPr>
        <w:tabs>
          <w:tab w:val="num" w:pos="2160"/>
        </w:tabs>
        <w:ind w:left="2160" w:hanging="360"/>
      </w:pPr>
      <w:rPr>
        <w:rFonts w:ascii="Wingdings" w:hAnsi="Wingdings" w:hint="default"/>
      </w:rPr>
    </w:lvl>
    <w:lvl w:ilvl="3" w:tplc="22C66F04">
      <w:start w:val="1"/>
      <w:numFmt w:val="bullet"/>
      <w:lvlText w:val=""/>
      <w:lvlJc w:val="left"/>
      <w:pPr>
        <w:tabs>
          <w:tab w:val="num" w:pos="2880"/>
        </w:tabs>
        <w:ind w:left="2880" w:hanging="360"/>
      </w:pPr>
      <w:rPr>
        <w:rFonts w:ascii="Symbol" w:hAnsi="Symbol" w:hint="default"/>
      </w:rPr>
    </w:lvl>
    <w:lvl w:ilvl="4" w:tplc="47B67B80">
      <w:start w:val="1"/>
      <w:numFmt w:val="bullet"/>
      <w:lvlText w:val="o"/>
      <w:lvlJc w:val="left"/>
      <w:pPr>
        <w:tabs>
          <w:tab w:val="num" w:pos="3600"/>
        </w:tabs>
        <w:ind w:left="3600" w:hanging="360"/>
      </w:pPr>
      <w:rPr>
        <w:rFonts w:ascii="Courier New" w:hAnsi="Courier New" w:hint="default"/>
      </w:rPr>
    </w:lvl>
    <w:lvl w:ilvl="5" w:tplc="5EA0A7E2">
      <w:start w:val="1"/>
      <w:numFmt w:val="bullet"/>
      <w:lvlText w:val=""/>
      <w:lvlJc w:val="left"/>
      <w:pPr>
        <w:tabs>
          <w:tab w:val="num" w:pos="4320"/>
        </w:tabs>
        <w:ind w:left="4320" w:hanging="360"/>
      </w:pPr>
      <w:rPr>
        <w:rFonts w:ascii="Wingdings" w:hAnsi="Wingdings" w:hint="default"/>
      </w:rPr>
    </w:lvl>
    <w:lvl w:ilvl="6" w:tplc="18CCB94E">
      <w:start w:val="1"/>
      <w:numFmt w:val="bullet"/>
      <w:lvlText w:val=""/>
      <w:lvlJc w:val="left"/>
      <w:pPr>
        <w:tabs>
          <w:tab w:val="num" w:pos="5040"/>
        </w:tabs>
        <w:ind w:left="5040" w:hanging="360"/>
      </w:pPr>
      <w:rPr>
        <w:rFonts w:ascii="Symbol" w:hAnsi="Symbol" w:hint="default"/>
      </w:rPr>
    </w:lvl>
    <w:lvl w:ilvl="7" w:tplc="8DACA64C">
      <w:start w:val="1"/>
      <w:numFmt w:val="bullet"/>
      <w:lvlText w:val="o"/>
      <w:lvlJc w:val="left"/>
      <w:pPr>
        <w:tabs>
          <w:tab w:val="num" w:pos="5760"/>
        </w:tabs>
        <w:ind w:left="5760" w:hanging="360"/>
      </w:pPr>
      <w:rPr>
        <w:rFonts w:ascii="Courier New" w:hAnsi="Courier New" w:hint="default"/>
      </w:rPr>
    </w:lvl>
    <w:lvl w:ilvl="8" w:tplc="43AEBBE4">
      <w:start w:val="1"/>
      <w:numFmt w:val="bullet"/>
      <w:lvlText w:val=""/>
      <w:lvlJc w:val="left"/>
      <w:pPr>
        <w:tabs>
          <w:tab w:val="num" w:pos="6480"/>
        </w:tabs>
        <w:ind w:left="6480" w:hanging="360"/>
      </w:pPr>
      <w:rPr>
        <w:rFonts w:ascii="Wingdings" w:hAnsi="Wingdings" w:hint="default"/>
      </w:rPr>
    </w:lvl>
  </w:abstractNum>
  <w:abstractNum w:abstractNumId="43">
    <w:nsid w:val="1AA024A5"/>
    <w:multiLevelType w:val="hybridMultilevel"/>
    <w:tmpl w:val="1AB4C5D4"/>
    <w:lvl w:ilvl="0" w:tplc="4EB83A3A">
      <w:start w:val="1"/>
      <w:numFmt w:val="decimal"/>
      <w:lvlText w:val="%1."/>
      <w:lvlJc w:val="left"/>
      <w:pPr>
        <w:tabs>
          <w:tab w:val="num" w:pos="360"/>
        </w:tabs>
        <w:ind w:left="360" w:hanging="360"/>
      </w:pPr>
      <w:rPr>
        <w:rFonts w:cs="Times New Roman" w:hint="default"/>
      </w:rPr>
    </w:lvl>
    <w:lvl w:ilvl="1" w:tplc="4BAEB4E4">
      <w:start w:val="1"/>
      <w:numFmt w:val="lowerLetter"/>
      <w:lvlText w:val="%2."/>
      <w:lvlJc w:val="left"/>
      <w:pPr>
        <w:tabs>
          <w:tab w:val="num" w:pos="1440"/>
        </w:tabs>
        <w:ind w:left="1440" w:hanging="360"/>
      </w:pPr>
      <w:rPr>
        <w:rFonts w:cs="Times New Roman"/>
      </w:rPr>
    </w:lvl>
    <w:lvl w:ilvl="2" w:tplc="1188CCF8">
      <w:start w:val="1"/>
      <w:numFmt w:val="lowerRoman"/>
      <w:lvlText w:val="%3."/>
      <w:lvlJc w:val="right"/>
      <w:pPr>
        <w:tabs>
          <w:tab w:val="num" w:pos="2160"/>
        </w:tabs>
        <w:ind w:left="2160" w:hanging="180"/>
      </w:pPr>
      <w:rPr>
        <w:rFonts w:cs="Times New Roman"/>
      </w:rPr>
    </w:lvl>
    <w:lvl w:ilvl="3" w:tplc="E89E9880">
      <w:start w:val="1"/>
      <w:numFmt w:val="decimal"/>
      <w:lvlText w:val="%4."/>
      <w:lvlJc w:val="left"/>
      <w:pPr>
        <w:tabs>
          <w:tab w:val="num" w:pos="2880"/>
        </w:tabs>
        <w:ind w:left="2880" w:hanging="360"/>
      </w:pPr>
      <w:rPr>
        <w:rFonts w:cs="Times New Roman"/>
      </w:rPr>
    </w:lvl>
    <w:lvl w:ilvl="4" w:tplc="E3640444">
      <w:start w:val="1"/>
      <w:numFmt w:val="lowerLetter"/>
      <w:lvlText w:val="%5."/>
      <w:lvlJc w:val="left"/>
      <w:pPr>
        <w:tabs>
          <w:tab w:val="num" w:pos="3600"/>
        </w:tabs>
        <w:ind w:left="3600" w:hanging="360"/>
      </w:pPr>
      <w:rPr>
        <w:rFonts w:cs="Times New Roman"/>
      </w:rPr>
    </w:lvl>
    <w:lvl w:ilvl="5" w:tplc="E09EC6A4">
      <w:start w:val="1"/>
      <w:numFmt w:val="lowerRoman"/>
      <w:lvlText w:val="%6."/>
      <w:lvlJc w:val="right"/>
      <w:pPr>
        <w:tabs>
          <w:tab w:val="num" w:pos="4320"/>
        </w:tabs>
        <w:ind w:left="4320" w:hanging="180"/>
      </w:pPr>
      <w:rPr>
        <w:rFonts w:cs="Times New Roman"/>
      </w:rPr>
    </w:lvl>
    <w:lvl w:ilvl="6" w:tplc="061A705A">
      <w:start w:val="1"/>
      <w:numFmt w:val="decimal"/>
      <w:lvlText w:val="%7."/>
      <w:lvlJc w:val="left"/>
      <w:pPr>
        <w:tabs>
          <w:tab w:val="num" w:pos="5040"/>
        </w:tabs>
        <w:ind w:left="5040" w:hanging="360"/>
      </w:pPr>
      <w:rPr>
        <w:rFonts w:cs="Times New Roman"/>
      </w:rPr>
    </w:lvl>
    <w:lvl w:ilvl="7" w:tplc="BEC4F38A">
      <w:start w:val="1"/>
      <w:numFmt w:val="lowerLetter"/>
      <w:lvlText w:val="%8."/>
      <w:lvlJc w:val="left"/>
      <w:pPr>
        <w:tabs>
          <w:tab w:val="num" w:pos="5760"/>
        </w:tabs>
        <w:ind w:left="5760" w:hanging="360"/>
      </w:pPr>
      <w:rPr>
        <w:rFonts w:cs="Times New Roman"/>
      </w:rPr>
    </w:lvl>
    <w:lvl w:ilvl="8" w:tplc="7BDAFC52">
      <w:start w:val="1"/>
      <w:numFmt w:val="lowerRoman"/>
      <w:lvlText w:val="%9."/>
      <w:lvlJc w:val="right"/>
      <w:pPr>
        <w:tabs>
          <w:tab w:val="num" w:pos="6480"/>
        </w:tabs>
        <w:ind w:left="6480" w:hanging="180"/>
      </w:pPr>
      <w:rPr>
        <w:rFonts w:cs="Times New Roman"/>
      </w:rPr>
    </w:lvl>
  </w:abstractNum>
  <w:abstractNum w:abstractNumId="44">
    <w:nsid w:val="1AA564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1B291FB3"/>
    <w:multiLevelType w:val="multilevel"/>
    <w:tmpl w:val="7CF443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6">
    <w:nsid w:val="1BAD7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1D3114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1EA66CCD"/>
    <w:multiLevelType w:val="multilevel"/>
    <w:tmpl w:val="7D4E99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nsid w:val="21212A55"/>
    <w:multiLevelType w:val="singleLevel"/>
    <w:tmpl w:val="B9F6C7AA"/>
    <w:lvl w:ilvl="0">
      <w:start w:val="1"/>
      <w:numFmt w:val="decimal"/>
      <w:lvlText w:val="%1."/>
      <w:lvlJc w:val="left"/>
      <w:pPr>
        <w:tabs>
          <w:tab w:val="num" w:pos="360"/>
        </w:tabs>
        <w:ind w:left="360" w:hanging="360"/>
      </w:pPr>
      <w:rPr>
        <w:b w:val="0"/>
        <w:i w:val="0"/>
      </w:rPr>
    </w:lvl>
  </w:abstractNum>
  <w:abstractNum w:abstractNumId="50">
    <w:nsid w:val="212F39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21672C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22333A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nsid w:val="231F0C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24B603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nsid w:val="252C30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26A13890"/>
    <w:multiLevelType w:val="hybridMultilevel"/>
    <w:tmpl w:val="44641912"/>
    <w:lvl w:ilvl="0" w:tplc="F8D23224">
      <w:start w:val="242"/>
      <w:numFmt w:val="bullet"/>
      <w:pStyle w:val="Char"/>
      <w:lvlText w:val="-"/>
      <w:lvlJc w:val="left"/>
      <w:pPr>
        <w:tabs>
          <w:tab w:val="num" w:pos="720"/>
        </w:tabs>
        <w:ind w:left="720" w:hanging="360"/>
      </w:pPr>
      <w:rPr>
        <w:rFonts w:ascii="Times New Roman" w:eastAsia="Times New Roman" w:hAnsi="Times New Roman" w:hint="default"/>
      </w:rPr>
    </w:lvl>
    <w:lvl w:ilvl="1" w:tplc="D624B39C">
      <w:start w:val="1"/>
      <w:numFmt w:val="bullet"/>
      <w:lvlText w:val="o"/>
      <w:lvlJc w:val="left"/>
      <w:pPr>
        <w:tabs>
          <w:tab w:val="num" w:pos="1440"/>
        </w:tabs>
        <w:ind w:left="1440" w:hanging="360"/>
      </w:pPr>
      <w:rPr>
        <w:rFonts w:ascii="Courier New" w:hAnsi="Courier New" w:hint="default"/>
      </w:rPr>
    </w:lvl>
    <w:lvl w:ilvl="2" w:tplc="0C740F44">
      <w:start w:val="1"/>
      <w:numFmt w:val="bullet"/>
      <w:lvlText w:val=""/>
      <w:lvlJc w:val="left"/>
      <w:pPr>
        <w:tabs>
          <w:tab w:val="num" w:pos="2160"/>
        </w:tabs>
        <w:ind w:left="2160" w:hanging="360"/>
      </w:pPr>
      <w:rPr>
        <w:rFonts w:ascii="Wingdings" w:hAnsi="Wingdings" w:hint="default"/>
      </w:rPr>
    </w:lvl>
    <w:lvl w:ilvl="3" w:tplc="063EE9B8">
      <w:start w:val="1"/>
      <w:numFmt w:val="bullet"/>
      <w:lvlText w:val=""/>
      <w:lvlJc w:val="left"/>
      <w:pPr>
        <w:tabs>
          <w:tab w:val="num" w:pos="2880"/>
        </w:tabs>
        <w:ind w:left="2880" w:hanging="360"/>
      </w:pPr>
      <w:rPr>
        <w:rFonts w:ascii="Symbol" w:hAnsi="Symbol" w:hint="default"/>
      </w:rPr>
    </w:lvl>
    <w:lvl w:ilvl="4" w:tplc="D35E4218">
      <w:start w:val="1"/>
      <w:numFmt w:val="bullet"/>
      <w:lvlText w:val="o"/>
      <w:lvlJc w:val="left"/>
      <w:pPr>
        <w:tabs>
          <w:tab w:val="num" w:pos="3600"/>
        </w:tabs>
        <w:ind w:left="3600" w:hanging="360"/>
      </w:pPr>
      <w:rPr>
        <w:rFonts w:ascii="Courier New" w:hAnsi="Courier New" w:hint="default"/>
      </w:rPr>
    </w:lvl>
    <w:lvl w:ilvl="5" w:tplc="E06E9EFA">
      <w:start w:val="1"/>
      <w:numFmt w:val="bullet"/>
      <w:lvlText w:val=""/>
      <w:lvlJc w:val="left"/>
      <w:pPr>
        <w:tabs>
          <w:tab w:val="num" w:pos="4320"/>
        </w:tabs>
        <w:ind w:left="4320" w:hanging="360"/>
      </w:pPr>
      <w:rPr>
        <w:rFonts w:ascii="Wingdings" w:hAnsi="Wingdings" w:hint="default"/>
      </w:rPr>
    </w:lvl>
    <w:lvl w:ilvl="6" w:tplc="8E6EAC58">
      <w:start w:val="1"/>
      <w:numFmt w:val="bullet"/>
      <w:lvlText w:val=""/>
      <w:lvlJc w:val="left"/>
      <w:pPr>
        <w:tabs>
          <w:tab w:val="num" w:pos="5040"/>
        </w:tabs>
        <w:ind w:left="5040" w:hanging="360"/>
      </w:pPr>
      <w:rPr>
        <w:rFonts w:ascii="Symbol" w:hAnsi="Symbol" w:hint="default"/>
      </w:rPr>
    </w:lvl>
    <w:lvl w:ilvl="7" w:tplc="230CEB56">
      <w:start w:val="1"/>
      <w:numFmt w:val="bullet"/>
      <w:lvlText w:val="o"/>
      <w:lvlJc w:val="left"/>
      <w:pPr>
        <w:tabs>
          <w:tab w:val="num" w:pos="5760"/>
        </w:tabs>
        <w:ind w:left="5760" w:hanging="360"/>
      </w:pPr>
      <w:rPr>
        <w:rFonts w:ascii="Courier New" w:hAnsi="Courier New" w:hint="default"/>
      </w:rPr>
    </w:lvl>
    <w:lvl w:ilvl="8" w:tplc="092AFE0A">
      <w:start w:val="1"/>
      <w:numFmt w:val="bullet"/>
      <w:lvlText w:val=""/>
      <w:lvlJc w:val="left"/>
      <w:pPr>
        <w:tabs>
          <w:tab w:val="num" w:pos="6480"/>
        </w:tabs>
        <w:ind w:left="6480" w:hanging="360"/>
      </w:pPr>
      <w:rPr>
        <w:rFonts w:ascii="Wingdings" w:hAnsi="Wingdings" w:hint="default"/>
      </w:rPr>
    </w:lvl>
  </w:abstractNum>
  <w:abstractNum w:abstractNumId="57">
    <w:nsid w:val="26DF6963"/>
    <w:multiLevelType w:val="hybridMultilevel"/>
    <w:tmpl w:val="618A876E"/>
    <w:lvl w:ilvl="0" w:tplc="BC2462B2">
      <w:start w:val="1"/>
      <w:numFmt w:val="bullet"/>
      <w:lvlText w:val=""/>
      <w:lvlJc w:val="left"/>
      <w:pPr>
        <w:ind w:left="720" w:hanging="360"/>
      </w:pPr>
      <w:rPr>
        <w:rFonts w:ascii="Symbol" w:hAnsi="Symbol" w:hint="default"/>
      </w:rPr>
    </w:lvl>
    <w:lvl w:ilvl="1" w:tplc="DCFC6902">
      <w:start w:val="1"/>
      <w:numFmt w:val="bullet"/>
      <w:lvlText w:val="o"/>
      <w:lvlJc w:val="left"/>
      <w:pPr>
        <w:ind w:left="1440" w:hanging="360"/>
      </w:pPr>
      <w:rPr>
        <w:rFonts w:ascii="Courier New" w:hAnsi="Courier New" w:hint="default"/>
      </w:rPr>
    </w:lvl>
    <w:lvl w:ilvl="2" w:tplc="01EE7356">
      <w:start w:val="1"/>
      <w:numFmt w:val="bullet"/>
      <w:lvlText w:val=""/>
      <w:lvlJc w:val="left"/>
      <w:pPr>
        <w:ind w:left="2160" w:hanging="360"/>
      </w:pPr>
      <w:rPr>
        <w:rFonts w:ascii="Wingdings" w:hAnsi="Wingdings" w:hint="default"/>
      </w:rPr>
    </w:lvl>
    <w:lvl w:ilvl="3" w:tplc="2CFE8E26">
      <w:start w:val="1"/>
      <w:numFmt w:val="bullet"/>
      <w:lvlText w:val=""/>
      <w:lvlJc w:val="left"/>
      <w:pPr>
        <w:ind w:left="2880" w:hanging="360"/>
      </w:pPr>
      <w:rPr>
        <w:rFonts w:ascii="Symbol" w:hAnsi="Symbol" w:hint="default"/>
      </w:rPr>
    </w:lvl>
    <w:lvl w:ilvl="4" w:tplc="EE223098">
      <w:start w:val="1"/>
      <w:numFmt w:val="bullet"/>
      <w:lvlText w:val="o"/>
      <w:lvlJc w:val="left"/>
      <w:pPr>
        <w:ind w:left="3600" w:hanging="360"/>
      </w:pPr>
      <w:rPr>
        <w:rFonts w:ascii="Courier New" w:hAnsi="Courier New" w:hint="default"/>
      </w:rPr>
    </w:lvl>
    <w:lvl w:ilvl="5" w:tplc="9DD68DCC">
      <w:start w:val="1"/>
      <w:numFmt w:val="bullet"/>
      <w:lvlText w:val=""/>
      <w:lvlJc w:val="left"/>
      <w:pPr>
        <w:ind w:left="4320" w:hanging="360"/>
      </w:pPr>
      <w:rPr>
        <w:rFonts w:ascii="Wingdings" w:hAnsi="Wingdings" w:hint="default"/>
      </w:rPr>
    </w:lvl>
    <w:lvl w:ilvl="6" w:tplc="3F68DEB0">
      <w:start w:val="1"/>
      <w:numFmt w:val="bullet"/>
      <w:lvlText w:val=""/>
      <w:lvlJc w:val="left"/>
      <w:pPr>
        <w:ind w:left="5040" w:hanging="360"/>
      </w:pPr>
      <w:rPr>
        <w:rFonts w:ascii="Symbol" w:hAnsi="Symbol" w:hint="default"/>
      </w:rPr>
    </w:lvl>
    <w:lvl w:ilvl="7" w:tplc="B9C06DCE">
      <w:start w:val="1"/>
      <w:numFmt w:val="bullet"/>
      <w:lvlText w:val="o"/>
      <w:lvlJc w:val="left"/>
      <w:pPr>
        <w:ind w:left="5760" w:hanging="360"/>
      </w:pPr>
      <w:rPr>
        <w:rFonts w:ascii="Courier New" w:hAnsi="Courier New" w:hint="default"/>
      </w:rPr>
    </w:lvl>
    <w:lvl w:ilvl="8" w:tplc="E7925698">
      <w:start w:val="1"/>
      <w:numFmt w:val="bullet"/>
      <w:lvlText w:val=""/>
      <w:lvlJc w:val="left"/>
      <w:pPr>
        <w:ind w:left="6480" w:hanging="360"/>
      </w:pPr>
      <w:rPr>
        <w:rFonts w:ascii="Wingdings" w:hAnsi="Wingdings" w:hint="default"/>
      </w:rPr>
    </w:lvl>
  </w:abstractNum>
  <w:abstractNum w:abstractNumId="58">
    <w:nsid w:val="28102F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285868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0">
    <w:nsid w:val="2BF93C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2C9F07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2">
    <w:nsid w:val="2D7A4A7B"/>
    <w:multiLevelType w:val="multilevel"/>
    <w:tmpl w:val="258EFCF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3">
    <w:nsid w:val="2E716C90"/>
    <w:multiLevelType w:val="hybridMultilevel"/>
    <w:tmpl w:val="B0400AAC"/>
    <w:lvl w:ilvl="0" w:tplc="14E030DC">
      <w:numFmt w:val="bullet"/>
      <w:lvlText w:val="-"/>
      <w:lvlJc w:val="left"/>
      <w:pPr>
        <w:tabs>
          <w:tab w:val="num" w:pos="720"/>
        </w:tabs>
        <w:ind w:left="720" w:hanging="360"/>
      </w:pPr>
      <w:rPr>
        <w:rFonts w:ascii="Times New Roman" w:eastAsia="Times New Roman" w:hAnsi="Times New Roman" w:hint="default"/>
        <w:b/>
      </w:rPr>
    </w:lvl>
    <w:lvl w:ilvl="1" w:tplc="BA444C6A">
      <w:start w:val="1"/>
      <w:numFmt w:val="bullet"/>
      <w:lvlText w:val="o"/>
      <w:lvlJc w:val="left"/>
      <w:pPr>
        <w:tabs>
          <w:tab w:val="num" w:pos="1440"/>
        </w:tabs>
        <w:ind w:left="1440" w:hanging="360"/>
      </w:pPr>
      <w:rPr>
        <w:rFonts w:ascii="Courier New" w:hAnsi="Courier New" w:hint="default"/>
      </w:rPr>
    </w:lvl>
    <w:lvl w:ilvl="2" w:tplc="F86A8F66">
      <w:start w:val="1"/>
      <w:numFmt w:val="bullet"/>
      <w:lvlText w:val=""/>
      <w:lvlJc w:val="left"/>
      <w:pPr>
        <w:tabs>
          <w:tab w:val="num" w:pos="2160"/>
        </w:tabs>
        <w:ind w:left="2160" w:hanging="360"/>
      </w:pPr>
      <w:rPr>
        <w:rFonts w:ascii="Wingdings" w:hAnsi="Wingdings" w:hint="default"/>
      </w:rPr>
    </w:lvl>
    <w:lvl w:ilvl="3" w:tplc="BA6E8FB6">
      <w:start w:val="1"/>
      <w:numFmt w:val="bullet"/>
      <w:lvlText w:val=""/>
      <w:lvlJc w:val="left"/>
      <w:pPr>
        <w:tabs>
          <w:tab w:val="num" w:pos="2880"/>
        </w:tabs>
        <w:ind w:left="2880" w:hanging="360"/>
      </w:pPr>
      <w:rPr>
        <w:rFonts w:ascii="Symbol" w:hAnsi="Symbol" w:hint="default"/>
      </w:rPr>
    </w:lvl>
    <w:lvl w:ilvl="4" w:tplc="A718D370">
      <w:start w:val="1"/>
      <w:numFmt w:val="bullet"/>
      <w:lvlText w:val="o"/>
      <w:lvlJc w:val="left"/>
      <w:pPr>
        <w:tabs>
          <w:tab w:val="num" w:pos="3600"/>
        </w:tabs>
        <w:ind w:left="3600" w:hanging="360"/>
      </w:pPr>
      <w:rPr>
        <w:rFonts w:ascii="Courier New" w:hAnsi="Courier New" w:hint="default"/>
      </w:rPr>
    </w:lvl>
    <w:lvl w:ilvl="5" w:tplc="F4AC05EE">
      <w:start w:val="1"/>
      <w:numFmt w:val="bullet"/>
      <w:lvlText w:val=""/>
      <w:lvlJc w:val="left"/>
      <w:pPr>
        <w:tabs>
          <w:tab w:val="num" w:pos="4320"/>
        </w:tabs>
        <w:ind w:left="4320" w:hanging="360"/>
      </w:pPr>
      <w:rPr>
        <w:rFonts w:ascii="Wingdings" w:hAnsi="Wingdings" w:hint="default"/>
      </w:rPr>
    </w:lvl>
    <w:lvl w:ilvl="6" w:tplc="D4B8336A">
      <w:start w:val="1"/>
      <w:numFmt w:val="bullet"/>
      <w:lvlText w:val=""/>
      <w:lvlJc w:val="left"/>
      <w:pPr>
        <w:tabs>
          <w:tab w:val="num" w:pos="5040"/>
        </w:tabs>
        <w:ind w:left="5040" w:hanging="360"/>
      </w:pPr>
      <w:rPr>
        <w:rFonts w:ascii="Symbol" w:hAnsi="Symbol" w:hint="default"/>
      </w:rPr>
    </w:lvl>
    <w:lvl w:ilvl="7" w:tplc="CC020C18">
      <w:start w:val="1"/>
      <w:numFmt w:val="bullet"/>
      <w:lvlText w:val="o"/>
      <w:lvlJc w:val="left"/>
      <w:pPr>
        <w:tabs>
          <w:tab w:val="num" w:pos="5760"/>
        </w:tabs>
        <w:ind w:left="5760" w:hanging="360"/>
      </w:pPr>
      <w:rPr>
        <w:rFonts w:ascii="Courier New" w:hAnsi="Courier New" w:hint="default"/>
      </w:rPr>
    </w:lvl>
    <w:lvl w:ilvl="8" w:tplc="7394742C">
      <w:start w:val="1"/>
      <w:numFmt w:val="bullet"/>
      <w:lvlText w:val=""/>
      <w:lvlJc w:val="left"/>
      <w:pPr>
        <w:tabs>
          <w:tab w:val="num" w:pos="6480"/>
        </w:tabs>
        <w:ind w:left="6480" w:hanging="360"/>
      </w:pPr>
      <w:rPr>
        <w:rFonts w:ascii="Wingdings" w:hAnsi="Wingdings" w:hint="default"/>
      </w:rPr>
    </w:lvl>
  </w:abstractNum>
  <w:abstractNum w:abstractNumId="64">
    <w:nsid w:val="2EC90A85"/>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5">
    <w:nsid w:val="2EDA16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6">
    <w:nsid w:val="2F68734B"/>
    <w:multiLevelType w:val="hybridMultilevel"/>
    <w:tmpl w:val="45C63718"/>
    <w:lvl w:ilvl="0" w:tplc="11FA2622">
      <w:start w:val="2"/>
      <w:numFmt w:val="decimal"/>
      <w:lvlText w:val="%1."/>
      <w:lvlJc w:val="left"/>
      <w:pPr>
        <w:ind w:left="360" w:hanging="360"/>
      </w:pPr>
      <w:rPr>
        <w:rFonts w:ascii="Times New Roman" w:eastAsia="TimesNewRoman,Bold" w:hAnsi="Times New Roman" w:cs="Times New Roman"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nsid w:val="30F30E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nsid w:val="313B5FF6"/>
    <w:multiLevelType w:val="hybridMultilevel"/>
    <w:tmpl w:val="7582832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52457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nsid w:val="36D67E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1">
    <w:nsid w:val="37A32E0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2">
    <w:nsid w:val="388F01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nsid w:val="39E555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4">
    <w:nsid w:val="3B7C50A6"/>
    <w:multiLevelType w:val="multilevel"/>
    <w:tmpl w:val="85BE4F5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5">
    <w:nsid w:val="3BEC17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6">
    <w:nsid w:val="3C1D6E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7">
    <w:nsid w:val="3E760633"/>
    <w:multiLevelType w:val="multilevel"/>
    <w:tmpl w:val="D17279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8">
    <w:nsid w:val="3F4E5D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9">
    <w:nsid w:val="3FF26B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0">
    <w:nsid w:val="41E35EA8"/>
    <w:multiLevelType w:val="multilevel"/>
    <w:tmpl w:val="5D6A0872"/>
    <w:lvl w:ilvl="0">
      <w:start w:val="5"/>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upp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1">
    <w:nsid w:val="42086348"/>
    <w:multiLevelType w:val="multilevel"/>
    <w:tmpl w:val="FF54D3C0"/>
    <w:lvl w:ilvl="0">
      <w:start w:val="1"/>
      <w:numFmt w:val="decimal"/>
      <w:lvlText w:val="%1)"/>
      <w:lvlJc w:val="left"/>
      <w:pPr>
        <w:tabs>
          <w:tab w:val="num" w:pos="360"/>
        </w:tabs>
        <w:ind w:left="360" w:hanging="360"/>
      </w:pPr>
    </w:lvl>
    <w:lvl w:ilvl="1">
      <w:start w:val="1"/>
      <w:numFmt w:val="lowerLetter"/>
      <w:pStyle w:val="Bulletted"/>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nsid w:val="4562165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3">
    <w:nsid w:val="463C24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4">
    <w:nsid w:val="46E27D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nsid w:val="471F347F"/>
    <w:multiLevelType w:val="hybridMultilevel"/>
    <w:tmpl w:val="A0C2DB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7D4565C"/>
    <w:multiLevelType w:val="multilevel"/>
    <w:tmpl w:val="A7305B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7">
    <w:nsid w:val="480B1C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nsid w:val="48187521"/>
    <w:multiLevelType w:val="singleLevel"/>
    <w:tmpl w:val="04090017"/>
    <w:lvl w:ilvl="0">
      <w:start w:val="1"/>
      <w:numFmt w:val="lowerLetter"/>
      <w:lvlText w:val="%1)"/>
      <w:lvlJc w:val="left"/>
      <w:pPr>
        <w:tabs>
          <w:tab w:val="num" w:pos="360"/>
        </w:tabs>
        <w:ind w:left="360" w:hanging="360"/>
      </w:pPr>
      <w:rPr>
        <w:rFonts w:hint="default"/>
      </w:rPr>
    </w:lvl>
  </w:abstractNum>
  <w:abstractNum w:abstractNumId="89">
    <w:nsid w:val="48B91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48CB47A8"/>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1">
    <w:nsid w:val="49BC04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2">
    <w:nsid w:val="49D121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3">
    <w:nsid w:val="49F87B0C"/>
    <w:multiLevelType w:val="multilevel"/>
    <w:tmpl w:val="188C1196"/>
    <w:lvl w:ilvl="0">
      <w:start w:val="11"/>
      <w:numFmt w:val="decimal"/>
      <w:lvlText w:val="%1"/>
      <w:lvlJc w:val="left"/>
      <w:pPr>
        <w:tabs>
          <w:tab w:val="num" w:pos="465"/>
        </w:tabs>
        <w:ind w:left="465" w:hanging="465"/>
      </w:pPr>
      <w:rPr>
        <w:rFonts w:hint="default"/>
        <w:b/>
      </w:rPr>
    </w:lvl>
    <w:lvl w:ilvl="1">
      <w:start w:val="1"/>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nsid w:val="4B2B6D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nsid w:val="4B4268EC"/>
    <w:multiLevelType w:val="hybridMultilevel"/>
    <w:tmpl w:val="D3249696"/>
    <w:lvl w:ilvl="0" w:tplc="68BEA00E">
      <w:start w:val="1"/>
      <w:numFmt w:val="bullet"/>
      <w:pStyle w:val="ListBullet2"/>
      <w:lvlText w:val=""/>
      <w:lvlJc w:val="left"/>
      <w:pPr>
        <w:tabs>
          <w:tab w:val="num" w:pos="737"/>
        </w:tabs>
        <w:ind w:left="851" w:hanging="397"/>
      </w:pPr>
      <w:rPr>
        <w:rFonts w:ascii="Symbol" w:hAnsi="Symbol" w:hint="default"/>
      </w:rPr>
    </w:lvl>
    <w:lvl w:ilvl="1" w:tplc="E824452E">
      <w:start w:val="1"/>
      <w:numFmt w:val="bullet"/>
      <w:lvlText w:val="o"/>
      <w:lvlJc w:val="left"/>
      <w:pPr>
        <w:tabs>
          <w:tab w:val="num" w:pos="1440"/>
        </w:tabs>
        <w:ind w:left="1440" w:hanging="360"/>
      </w:pPr>
      <w:rPr>
        <w:rFonts w:ascii="Courier New" w:hAnsi="Courier New" w:hint="default"/>
      </w:rPr>
    </w:lvl>
    <w:lvl w:ilvl="2" w:tplc="55EA4736">
      <w:start w:val="1"/>
      <w:numFmt w:val="bullet"/>
      <w:lvlText w:val=""/>
      <w:lvlJc w:val="left"/>
      <w:pPr>
        <w:tabs>
          <w:tab w:val="num" w:pos="2160"/>
        </w:tabs>
        <w:ind w:left="2160" w:hanging="360"/>
      </w:pPr>
      <w:rPr>
        <w:rFonts w:ascii="Wingdings" w:hAnsi="Wingdings" w:hint="default"/>
      </w:rPr>
    </w:lvl>
    <w:lvl w:ilvl="3" w:tplc="7A7C4B44">
      <w:start w:val="1"/>
      <w:numFmt w:val="bullet"/>
      <w:lvlText w:val=""/>
      <w:lvlJc w:val="left"/>
      <w:pPr>
        <w:tabs>
          <w:tab w:val="num" w:pos="2880"/>
        </w:tabs>
        <w:ind w:left="2880" w:hanging="360"/>
      </w:pPr>
      <w:rPr>
        <w:rFonts w:ascii="Symbol" w:hAnsi="Symbol" w:hint="default"/>
      </w:rPr>
    </w:lvl>
    <w:lvl w:ilvl="4" w:tplc="F036F1D4">
      <w:start w:val="1"/>
      <w:numFmt w:val="bullet"/>
      <w:lvlText w:val="o"/>
      <w:lvlJc w:val="left"/>
      <w:pPr>
        <w:tabs>
          <w:tab w:val="num" w:pos="3600"/>
        </w:tabs>
        <w:ind w:left="3600" w:hanging="360"/>
      </w:pPr>
      <w:rPr>
        <w:rFonts w:ascii="Courier New" w:hAnsi="Courier New" w:hint="default"/>
      </w:rPr>
    </w:lvl>
    <w:lvl w:ilvl="5" w:tplc="17B0189C">
      <w:start w:val="1"/>
      <w:numFmt w:val="bullet"/>
      <w:lvlText w:val=""/>
      <w:lvlJc w:val="left"/>
      <w:pPr>
        <w:tabs>
          <w:tab w:val="num" w:pos="4320"/>
        </w:tabs>
        <w:ind w:left="4320" w:hanging="360"/>
      </w:pPr>
      <w:rPr>
        <w:rFonts w:ascii="Wingdings" w:hAnsi="Wingdings" w:hint="default"/>
      </w:rPr>
    </w:lvl>
    <w:lvl w:ilvl="6" w:tplc="56FC7216">
      <w:start w:val="1"/>
      <w:numFmt w:val="bullet"/>
      <w:lvlText w:val=""/>
      <w:lvlJc w:val="left"/>
      <w:pPr>
        <w:tabs>
          <w:tab w:val="num" w:pos="5040"/>
        </w:tabs>
        <w:ind w:left="5040" w:hanging="360"/>
      </w:pPr>
      <w:rPr>
        <w:rFonts w:ascii="Symbol" w:hAnsi="Symbol" w:hint="default"/>
      </w:rPr>
    </w:lvl>
    <w:lvl w:ilvl="7" w:tplc="57A84AB4">
      <w:start w:val="1"/>
      <w:numFmt w:val="bullet"/>
      <w:lvlText w:val="o"/>
      <w:lvlJc w:val="left"/>
      <w:pPr>
        <w:tabs>
          <w:tab w:val="num" w:pos="5760"/>
        </w:tabs>
        <w:ind w:left="5760" w:hanging="360"/>
      </w:pPr>
      <w:rPr>
        <w:rFonts w:ascii="Courier New" w:hAnsi="Courier New" w:hint="default"/>
      </w:rPr>
    </w:lvl>
    <w:lvl w:ilvl="8" w:tplc="724A0044">
      <w:start w:val="1"/>
      <w:numFmt w:val="bullet"/>
      <w:lvlText w:val=""/>
      <w:lvlJc w:val="left"/>
      <w:pPr>
        <w:tabs>
          <w:tab w:val="num" w:pos="6480"/>
        </w:tabs>
        <w:ind w:left="6480" w:hanging="360"/>
      </w:pPr>
      <w:rPr>
        <w:rFonts w:ascii="Wingdings" w:hAnsi="Wingdings" w:hint="default"/>
      </w:rPr>
    </w:lvl>
  </w:abstractNum>
  <w:abstractNum w:abstractNumId="96">
    <w:nsid w:val="514E63C7"/>
    <w:multiLevelType w:val="hybridMultilevel"/>
    <w:tmpl w:val="1FEE4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5153350E"/>
    <w:multiLevelType w:val="multilevel"/>
    <w:tmpl w:val="2482084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8">
    <w:nsid w:val="51C6527F"/>
    <w:multiLevelType w:val="multilevel"/>
    <w:tmpl w:val="0B96FD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9">
    <w:nsid w:val="51FC77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nsid w:val="52D624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1">
    <w:nsid w:val="52DD225D"/>
    <w:multiLevelType w:val="hybridMultilevel"/>
    <w:tmpl w:val="8CEA61F4"/>
    <w:lvl w:ilvl="0" w:tplc="187824C2">
      <w:start w:val="1"/>
      <w:numFmt w:val="decimal"/>
      <w:lvlText w:val="%1."/>
      <w:lvlJc w:val="left"/>
      <w:pPr>
        <w:ind w:left="720" w:hanging="360"/>
      </w:pPr>
      <w:rPr>
        <w:rFonts w:cs="Times New Roman" w:hint="default"/>
      </w:rPr>
    </w:lvl>
    <w:lvl w:ilvl="1" w:tplc="7FE02768">
      <w:start w:val="1"/>
      <w:numFmt w:val="lowerLetter"/>
      <w:lvlText w:val="%2."/>
      <w:lvlJc w:val="left"/>
      <w:pPr>
        <w:ind w:left="1440" w:hanging="360"/>
      </w:pPr>
      <w:rPr>
        <w:rFonts w:cs="Times New Roman"/>
      </w:rPr>
    </w:lvl>
    <w:lvl w:ilvl="2" w:tplc="0F766CDE">
      <w:start w:val="1"/>
      <w:numFmt w:val="lowerRoman"/>
      <w:lvlText w:val="%3."/>
      <w:lvlJc w:val="right"/>
      <w:pPr>
        <w:ind w:left="2160" w:hanging="180"/>
      </w:pPr>
      <w:rPr>
        <w:rFonts w:cs="Times New Roman"/>
      </w:rPr>
    </w:lvl>
    <w:lvl w:ilvl="3" w:tplc="0642846E">
      <w:start w:val="1"/>
      <w:numFmt w:val="decimal"/>
      <w:lvlText w:val="%4."/>
      <w:lvlJc w:val="left"/>
      <w:pPr>
        <w:ind w:left="2880" w:hanging="360"/>
      </w:pPr>
      <w:rPr>
        <w:rFonts w:cs="Times New Roman"/>
      </w:rPr>
    </w:lvl>
    <w:lvl w:ilvl="4" w:tplc="13725FA8">
      <w:start w:val="1"/>
      <w:numFmt w:val="lowerLetter"/>
      <w:lvlText w:val="%5."/>
      <w:lvlJc w:val="left"/>
      <w:pPr>
        <w:ind w:left="3600" w:hanging="360"/>
      </w:pPr>
      <w:rPr>
        <w:rFonts w:cs="Times New Roman"/>
      </w:rPr>
    </w:lvl>
    <w:lvl w:ilvl="5" w:tplc="04F69A24">
      <w:start w:val="1"/>
      <w:numFmt w:val="lowerRoman"/>
      <w:lvlText w:val="%6."/>
      <w:lvlJc w:val="right"/>
      <w:pPr>
        <w:ind w:left="4320" w:hanging="180"/>
      </w:pPr>
      <w:rPr>
        <w:rFonts w:cs="Times New Roman"/>
      </w:rPr>
    </w:lvl>
    <w:lvl w:ilvl="6" w:tplc="C0366A9E">
      <w:start w:val="1"/>
      <w:numFmt w:val="decimal"/>
      <w:lvlText w:val="%7."/>
      <w:lvlJc w:val="left"/>
      <w:pPr>
        <w:ind w:left="5040" w:hanging="360"/>
      </w:pPr>
      <w:rPr>
        <w:rFonts w:cs="Times New Roman"/>
      </w:rPr>
    </w:lvl>
    <w:lvl w:ilvl="7" w:tplc="D1C64B10">
      <w:start w:val="1"/>
      <w:numFmt w:val="lowerLetter"/>
      <w:lvlText w:val="%8."/>
      <w:lvlJc w:val="left"/>
      <w:pPr>
        <w:ind w:left="5760" w:hanging="360"/>
      </w:pPr>
      <w:rPr>
        <w:rFonts w:cs="Times New Roman"/>
      </w:rPr>
    </w:lvl>
    <w:lvl w:ilvl="8" w:tplc="317E1F74">
      <w:start w:val="1"/>
      <w:numFmt w:val="lowerRoman"/>
      <w:lvlText w:val="%9."/>
      <w:lvlJc w:val="right"/>
      <w:pPr>
        <w:ind w:left="6480" w:hanging="180"/>
      </w:pPr>
      <w:rPr>
        <w:rFonts w:cs="Times New Roman"/>
      </w:rPr>
    </w:lvl>
  </w:abstractNum>
  <w:abstractNum w:abstractNumId="102">
    <w:nsid w:val="5444792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3">
    <w:nsid w:val="54980B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4">
    <w:nsid w:val="55CA6432"/>
    <w:multiLevelType w:val="singleLevel"/>
    <w:tmpl w:val="04090001"/>
    <w:lvl w:ilvl="0">
      <w:start w:val="1"/>
      <w:numFmt w:val="bullet"/>
      <w:lvlText w:val=""/>
      <w:lvlJc w:val="left"/>
      <w:pPr>
        <w:tabs>
          <w:tab w:val="num" w:pos="450"/>
        </w:tabs>
        <w:ind w:left="450" w:hanging="360"/>
      </w:pPr>
      <w:rPr>
        <w:rFonts w:ascii="Symbol" w:hAnsi="Symbol" w:hint="default"/>
      </w:rPr>
    </w:lvl>
  </w:abstractNum>
  <w:abstractNum w:abstractNumId="105">
    <w:nsid w:val="560301E4"/>
    <w:multiLevelType w:val="hybridMultilevel"/>
    <w:tmpl w:val="0E6CC3D0"/>
    <w:lvl w:ilvl="0" w:tplc="6896988E">
      <w:start w:val="1"/>
      <w:numFmt w:val="bullet"/>
      <w:lvlText w:val="-"/>
      <w:lvlJc w:val="left"/>
      <w:pPr>
        <w:ind w:left="690" w:hanging="360"/>
      </w:pPr>
      <w:rPr>
        <w:rFonts w:ascii="Arial" w:eastAsia="Times New Roman" w:hAnsi="Arial" w:cs="Arial" w:hint="default"/>
        <w:color w:val="242424"/>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06">
    <w:nsid w:val="56096F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7">
    <w:nsid w:val="579402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nsid w:val="581030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nsid w:val="5A006F47"/>
    <w:multiLevelType w:val="hybridMultilevel"/>
    <w:tmpl w:val="826E4FF4"/>
    <w:lvl w:ilvl="0" w:tplc="FFFFFFFF">
      <w:start w:val="1"/>
      <w:numFmt w:val="lowerLetter"/>
      <w:lvlText w:val="%1."/>
      <w:lvlJc w:val="left"/>
      <w:pPr>
        <w:tabs>
          <w:tab w:val="num" w:pos="1080"/>
        </w:tabs>
        <w:ind w:left="1080" w:hanging="360"/>
      </w:pPr>
      <w:rPr>
        <w:rFonts w:cs="Times New Roman"/>
      </w:rPr>
    </w:lvl>
    <w:lvl w:ilvl="1" w:tplc="5C5233EC">
      <w:numFmt w:val="bullet"/>
      <w:lvlText w:val="-"/>
      <w:lvlJc w:val="left"/>
      <w:pPr>
        <w:tabs>
          <w:tab w:val="num" w:pos="1080"/>
        </w:tabs>
        <w:ind w:left="1080" w:hanging="360"/>
      </w:pPr>
      <w:rPr>
        <w:rFonts w:ascii="Times New Roman" w:eastAsia="Times New Roman" w:hAnsi="Times New Roman" w:cs="Times New Roman" w:hint="default"/>
        <w:color w:val="000000"/>
      </w:rPr>
    </w:lvl>
    <w:lvl w:ilvl="2" w:tplc="FFFFFFFF">
      <w:start w:val="1"/>
      <w:numFmt w:val="decimal"/>
      <w:lvlText w:val="%3."/>
      <w:lvlJc w:val="left"/>
      <w:pPr>
        <w:tabs>
          <w:tab w:val="num" w:pos="2700"/>
        </w:tabs>
        <w:ind w:left="2700" w:hanging="36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10">
    <w:nsid w:val="5B9F37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nsid w:val="5BB16BB3"/>
    <w:multiLevelType w:val="multilevel"/>
    <w:tmpl w:val="3FD2E46E"/>
    <w:lvl w:ilvl="0">
      <w:start w:val="2"/>
      <w:numFmt w:val="lowerLetter"/>
      <w:lvlText w:val="%1."/>
      <w:lvlJc w:val="left"/>
      <w:pPr>
        <w:tabs>
          <w:tab w:val="num" w:pos="144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12">
    <w:nsid w:val="612B7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3">
    <w:nsid w:val="614426EF"/>
    <w:multiLevelType w:val="hybridMultilevel"/>
    <w:tmpl w:val="224C110E"/>
    <w:lvl w:ilvl="0" w:tplc="8F7867B2">
      <w:start w:val="1"/>
      <w:numFmt w:val="decimal"/>
      <w:lvlText w:val="%1."/>
      <w:lvlJc w:val="left"/>
      <w:pPr>
        <w:tabs>
          <w:tab w:val="num" w:pos="227"/>
        </w:tabs>
        <w:ind w:left="227" w:hanging="227"/>
      </w:pPr>
      <w:rPr>
        <w:rFonts w:cs="Times New Roman" w:hint="default"/>
        <w:b/>
      </w:rPr>
    </w:lvl>
    <w:lvl w:ilvl="1" w:tplc="86CCE4FC">
      <w:start w:val="1"/>
      <w:numFmt w:val="lowerLetter"/>
      <w:lvlText w:val="%2."/>
      <w:lvlJc w:val="left"/>
      <w:pPr>
        <w:tabs>
          <w:tab w:val="num" w:pos="227"/>
        </w:tabs>
        <w:ind w:left="227" w:hanging="227"/>
      </w:pPr>
      <w:rPr>
        <w:rFonts w:cs="Times New Roman" w:hint="default"/>
      </w:rPr>
    </w:lvl>
    <w:lvl w:ilvl="2" w:tplc="2C04F9C2">
      <w:start w:val="1"/>
      <w:numFmt w:val="lowerRoman"/>
      <w:lvlText w:val="%3."/>
      <w:lvlJc w:val="right"/>
      <w:pPr>
        <w:tabs>
          <w:tab w:val="num" w:pos="2160"/>
        </w:tabs>
        <w:ind w:left="2160" w:hanging="180"/>
      </w:pPr>
      <w:rPr>
        <w:rFonts w:cs="Times New Roman"/>
      </w:rPr>
    </w:lvl>
    <w:lvl w:ilvl="3" w:tplc="4F6AF57A">
      <w:start w:val="1"/>
      <w:numFmt w:val="decimal"/>
      <w:lvlText w:val="%4."/>
      <w:lvlJc w:val="left"/>
      <w:pPr>
        <w:tabs>
          <w:tab w:val="num" w:pos="2880"/>
        </w:tabs>
        <w:ind w:left="2880" w:hanging="360"/>
      </w:pPr>
      <w:rPr>
        <w:rFonts w:cs="Times New Roman"/>
      </w:rPr>
    </w:lvl>
    <w:lvl w:ilvl="4" w:tplc="10862D2E">
      <w:start w:val="1"/>
      <w:numFmt w:val="lowerLetter"/>
      <w:lvlText w:val="%5."/>
      <w:lvlJc w:val="left"/>
      <w:pPr>
        <w:tabs>
          <w:tab w:val="num" w:pos="3600"/>
        </w:tabs>
        <w:ind w:left="3600" w:hanging="360"/>
      </w:pPr>
      <w:rPr>
        <w:rFonts w:cs="Times New Roman"/>
      </w:rPr>
    </w:lvl>
    <w:lvl w:ilvl="5" w:tplc="937C9FF4">
      <w:start w:val="1"/>
      <w:numFmt w:val="lowerRoman"/>
      <w:lvlText w:val="%6."/>
      <w:lvlJc w:val="right"/>
      <w:pPr>
        <w:tabs>
          <w:tab w:val="num" w:pos="4320"/>
        </w:tabs>
        <w:ind w:left="4320" w:hanging="180"/>
      </w:pPr>
      <w:rPr>
        <w:rFonts w:cs="Times New Roman"/>
      </w:rPr>
    </w:lvl>
    <w:lvl w:ilvl="6" w:tplc="C99E4D20">
      <w:start w:val="1"/>
      <w:numFmt w:val="decimal"/>
      <w:lvlText w:val="%7."/>
      <w:lvlJc w:val="left"/>
      <w:pPr>
        <w:tabs>
          <w:tab w:val="num" w:pos="5040"/>
        </w:tabs>
        <w:ind w:left="5040" w:hanging="360"/>
      </w:pPr>
      <w:rPr>
        <w:rFonts w:cs="Times New Roman"/>
      </w:rPr>
    </w:lvl>
    <w:lvl w:ilvl="7" w:tplc="599624FE">
      <w:start w:val="1"/>
      <w:numFmt w:val="lowerLetter"/>
      <w:lvlText w:val="%8."/>
      <w:lvlJc w:val="left"/>
      <w:pPr>
        <w:tabs>
          <w:tab w:val="num" w:pos="5760"/>
        </w:tabs>
        <w:ind w:left="5760" w:hanging="360"/>
      </w:pPr>
      <w:rPr>
        <w:rFonts w:cs="Times New Roman"/>
      </w:rPr>
    </w:lvl>
    <w:lvl w:ilvl="8" w:tplc="6D469288">
      <w:start w:val="1"/>
      <w:numFmt w:val="lowerRoman"/>
      <w:lvlText w:val="%9."/>
      <w:lvlJc w:val="right"/>
      <w:pPr>
        <w:tabs>
          <w:tab w:val="num" w:pos="6480"/>
        </w:tabs>
        <w:ind w:left="6480" w:hanging="180"/>
      </w:pPr>
      <w:rPr>
        <w:rFonts w:cs="Times New Roman"/>
      </w:rPr>
    </w:lvl>
  </w:abstractNum>
  <w:abstractNum w:abstractNumId="114">
    <w:nsid w:val="629824D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5">
    <w:nsid w:val="6327216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6">
    <w:nsid w:val="63D53A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nsid w:val="647349BA"/>
    <w:multiLevelType w:val="multilevel"/>
    <w:tmpl w:val="444A3F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8">
    <w:nsid w:val="64F736C3"/>
    <w:multiLevelType w:val="multilevel"/>
    <w:tmpl w:val="6730F59A"/>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435" w:hanging="435"/>
      </w:pPr>
      <w:rPr>
        <w:rFonts w:cs="Times New Roman" w:hint="default"/>
      </w:rPr>
    </w:lvl>
    <w:lvl w:ilvl="2">
      <w:start w:val="4"/>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9">
    <w:nsid w:val="65152103"/>
    <w:multiLevelType w:val="hybridMultilevel"/>
    <w:tmpl w:val="C2387FE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0">
    <w:nsid w:val="671F56D2"/>
    <w:multiLevelType w:val="multilevel"/>
    <w:tmpl w:val="390271C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1">
    <w:nsid w:val="6853787F"/>
    <w:multiLevelType w:val="hybridMultilevel"/>
    <w:tmpl w:val="0C9A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8BB242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nsid w:val="6A200C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4">
    <w:nsid w:val="6AC60E2D"/>
    <w:multiLevelType w:val="hybridMultilevel"/>
    <w:tmpl w:val="AAF0350C"/>
    <w:lvl w:ilvl="0" w:tplc="738C1F7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nsid w:val="6D5C3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nsid w:val="6DA767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6E766C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8">
    <w:nsid w:val="72AD2CA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9">
    <w:nsid w:val="74924E9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nsid w:val="760A25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nsid w:val="762A6E32"/>
    <w:multiLevelType w:val="hybridMultilevel"/>
    <w:tmpl w:val="7EC25940"/>
    <w:lvl w:ilvl="0" w:tplc="00BA2E9C">
      <w:start w:val="1"/>
      <w:numFmt w:val="bullet"/>
      <w:lvlText w:val=""/>
      <w:lvlJc w:val="left"/>
      <w:pPr>
        <w:ind w:left="777" w:hanging="360"/>
      </w:pPr>
      <w:rPr>
        <w:rFonts w:ascii="Wingdings" w:hAnsi="Wingdings" w:hint="default"/>
      </w:rPr>
    </w:lvl>
    <w:lvl w:ilvl="1" w:tplc="A1C6AB40">
      <w:start w:val="1"/>
      <w:numFmt w:val="bullet"/>
      <w:lvlText w:val="o"/>
      <w:lvlJc w:val="left"/>
      <w:pPr>
        <w:ind w:left="1497" w:hanging="360"/>
      </w:pPr>
      <w:rPr>
        <w:rFonts w:ascii="Courier New" w:hAnsi="Courier New" w:hint="default"/>
      </w:rPr>
    </w:lvl>
    <w:lvl w:ilvl="2" w:tplc="3D24E964">
      <w:start w:val="1"/>
      <w:numFmt w:val="bullet"/>
      <w:lvlText w:val=""/>
      <w:lvlJc w:val="left"/>
      <w:pPr>
        <w:ind w:left="2217" w:hanging="360"/>
      </w:pPr>
      <w:rPr>
        <w:rFonts w:ascii="Wingdings" w:hAnsi="Wingdings" w:hint="default"/>
      </w:rPr>
    </w:lvl>
    <w:lvl w:ilvl="3" w:tplc="418AAC34">
      <w:start w:val="1"/>
      <w:numFmt w:val="bullet"/>
      <w:lvlText w:val=""/>
      <w:lvlJc w:val="left"/>
      <w:pPr>
        <w:ind w:left="2937" w:hanging="360"/>
      </w:pPr>
      <w:rPr>
        <w:rFonts w:ascii="Symbol" w:hAnsi="Symbol" w:hint="default"/>
      </w:rPr>
    </w:lvl>
    <w:lvl w:ilvl="4" w:tplc="CDC2009E">
      <w:start w:val="1"/>
      <w:numFmt w:val="bullet"/>
      <w:lvlText w:val="o"/>
      <w:lvlJc w:val="left"/>
      <w:pPr>
        <w:ind w:left="3657" w:hanging="360"/>
      </w:pPr>
      <w:rPr>
        <w:rFonts w:ascii="Courier New" w:hAnsi="Courier New" w:hint="default"/>
      </w:rPr>
    </w:lvl>
    <w:lvl w:ilvl="5" w:tplc="08562602">
      <w:start w:val="1"/>
      <w:numFmt w:val="bullet"/>
      <w:lvlText w:val=""/>
      <w:lvlJc w:val="left"/>
      <w:pPr>
        <w:ind w:left="4377" w:hanging="360"/>
      </w:pPr>
      <w:rPr>
        <w:rFonts w:ascii="Wingdings" w:hAnsi="Wingdings" w:hint="default"/>
      </w:rPr>
    </w:lvl>
    <w:lvl w:ilvl="6" w:tplc="A4D6369C">
      <w:start w:val="1"/>
      <w:numFmt w:val="bullet"/>
      <w:lvlText w:val=""/>
      <w:lvlJc w:val="left"/>
      <w:pPr>
        <w:ind w:left="5097" w:hanging="360"/>
      </w:pPr>
      <w:rPr>
        <w:rFonts w:ascii="Symbol" w:hAnsi="Symbol" w:hint="default"/>
      </w:rPr>
    </w:lvl>
    <w:lvl w:ilvl="7" w:tplc="5D60B07E">
      <w:start w:val="1"/>
      <w:numFmt w:val="bullet"/>
      <w:lvlText w:val="o"/>
      <w:lvlJc w:val="left"/>
      <w:pPr>
        <w:ind w:left="5817" w:hanging="360"/>
      </w:pPr>
      <w:rPr>
        <w:rFonts w:ascii="Courier New" w:hAnsi="Courier New" w:hint="default"/>
      </w:rPr>
    </w:lvl>
    <w:lvl w:ilvl="8" w:tplc="5C2CA0C6">
      <w:start w:val="1"/>
      <w:numFmt w:val="bullet"/>
      <w:lvlText w:val=""/>
      <w:lvlJc w:val="left"/>
      <w:pPr>
        <w:ind w:left="6537" w:hanging="360"/>
      </w:pPr>
      <w:rPr>
        <w:rFonts w:ascii="Wingdings" w:hAnsi="Wingdings" w:hint="default"/>
      </w:rPr>
    </w:lvl>
  </w:abstractNum>
  <w:abstractNum w:abstractNumId="132">
    <w:nsid w:val="7C0D5A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3">
    <w:nsid w:val="7C911723"/>
    <w:multiLevelType w:val="multilevel"/>
    <w:tmpl w:val="A468C022"/>
    <w:lvl w:ilvl="0">
      <w:start w:val="1"/>
      <w:numFmt w:val="decimal"/>
      <w:lvlText w:val="%1."/>
      <w:lvlJc w:val="left"/>
      <w:pPr>
        <w:tabs>
          <w:tab w:val="num" w:pos="490"/>
        </w:tabs>
        <w:ind w:left="490" w:hanging="13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4">
    <w:nsid w:val="7CFA6909"/>
    <w:multiLevelType w:val="hybridMultilevel"/>
    <w:tmpl w:val="44C0EF4A"/>
    <w:lvl w:ilvl="0" w:tplc="08B2E810">
      <w:start w:val="4"/>
      <w:numFmt w:val="bullet"/>
      <w:lvlText w:val="-"/>
      <w:lvlJc w:val="left"/>
      <w:pPr>
        <w:ind w:left="720" w:hanging="360"/>
      </w:pPr>
      <w:rPr>
        <w:rFonts w:ascii="Arial" w:eastAsia="Calibri" w:hAnsi="Arial" w:cs="Arial"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4"/>
  </w:num>
  <w:num w:numId="3">
    <w:abstractNumId w:val="5"/>
  </w:num>
  <w:num w:numId="4">
    <w:abstractNumId w:val="10"/>
  </w:num>
  <w:num w:numId="5">
    <w:abstractNumId w:val="11"/>
  </w:num>
  <w:num w:numId="6">
    <w:abstractNumId w:val="118"/>
  </w:num>
  <w:num w:numId="7">
    <w:abstractNumId w:val="113"/>
  </w:num>
  <w:num w:numId="8">
    <w:abstractNumId w:val="2"/>
  </w:num>
  <w:num w:numId="9">
    <w:abstractNumId w:val="8"/>
  </w:num>
  <w:num w:numId="10">
    <w:abstractNumId w:val="30"/>
  </w:num>
  <w:num w:numId="11">
    <w:abstractNumId w:val="35"/>
  </w:num>
  <w:num w:numId="12">
    <w:abstractNumId w:val="42"/>
  </w:num>
  <w:num w:numId="13">
    <w:abstractNumId w:val="49"/>
  </w:num>
  <w:num w:numId="14">
    <w:abstractNumId w:val="95"/>
  </w:num>
  <w:num w:numId="15">
    <w:abstractNumId w:val="43"/>
  </w:num>
  <w:num w:numId="16">
    <w:abstractNumId w:val="57"/>
  </w:num>
  <w:num w:numId="17">
    <w:abstractNumId w:val="114"/>
  </w:num>
  <w:num w:numId="18">
    <w:abstractNumId w:val="128"/>
  </w:num>
  <w:num w:numId="19">
    <w:abstractNumId w:val="102"/>
  </w:num>
  <w:num w:numId="20">
    <w:abstractNumId w:val="63"/>
  </w:num>
  <w:num w:numId="21">
    <w:abstractNumId w:val="1"/>
  </w:num>
  <w:num w:numId="22">
    <w:abstractNumId w:val="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101"/>
  </w:num>
  <w:num w:numId="40">
    <w:abstractNumId w:val="41"/>
  </w:num>
  <w:num w:numId="41">
    <w:abstractNumId w:val="131"/>
  </w:num>
  <w:num w:numId="42">
    <w:abstractNumId w:val="99"/>
  </w:num>
  <w:num w:numId="43">
    <w:abstractNumId w:val="97"/>
  </w:num>
  <w:num w:numId="44">
    <w:abstractNumId w:val="37"/>
  </w:num>
  <w:num w:numId="45">
    <w:abstractNumId w:val="74"/>
  </w:num>
  <w:num w:numId="46">
    <w:abstractNumId w:val="48"/>
  </w:num>
  <w:num w:numId="47">
    <w:abstractNumId w:val="120"/>
  </w:num>
  <w:num w:numId="48">
    <w:abstractNumId w:val="22"/>
  </w:num>
  <w:num w:numId="49">
    <w:abstractNumId w:val="106"/>
  </w:num>
  <w:num w:numId="50">
    <w:abstractNumId w:val="40"/>
  </w:num>
  <w:num w:numId="51">
    <w:abstractNumId w:val="21"/>
  </w:num>
  <w:num w:numId="52">
    <w:abstractNumId w:val="73"/>
  </w:num>
  <w:num w:numId="53">
    <w:abstractNumId w:val="91"/>
  </w:num>
  <w:num w:numId="54">
    <w:abstractNumId w:val="61"/>
  </w:num>
  <w:num w:numId="55">
    <w:abstractNumId w:val="104"/>
  </w:num>
  <w:num w:numId="56">
    <w:abstractNumId w:val="59"/>
  </w:num>
  <w:num w:numId="57">
    <w:abstractNumId w:val="72"/>
  </w:num>
  <w:num w:numId="58">
    <w:abstractNumId w:val="53"/>
  </w:num>
  <w:num w:numId="59">
    <w:abstractNumId w:val="46"/>
  </w:num>
  <w:num w:numId="60">
    <w:abstractNumId w:val="47"/>
  </w:num>
  <w:num w:numId="61">
    <w:abstractNumId w:val="112"/>
  </w:num>
  <w:num w:numId="62">
    <w:abstractNumId w:val="20"/>
  </w:num>
  <w:num w:numId="63">
    <w:abstractNumId w:val="67"/>
  </w:num>
  <w:num w:numId="64">
    <w:abstractNumId w:val="54"/>
  </w:num>
  <w:num w:numId="65">
    <w:abstractNumId w:val="129"/>
  </w:num>
  <w:num w:numId="66">
    <w:abstractNumId w:val="125"/>
  </w:num>
  <w:num w:numId="67">
    <w:abstractNumId w:val="75"/>
  </w:num>
  <w:num w:numId="68">
    <w:abstractNumId w:val="87"/>
  </w:num>
  <w:num w:numId="69">
    <w:abstractNumId w:val="33"/>
  </w:num>
  <w:num w:numId="70">
    <w:abstractNumId w:val="58"/>
  </w:num>
  <w:num w:numId="71">
    <w:abstractNumId w:val="127"/>
  </w:num>
  <w:num w:numId="72">
    <w:abstractNumId w:val="29"/>
  </w:num>
  <w:num w:numId="73">
    <w:abstractNumId w:val="82"/>
  </w:num>
  <w:num w:numId="74">
    <w:abstractNumId w:val="50"/>
  </w:num>
  <w:num w:numId="75">
    <w:abstractNumId w:val="132"/>
  </w:num>
  <w:num w:numId="76">
    <w:abstractNumId w:val="83"/>
  </w:num>
  <w:num w:numId="77">
    <w:abstractNumId w:val="110"/>
  </w:num>
  <w:num w:numId="78">
    <w:abstractNumId w:val="13"/>
  </w:num>
  <w:num w:numId="79">
    <w:abstractNumId w:val="55"/>
  </w:num>
  <w:num w:numId="80">
    <w:abstractNumId w:val="108"/>
  </w:num>
  <w:num w:numId="81">
    <w:abstractNumId w:val="123"/>
  </w:num>
  <w:num w:numId="82">
    <w:abstractNumId w:val="107"/>
  </w:num>
  <w:num w:numId="83">
    <w:abstractNumId w:val="115"/>
  </w:num>
  <w:num w:numId="84">
    <w:abstractNumId w:val="78"/>
  </w:num>
  <w:num w:numId="85">
    <w:abstractNumId w:val="126"/>
  </w:num>
  <w:num w:numId="86">
    <w:abstractNumId w:val="19"/>
  </w:num>
  <w:num w:numId="87">
    <w:abstractNumId w:val="100"/>
  </w:num>
  <w:num w:numId="88">
    <w:abstractNumId w:val="44"/>
  </w:num>
  <w:num w:numId="89">
    <w:abstractNumId w:val="76"/>
  </w:num>
  <w:num w:numId="90">
    <w:abstractNumId w:val="38"/>
  </w:num>
  <w:num w:numId="91">
    <w:abstractNumId w:val="130"/>
  </w:num>
  <w:num w:numId="92">
    <w:abstractNumId w:val="94"/>
  </w:num>
  <w:num w:numId="93">
    <w:abstractNumId w:val="70"/>
  </w:num>
  <w:num w:numId="94">
    <w:abstractNumId w:val="103"/>
  </w:num>
  <w:num w:numId="95">
    <w:abstractNumId w:val="23"/>
  </w:num>
  <w:num w:numId="96">
    <w:abstractNumId w:val="92"/>
  </w:num>
  <w:num w:numId="97">
    <w:abstractNumId w:val="51"/>
  </w:num>
  <w:num w:numId="98">
    <w:abstractNumId w:val="65"/>
  </w:num>
  <w:num w:numId="99">
    <w:abstractNumId w:val="28"/>
  </w:num>
  <w:num w:numId="100">
    <w:abstractNumId w:val="52"/>
  </w:num>
  <w:num w:numId="101">
    <w:abstractNumId w:val="79"/>
  </w:num>
  <w:num w:numId="102">
    <w:abstractNumId w:val="111"/>
  </w:num>
  <w:num w:numId="103">
    <w:abstractNumId w:val="31"/>
  </w:num>
  <w:num w:numId="104">
    <w:abstractNumId w:val="32"/>
  </w:num>
  <w:num w:numId="105">
    <w:abstractNumId w:val="122"/>
  </w:num>
  <w:num w:numId="106">
    <w:abstractNumId w:val="84"/>
  </w:num>
  <w:num w:numId="107">
    <w:abstractNumId w:val="60"/>
  </w:num>
  <w:num w:numId="108">
    <w:abstractNumId w:val="71"/>
  </w:num>
  <w:num w:numId="109">
    <w:abstractNumId w:val="93"/>
  </w:num>
  <w:num w:numId="110">
    <w:abstractNumId w:val="69"/>
  </w:num>
  <w:num w:numId="111">
    <w:abstractNumId w:val="25"/>
  </w:num>
  <w:num w:numId="112">
    <w:abstractNumId w:val="89"/>
  </w:num>
  <w:num w:numId="113">
    <w:abstractNumId w:val="36"/>
  </w:num>
  <w:num w:numId="114">
    <w:abstractNumId w:val="34"/>
  </w:num>
  <w:num w:numId="115">
    <w:abstractNumId w:val="116"/>
  </w:num>
  <w:num w:numId="116">
    <w:abstractNumId w:val="88"/>
  </w:num>
  <w:num w:numId="117">
    <w:abstractNumId w:val="26"/>
  </w:num>
  <w:num w:numId="118">
    <w:abstractNumId w:val="119"/>
  </w:num>
  <w:num w:numId="119">
    <w:abstractNumId w:val="96"/>
  </w:num>
  <w:num w:numId="120">
    <w:abstractNumId w:val="68"/>
  </w:num>
  <w:num w:numId="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4"/>
  </w:num>
  <w:num w:numId="123">
    <w:abstractNumId w:val="10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
  </w:num>
  <w:num w:numId="1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6"/>
  </w:num>
  <w:num w:numId="12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5"/>
  </w:num>
  <w:num w:numId="129">
    <w:abstractNumId w:val="80"/>
  </w:num>
  <w:num w:numId="130">
    <w:abstractNumId w:val="66"/>
  </w:num>
  <w:num w:numId="131">
    <w:abstractNumId w:val="121"/>
  </w:num>
  <w:num w:numId="132">
    <w:abstractNumId w:val="105"/>
  </w:num>
  <w:num w:numId="133">
    <w:abstractNumId w:val="124"/>
  </w:num>
  <w:numIdMacAtCleanup w:val="1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SpellingErrors/>
  <w:hideGrammaticalError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w:hdrShapeDefaults>
  <w:footnotePr>
    <w:pos w:val="beneathText"/>
    <w:footnote w:id="-1"/>
    <w:footnote w:id="0"/>
  </w:footnotePr>
  <w:endnotePr>
    <w:endnote w:id="-1"/>
    <w:endnote w:id="0"/>
  </w:endnotePr>
  <w:compat/>
  <w:rsids>
    <w:rsidRoot w:val="00413E6C"/>
    <w:rsid w:val="000019F7"/>
    <w:rsid w:val="000059E6"/>
    <w:rsid w:val="00014204"/>
    <w:rsid w:val="00015E18"/>
    <w:rsid w:val="0002191B"/>
    <w:rsid w:val="0002636B"/>
    <w:rsid w:val="000276C1"/>
    <w:rsid w:val="000362A0"/>
    <w:rsid w:val="00062CBD"/>
    <w:rsid w:val="00076DB1"/>
    <w:rsid w:val="00091E35"/>
    <w:rsid w:val="000B1E5F"/>
    <w:rsid w:val="000B3FB7"/>
    <w:rsid w:val="000B4052"/>
    <w:rsid w:val="000B7452"/>
    <w:rsid w:val="000C0150"/>
    <w:rsid w:val="000C4268"/>
    <w:rsid w:val="000C4352"/>
    <w:rsid w:val="000C505F"/>
    <w:rsid w:val="000C690F"/>
    <w:rsid w:val="000C6A7F"/>
    <w:rsid w:val="000D47AF"/>
    <w:rsid w:val="000F2E34"/>
    <w:rsid w:val="0010306A"/>
    <w:rsid w:val="00106E68"/>
    <w:rsid w:val="00110CB7"/>
    <w:rsid w:val="00115BF7"/>
    <w:rsid w:val="001218AD"/>
    <w:rsid w:val="001428D1"/>
    <w:rsid w:val="00161D35"/>
    <w:rsid w:val="00185D7C"/>
    <w:rsid w:val="00195349"/>
    <w:rsid w:val="001A58B7"/>
    <w:rsid w:val="001C0E5A"/>
    <w:rsid w:val="001E31E8"/>
    <w:rsid w:val="001F5FE3"/>
    <w:rsid w:val="00212CC5"/>
    <w:rsid w:val="00224E8A"/>
    <w:rsid w:val="00233297"/>
    <w:rsid w:val="0024051E"/>
    <w:rsid w:val="00244D62"/>
    <w:rsid w:val="00282906"/>
    <w:rsid w:val="00293FE9"/>
    <w:rsid w:val="002A0786"/>
    <w:rsid w:val="002B6529"/>
    <w:rsid w:val="002C0310"/>
    <w:rsid w:val="002E4295"/>
    <w:rsid w:val="002E4CD6"/>
    <w:rsid w:val="002F6B99"/>
    <w:rsid w:val="00311926"/>
    <w:rsid w:val="003363AB"/>
    <w:rsid w:val="00345BDA"/>
    <w:rsid w:val="003644A2"/>
    <w:rsid w:val="00375111"/>
    <w:rsid w:val="003875CE"/>
    <w:rsid w:val="003A1725"/>
    <w:rsid w:val="003A17D6"/>
    <w:rsid w:val="003A3D7D"/>
    <w:rsid w:val="003A4E9A"/>
    <w:rsid w:val="003B073E"/>
    <w:rsid w:val="003D2506"/>
    <w:rsid w:val="003D3B4B"/>
    <w:rsid w:val="003E2A95"/>
    <w:rsid w:val="003F6E74"/>
    <w:rsid w:val="004001A3"/>
    <w:rsid w:val="00413E6C"/>
    <w:rsid w:val="00416689"/>
    <w:rsid w:val="0043607D"/>
    <w:rsid w:val="004727A6"/>
    <w:rsid w:val="00473DF8"/>
    <w:rsid w:val="00481027"/>
    <w:rsid w:val="00485ED3"/>
    <w:rsid w:val="004A772D"/>
    <w:rsid w:val="004C4BCD"/>
    <w:rsid w:val="004C647A"/>
    <w:rsid w:val="004D71DA"/>
    <w:rsid w:val="004F0579"/>
    <w:rsid w:val="004F7ED4"/>
    <w:rsid w:val="00517840"/>
    <w:rsid w:val="00532B4F"/>
    <w:rsid w:val="005343CA"/>
    <w:rsid w:val="005410D3"/>
    <w:rsid w:val="00541A03"/>
    <w:rsid w:val="00547691"/>
    <w:rsid w:val="00551383"/>
    <w:rsid w:val="005559B6"/>
    <w:rsid w:val="00566457"/>
    <w:rsid w:val="00572EB4"/>
    <w:rsid w:val="00597148"/>
    <w:rsid w:val="005B17C1"/>
    <w:rsid w:val="005C0B20"/>
    <w:rsid w:val="005C764B"/>
    <w:rsid w:val="005D3558"/>
    <w:rsid w:val="005D40C7"/>
    <w:rsid w:val="005D7321"/>
    <w:rsid w:val="005E70DD"/>
    <w:rsid w:val="005F0507"/>
    <w:rsid w:val="00600248"/>
    <w:rsid w:val="006071E2"/>
    <w:rsid w:val="006078BC"/>
    <w:rsid w:val="006137C2"/>
    <w:rsid w:val="00617B4B"/>
    <w:rsid w:val="00623D36"/>
    <w:rsid w:val="006305A8"/>
    <w:rsid w:val="00633A64"/>
    <w:rsid w:val="00635703"/>
    <w:rsid w:val="006358D8"/>
    <w:rsid w:val="00647992"/>
    <w:rsid w:val="0066724B"/>
    <w:rsid w:val="00667A16"/>
    <w:rsid w:val="00676A86"/>
    <w:rsid w:val="006855C4"/>
    <w:rsid w:val="0068742E"/>
    <w:rsid w:val="006B2115"/>
    <w:rsid w:val="006D6EA2"/>
    <w:rsid w:val="006F7027"/>
    <w:rsid w:val="00701554"/>
    <w:rsid w:val="007027A6"/>
    <w:rsid w:val="00704F0B"/>
    <w:rsid w:val="00723061"/>
    <w:rsid w:val="007318EF"/>
    <w:rsid w:val="007337F3"/>
    <w:rsid w:val="00750728"/>
    <w:rsid w:val="00752F69"/>
    <w:rsid w:val="007604C9"/>
    <w:rsid w:val="00767F55"/>
    <w:rsid w:val="0077401C"/>
    <w:rsid w:val="00774909"/>
    <w:rsid w:val="007A0C74"/>
    <w:rsid w:val="007B75DE"/>
    <w:rsid w:val="007C1064"/>
    <w:rsid w:val="007C11FA"/>
    <w:rsid w:val="00813FEA"/>
    <w:rsid w:val="00822E0F"/>
    <w:rsid w:val="00856D5F"/>
    <w:rsid w:val="00865287"/>
    <w:rsid w:val="00895F35"/>
    <w:rsid w:val="0089630A"/>
    <w:rsid w:val="008D0233"/>
    <w:rsid w:val="008D3E8B"/>
    <w:rsid w:val="008D5B07"/>
    <w:rsid w:val="009031F6"/>
    <w:rsid w:val="00917FCA"/>
    <w:rsid w:val="00922AC9"/>
    <w:rsid w:val="009266F9"/>
    <w:rsid w:val="009304E1"/>
    <w:rsid w:val="0093480F"/>
    <w:rsid w:val="00935A5E"/>
    <w:rsid w:val="0093699F"/>
    <w:rsid w:val="00943C00"/>
    <w:rsid w:val="009444FF"/>
    <w:rsid w:val="0097198A"/>
    <w:rsid w:val="00994B24"/>
    <w:rsid w:val="009D0874"/>
    <w:rsid w:val="009D3146"/>
    <w:rsid w:val="00A073AD"/>
    <w:rsid w:val="00A304D3"/>
    <w:rsid w:val="00A60FC5"/>
    <w:rsid w:val="00A86610"/>
    <w:rsid w:val="00A96242"/>
    <w:rsid w:val="00A96B89"/>
    <w:rsid w:val="00AB25CC"/>
    <w:rsid w:val="00AB2F7A"/>
    <w:rsid w:val="00AB408E"/>
    <w:rsid w:val="00AB636B"/>
    <w:rsid w:val="00AF7B20"/>
    <w:rsid w:val="00B50EAC"/>
    <w:rsid w:val="00B535E1"/>
    <w:rsid w:val="00B62A61"/>
    <w:rsid w:val="00B67CDF"/>
    <w:rsid w:val="00B7131D"/>
    <w:rsid w:val="00B72D9A"/>
    <w:rsid w:val="00B86969"/>
    <w:rsid w:val="00BA4D05"/>
    <w:rsid w:val="00BD078F"/>
    <w:rsid w:val="00BD2B41"/>
    <w:rsid w:val="00BD2B91"/>
    <w:rsid w:val="00BE6A10"/>
    <w:rsid w:val="00BF4B5E"/>
    <w:rsid w:val="00C17930"/>
    <w:rsid w:val="00C32211"/>
    <w:rsid w:val="00C44892"/>
    <w:rsid w:val="00C55A3B"/>
    <w:rsid w:val="00C6506C"/>
    <w:rsid w:val="00C67844"/>
    <w:rsid w:val="00C80512"/>
    <w:rsid w:val="00C90D89"/>
    <w:rsid w:val="00C94BD2"/>
    <w:rsid w:val="00CB1797"/>
    <w:rsid w:val="00CB3395"/>
    <w:rsid w:val="00CD4CA3"/>
    <w:rsid w:val="00CF1A8C"/>
    <w:rsid w:val="00CF532B"/>
    <w:rsid w:val="00CF7C83"/>
    <w:rsid w:val="00D16478"/>
    <w:rsid w:val="00D542D5"/>
    <w:rsid w:val="00D60EBB"/>
    <w:rsid w:val="00D64604"/>
    <w:rsid w:val="00D67D03"/>
    <w:rsid w:val="00D90CE5"/>
    <w:rsid w:val="00D9735C"/>
    <w:rsid w:val="00DA0483"/>
    <w:rsid w:val="00DB4A17"/>
    <w:rsid w:val="00DC7143"/>
    <w:rsid w:val="00DE0896"/>
    <w:rsid w:val="00DF6F5C"/>
    <w:rsid w:val="00E07B2C"/>
    <w:rsid w:val="00E210F5"/>
    <w:rsid w:val="00E260F1"/>
    <w:rsid w:val="00E31606"/>
    <w:rsid w:val="00E51A30"/>
    <w:rsid w:val="00E52F13"/>
    <w:rsid w:val="00E61EF3"/>
    <w:rsid w:val="00E66487"/>
    <w:rsid w:val="00E67BA4"/>
    <w:rsid w:val="00E7130D"/>
    <w:rsid w:val="00EB6DF4"/>
    <w:rsid w:val="00EC3D55"/>
    <w:rsid w:val="00EC5995"/>
    <w:rsid w:val="00EC7BA8"/>
    <w:rsid w:val="00ED5F9D"/>
    <w:rsid w:val="00EE3B3E"/>
    <w:rsid w:val="00EF3FEA"/>
    <w:rsid w:val="00EF5A2E"/>
    <w:rsid w:val="00F117FB"/>
    <w:rsid w:val="00F45A22"/>
    <w:rsid w:val="00F46D16"/>
    <w:rsid w:val="00F5025A"/>
    <w:rsid w:val="00F821A9"/>
    <w:rsid w:val="00F82611"/>
    <w:rsid w:val="00F86616"/>
    <w:rsid w:val="00F91C71"/>
    <w:rsid w:val="00F976BB"/>
    <w:rsid w:val="00FA0BE7"/>
    <w:rsid w:val="00FC204A"/>
    <w:rsid w:val="00FD1BA5"/>
    <w:rsid w:val="00FD2488"/>
    <w:rsid w:val="00FD7A2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052"/>
    <w:pPr>
      <w:suppressAutoHyphens/>
      <w:spacing w:after="200" w:line="276" w:lineRule="auto"/>
    </w:pPr>
    <w:rPr>
      <w:rFonts w:ascii="Calibri" w:hAnsi="Calibri" w:cs="Arial Narrow"/>
      <w:sz w:val="22"/>
      <w:szCs w:val="22"/>
      <w:lang w:val="en-US" w:eastAsia="ar-SA"/>
    </w:rPr>
  </w:style>
  <w:style w:type="paragraph" w:styleId="Heading1">
    <w:name w:val="heading 1"/>
    <w:basedOn w:val="Normal"/>
    <w:next w:val="Normal"/>
    <w:qFormat/>
    <w:rsid w:val="000B4052"/>
    <w:pPr>
      <w:keepNext/>
      <w:suppressAutoHyphens w:val="0"/>
      <w:snapToGrid w:val="0"/>
      <w:spacing w:after="0" w:line="240" w:lineRule="auto"/>
      <w:jc w:val="center"/>
      <w:outlineLvl w:val="0"/>
    </w:pPr>
    <w:rPr>
      <w:rFonts w:ascii="Times New Roman" w:hAnsi="Times New Roman" w:cs="Times New Roman"/>
      <w:b/>
      <w:color w:val="000000"/>
      <w:sz w:val="20"/>
      <w:szCs w:val="20"/>
      <w:lang w:val="ro-RO" w:eastAsia="en-US"/>
    </w:rPr>
  </w:style>
  <w:style w:type="paragraph" w:styleId="Heading2">
    <w:name w:val="heading 2"/>
    <w:basedOn w:val="Normal"/>
    <w:next w:val="Normal"/>
    <w:qFormat/>
    <w:rsid w:val="000B4052"/>
    <w:pPr>
      <w:keepNext/>
      <w:suppressAutoHyphens w:val="0"/>
      <w:spacing w:after="0" w:line="240" w:lineRule="auto"/>
      <w:jc w:val="center"/>
      <w:outlineLvl w:val="1"/>
    </w:pPr>
    <w:rPr>
      <w:rFonts w:ascii="Times New Roman" w:hAnsi="Times New Roman" w:cs="Times New Roman"/>
      <w:sz w:val="24"/>
      <w:szCs w:val="20"/>
      <w:lang w:val="ro-RO" w:eastAsia="en-US"/>
    </w:rPr>
  </w:style>
  <w:style w:type="paragraph" w:styleId="Heading3">
    <w:name w:val="heading 3"/>
    <w:basedOn w:val="Normal"/>
    <w:next w:val="Normal"/>
    <w:qFormat/>
    <w:rsid w:val="000B4052"/>
    <w:pPr>
      <w:keepNext/>
      <w:suppressAutoHyphens w:val="0"/>
      <w:spacing w:before="240" w:after="60" w:line="240" w:lineRule="auto"/>
      <w:outlineLvl w:val="2"/>
    </w:pPr>
    <w:rPr>
      <w:rFonts w:ascii="Arial" w:hAnsi="Arial" w:cs="Arial"/>
      <w:b/>
      <w:bCs/>
      <w:sz w:val="26"/>
      <w:szCs w:val="26"/>
      <w:lang w:val="ro-RO" w:eastAsia="en-US"/>
    </w:rPr>
  </w:style>
  <w:style w:type="paragraph" w:styleId="Heading4">
    <w:name w:val="heading 4"/>
    <w:basedOn w:val="Normal"/>
    <w:next w:val="Normal"/>
    <w:qFormat/>
    <w:rsid w:val="000B4052"/>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Heading5">
    <w:name w:val="heading 5"/>
    <w:basedOn w:val="Normal"/>
    <w:next w:val="Normal"/>
    <w:qFormat/>
    <w:rsid w:val="000B4052"/>
    <w:pPr>
      <w:suppressAutoHyphens w:val="0"/>
      <w:spacing w:before="240" w:after="60" w:line="240" w:lineRule="auto"/>
      <w:outlineLvl w:val="4"/>
    </w:pPr>
    <w:rPr>
      <w:rFonts w:ascii="Times New Roman" w:hAnsi="Times New Roman" w:cs="Times New Roman"/>
      <w:b/>
      <w:bCs/>
      <w:i/>
      <w:iCs/>
      <w:sz w:val="26"/>
      <w:szCs w:val="26"/>
      <w:lang w:val="ro-RO" w:eastAsia="en-US"/>
    </w:rPr>
  </w:style>
  <w:style w:type="paragraph" w:styleId="Heading6">
    <w:name w:val="heading 6"/>
    <w:basedOn w:val="Normal"/>
    <w:next w:val="Normal"/>
    <w:qFormat/>
    <w:rsid w:val="000B4052"/>
    <w:pPr>
      <w:keepNext/>
      <w:suppressAutoHyphens w:val="0"/>
      <w:spacing w:after="0" w:line="360" w:lineRule="auto"/>
      <w:outlineLvl w:val="5"/>
    </w:pPr>
    <w:rPr>
      <w:rFonts w:ascii="Arial" w:hAnsi="Arial" w:cs="Arial"/>
      <w:b/>
      <w:color w:val="0000FF"/>
      <w:sz w:val="24"/>
      <w:szCs w:val="24"/>
      <w:lang w:val="ro-RO" w:eastAsia="ro-RO"/>
    </w:rPr>
  </w:style>
  <w:style w:type="paragraph" w:styleId="Heading7">
    <w:name w:val="heading 7"/>
    <w:basedOn w:val="Normal"/>
    <w:next w:val="Normal"/>
    <w:qFormat/>
    <w:rsid w:val="000B4052"/>
    <w:pPr>
      <w:suppressAutoHyphens w:val="0"/>
      <w:spacing w:before="240" w:after="60" w:line="240" w:lineRule="auto"/>
      <w:outlineLvl w:val="6"/>
    </w:pPr>
    <w:rPr>
      <w:rFonts w:ascii="Times New Roman" w:hAnsi="Times New Roman" w:cs="Times New Roman"/>
      <w:sz w:val="24"/>
      <w:szCs w:val="24"/>
      <w:lang w:val="ro-RO" w:eastAsia="en-US"/>
    </w:rPr>
  </w:style>
  <w:style w:type="paragraph" w:styleId="Heading8">
    <w:name w:val="heading 8"/>
    <w:basedOn w:val="Normal"/>
    <w:next w:val="Normal"/>
    <w:qFormat/>
    <w:rsid w:val="000B4052"/>
    <w:pPr>
      <w:keepNext/>
      <w:suppressAutoHyphens w:val="0"/>
      <w:spacing w:after="0" w:line="240" w:lineRule="auto"/>
      <w:jc w:val="center"/>
      <w:outlineLvl w:val="7"/>
    </w:pPr>
    <w:rPr>
      <w:rFonts w:ascii="Times New Roman" w:hAnsi="Times New Roman" w:cs="Times New Roman"/>
      <w:b/>
      <w:color w:val="FF0000"/>
      <w:sz w:val="32"/>
      <w:szCs w:val="24"/>
      <w:lang w:val="ro-RO" w:eastAsia="en-US"/>
    </w:rPr>
  </w:style>
  <w:style w:type="paragraph" w:styleId="Heading9">
    <w:name w:val="heading 9"/>
    <w:basedOn w:val="Normal"/>
    <w:next w:val="Normal"/>
    <w:qFormat/>
    <w:rsid w:val="000B4052"/>
    <w:pPr>
      <w:keepNext/>
      <w:suppressAutoHyphens w:val="0"/>
      <w:spacing w:after="0" w:line="240" w:lineRule="auto"/>
      <w:jc w:val="center"/>
      <w:outlineLvl w:val="8"/>
    </w:pPr>
    <w:rPr>
      <w:rFonts w:ascii="Times New Roman" w:hAnsi="Times New Roman" w:cs="Times New Roman"/>
      <w:b/>
      <w:sz w:val="32"/>
      <w:szCs w:val="24"/>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0B4052"/>
    <w:rPr>
      <w:rFonts w:cs="Times New Roman"/>
      <w:b/>
      <w:noProof w:val="0"/>
      <w:color w:val="000000"/>
      <w:lang w:val="ro-RO"/>
    </w:rPr>
  </w:style>
  <w:style w:type="character" w:customStyle="1" w:styleId="Heading2Char">
    <w:name w:val="Heading 2 Char"/>
    <w:semiHidden/>
    <w:locked/>
    <w:rsid w:val="000B4052"/>
    <w:rPr>
      <w:rFonts w:cs="Times New Roman"/>
      <w:noProof w:val="0"/>
      <w:sz w:val="24"/>
      <w:lang w:val="ro-RO"/>
    </w:rPr>
  </w:style>
  <w:style w:type="character" w:customStyle="1" w:styleId="Heading3Char">
    <w:name w:val="Heading 3 Char"/>
    <w:locked/>
    <w:rsid w:val="000B4052"/>
    <w:rPr>
      <w:rFonts w:ascii="Arial" w:hAnsi="Arial" w:cs="Arial"/>
      <w:b/>
      <w:bCs/>
      <w:noProof w:val="0"/>
      <w:sz w:val="26"/>
      <w:szCs w:val="26"/>
      <w:lang w:val="ro-RO"/>
    </w:rPr>
  </w:style>
  <w:style w:type="character" w:customStyle="1" w:styleId="Heading4Char">
    <w:name w:val="Heading 4 Char"/>
    <w:semiHidden/>
    <w:locked/>
    <w:rsid w:val="000B4052"/>
    <w:rPr>
      <w:rFonts w:cs="Times New Roman"/>
      <w:b/>
      <w:bCs/>
      <w:sz w:val="28"/>
      <w:szCs w:val="28"/>
    </w:rPr>
  </w:style>
  <w:style w:type="character" w:customStyle="1" w:styleId="Heading5Char">
    <w:name w:val="Heading 5 Char"/>
    <w:locked/>
    <w:rsid w:val="000B4052"/>
    <w:rPr>
      <w:rFonts w:cs="Times New Roman"/>
      <w:b/>
      <w:bCs/>
      <w:i/>
      <w:iCs/>
      <w:noProof w:val="0"/>
      <w:sz w:val="26"/>
      <w:szCs w:val="26"/>
      <w:lang w:val="ro-RO"/>
    </w:rPr>
  </w:style>
  <w:style w:type="character" w:customStyle="1" w:styleId="Heading6Char">
    <w:name w:val="Heading 6 Char"/>
    <w:locked/>
    <w:rsid w:val="000B4052"/>
    <w:rPr>
      <w:rFonts w:ascii="Arial" w:hAnsi="Arial" w:cs="Arial"/>
      <w:b/>
      <w:noProof w:val="0"/>
      <w:color w:val="0000FF"/>
      <w:sz w:val="24"/>
      <w:szCs w:val="24"/>
      <w:lang w:val="ro-RO" w:eastAsia="ro-RO"/>
    </w:rPr>
  </w:style>
  <w:style w:type="character" w:customStyle="1" w:styleId="Heading7Char">
    <w:name w:val="Heading 7 Char"/>
    <w:locked/>
    <w:rsid w:val="000B4052"/>
    <w:rPr>
      <w:rFonts w:cs="Times New Roman"/>
      <w:noProof w:val="0"/>
      <w:sz w:val="24"/>
      <w:szCs w:val="24"/>
      <w:lang w:val="ro-RO"/>
    </w:rPr>
  </w:style>
  <w:style w:type="character" w:customStyle="1" w:styleId="Heading8Char">
    <w:name w:val="Heading 8 Char"/>
    <w:locked/>
    <w:rsid w:val="000B4052"/>
    <w:rPr>
      <w:rFonts w:cs="Times New Roman"/>
      <w:b/>
      <w:noProof w:val="0"/>
      <w:color w:val="FF0000"/>
      <w:sz w:val="24"/>
      <w:szCs w:val="24"/>
      <w:lang w:val="ro-RO"/>
    </w:rPr>
  </w:style>
  <w:style w:type="character" w:customStyle="1" w:styleId="Heading9Char">
    <w:name w:val="Heading 9 Char"/>
    <w:locked/>
    <w:rsid w:val="000B4052"/>
    <w:rPr>
      <w:rFonts w:cs="Times New Roman"/>
      <w:b/>
      <w:noProof w:val="0"/>
      <w:sz w:val="24"/>
      <w:szCs w:val="24"/>
      <w:lang w:val="ro-RO"/>
    </w:rPr>
  </w:style>
  <w:style w:type="character" w:customStyle="1" w:styleId="Absatz-Standardschriftart">
    <w:name w:val="Absatz-Standardschriftart"/>
    <w:rsid w:val="000B4052"/>
  </w:style>
  <w:style w:type="character" w:customStyle="1" w:styleId="WW-Absatz-Standardschriftart">
    <w:name w:val="WW-Absatz-Standardschriftart"/>
    <w:rsid w:val="000B4052"/>
  </w:style>
  <w:style w:type="character" w:customStyle="1" w:styleId="WW-Absatz-Standardschriftart1">
    <w:name w:val="WW-Absatz-Standardschriftart1"/>
    <w:rsid w:val="000B4052"/>
  </w:style>
  <w:style w:type="character" w:customStyle="1" w:styleId="WW-Absatz-Standardschriftart11">
    <w:name w:val="WW-Absatz-Standardschriftart11"/>
    <w:rsid w:val="000B4052"/>
  </w:style>
  <w:style w:type="character" w:customStyle="1" w:styleId="WW-Absatz-Standardschriftart111">
    <w:name w:val="WW-Absatz-Standardschriftart111"/>
    <w:rsid w:val="000B4052"/>
  </w:style>
  <w:style w:type="character" w:customStyle="1" w:styleId="WW-Absatz-Standardschriftart1111">
    <w:name w:val="WW-Absatz-Standardschriftart1111"/>
    <w:rsid w:val="000B4052"/>
  </w:style>
  <w:style w:type="character" w:customStyle="1" w:styleId="Fontdeparagrafimplicit4">
    <w:name w:val="Font de paragraf implicit4"/>
    <w:rsid w:val="000B4052"/>
  </w:style>
  <w:style w:type="character" w:customStyle="1" w:styleId="Fontdeparagrafimplicit3">
    <w:name w:val="Font de paragraf implicit3"/>
    <w:rsid w:val="000B4052"/>
  </w:style>
  <w:style w:type="character" w:customStyle="1" w:styleId="Fontdeparagrafimplicit2">
    <w:name w:val="Font de paragraf implicit2"/>
    <w:rsid w:val="000B4052"/>
  </w:style>
  <w:style w:type="character" w:customStyle="1" w:styleId="Fontdeparagrafimplicit1">
    <w:name w:val="Font de paragraf implicit1"/>
    <w:rsid w:val="000B4052"/>
  </w:style>
  <w:style w:type="character" w:customStyle="1" w:styleId="AntetCaracter">
    <w:name w:val="Antet Caracter"/>
    <w:rsid w:val="000B4052"/>
    <w:rPr>
      <w:rFonts w:cs="Times New Roman"/>
    </w:rPr>
  </w:style>
  <w:style w:type="character" w:customStyle="1" w:styleId="SubsolCaracter">
    <w:name w:val="Subsol Caracter"/>
    <w:rsid w:val="000B4052"/>
    <w:rPr>
      <w:rFonts w:cs="Times New Roman"/>
    </w:rPr>
  </w:style>
  <w:style w:type="character" w:customStyle="1" w:styleId="TextnBalonCaracter">
    <w:name w:val="Text în Balon Caracter"/>
    <w:rsid w:val="000B4052"/>
    <w:rPr>
      <w:rFonts w:ascii="Tahoma" w:hAnsi="Tahoma"/>
      <w:sz w:val="16"/>
    </w:rPr>
  </w:style>
  <w:style w:type="paragraph" w:customStyle="1" w:styleId="Heading">
    <w:name w:val="Heading"/>
    <w:basedOn w:val="Normal"/>
    <w:next w:val="BodyText"/>
    <w:rsid w:val="000B4052"/>
    <w:pPr>
      <w:keepNext/>
      <w:spacing w:before="240" w:after="120"/>
    </w:pPr>
    <w:rPr>
      <w:rFonts w:ascii="Arial" w:eastAsia="MS Mincho" w:hAnsi="Arial" w:cs="Calibri"/>
      <w:sz w:val="28"/>
      <w:szCs w:val="28"/>
    </w:rPr>
  </w:style>
  <w:style w:type="paragraph" w:styleId="BodyText">
    <w:name w:val="Body Text"/>
    <w:basedOn w:val="Normal"/>
    <w:link w:val="BodyTextChar1"/>
    <w:semiHidden/>
    <w:rsid w:val="000B4052"/>
    <w:pPr>
      <w:spacing w:after="120"/>
    </w:pPr>
    <w:rPr>
      <w:rFonts w:cs="Times New Roman"/>
      <w:lang/>
    </w:rPr>
  </w:style>
  <w:style w:type="character" w:customStyle="1" w:styleId="BodyTextChar">
    <w:name w:val="Body Text Char"/>
    <w:locked/>
    <w:rsid w:val="000B4052"/>
    <w:rPr>
      <w:rFonts w:ascii="Calibri" w:eastAsia="Times New Roman" w:hAnsi="Calibri" w:cs="Arial Narrow"/>
      <w:noProof w:val="0"/>
      <w:sz w:val="22"/>
      <w:szCs w:val="22"/>
      <w:lang w:eastAsia="ar-SA" w:bidi="ar-SA"/>
    </w:rPr>
  </w:style>
  <w:style w:type="paragraph" w:styleId="List">
    <w:name w:val="List"/>
    <w:basedOn w:val="BodyText"/>
    <w:semiHidden/>
    <w:rsid w:val="000B4052"/>
    <w:rPr>
      <w:rFonts w:cs="Calibri"/>
    </w:rPr>
  </w:style>
  <w:style w:type="paragraph" w:customStyle="1" w:styleId="Legend1">
    <w:name w:val="Legendă1"/>
    <w:basedOn w:val="Normal"/>
    <w:rsid w:val="000B4052"/>
    <w:pPr>
      <w:suppressLineNumbers/>
      <w:spacing w:before="120" w:after="120"/>
    </w:pPr>
    <w:rPr>
      <w:rFonts w:cs="Calibri"/>
      <w:i/>
      <w:iCs/>
      <w:sz w:val="24"/>
      <w:szCs w:val="24"/>
    </w:rPr>
  </w:style>
  <w:style w:type="paragraph" w:customStyle="1" w:styleId="Index">
    <w:name w:val="Index"/>
    <w:basedOn w:val="Normal"/>
    <w:rsid w:val="000B4052"/>
    <w:pPr>
      <w:suppressLineNumbers/>
    </w:pPr>
    <w:rPr>
      <w:rFonts w:cs="Calibri"/>
    </w:rPr>
  </w:style>
  <w:style w:type="paragraph" w:styleId="Header">
    <w:name w:val="header"/>
    <w:basedOn w:val="Normal"/>
    <w:uiPriority w:val="99"/>
    <w:rsid w:val="000B4052"/>
    <w:pPr>
      <w:tabs>
        <w:tab w:val="center" w:pos="4680"/>
        <w:tab w:val="right" w:pos="9360"/>
      </w:tabs>
      <w:spacing w:after="0" w:line="240" w:lineRule="auto"/>
    </w:pPr>
  </w:style>
  <w:style w:type="paragraph" w:styleId="Footer">
    <w:name w:val="footer"/>
    <w:basedOn w:val="Normal"/>
    <w:semiHidden/>
    <w:rsid w:val="000B4052"/>
    <w:pPr>
      <w:tabs>
        <w:tab w:val="center" w:pos="4680"/>
        <w:tab w:val="right" w:pos="9360"/>
      </w:tabs>
      <w:spacing w:after="0" w:line="240" w:lineRule="auto"/>
    </w:pPr>
  </w:style>
  <w:style w:type="paragraph" w:customStyle="1" w:styleId="BalloonText1">
    <w:name w:val="Balloon Text1"/>
    <w:basedOn w:val="Normal"/>
    <w:semiHidden/>
    <w:rsid w:val="000B4052"/>
    <w:pPr>
      <w:spacing w:after="0" w:line="240" w:lineRule="auto"/>
    </w:pPr>
    <w:rPr>
      <w:rFonts w:ascii="Tahoma" w:hAnsi="Tahoma" w:cs="Calibri"/>
      <w:sz w:val="16"/>
      <w:szCs w:val="16"/>
    </w:rPr>
  </w:style>
  <w:style w:type="paragraph" w:customStyle="1" w:styleId="western">
    <w:name w:val="western"/>
    <w:basedOn w:val="Normal"/>
    <w:rsid w:val="000B4052"/>
    <w:pPr>
      <w:spacing w:before="280" w:after="0" w:line="240" w:lineRule="auto"/>
      <w:jc w:val="both"/>
    </w:pPr>
    <w:rPr>
      <w:rFonts w:ascii="Times New Roman" w:hAnsi="Times New Roman"/>
      <w:sz w:val="28"/>
      <w:szCs w:val="28"/>
    </w:rPr>
  </w:style>
  <w:style w:type="paragraph" w:customStyle="1" w:styleId="TableContents">
    <w:name w:val="Table Contents"/>
    <w:basedOn w:val="Normal"/>
    <w:rsid w:val="000B4052"/>
    <w:pPr>
      <w:suppressLineNumbers/>
    </w:pPr>
  </w:style>
  <w:style w:type="paragraph" w:customStyle="1" w:styleId="TableHeading">
    <w:name w:val="Table Heading"/>
    <w:basedOn w:val="TableContents"/>
    <w:rsid w:val="000B4052"/>
    <w:pPr>
      <w:jc w:val="center"/>
    </w:pPr>
    <w:rPr>
      <w:b/>
      <w:bCs/>
    </w:rPr>
  </w:style>
  <w:style w:type="paragraph" w:customStyle="1" w:styleId="Framecontents">
    <w:name w:val="Frame contents"/>
    <w:basedOn w:val="BodyText"/>
    <w:rsid w:val="000B4052"/>
  </w:style>
  <w:style w:type="character" w:customStyle="1" w:styleId="tli1">
    <w:name w:val="tli1"/>
    <w:rsid w:val="000B4052"/>
    <w:rPr>
      <w:rFonts w:cs="Times New Roman"/>
    </w:rPr>
  </w:style>
  <w:style w:type="character" w:customStyle="1" w:styleId="apple-style-span">
    <w:name w:val="apple-style-span"/>
    <w:rsid w:val="000B4052"/>
    <w:rPr>
      <w:rFonts w:ascii="Times New Roman" w:hAnsi="Times New Roman" w:cs="Times New Roman"/>
    </w:rPr>
  </w:style>
  <w:style w:type="character" w:customStyle="1" w:styleId="tax1">
    <w:name w:val="tax1"/>
    <w:rsid w:val="000B4052"/>
    <w:rPr>
      <w:rFonts w:ascii="Times New Roman" w:hAnsi="Times New Roman" w:cs="Times New Roman"/>
    </w:rPr>
  </w:style>
  <w:style w:type="paragraph" w:customStyle="1" w:styleId="ListParagraph1">
    <w:name w:val="List Paragraph1"/>
    <w:basedOn w:val="Normal"/>
    <w:rsid w:val="000B4052"/>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sid w:val="000B4052"/>
    <w:rPr>
      <w:rFonts w:cs="Times New Roman"/>
      <w:color w:val="0000FF"/>
      <w:u w:val="single"/>
    </w:rPr>
  </w:style>
  <w:style w:type="character" w:styleId="FollowedHyperlink">
    <w:name w:val="FollowedHyperlink"/>
    <w:semiHidden/>
    <w:rsid w:val="000B4052"/>
    <w:rPr>
      <w:rFonts w:cs="Times New Roman"/>
      <w:color w:val="800080"/>
      <w:u w:val="single"/>
    </w:rPr>
  </w:style>
  <w:style w:type="paragraph" w:styleId="NormalWeb">
    <w:name w:val="Normal (Web)"/>
    <w:basedOn w:val="Normal"/>
    <w:semiHidden/>
    <w:rsid w:val="000B4052"/>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e">
    <w:name w:val="Title"/>
    <w:basedOn w:val="Normal"/>
    <w:qFormat/>
    <w:rsid w:val="000B4052"/>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sid w:val="000B4052"/>
    <w:rPr>
      <w:rFonts w:cs="Times New Roman"/>
      <w:b/>
      <w:bCs/>
      <w:sz w:val="24"/>
      <w:szCs w:val="24"/>
    </w:rPr>
  </w:style>
  <w:style w:type="paragraph" w:styleId="BodyText2">
    <w:name w:val="Body Text 2"/>
    <w:basedOn w:val="Normal"/>
    <w:semiHidden/>
    <w:rsid w:val="000B4052"/>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sid w:val="000B4052"/>
    <w:rPr>
      <w:rFonts w:cs="Times New Roman"/>
    </w:rPr>
  </w:style>
  <w:style w:type="paragraph" w:styleId="BodyText3">
    <w:name w:val="Body Text 3"/>
    <w:basedOn w:val="Normal"/>
    <w:semiHidden/>
    <w:rsid w:val="000B4052"/>
    <w:pPr>
      <w:suppressAutoHyphens w:val="0"/>
      <w:spacing w:after="120" w:line="240" w:lineRule="auto"/>
    </w:pPr>
    <w:rPr>
      <w:rFonts w:ascii="Times New Roman" w:hAnsi="Times New Roman" w:cs="Times New Roman"/>
      <w:sz w:val="16"/>
      <w:szCs w:val="16"/>
      <w:lang w:val="ro-RO" w:eastAsia="en-US"/>
    </w:rPr>
  </w:style>
  <w:style w:type="character" w:customStyle="1" w:styleId="BodyText3Char">
    <w:name w:val="Body Text 3 Char"/>
    <w:semiHidden/>
    <w:locked/>
    <w:rsid w:val="000B4052"/>
    <w:rPr>
      <w:rFonts w:cs="Times New Roman"/>
      <w:noProof w:val="0"/>
      <w:sz w:val="16"/>
      <w:szCs w:val="16"/>
      <w:lang w:val="ro-RO"/>
    </w:rPr>
  </w:style>
  <w:style w:type="paragraph" w:customStyle="1" w:styleId="DefaultText2">
    <w:name w:val="Default Text:2"/>
    <w:basedOn w:val="Normal"/>
    <w:uiPriority w:val="99"/>
    <w:rsid w:val="000B4052"/>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rsid w:val="000B4052"/>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rsid w:val="000B4052"/>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rsid w:val="000B4052"/>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rsid w:val="000B4052"/>
    <w:pPr>
      <w:suppressAutoHyphens w:val="0"/>
      <w:spacing w:after="160" w:line="240" w:lineRule="exact"/>
    </w:pPr>
    <w:rPr>
      <w:rFonts w:ascii="Verdana" w:hAnsi="Verdana" w:cs="Verdana"/>
      <w:sz w:val="20"/>
      <w:szCs w:val="20"/>
      <w:lang w:eastAsia="en-US"/>
    </w:rPr>
  </w:style>
  <w:style w:type="paragraph" w:customStyle="1" w:styleId="Default">
    <w:name w:val="Default"/>
    <w:rsid w:val="000B4052"/>
    <w:pPr>
      <w:autoSpaceDE w:val="0"/>
      <w:autoSpaceDN w:val="0"/>
      <w:adjustRightInd w:val="0"/>
    </w:pPr>
    <w:rPr>
      <w:color w:val="000000"/>
      <w:sz w:val="24"/>
      <w:szCs w:val="24"/>
      <w:lang w:val="en-US" w:eastAsia="en-US"/>
    </w:rPr>
  </w:style>
  <w:style w:type="character" w:customStyle="1" w:styleId="tpa">
    <w:name w:val="tpa"/>
    <w:rsid w:val="000B4052"/>
    <w:rPr>
      <w:rFonts w:cs="Times New Roman"/>
    </w:rPr>
  </w:style>
  <w:style w:type="character" w:customStyle="1" w:styleId="default0">
    <w:name w:val="default"/>
    <w:rsid w:val="000B4052"/>
    <w:rPr>
      <w:rFonts w:cs="Times New Roman"/>
    </w:rPr>
  </w:style>
  <w:style w:type="character" w:customStyle="1" w:styleId="tpa1">
    <w:name w:val="tpa1"/>
    <w:rsid w:val="000B4052"/>
    <w:rPr>
      <w:rFonts w:cs="Times New Roman"/>
    </w:rPr>
  </w:style>
  <w:style w:type="character" w:customStyle="1" w:styleId="pt">
    <w:name w:val="pt"/>
    <w:rsid w:val="000B4052"/>
    <w:rPr>
      <w:rFonts w:cs="Times New Roman"/>
      <w:i/>
      <w:noProof w:val="0"/>
      <w:sz w:val="24"/>
      <w:szCs w:val="24"/>
      <w:lang w:val="en-US" w:eastAsia="en-US" w:bidi="ar-SA"/>
    </w:rPr>
  </w:style>
  <w:style w:type="character" w:customStyle="1" w:styleId="tpt">
    <w:name w:val="tpt"/>
    <w:rsid w:val="000B4052"/>
    <w:rPr>
      <w:rFonts w:cs="Times New Roman"/>
      <w:i/>
      <w:noProof w:val="0"/>
      <w:sz w:val="24"/>
      <w:szCs w:val="24"/>
      <w:lang w:val="en-US" w:eastAsia="en-US" w:bidi="ar-SA"/>
    </w:rPr>
  </w:style>
  <w:style w:type="character" w:customStyle="1" w:styleId="tpt1">
    <w:name w:val="tpt1"/>
    <w:uiPriority w:val="99"/>
    <w:rsid w:val="000B4052"/>
    <w:rPr>
      <w:rFonts w:cs="Times New Roman"/>
    </w:rPr>
  </w:style>
  <w:style w:type="paragraph" w:customStyle="1" w:styleId="a">
    <w:name w:val="Абзац списка"/>
    <w:basedOn w:val="Normal"/>
    <w:rsid w:val="000B4052"/>
    <w:pPr>
      <w:suppressAutoHyphens w:val="0"/>
      <w:ind w:left="720"/>
    </w:pPr>
    <w:rPr>
      <w:rFonts w:cs="Times New Roman"/>
      <w:lang w:val="ru-RU" w:eastAsia="en-US"/>
    </w:rPr>
  </w:style>
  <w:style w:type="paragraph" w:styleId="List2">
    <w:name w:val="List 2"/>
    <w:basedOn w:val="Normal"/>
    <w:semiHidden/>
    <w:rsid w:val="000B4052"/>
    <w:pPr>
      <w:ind w:left="720" w:hanging="360"/>
    </w:pPr>
  </w:style>
  <w:style w:type="paragraph" w:styleId="ListContinue">
    <w:name w:val="List Continue"/>
    <w:basedOn w:val="Normal"/>
    <w:semiHidden/>
    <w:rsid w:val="000B4052"/>
    <w:pPr>
      <w:spacing w:after="120"/>
      <w:ind w:left="360"/>
    </w:pPr>
  </w:style>
  <w:style w:type="character" w:customStyle="1" w:styleId="CharChar22">
    <w:name w:val="Char Char22"/>
    <w:rsid w:val="000B4052"/>
    <w:rPr>
      <w:b/>
      <w:noProof w:val="0"/>
      <w:sz w:val="24"/>
      <w:lang w:val="ro-RO" w:eastAsia="en-US"/>
    </w:rPr>
  </w:style>
  <w:style w:type="character" w:customStyle="1" w:styleId="CharChar17">
    <w:name w:val="Char Char17"/>
    <w:rsid w:val="000B4052"/>
    <w:rPr>
      <w:rFonts w:ascii="Arial" w:hAnsi="Arial"/>
      <w:b/>
      <w:noProof w:val="0"/>
      <w:color w:val="0000FF"/>
      <w:sz w:val="24"/>
      <w:lang w:val="ro-RO" w:eastAsia="ro-RO"/>
    </w:rPr>
  </w:style>
  <w:style w:type="paragraph" w:customStyle="1" w:styleId="Listparagraf1">
    <w:name w:val="Listă paragraf1"/>
    <w:basedOn w:val="Normal"/>
    <w:rsid w:val="000B4052"/>
    <w:pPr>
      <w:suppressAutoHyphens w:val="0"/>
      <w:spacing w:after="0" w:line="240" w:lineRule="auto"/>
      <w:ind w:left="720"/>
    </w:pPr>
    <w:rPr>
      <w:rFonts w:ascii="Times New Roman" w:hAnsi="Times New Roman" w:cs="Times New Roman"/>
      <w:sz w:val="24"/>
      <w:szCs w:val="24"/>
      <w:lang w:val="ro-RO" w:eastAsia="en-US"/>
    </w:rPr>
  </w:style>
  <w:style w:type="character" w:customStyle="1" w:styleId="CharChar14">
    <w:name w:val="Char Char14"/>
    <w:rsid w:val="000B4052"/>
    <w:rPr>
      <w:noProof w:val="0"/>
      <w:sz w:val="24"/>
      <w:lang w:val="ro-RO" w:eastAsia="en-US"/>
    </w:rPr>
  </w:style>
  <w:style w:type="character" w:customStyle="1" w:styleId="CharChar13">
    <w:name w:val="Char Char13"/>
    <w:rsid w:val="000B4052"/>
    <w:rPr>
      <w:rFonts w:ascii="Arial" w:hAnsi="Arial"/>
      <w:b/>
      <w:noProof w:val="0"/>
      <w:color w:val="0000FF"/>
      <w:sz w:val="24"/>
      <w:lang w:val="ro-RO" w:eastAsia="ro-RO"/>
    </w:rPr>
  </w:style>
  <w:style w:type="paragraph" w:customStyle="1" w:styleId="NormalWeb2">
    <w:name w:val="Normal (Web)2"/>
    <w:basedOn w:val="Normal"/>
    <w:rsid w:val="000B4052"/>
    <w:pPr>
      <w:suppressAutoHyphens w:val="0"/>
      <w:spacing w:before="105" w:after="105" w:line="240" w:lineRule="auto"/>
      <w:ind w:left="105" w:right="105"/>
    </w:pPr>
    <w:rPr>
      <w:rFonts w:ascii="Times New Roman" w:hAnsi="Times New Roman" w:cs="Times New Roman"/>
      <w:noProof/>
      <w:color w:val="000000"/>
      <w:sz w:val="24"/>
      <w:szCs w:val="24"/>
      <w:lang w:val="ro-RO" w:eastAsia="en-US"/>
    </w:rPr>
  </w:style>
  <w:style w:type="character" w:styleId="PageNumber">
    <w:name w:val="page number"/>
    <w:semiHidden/>
    <w:rsid w:val="000B4052"/>
    <w:rPr>
      <w:i/>
      <w:noProof w:val="0"/>
      <w:sz w:val="24"/>
      <w:lang w:val="en-US" w:eastAsia="en-US"/>
    </w:rPr>
  </w:style>
  <w:style w:type="paragraph" w:customStyle="1" w:styleId="CaracterCaracterCharCharCaracterCaracter">
    <w:name w:val="Caracter Caracter Char Char Caracter Caracter"/>
    <w:basedOn w:val="Normal"/>
    <w:rsid w:val="000B4052"/>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rsid w:val="000B4052"/>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rsid w:val="000B4052"/>
    <w:pPr>
      <w:tabs>
        <w:tab w:val="left" w:pos="720"/>
      </w:tabs>
      <w:spacing w:after="0" w:line="240" w:lineRule="auto"/>
      <w:ind w:left="720" w:hanging="360"/>
      <w:jc w:val="both"/>
    </w:pPr>
    <w:rPr>
      <w:rFonts w:ascii="Arial" w:hAnsi="Arial" w:cs="Times New Roman"/>
      <w:sz w:val="24"/>
      <w:szCs w:val="24"/>
      <w:lang w:val="ro-RO"/>
    </w:rPr>
  </w:style>
  <w:style w:type="paragraph" w:styleId="BodyTextIndent">
    <w:name w:val="Body Text Indent"/>
    <w:basedOn w:val="Normal"/>
    <w:semiHidden/>
    <w:rsid w:val="000B4052"/>
    <w:pPr>
      <w:suppressAutoHyphens w:val="0"/>
      <w:spacing w:after="120" w:line="240" w:lineRule="auto"/>
      <w:ind w:left="360"/>
    </w:pPr>
    <w:rPr>
      <w:rFonts w:ascii="Times New Roman" w:hAnsi="Times New Roman" w:cs="Times New Roman"/>
      <w:sz w:val="24"/>
      <w:szCs w:val="24"/>
      <w:lang w:val="ro-RO" w:eastAsia="en-US"/>
    </w:rPr>
  </w:style>
  <w:style w:type="character" w:customStyle="1" w:styleId="BodyTextIndentChar">
    <w:name w:val="Body Text Indent Char"/>
    <w:semiHidden/>
    <w:locked/>
    <w:rsid w:val="000B4052"/>
    <w:rPr>
      <w:rFonts w:cs="Times New Roman"/>
      <w:noProof w:val="0"/>
      <w:sz w:val="24"/>
      <w:szCs w:val="24"/>
      <w:lang w:val="ro-RO"/>
    </w:rPr>
  </w:style>
  <w:style w:type="character" w:customStyle="1" w:styleId="CharChar11">
    <w:name w:val="Char Char11"/>
    <w:rsid w:val="000B4052"/>
    <w:rPr>
      <w:noProof w:val="0"/>
      <w:sz w:val="24"/>
      <w:lang w:val="ro-RO" w:eastAsia="en-US"/>
    </w:rPr>
  </w:style>
  <w:style w:type="paragraph" w:styleId="BodyTextIndent2">
    <w:name w:val="Body Text Indent 2"/>
    <w:basedOn w:val="Normal"/>
    <w:link w:val="BodyTextIndent2Char1"/>
    <w:semiHidden/>
    <w:rsid w:val="000B4052"/>
    <w:pPr>
      <w:suppressAutoHyphens w:val="0"/>
      <w:spacing w:after="120" w:line="480" w:lineRule="auto"/>
      <w:ind w:left="360"/>
    </w:pPr>
    <w:rPr>
      <w:rFonts w:ascii="Times New Roman" w:hAnsi="Times New Roman" w:cs="Times New Roman"/>
      <w:sz w:val="24"/>
      <w:szCs w:val="24"/>
      <w:lang w:val="ro-RO"/>
    </w:rPr>
  </w:style>
  <w:style w:type="character" w:customStyle="1" w:styleId="BodyTextIndent2Char">
    <w:name w:val="Body Text Indent 2 Char"/>
    <w:locked/>
    <w:rsid w:val="000B4052"/>
    <w:rPr>
      <w:rFonts w:cs="Times New Roman"/>
      <w:noProof w:val="0"/>
      <w:sz w:val="24"/>
      <w:szCs w:val="24"/>
      <w:lang w:val="ro-RO"/>
    </w:rPr>
  </w:style>
  <w:style w:type="character" w:customStyle="1" w:styleId="CharChar10">
    <w:name w:val="Char Char10"/>
    <w:rsid w:val="000B4052"/>
    <w:rPr>
      <w:noProof w:val="0"/>
      <w:sz w:val="24"/>
      <w:lang w:val="ro-RO" w:eastAsia="en-US"/>
    </w:rPr>
  </w:style>
  <w:style w:type="character" w:styleId="Strong">
    <w:name w:val="Strong"/>
    <w:qFormat/>
    <w:rsid w:val="000B4052"/>
    <w:rPr>
      <w:b/>
      <w:i/>
      <w:noProof w:val="0"/>
      <w:sz w:val="24"/>
      <w:lang w:val="en-US" w:eastAsia="en-US"/>
    </w:rPr>
  </w:style>
  <w:style w:type="paragraph" w:styleId="CommentText">
    <w:name w:val="annotation text"/>
    <w:basedOn w:val="Normal"/>
    <w:semiHidden/>
    <w:rsid w:val="000B4052"/>
    <w:pPr>
      <w:suppressAutoHyphens w:val="0"/>
      <w:spacing w:after="0" w:line="240" w:lineRule="auto"/>
    </w:pPr>
    <w:rPr>
      <w:rFonts w:ascii="Times New Roman" w:hAnsi="Times New Roman" w:cs="Times New Roman"/>
      <w:sz w:val="20"/>
      <w:szCs w:val="20"/>
      <w:lang w:val="ro-RO" w:eastAsia="en-US"/>
    </w:rPr>
  </w:style>
  <w:style w:type="character" w:customStyle="1" w:styleId="CommentTextChar">
    <w:name w:val="Comment Text Char"/>
    <w:semiHidden/>
    <w:locked/>
    <w:rsid w:val="000B4052"/>
    <w:rPr>
      <w:rFonts w:cs="Times New Roman"/>
      <w:noProof w:val="0"/>
      <w:lang w:val="ro-RO"/>
    </w:rPr>
  </w:style>
  <w:style w:type="paragraph" w:customStyle="1" w:styleId="CommentSubject1">
    <w:name w:val="Comment Subject1"/>
    <w:basedOn w:val="CommentText"/>
    <w:next w:val="CommentText"/>
    <w:semiHidden/>
    <w:rsid w:val="000B4052"/>
    <w:rPr>
      <w:b/>
      <w:bCs/>
    </w:rPr>
  </w:style>
  <w:style w:type="character" w:customStyle="1" w:styleId="ln2tpunct">
    <w:name w:val="ln2tpunct"/>
    <w:rsid w:val="000B4052"/>
    <w:rPr>
      <w:i/>
      <w:noProof w:val="0"/>
      <w:sz w:val="24"/>
      <w:lang w:val="en-US" w:eastAsia="en-US"/>
    </w:rPr>
  </w:style>
  <w:style w:type="paragraph" w:customStyle="1" w:styleId="PreformatatHTML1">
    <w:name w:val="Preformatat HTML1"/>
    <w:basedOn w:val="Normal"/>
    <w:rsid w:val="000B4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sid w:val="000B4052"/>
    <w:rPr>
      <w:b/>
      <w:i/>
      <w:noProof w:val="0"/>
      <w:color w:val="008F00"/>
      <w:sz w:val="24"/>
      <w:lang w:val="en-US" w:eastAsia="en-US"/>
    </w:rPr>
  </w:style>
  <w:style w:type="character" w:customStyle="1" w:styleId="ln2alineat">
    <w:name w:val="ln2alineat"/>
    <w:rsid w:val="000B4052"/>
    <w:rPr>
      <w:i/>
      <w:noProof w:val="0"/>
      <w:sz w:val="24"/>
      <w:lang w:val="en-US" w:eastAsia="en-US"/>
    </w:rPr>
  </w:style>
  <w:style w:type="character" w:customStyle="1" w:styleId="ln2talineat">
    <w:name w:val="ln2talineat"/>
    <w:rsid w:val="000B4052"/>
    <w:rPr>
      <w:i/>
      <w:noProof w:val="0"/>
      <w:sz w:val="24"/>
      <w:lang w:val="en-US" w:eastAsia="en-US"/>
    </w:rPr>
  </w:style>
  <w:style w:type="character" w:customStyle="1" w:styleId="WW8Num5z2">
    <w:name w:val="WW8Num5z2"/>
    <w:rsid w:val="000B4052"/>
    <w:rPr>
      <w:rFonts w:ascii="Wingdings" w:hAnsi="Wingdings"/>
    </w:rPr>
  </w:style>
  <w:style w:type="paragraph" w:customStyle="1" w:styleId="tabulka">
    <w:name w:val="tabulka"/>
    <w:basedOn w:val="Normal"/>
    <w:rsid w:val="000B4052"/>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Heading2"/>
    <w:rsid w:val="000B4052"/>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rsid w:val="000B4052"/>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e">
    <w:name w:val="Subtitle"/>
    <w:basedOn w:val="Normal"/>
    <w:qFormat/>
    <w:rsid w:val="000B4052"/>
    <w:pPr>
      <w:suppressAutoHyphens w:val="0"/>
      <w:spacing w:after="0" w:line="240" w:lineRule="auto"/>
      <w:jc w:val="center"/>
    </w:pPr>
    <w:rPr>
      <w:rFonts w:ascii="Times New Roman" w:hAnsi="Times New Roman" w:cs="Times New Roman"/>
      <w:sz w:val="24"/>
      <w:szCs w:val="24"/>
      <w:lang w:val="ro-RO" w:eastAsia="en-US"/>
    </w:rPr>
  </w:style>
  <w:style w:type="character" w:customStyle="1" w:styleId="SubtitleChar">
    <w:name w:val="Subtitle Char"/>
    <w:locked/>
    <w:rsid w:val="000B4052"/>
    <w:rPr>
      <w:rFonts w:cs="Times New Roman"/>
      <w:noProof w:val="0"/>
      <w:sz w:val="24"/>
      <w:szCs w:val="24"/>
      <w:lang w:val="ro-RO"/>
    </w:rPr>
  </w:style>
  <w:style w:type="character" w:customStyle="1" w:styleId="CharCharChar">
    <w:name w:val="Char Char Char"/>
    <w:rsid w:val="000B4052"/>
    <w:rPr>
      <w:i/>
      <w:noProof w:val="0"/>
      <w:sz w:val="24"/>
      <w:lang w:val="ro-RO" w:eastAsia="en-US"/>
    </w:rPr>
  </w:style>
  <w:style w:type="paragraph" w:customStyle="1" w:styleId="Application4">
    <w:name w:val="Application4"/>
    <w:basedOn w:val="Normal"/>
    <w:rsid w:val="000B4052"/>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rsid w:val="000B4052"/>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rsid w:val="000B4052"/>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rsid w:val="000B4052"/>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rsid w:val="000B4052"/>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sid w:val="000B4052"/>
    <w:rPr>
      <w:rFonts w:ascii="Times New Roman" w:hAnsi="Times New Roman"/>
      <w:i/>
      <w:noProof w:val="0"/>
      <w:sz w:val="26"/>
      <w:lang w:val="en-US" w:eastAsia="en-US"/>
    </w:rPr>
  </w:style>
  <w:style w:type="character" w:customStyle="1" w:styleId="li1">
    <w:name w:val="li1"/>
    <w:rsid w:val="000B4052"/>
    <w:rPr>
      <w:b/>
      <w:i/>
      <w:noProof w:val="0"/>
      <w:color w:val="8F0000"/>
      <w:sz w:val="24"/>
      <w:lang w:val="en-US" w:eastAsia="en-US"/>
    </w:rPr>
  </w:style>
  <w:style w:type="paragraph" w:styleId="PlainText">
    <w:name w:val="Plain Text"/>
    <w:basedOn w:val="Normal"/>
    <w:link w:val="PlainTextChar1"/>
    <w:rsid w:val="000B4052"/>
    <w:pPr>
      <w:suppressAutoHyphens w:val="0"/>
      <w:spacing w:after="0" w:line="240" w:lineRule="auto"/>
    </w:pPr>
    <w:rPr>
      <w:rFonts w:ascii="Courier New" w:hAnsi="Courier New" w:cs="Times New Roman"/>
      <w:sz w:val="20"/>
      <w:szCs w:val="20"/>
      <w:lang w:val="en-GB"/>
    </w:rPr>
  </w:style>
  <w:style w:type="character" w:customStyle="1" w:styleId="PlainTextChar">
    <w:name w:val="Plain Text Char"/>
    <w:semiHidden/>
    <w:locked/>
    <w:rsid w:val="000B4052"/>
    <w:rPr>
      <w:rFonts w:ascii="Courier New" w:hAnsi="Courier New" w:cs="Courier New"/>
      <w:noProof w:val="0"/>
      <w:lang w:val="en-GB"/>
    </w:rPr>
  </w:style>
  <w:style w:type="character" w:customStyle="1" w:styleId="ln2tlitera">
    <w:name w:val="ln2tlitera"/>
    <w:rsid w:val="000B4052"/>
    <w:rPr>
      <w:i/>
      <w:noProof w:val="0"/>
      <w:sz w:val="24"/>
      <w:lang w:val="en-US" w:eastAsia="en-US"/>
    </w:rPr>
  </w:style>
  <w:style w:type="character" w:customStyle="1" w:styleId="CharChar20">
    <w:name w:val="Char Char20"/>
    <w:rsid w:val="000B4052"/>
    <w:rPr>
      <w:rFonts w:ascii="Arial" w:hAnsi="Arial"/>
      <w:b/>
      <w:noProof w:val="0"/>
      <w:sz w:val="26"/>
      <w:lang w:val="ro-RO"/>
    </w:rPr>
  </w:style>
  <w:style w:type="character" w:customStyle="1" w:styleId="CharChar18">
    <w:name w:val="Char Char18"/>
    <w:rsid w:val="000B4052"/>
    <w:rPr>
      <w:b/>
      <w:i/>
      <w:noProof w:val="0"/>
      <w:sz w:val="26"/>
      <w:lang w:val="ro-RO"/>
    </w:rPr>
  </w:style>
  <w:style w:type="character" w:customStyle="1" w:styleId="CharChar16">
    <w:name w:val="Char Char16"/>
    <w:rsid w:val="000B4052"/>
    <w:rPr>
      <w:noProof w:val="0"/>
      <w:sz w:val="24"/>
      <w:lang w:val="ro-RO"/>
    </w:rPr>
  </w:style>
  <w:style w:type="paragraph" w:styleId="List3">
    <w:name w:val="List 3"/>
    <w:basedOn w:val="Normal"/>
    <w:semiHidden/>
    <w:rsid w:val="000B4052"/>
    <w:pPr>
      <w:suppressAutoHyphens w:val="0"/>
      <w:spacing w:after="0" w:line="240" w:lineRule="auto"/>
      <w:ind w:left="1080" w:hanging="360"/>
    </w:pPr>
    <w:rPr>
      <w:rFonts w:ascii="Times New Roman" w:hAnsi="Times New Roman" w:cs="Times New Roman"/>
      <w:sz w:val="24"/>
      <w:szCs w:val="24"/>
      <w:lang w:val="ro-RO" w:eastAsia="en-US"/>
    </w:rPr>
  </w:style>
  <w:style w:type="paragraph" w:styleId="Closing">
    <w:name w:val="Closing"/>
    <w:basedOn w:val="Normal"/>
    <w:semiHidden/>
    <w:rsid w:val="000B4052"/>
    <w:pPr>
      <w:suppressAutoHyphens w:val="0"/>
      <w:spacing w:after="0" w:line="240" w:lineRule="auto"/>
      <w:ind w:left="4320"/>
    </w:pPr>
    <w:rPr>
      <w:rFonts w:ascii="Times New Roman" w:hAnsi="Times New Roman" w:cs="Times New Roman"/>
      <w:sz w:val="24"/>
      <w:szCs w:val="24"/>
      <w:lang w:val="ro-RO" w:eastAsia="en-US"/>
    </w:rPr>
  </w:style>
  <w:style w:type="character" w:customStyle="1" w:styleId="ClosingChar">
    <w:name w:val="Closing Char"/>
    <w:semiHidden/>
    <w:locked/>
    <w:rsid w:val="000B4052"/>
    <w:rPr>
      <w:rFonts w:cs="Times New Roman"/>
      <w:noProof w:val="0"/>
      <w:sz w:val="24"/>
      <w:szCs w:val="24"/>
      <w:lang w:val="ro-RO"/>
    </w:rPr>
  </w:style>
  <w:style w:type="character" w:customStyle="1" w:styleId="CharChar1">
    <w:name w:val="Char Char1"/>
    <w:rsid w:val="000B4052"/>
    <w:rPr>
      <w:noProof w:val="0"/>
      <w:sz w:val="24"/>
      <w:lang w:val="ro-RO"/>
    </w:rPr>
  </w:style>
  <w:style w:type="paragraph" w:styleId="ListBullet">
    <w:name w:val="List Bullet"/>
    <w:basedOn w:val="Normal"/>
    <w:autoRedefine/>
    <w:semiHidden/>
    <w:rsid w:val="000B4052"/>
    <w:pPr>
      <w:numPr>
        <w:numId w:val="21"/>
      </w:numPr>
      <w:suppressAutoHyphens w:val="0"/>
      <w:spacing w:after="0" w:line="240" w:lineRule="auto"/>
    </w:pPr>
    <w:rPr>
      <w:rFonts w:ascii="Times New Roman" w:hAnsi="Times New Roman" w:cs="Times New Roman"/>
      <w:sz w:val="24"/>
      <w:szCs w:val="24"/>
      <w:lang w:val="ro-RO" w:eastAsia="en-US"/>
    </w:rPr>
  </w:style>
  <w:style w:type="paragraph" w:styleId="ListBullet2">
    <w:name w:val="List Bullet 2"/>
    <w:basedOn w:val="Normal"/>
    <w:autoRedefine/>
    <w:semiHidden/>
    <w:rsid w:val="000B4052"/>
    <w:pPr>
      <w:numPr>
        <w:numId w:val="14"/>
      </w:numPr>
      <w:suppressAutoHyphens w:val="0"/>
      <w:spacing w:after="0" w:line="240" w:lineRule="auto"/>
    </w:pPr>
    <w:rPr>
      <w:rFonts w:ascii="Times New Roman" w:hAnsi="Times New Roman" w:cs="Times New Roman"/>
      <w:b/>
      <w:sz w:val="24"/>
      <w:szCs w:val="24"/>
      <w:lang w:val="ro-RO" w:eastAsia="en-US"/>
    </w:rPr>
  </w:style>
  <w:style w:type="paragraph" w:styleId="ListBullet3">
    <w:name w:val="List Bullet 3"/>
    <w:basedOn w:val="Normal"/>
    <w:autoRedefine/>
    <w:semiHidden/>
    <w:rsid w:val="000B4052"/>
    <w:pPr>
      <w:numPr>
        <w:numId w:val="22"/>
      </w:numPr>
      <w:suppressAutoHyphens w:val="0"/>
      <w:spacing w:after="0" w:line="240" w:lineRule="auto"/>
    </w:pPr>
    <w:rPr>
      <w:rFonts w:ascii="Times New Roman" w:hAnsi="Times New Roman" w:cs="Times New Roman"/>
      <w:sz w:val="24"/>
      <w:szCs w:val="24"/>
      <w:lang w:val="ro-RO" w:eastAsia="en-US"/>
    </w:rPr>
  </w:style>
  <w:style w:type="paragraph" w:styleId="ListContinue2">
    <w:name w:val="List Continue 2"/>
    <w:basedOn w:val="Normal"/>
    <w:semiHidden/>
    <w:rsid w:val="000B4052"/>
    <w:pPr>
      <w:suppressAutoHyphens w:val="0"/>
      <w:spacing w:after="120" w:line="240" w:lineRule="auto"/>
      <w:ind w:left="720"/>
    </w:pPr>
    <w:rPr>
      <w:rFonts w:ascii="Times New Roman" w:hAnsi="Times New Roman" w:cs="Times New Roman"/>
      <w:sz w:val="24"/>
      <w:szCs w:val="24"/>
      <w:lang w:val="ro-RO" w:eastAsia="en-US"/>
    </w:rPr>
  </w:style>
  <w:style w:type="paragraph" w:styleId="Caption">
    <w:name w:val="caption"/>
    <w:basedOn w:val="Normal"/>
    <w:next w:val="Normal"/>
    <w:qFormat/>
    <w:rsid w:val="000B4052"/>
    <w:pPr>
      <w:suppressAutoHyphens w:val="0"/>
      <w:spacing w:before="120" w:after="120" w:line="240" w:lineRule="auto"/>
    </w:pPr>
    <w:rPr>
      <w:rFonts w:ascii="Times New Roman" w:hAnsi="Times New Roman" w:cs="Times New Roman"/>
      <w:b/>
      <w:bCs/>
      <w:sz w:val="20"/>
      <w:szCs w:val="20"/>
      <w:lang w:val="ro-RO" w:eastAsia="en-US"/>
    </w:rPr>
  </w:style>
  <w:style w:type="paragraph" w:styleId="Signature">
    <w:name w:val="Signature"/>
    <w:basedOn w:val="Normal"/>
    <w:semiHidden/>
    <w:rsid w:val="000B4052"/>
    <w:pPr>
      <w:suppressAutoHyphens w:val="0"/>
      <w:spacing w:after="0" w:line="240" w:lineRule="auto"/>
      <w:ind w:left="4320"/>
    </w:pPr>
    <w:rPr>
      <w:rFonts w:ascii="Times New Roman" w:hAnsi="Times New Roman" w:cs="Times New Roman"/>
      <w:sz w:val="24"/>
      <w:szCs w:val="24"/>
      <w:lang w:val="ro-RO" w:eastAsia="en-US"/>
    </w:rPr>
  </w:style>
  <w:style w:type="character" w:customStyle="1" w:styleId="SignatureChar">
    <w:name w:val="Signature Char"/>
    <w:semiHidden/>
    <w:locked/>
    <w:rsid w:val="000B4052"/>
    <w:rPr>
      <w:rFonts w:cs="Times New Roman"/>
      <w:noProof w:val="0"/>
      <w:sz w:val="24"/>
      <w:szCs w:val="24"/>
      <w:lang w:val="ro-RO"/>
    </w:rPr>
  </w:style>
  <w:style w:type="character" w:customStyle="1" w:styleId="CharChar">
    <w:name w:val="Char Char"/>
    <w:rsid w:val="000B4052"/>
    <w:rPr>
      <w:noProof w:val="0"/>
      <w:sz w:val="24"/>
      <w:lang w:val="ro-RO"/>
    </w:rPr>
  </w:style>
  <w:style w:type="paragraph" w:customStyle="1" w:styleId="SignatureJobTitle">
    <w:name w:val="Signature Job Title"/>
    <w:basedOn w:val="Signature"/>
    <w:rsid w:val="000B4052"/>
  </w:style>
  <w:style w:type="paragraph" w:customStyle="1" w:styleId="SignatureCompany">
    <w:name w:val="Signature Company"/>
    <w:basedOn w:val="Signature"/>
    <w:rsid w:val="000B4052"/>
  </w:style>
  <w:style w:type="paragraph" w:styleId="NormalIndent">
    <w:name w:val="Normal Indent"/>
    <w:basedOn w:val="Normal"/>
    <w:semiHidden/>
    <w:rsid w:val="000B4052"/>
    <w:pPr>
      <w:suppressAutoHyphens w:val="0"/>
      <w:spacing w:after="0" w:line="240" w:lineRule="auto"/>
      <w:ind w:left="720"/>
    </w:pPr>
    <w:rPr>
      <w:rFonts w:ascii="Times New Roman" w:hAnsi="Times New Roman" w:cs="Times New Roman"/>
      <w:sz w:val="24"/>
      <w:szCs w:val="24"/>
      <w:lang w:val="ro-RO" w:eastAsia="en-US"/>
    </w:rPr>
  </w:style>
  <w:style w:type="paragraph" w:customStyle="1" w:styleId="ShortReturnAddress">
    <w:name w:val="Short Return Address"/>
    <w:basedOn w:val="Normal"/>
    <w:rsid w:val="000B4052"/>
    <w:pPr>
      <w:suppressAutoHyphens w:val="0"/>
      <w:spacing w:after="0" w:line="240" w:lineRule="auto"/>
    </w:pPr>
    <w:rPr>
      <w:rFonts w:ascii="Times New Roman" w:hAnsi="Times New Roman" w:cs="Times New Roman"/>
      <w:sz w:val="24"/>
      <w:szCs w:val="24"/>
      <w:lang w:val="ro-RO" w:eastAsia="en-US"/>
    </w:rPr>
  </w:style>
  <w:style w:type="paragraph" w:customStyle="1" w:styleId="PPLine">
    <w:name w:val="PP Line"/>
    <w:basedOn w:val="Signature"/>
    <w:rsid w:val="000B4052"/>
  </w:style>
  <w:style w:type="character" w:customStyle="1" w:styleId="CharChar21">
    <w:name w:val="Char Char21"/>
    <w:rsid w:val="000B4052"/>
    <w:rPr>
      <w:rFonts w:ascii="Arial" w:hAnsi="Arial"/>
      <w:b/>
      <w:i/>
      <w:noProof w:val="0"/>
      <w:sz w:val="28"/>
      <w:lang w:val="ro-RO"/>
    </w:rPr>
  </w:style>
  <w:style w:type="character" w:customStyle="1" w:styleId="CharChar19">
    <w:name w:val="Char Char19"/>
    <w:rsid w:val="000B4052"/>
    <w:rPr>
      <w:b/>
      <w:sz w:val="28"/>
    </w:rPr>
  </w:style>
  <w:style w:type="character" w:customStyle="1" w:styleId="CharChar6">
    <w:name w:val="Char Char6"/>
    <w:rsid w:val="000B4052"/>
    <w:rPr>
      <w:noProof w:val="0"/>
      <w:sz w:val="24"/>
      <w:lang w:val="ro-RO"/>
    </w:rPr>
  </w:style>
  <w:style w:type="character" w:customStyle="1" w:styleId="CharChar5">
    <w:name w:val="Char Char5"/>
    <w:rsid w:val="000B4052"/>
    <w:rPr>
      <w:rFonts w:ascii="Courier New" w:eastAsia="Times New Roman" w:hAnsi="Courier New"/>
      <w:noProof w:val="0"/>
      <w:sz w:val="17"/>
      <w:lang w:val="en-GB"/>
    </w:rPr>
  </w:style>
  <w:style w:type="character" w:customStyle="1" w:styleId="CharChar4">
    <w:name w:val="Char Char4"/>
    <w:rsid w:val="000B4052"/>
    <w:rPr>
      <w:rFonts w:ascii="Arial" w:hAnsi="Arial"/>
      <w:b/>
      <w:noProof w:val="0"/>
      <w:sz w:val="24"/>
      <w:lang w:val="fr-FR" w:eastAsia="ro-RO"/>
    </w:rPr>
  </w:style>
  <w:style w:type="character" w:customStyle="1" w:styleId="CharChar3">
    <w:name w:val="Char Char3"/>
    <w:rsid w:val="000B4052"/>
    <w:rPr>
      <w:noProof w:val="0"/>
      <w:sz w:val="24"/>
      <w:lang w:val="ro-RO"/>
    </w:rPr>
  </w:style>
  <w:style w:type="character" w:customStyle="1" w:styleId="CharChar2">
    <w:name w:val="Char Char2"/>
    <w:rsid w:val="000B4052"/>
    <w:rPr>
      <w:rFonts w:ascii="Courier New" w:hAnsi="Courier New"/>
      <w:noProof w:val="0"/>
      <w:lang w:val="en-GB"/>
    </w:rPr>
  </w:style>
  <w:style w:type="character" w:customStyle="1" w:styleId="DefaultTextChar">
    <w:name w:val="Default Text Char"/>
    <w:rsid w:val="000B4052"/>
    <w:rPr>
      <w:noProof/>
      <w:sz w:val="24"/>
      <w:lang w:val="ro-RO" w:eastAsia="en-US"/>
    </w:rPr>
  </w:style>
  <w:style w:type="character" w:customStyle="1" w:styleId="A5">
    <w:name w:val="A5"/>
    <w:rsid w:val="000B4052"/>
    <w:rPr>
      <w:rFonts w:ascii="JFNXMO+StoneSans" w:hAnsi="JFNXMO+StoneSans"/>
      <w:color w:val="202024"/>
      <w:sz w:val="17"/>
    </w:rPr>
  </w:style>
  <w:style w:type="paragraph" w:customStyle="1" w:styleId="previewdesc">
    <w:name w:val="preview_desc"/>
    <w:basedOn w:val="Normal"/>
    <w:rsid w:val="000B4052"/>
    <w:pPr>
      <w:suppressAutoHyphens w:val="0"/>
      <w:spacing w:after="0" w:line="240" w:lineRule="auto"/>
      <w:ind w:left="75" w:right="75" w:firstLine="240"/>
    </w:pPr>
    <w:rPr>
      <w:rFonts w:ascii="Verdana" w:hAnsi="Verdana" w:cs="Times New Roman"/>
      <w:color w:val="000000"/>
      <w:sz w:val="17"/>
      <w:szCs w:val="24"/>
      <w:lang w:val="ro-RO" w:eastAsia="en-US"/>
    </w:rPr>
  </w:style>
  <w:style w:type="character" w:customStyle="1" w:styleId="tal1">
    <w:name w:val="tal1"/>
    <w:rsid w:val="000B4052"/>
    <w:rPr>
      <w:rFonts w:cs="Times New Roman"/>
      <w:i/>
      <w:noProof w:val="0"/>
      <w:lang w:val="en-US" w:eastAsia="ro-RO" w:bidi="ar-SA"/>
    </w:rPr>
  </w:style>
  <w:style w:type="paragraph" w:customStyle="1" w:styleId="HTMLPreformatted1">
    <w:name w:val="HTML Preformatted1"/>
    <w:basedOn w:val="Normal"/>
    <w:rsid w:val="000B4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BodyTextIndent3">
    <w:name w:val="Body Text Indent 3"/>
    <w:basedOn w:val="Normal"/>
    <w:semiHidden/>
    <w:rsid w:val="000B4052"/>
    <w:pPr>
      <w:spacing w:before="120" w:after="120" w:line="360" w:lineRule="auto"/>
      <w:ind w:left="700"/>
      <w:jc w:val="both"/>
    </w:pPr>
    <w:rPr>
      <w:rFonts w:ascii="Arial" w:hAnsi="Arial"/>
      <w:sz w:val="24"/>
    </w:rPr>
  </w:style>
  <w:style w:type="character" w:styleId="Emphasis">
    <w:name w:val="Emphasis"/>
    <w:uiPriority w:val="20"/>
    <w:qFormat/>
    <w:rsid w:val="00BD2B91"/>
    <w:rPr>
      <w:i/>
      <w:iCs/>
    </w:rPr>
  </w:style>
  <w:style w:type="character" w:customStyle="1" w:styleId="apple-converted-space">
    <w:name w:val="apple-converted-space"/>
    <w:rsid w:val="00BD2B91"/>
  </w:style>
  <w:style w:type="character" w:customStyle="1" w:styleId="FootnoteTextChar">
    <w:name w:val="Footnote Text Char"/>
    <w:aliases w:val="single space Char,footnote text Char"/>
    <w:link w:val="FootnoteText"/>
    <w:semiHidden/>
    <w:locked/>
    <w:rsid w:val="00EE3B3E"/>
    <w:rPr>
      <w:lang w:eastAsia="ar-SA"/>
    </w:rPr>
  </w:style>
  <w:style w:type="paragraph" w:styleId="FootnoteText">
    <w:name w:val="footnote text"/>
    <w:aliases w:val="single space,footnote text"/>
    <w:basedOn w:val="Normal"/>
    <w:link w:val="FootnoteTextChar"/>
    <w:semiHidden/>
    <w:unhideWhenUsed/>
    <w:rsid w:val="00EE3B3E"/>
    <w:pPr>
      <w:spacing w:after="0" w:line="240" w:lineRule="auto"/>
    </w:pPr>
    <w:rPr>
      <w:rFonts w:ascii="Times New Roman" w:hAnsi="Times New Roman" w:cs="Times New Roman"/>
      <w:sz w:val="20"/>
      <w:szCs w:val="20"/>
      <w:lang/>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PlainTextChar1">
    <w:name w:val="Plain Text Char1"/>
    <w:link w:val="PlainText"/>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lang w:val="ro-RO"/>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lang w:val="ro-RO"/>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lang w:val="ro-RO"/>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lang w:val="ro-RO"/>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lang w:val="ro-RO"/>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lang w:val="ro-RO"/>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ph">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val="ro-RO"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BodyTextChar1">
    <w:name w:val="Body Text Char1"/>
    <w:link w:val="Body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BodyTextIndent2Char1">
    <w:name w:val="Body Text Indent 2 Char1"/>
    <w:link w:val="BodyTextIndent2"/>
    <w:semiHidden/>
    <w:rsid w:val="00B67CDF"/>
    <w:rPr>
      <w:sz w:val="24"/>
      <w:szCs w:val="24"/>
      <w:lang w:val="ro-RO"/>
    </w:rPr>
  </w:style>
  <w:style w:type="paragraph" w:styleId="BalloonText">
    <w:name w:val="Balloon Text"/>
    <w:basedOn w:val="Normal"/>
    <w:link w:val="BalloonTextChar"/>
    <w:uiPriority w:val="99"/>
    <w:semiHidden/>
    <w:unhideWhenUsed/>
    <w:rsid w:val="00856D5F"/>
    <w:pPr>
      <w:spacing w:after="0" w:line="240" w:lineRule="auto"/>
    </w:pPr>
    <w:rPr>
      <w:rFonts w:ascii="Tahoma" w:hAnsi="Tahoma" w:cs="Times New Roman"/>
      <w:sz w:val="16"/>
      <w:szCs w:val="16"/>
      <w:lang/>
    </w:rPr>
  </w:style>
  <w:style w:type="character" w:customStyle="1" w:styleId="BalloonTextChar">
    <w:name w:val="Balloon Text Char"/>
    <w:link w:val="BalloonText"/>
    <w:uiPriority w:val="99"/>
    <w:semiHidden/>
    <w:rsid w:val="00856D5F"/>
    <w:rPr>
      <w:rFonts w:ascii="Tahoma" w:hAnsi="Tahoma" w:cs="Tahoma"/>
      <w:sz w:val="16"/>
      <w:szCs w:val="16"/>
      <w:lang w:eastAsia="ar-SA"/>
    </w:rPr>
  </w:style>
  <w:style w:type="paragraph" w:styleId="HTMLPreformatted">
    <w:name w:val="HTML Preformatted"/>
    <w:basedOn w:val="Normal"/>
    <w:link w:val="HTMLPreformattedCha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rPr>
  </w:style>
  <w:style w:type="character" w:customStyle="1" w:styleId="HTMLPreformattedChar">
    <w:name w:val="HTML Preformatted Char"/>
    <w:link w:val="HTMLPreformatted"/>
    <w:uiPriority w:val="99"/>
    <w:rsid w:val="00A073AD"/>
    <w:rPr>
      <w:rFonts w:ascii="Courier New" w:hAnsi="Courier New" w:cs="Courier New"/>
      <w:color w:val="000000"/>
    </w:rPr>
  </w:style>
  <w:style w:type="table" w:styleId="TableGrid">
    <w:name w:val="Table Grid"/>
    <w:basedOn w:val="TableNormal"/>
    <w:uiPriority w:val="59"/>
    <w:rsid w:val="007230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hAnsi="Calibri" w:cs="Arial Narrow"/>
      <w:sz w:val="22"/>
      <w:szCs w:val="22"/>
      <w:lang w:val="en-US" w:eastAsia="ar-SA"/>
    </w:rPr>
  </w:style>
  <w:style w:type="paragraph" w:styleId="Titlu1">
    <w:name w:val="heading 1"/>
    <w:basedOn w:val="Normal"/>
    <w:next w:val="Normal"/>
    <w:qFormat/>
    <w:pPr>
      <w:keepNext/>
      <w:suppressAutoHyphens w:val="0"/>
      <w:snapToGrid w:val="0"/>
      <w:spacing w:after="0" w:line="240" w:lineRule="auto"/>
      <w:jc w:val="center"/>
      <w:outlineLvl w:val="0"/>
    </w:pPr>
    <w:rPr>
      <w:rFonts w:ascii="Times New Roman" w:hAnsi="Times New Roman" w:cs="Times New Roman"/>
      <w:b/>
      <w:color w:val="000000"/>
      <w:sz w:val="20"/>
      <w:szCs w:val="20"/>
      <w:lang w:val="ro-RO" w:eastAsia="en-US"/>
    </w:rPr>
  </w:style>
  <w:style w:type="paragraph" w:styleId="Titlu2">
    <w:name w:val="heading 2"/>
    <w:basedOn w:val="Normal"/>
    <w:next w:val="Normal"/>
    <w:qFormat/>
    <w:pPr>
      <w:keepNext/>
      <w:suppressAutoHyphens w:val="0"/>
      <w:spacing w:after="0" w:line="240" w:lineRule="auto"/>
      <w:jc w:val="center"/>
      <w:outlineLvl w:val="1"/>
    </w:pPr>
    <w:rPr>
      <w:rFonts w:ascii="Times New Roman" w:hAnsi="Times New Roman" w:cs="Times New Roman"/>
      <w:sz w:val="24"/>
      <w:szCs w:val="20"/>
      <w:lang w:val="ro-RO" w:eastAsia="en-US"/>
    </w:rPr>
  </w:style>
  <w:style w:type="paragraph" w:styleId="Titlu3">
    <w:name w:val="heading 3"/>
    <w:basedOn w:val="Normal"/>
    <w:next w:val="Normal"/>
    <w:qFormat/>
    <w:pPr>
      <w:keepNext/>
      <w:suppressAutoHyphens w:val="0"/>
      <w:spacing w:before="240" w:after="60" w:line="240" w:lineRule="auto"/>
      <w:outlineLvl w:val="2"/>
    </w:pPr>
    <w:rPr>
      <w:rFonts w:ascii="Arial" w:hAnsi="Arial" w:cs="Arial"/>
      <w:b/>
      <w:bCs/>
      <w:sz w:val="26"/>
      <w:szCs w:val="26"/>
      <w:lang w:val="ro-RO" w:eastAsia="en-US"/>
    </w:rPr>
  </w:style>
  <w:style w:type="paragraph" w:styleId="Titlu4">
    <w:name w:val="heading 4"/>
    <w:basedOn w:val="Normal"/>
    <w:next w:val="Normal"/>
    <w:qFormat/>
    <w:pPr>
      <w:keepNext/>
      <w:suppressAutoHyphens w:val="0"/>
      <w:spacing w:before="240" w:after="60" w:line="240" w:lineRule="auto"/>
      <w:outlineLvl w:val="3"/>
    </w:pPr>
    <w:rPr>
      <w:rFonts w:ascii="Times New Roman" w:hAnsi="Times New Roman" w:cs="Times New Roman"/>
      <w:b/>
      <w:bCs/>
      <w:sz w:val="28"/>
      <w:szCs w:val="28"/>
      <w:lang w:eastAsia="en-US"/>
    </w:rPr>
  </w:style>
  <w:style w:type="paragraph" w:styleId="Titlu5">
    <w:name w:val="heading 5"/>
    <w:basedOn w:val="Normal"/>
    <w:next w:val="Normal"/>
    <w:qFormat/>
    <w:pPr>
      <w:suppressAutoHyphens w:val="0"/>
      <w:spacing w:before="240" w:after="60" w:line="240" w:lineRule="auto"/>
      <w:outlineLvl w:val="4"/>
    </w:pPr>
    <w:rPr>
      <w:rFonts w:ascii="Times New Roman" w:hAnsi="Times New Roman" w:cs="Times New Roman"/>
      <w:b/>
      <w:bCs/>
      <w:i/>
      <w:iCs/>
      <w:sz w:val="26"/>
      <w:szCs w:val="26"/>
      <w:lang w:val="ro-RO" w:eastAsia="en-US"/>
    </w:rPr>
  </w:style>
  <w:style w:type="paragraph" w:styleId="Titlu6">
    <w:name w:val="heading 6"/>
    <w:basedOn w:val="Normal"/>
    <w:next w:val="Normal"/>
    <w:qFormat/>
    <w:pPr>
      <w:keepNext/>
      <w:suppressAutoHyphens w:val="0"/>
      <w:spacing w:after="0" w:line="360" w:lineRule="auto"/>
      <w:outlineLvl w:val="5"/>
    </w:pPr>
    <w:rPr>
      <w:rFonts w:ascii="Arial" w:hAnsi="Arial" w:cs="Arial"/>
      <w:b/>
      <w:color w:val="0000FF"/>
      <w:sz w:val="24"/>
      <w:szCs w:val="24"/>
      <w:lang w:val="ro-RO" w:eastAsia="ro-RO"/>
    </w:rPr>
  </w:style>
  <w:style w:type="paragraph" w:styleId="Titlu7">
    <w:name w:val="heading 7"/>
    <w:basedOn w:val="Normal"/>
    <w:next w:val="Normal"/>
    <w:qFormat/>
    <w:pPr>
      <w:suppressAutoHyphens w:val="0"/>
      <w:spacing w:before="240" w:after="60" w:line="240" w:lineRule="auto"/>
      <w:outlineLvl w:val="6"/>
    </w:pPr>
    <w:rPr>
      <w:rFonts w:ascii="Times New Roman" w:hAnsi="Times New Roman" w:cs="Times New Roman"/>
      <w:sz w:val="24"/>
      <w:szCs w:val="24"/>
      <w:lang w:val="ro-RO" w:eastAsia="en-US"/>
    </w:rPr>
  </w:style>
  <w:style w:type="paragraph" w:styleId="Titlu8">
    <w:name w:val="heading 8"/>
    <w:basedOn w:val="Normal"/>
    <w:next w:val="Normal"/>
    <w:qFormat/>
    <w:pPr>
      <w:keepNext/>
      <w:suppressAutoHyphens w:val="0"/>
      <w:spacing w:after="0" w:line="240" w:lineRule="auto"/>
      <w:jc w:val="center"/>
      <w:outlineLvl w:val="7"/>
    </w:pPr>
    <w:rPr>
      <w:rFonts w:ascii="Times New Roman" w:hAnsi="Times New Roman" w:cs="Times New Roman"/>
      <w:b/>
      <w:color w:val="FF0000"/>
      <w:sz w:val="32"/>
      <w:szCs w:val="24"/>
      <w:lang w:val="ro-RO" w:eastAsia="en-US"/>
    </w:rPr>
  </w:style>
  <w:style w:type="paragraph" w:styleId="Titlu9">
    <w:name w:val="heading 9"/>
    <w:basedOn w:val="Normal"/>
    <w:next w:val="Normal"/>
    <w:qFormat/>
    <w:pPr>
      <w:keepNext/>
      <w:suppressAutoHyphens w:val="0"/>
      <w:spacing w:after="0" w:line="240" w:lineRule="auto"/>
      <w:jc w:val="center"/>
      <w:outlineLvl w:val="8"/>
    </w:pPr>
    <w:rPr>
      <w:rFonts w:ascii="Times New Roman" w:hAnsi="Times New Roman" w:cs="Times New Roman"/>
      <w:b/>
      <w:sz w:val="32"/>
      <w:szCs w:val="24"/>
      <w:lang w:val="ro-RO"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Char">
    <w:name w:val="Heading 1 Char"/>
    <w:locked/>
    <w:rPr>
      <w:rFonts w:cs="Times New Roman"/>
      <w:b/>
      <w:noProof w:val="0"/>
      <w:color w:val="000000"/>
      <w:lang w:val="ro-RO" w:eastAsia="x-none"/>
    </w:rPr>
  </w:style>
  <w:style w:type="character" w:customStyle="1" w:styleId="Heading2Char">
    <w:name w:val="Heading 2 Char"/>
    <w:semiHidden/>
    <w:locked/>
    <w:rPr>
      <w:rFonts w:cs="Times New Roman"/>
      <w:noProof w:val="0"/>
      <w:sz w:val="24"/>
      <w:lang w:val="ro-RO" w:eastAsia="x-none"/>
    </w:rPr>
  </w:style>
  <w:style w:type="character" w:customStyle="1" w:styleId="Heading3Char">
    <w:name w:val="Heading 3 Char"/>
    <w:locked/>
    <w:rPr>
      <w:rFonts w:ascii="Arial" w:hAnsi="Arial" w:cs="Arial"/>
      <w:b/>
      <w:bCs/>
      <w:noProof w:val="0"/>
      <w:sz w:val="26"/>
      <w:szCs w:val="26"/>
      <w:lang w:val="ro-RO" w:eastAsia="x-none"/>
    </w:rPr>
  </w:style>
  <w:style w:type="character" w:customStyle="1" w:styleId="Heading4Char">
    <w:name w:val="Heading 4 Char"/>
    <w:semiHidden/>
    <w:locked/>
    <w:rPr>
      <w:rFonts w:cs="Times New Roman"/>
      <w:b/>
      <w:bCs/>
      <w:sz w:val="28"/>
      <w:szCs w:val="28"/>
    </w:rPr>
  </w:style>
  <w:style w:type="character" w:customStyle="1" w:styleId="Heading5Char">
    <w:name w:val="Heading 5 Char"/>
    <w:locked/>
    <w:rPr>
      <w:rFonts w:cs="Times New Roman"/>
      <w:b/>
      <w:bCs/>
      <w:i/>
      <w:iCs/>
      <w:noProof w:val="0"/>
      <w:sz w:val="26"/>
      <w:szCs w:val="26"/>
      <w:lang w:val="ro-RO" w:eastAsia="x-none"/>
    </w:rPr>
  </w:style>
  <w:style w:type="character" w:customStyle="1" w:styleId="Heading6Char">
    <w:name w:val="Heading 6 Char"/>
    <w:locked/>
    <w:rPr>
      <w:rFonts w:ascii="Arial" w:hAnsi="Arial" w:cs="Arial"/>
      <w:b/>
      <w:noProof w:val="0"/>
      <w:color w:val="0000FF"/>
      <w:sz w:val="24"/>
      <w:szCs w:val="24"/>
      <w:lang w:val="ro-RO" w:eastAsia="ro-RO"/>
    </w:rPr>
  </w:style>
  <w:style w:type="character" w:customStyle="1" w:styleId="Heading7Char">
    <w:name w:val="Heading 7 Char"/>
    <w:locked/>
    <w:rPr>
      <w:rFonts w:cs="Times New Roman"/>
      <w:noProof w:val="0"/>
      <w:sz w:val="24"/>
      <w:szCs w:val="24"/>
      <w:lang w:val="ro-RO" w:eastAsia="x-none"/>
    </w:rPr>
  </w:style>
  <w:style w:type="character" w:customStyle="1" w:styleId="Heading8Char">
    <w:name w:val="Heading 8 Char"/>
    <w:locked/>
    <w:rPr>
      <w:rFonts w:cs="Times New Roman"/>
      <w:b/>
      <w:noProof w:val="0"/>
      <w:color w:val="FF0000"/>
      <w:sz w:val="24"/>
      <w:szCs w:val="24"/>
      <w:lang w:val="ro-RO" w:eastAsia="x-none"/>
    </w:rPr>
  </w:style>
  <w:style w:type="character" w:customStyle="1" w:styleId="Heading9Char">
    <w:name w:val="Heading 9 Char"/>
    <w:locked/>
    <w:rPr>
      <w:rFonts w:cs="Times New Roman"/>
      <w:b/>
      <w:noProof w:val="0"/>
      <w:sz w:val="24"/>
      <w:szCs w:val="24"/>
      <w:lang w:val="ro-RO" w:eastAsia="x-non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rPr>
      <w:rFonts w:cs="Times New Roman"/>
    </w:rPr>
  </w:style>
  <w:style w:type="character" w:customStyle="1" w:styleId="SubsolCaracter">
    <w:name w:val="Subsol Caracter"/>
    <w:rPr>
      <w:rFonts w:cs="Times New Roman"/>
    </w:rPr>
  </w:style>
  <w:style w:type="character" w:customStyle="1" w:styleId="TextnBalonCaracter">
    <w:name w:val="Text în Balon Caracter"/>
    <w:rPr>
      <w:rFonts w:ascii="Tahoma" w:hAnsi="Tahoma"/>
      <w:sz w:val="16"/>
    </w:rPr>
  </w:style>
  <w:style w:type="paragraph" w:customStyle="1" w:styleId="Heading">
    <w:name w:val="Heading"/>
    <w:basedOn w:val="Normal"/>
    <w:next w:val="Corptext"/>
    <w:pPr>
      <w:keepNext/>
      <w:spacing w:before="240" w:after="120"/>
    </w:pPr>
    <w:rPr>
      <w:rFonts w:ascii="Arial" w:eastAsia="MS Mincho" w:hAnsi="Arial" w:cs="Calibri"/>
      <w:sz w:val="28"/>
      <w:szCs w:val="28"/>
    </w:rPr>
  </w:style>
  <w:style w:type="paragraph" w:styleId="Corptext">
    <w:name w:val="Body Text"/>
    <w:basedOn w:val="Normal"/>
    <w:link w:val="CorptextCaracter"/>
    <w:semiHidden/>
    <w:pPr>
      <w:spacing w:after="120"/>
    </w:pPr>
    <w:rPr>
      <w:rFonts w:cs="Times New Roman"/>
      <w:lang w:val="x-none"/>
    </w:rPr>
  </w:style>
  <w:style w:type="character" w:customStyle="1" w:styleId="BodyTextChar">
    <w:name w:val="Body Text Char"/>
    <w:locked/>
    <w:rPr>
      <w:rFonts w:ascii="Calibri" w:eastAsia="Times New Roman" w:hAnsi="Calibri" w:cs="Arial Narrow"/>
      <w:noProof w:val="0"/>
      <w:sz w:val="22"/>
      <w:szCs w:val="22"/>
      <w:lang w:val="x-none" w:eastAsia="ar-SA" w:bidi="ar-SA"/>
    </w:rPr>
  </w:style>
  <w:style w:type="paragraph" w:styleId="List">
    <w:name w:val="List"/>
    <w:basedOn w:val="Corptext"/>
    <w:semiHidden/>
    <w:rPr>
      <w:rFonts w:cs="Calibri"/>
    </w:rPr>
  </w:style>
  <w:style w:type="paragraph" w:customStyle="1" w:styleId="Legend1">
    <w:name w:val="Legendă1"/>
    <w:basedOn w:val="Normal"/>
    <w:pPr>
      <w:suppressLineNumbers/>
      <w:spacing w:before="120" w:after="120"/>
    </w:pPr>
    <w:rPr>
      <w:rFonts w:cs="Calibri"/>
      <w:i/>
      <w:iCs/>
      <w:sz w:val="24"/>
      <w:szCs w:val="24"/>
    </w:rPr>
  </w:style>
  <w:style w:type="paragraph" w:customStyle="1" w:styleId="Index">
    <w:name w:val="Index"/>
    <w:basedOn w:val="Normal"/>
    <w:pPr>
      <w:suppressLineNumbers/>
    </w:pPr>
    <w:rPr>
      <w:rFonts w:cs="Calibri"/>
    </w:rPr>
  </w:style>
  <w:style w:type="paragraph" w:styleId="Antet">
    <w:name w:val="header"/>
    <w:basedOn w:val="Normal"/>
    <w:uiPriority w:val="99"/>
    <w:pPr>
      <w:tabs>
        <w:tab w:val="center" w:pos="4680"/>
        <w:tab w:val="right" w:pos="9360"/>
      </w:tabs>
      <w:spacing w:after="0" w:line="240" w:lineRule="auto"/>
    </w:pPr>
  </w:style>
  <w:style w:type="paragraph" w:styleId="Subsol">
    <w:name w:val="footer"/>
    <w:basedOn w:val="Normal"/>
    <w:semiHidden/>
    <w:pPr>
      <w:tabs>
        <w:tab w:val="center" w:pos="4680"/>
        <w:tab w:val="right" w:pos="9360"/>
      </w:tabs>
      <w:spacing w:after="0" w:line="240" w:lineRule="auto"/>
    </w:pPr>
  </w:style>
  <w:style w:type="paragraph" w:customStyle="1" w:styleId="BalloonText1">
    <w:name w:val="Balloon Text1"/>
    <w:basedOn w:val="Normal"/>
    <w:semiHidden/>
    <w:pPr>
      <w:spacing w:after="0" w:line="240" w:lineRule="auto"/>
    </w:pPr>
    <w:rPr>
      <w:rFonts w:ascii="Tahoma" w:hAnsi="Tahoma" w:cs="Calibri"/>
      <w:sz w:val="16"/>
      <w:szCs w:val="16"/>
    </w:rPr>
  </w:style>
  <w:style w:type="paragraph" w:customStyle="1" w:styleId="western">
    <w:name w:val="western"/>
    <w:basedOn w:val="Normal"/>
    <w:pPr>
      <w:spacing w:before="280" w:after="0" w:line="240" w:lineRule="auto"/>
      <w:jc w:val="both"/>
    </w:pPr>
    <w:rPr>
      <w:rFonts w:ascii="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character" w:customStyle="1" w:styleId="tli1">
    <w:name w:val="tli1"/>
    <w:rPr>
      <w:rFonts w:cs="Times New Roman"/>
    </w:rPr>
  </w:style>
  <w:style w:type="character" w:customStyle="1" w:styleId="apple-style-span">
    <w:name w:val="apple-style-span"/>
    <w:rPr>
      <w:rFonts w:ascii="Times New Roman" w:hAnsi="Times New Roman" w:cs="Times New Roman"/>
    </w:rPr>
  </w:style>
  <w:style w:type="character" w:customStyle="1" w:styleId="tax1">
    <w:name w:val="tax1"/>
    <w:rPr>
      <w:rFonts w:ascii="Times New Roman" w:hAnsi="Times New Roman" w:cs="Times New Roman"/>
    </w:rPr>
  </w:style>
  <w:style w:type="paragraph" w:customStyle="1" w:styleId="ListParagraph1">
    <w:name w:val="List Paragraph1"/>
    <w:basedOn w:val="Normal"/>
    <w:pPr>
      <w:suppressAutoHyphens w:val="0"/>
      <w:spacing w:after="0" w:line="240" w:lineRule="auto"/>
      <w:ind w:left="720"/>
    </w:pPr>
    <w:rPr>
      <w:rFonts w:ascii="Times New Roman" w:hAnsi="Times New Roman" w:cs="Times New Roman"/>
      <w:sz w:val="20"/>
      <w:szCs w:val="20"/>
      <w:lang w:eastAsia="ro-RO"/>
    </w:rPr>
  </w:style>
  <w:style w:type="character" w:styleId="Hyperlink">
    <w:name w:val="Hyperlink"/>
    <w:semiHidden/>
    <w:rPr>
      <w:rFonts w:cs="Times New Roman"/>
      <w:color w:val="0000FF"/>
      <w:u w:val="single"/>
    </w:rPr>
  </w:style>
  <w:style w:type="character" w:styleId="HyperlinkParcurs">
    <w:name w:val="FollowedHyperlink"/>
    <w:semiHidden/>
    <w:rPr>
      <w:rFonts w:cs="Times New Roman"/>
      <w:color w:val="800080"/>
      <w:u w:val="single"/>
    </w:rPr>
  </w:style>
  <w:style w:type="paragraph" w:styleId="NormalWeb">
    <w:name w:val="Normal (Web)"/>
    <w:basedOn w:val="Normal"/>
    <w:semiHidden/>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Titlu">
    <w:name w:val="Title"/>
    <w:basedOn w:val="Normal"/>
    <w:qFormat/>
    <w:pPr>
      <w:suppressAutoHyphens w:val="0"/>
      <w:spacing w:after="0" w:line="240" w:lineRule="auto"/>
      <w:jc w:val="center"/>
    </w:pPr>
    <w:rPr>
      <w:rFonts w:ascii="Times New Roman" w:hAnsi="Times New Roman" w:cs="Times New Roman"/>
      <w:b/>
      <w:bCs/>
      <w:sz w:val="24"/>
      <w:szCs w:val="24"/>
      <w:lang w:eastAsia="en-US"/>
    </w:rPr>
  </w:style>
  <w:style w:type="character" w:customStyle="1" w:styleId="TitleChar">
    <w:name w:val="Title Char"/>
    <w:locked/>
    <w:rPr>
      <w:rFonts w:cs="Times New Roman"/>
      <w:b/>
      <w:bCs/>
      <w:sz w:val="24"/>
      <w:szCs w:val="24"/>
    </w:rPr>
  </w:style>
  <w:style w:type="paragraph" w:styleId="Corptext2">
    <w:name w:val="Body Text 2"/>
    <w:basedOn w:val="Normal"/>
    <w:semiHidden/>
    <w:pPr>
      <w:suppressAutoHyphens w:val="0"/>
      <w:spacing w:after="0" w:line="240" w:lineRule="auto"/>
      <w:jc w:val="both"/>
    </w:pPr>
    <w:rPr>
      <w:rFonts w:ascii="Times New Roman" w:hAnsi="Times New Roman" w:cs="Times New Roman"/>
      <w:sz w:val="20"/>
      <w:szCs w:val="20"/>
      <w:lang w:eastAsia="en-US"/>
    </w:rPr>
  </w:style>
  <w:style w:type="character" w:customStyle="1" w:styleId="BodyText2Char">
    <w:name w:val="Body Text 2 Char"/>
    <w:semiHidden/>
    <w:locked/>
    <w:rPr>
      <w:rFonts w:cs="Times New Roman"/>
    </w:rPr>
  </w:style>
  <w:style w:type="paragraph" w:styleId="Corptext3">
    <w:name w:val="Body Text 3"/>
    <w:basedOn w:val="Normal"/>
    <w:semiHidden/>
    <w:pPr>
      <w:suppressAutoHyphens w:val="0"/>
      <w:spacing w:after="120" w:line="240" w:lineRule="auto"/>
    </w:pPr>
    <w:rPr>
      <w:rFonts w:ascii="Times New Roman" w:hAnsi="Times New Roman" w:cs="Times New Roman"/>
      <w:sz w:val="16"/>
      <w:szCs w:val="16"/>
      <w:lang w:val="ro-RO" w:eastAsia="en-US"/>
    </w:rPr>
  </w:style>
  <w:style w:type="character" w:customStyle="1" w:styleId="BodyText3Char">
    <w:name w:val="Body Text 3 Char"/>
    <w:semiHidden/>
    <w:locked/>
    <w:rPr>
      <w:rFonts w:cs="Times New Roman"/>
      <w:noProof w:val="0"/>
      <w:sz w:val="16"/>
      <w:szCs w:val="16"/>
      <w:lang w:val="ro-RO" w:eastAsia="x-none"/>
    </w:rPr>
  </w:style>
  <w:style w:type="paragraph" w:customStyle="1" w:styleId="DefaultText2">
    <w:name w:val="Default Text:2"/>
    <w:basedOn w:val="Normal"/>
    <w:uiPriority w:val="99"/>
    <w:pPr>
      <w:suppressAutoHyphens w:val="0"/>
      <w:spacing w:after="0" w:line="240" w:lineRule="auto"/>
    </w:pPr>
    <w:rPr>
      <w:rFonts w:ascii="Times New Roman" w:hAnsi="Times New Roman" w:cs="Times New Roman"/>
      <w:noProof/>
      <w:sz w:val="24"/>
      <w:szCs w:val="20"/>
      <w:lang w:eastAsia="en-US"/>
    </w:rPr>
  </w:style>
  <w:style w:type="paragraph" w:customStyle="1" w:styleId="DefaultText1">
    <w:name w:val="Default Text:1"/>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DefaultText">
    <w:name w:val="Default Text"/>
    <w:basedOn w:val="Normal"/>
    <w:pPr>
      <w:suppressAutoHyphens w:val="0"/>
      <w:spacing w:after="0" w:line="240" w:lineRule="auto"/>
    </w:pPr>
    <w:rPr>
      <w:rFonts w:ascii="Times New Roman" w:hAnsi="Times New Roman" w:cs="Times New Roman"/>
      <w:noProof/>
      <w:sz w:val="24"/>
      <w:szCs w:val="20"/>
      <w:lang w:eastAsia="en-US"/>
    </w:rPr>
  </w:style>
  <w:style w:type="paragraph" w:customStyle="1" w:styleId="Char">
    <w:name w:val="Char"/>
    <w:basedOn w:val="Normal"/>
    <w:pPr>
      <w:numPr>
        <w:numId w:val="1"/>
      </w:numPr>
      <w:suppressAutoHyphens w:val="0"/>
      <w:spacing w:after="160" w:line="240" w:lineRule="exact"/>
    </w:pPr>
    <w:rPr>
      <w:rFonts w:ascii="Times New Roman" w:hAnsi="Times New Roman" w:cs="Times New Roman"/>
      <w:i/>
      <w:sz w:val="24"/>
      <w:szCs w:val="24"/>
      <w:lang w:eastAsia="en-US"/>
    </w:rPr>
  </w:style>
  <w:style w:type="paragraph" w:customStyle="1" w:styleId="CharCharCharChar">
    <w:name w:val="Char Char Char Char"/>
    <w:basedOn w:val="Normal"/>
    <w:pPr>
      <w:suppressAutoHyphens w:val="0"/>
      <w:spacing w:after="160" w:line="240" w:lineRule="exact"/>
    </w:pPr>
    <w:rPr>
      <w:rFonts w:ascii="Verdana" w:hAnsi="Verdana" w:cs="Verdana"/>
      <w:sz w:val="20"/>
      <w:szCs w:val="20"/>
      <w:lang w:eastAsia="en-US"/>
    </w:rPr>
  </w:style>
  <w:style w:type="paragraph" w:customStyle="1" w:styleId="Default">
    <w:name w:val="Default"/>
    <w:pPr>
      <w:autoSpaceDE w:val="0"/>
      <w:autoSpaceDN w:val="0"/>
      <w:adjustRightInd w:val="0"/>
    </w:pPr>
    <w:rPr>
      <w:color w:val="000000"/>
      <w:sz w:val="24"/>
      <w:szCs w:val="24"/>
      <w:lang w:val="en-US" w:eastAsia="en-US"/>
    </w:rPr>
  </w:style>
  <w:style w:type="character" w:customStyle="1" w:styleId="tpa">
    <w:name w:val="tpa"/>
    <w:rPr>
      <w:rFonts w:cs="Times New Roman"/>
    </w:rPr>
  </w:style>
  <w:style w:type="character" w:customStyle="1" w:styleId="default0">
    <w:name w:val="default"/>
    <w:rPr>
      <w:rFonts w:cs="Times New Roman"/>
    </w:rPr>
  </w:style>
  <w:style w:type="character" w:customStyle="1" w:styleId="tpa1">
    <w:name w:val="tpa1"/>
    <w:rPr>
      <w:rFonts w:cs="Times New Roman"/>
    </w:rPr>
  </w:style>
  <w:style w:type="character" w:customStyle="1" w:styleId="pt">
    <w:name w:val="pt"/>
    <w:rPr>
      <w:rFonts w:cs="Times New Roman"/>
      <w:i/>
      <w:noProof w:val="0"/>
      <w:sz w:val="24"/>
      <w:szCs w:val="24"/>
      <w:lang w:val="en-US" w:eastAsia="en-US" w:bidi="ar-SA"/>
    </w:rPr>
  </w:style>
  <w:style w:type="character" w:customStyle="1" w:styleId="tpt">
    <w:name w:val="tpt"/>
    <w:rPr>
      <w:rFonts w:cs="Times New Roman"/>
      <w:i/>
      <w:noProof w:val="0"/>
      <w:sz w:val="24"/>
      <w:szCs w:val="24"/>
      <w:lang w:val="en-US" w:eastAsia="en-US" w:bidi="ar-SA"/>
    </w:rPr>
  </w:style>
  <w:style w:type="character" w:customStyle="1" w:styleId="tpt1">
    <w:name w:val="tpt1"/>
    <w:uiPriority w:val="99"/>
    <w:rPr>
      <w:rFonts w:cs="Times New Roman"/>
    </w:rPr>
  </w:style>
  <w:style w:type="paragraph" w:customStyle="1" w:styleId="a">
    <w:name w:val="Абзац списка"/>
    <w:basedOn w:val="Normal"/>
    <w:pPr>
      <w:suppressAutoHyphens w:val="0"/>
      <w:ind w:left="720"/>
    </w:pPr>
    <w:rPr>
      <w:rFonts w:cs="Times New Roman"/>
      <w:lang w:val="ru-RU" w:eastAsia="en-US"/>
    </w:rPr>
  </w:style>
  <w:style w:type="paragraph" w:styleId="Lista2">
    <w:name w:val="List 2"/>
    <w:basedOn w:val="Normal"/>
    <w:semiHidden/>
    <w:pPr>
      <w:ind w:left="720" w:hanging="360"/>
    </w:pPr>
  </w:style>
  <w:style w:type="paragraph" w:styleId="Listcontinuare">
    <w:name w:val="List Continue"/>
    <w:basedOn w:val="Normal"/>
    <w:semiHidden/>
    <w:pPr>
      <w:spacing w:after="120"/>
      <w:ind w:left="360"/>
    </w:pPr>
  </w:style>
  <w:style w:type="character" w:customStyle="1" w:styleId="CharChar22">
    <w:name w:val="Char Char22"/>
    <w:rPr>
      <w:b/>
      <w:noProof w:val="0"/>
      <w:sz w:val="24"/>
      <w:lang w:val="ro-RO" w:eastAsia="en-US"/>
    </w:rPr>
  </w:style>
  <w:style w:type="character" w:customStyle="1" w:styleId="CharChar17">
    <w:name w:val="Char Char17"/>
    <w:rPr>
      <w:rFonts w:ascii="Arial" w:hAnsi="Arial"/>
      <w:b/>
      <w:noProof w:val="0"/>
      <w:color w:val="0000FF"/>
      <w:sz w:val="24"/>
      <w:lang w:val="ro-RO" w:eastAsia="ro-RO"/>
    </w:rPr>
  </w:style>
  <w:style w:type="paragraph" w:customStyle="1" w:styleId="Listparagraf1">
    <w:name w:val="Listă paragraf1"/>
    <w:basedOn w:val="Normal"/>
    <w:pPr>
      <w:suppressAutoHyphens w:val="0"/>
      <w:spacing w:after="0" w:line="240" w:lineRule="auto"/>
      <w:ind w:left="720"/>
    </w:pPr>
    <w:rPr>
      <w:rFonts w:ascii="Times New Roman" w:hAnsi="Times New Roman" w:cs="Times New Roman"/>
      <w:sz w:val="24"/>
      <w:szCs w:val="24"/>
      <w:lang w:val="ro-RO" w:eastAsia="en-US"/>
    </w:rPr>
  </w:style>
  <w:style w:type="character" w:customStyle="1" w:styleId="CharChar14">
    <w:name w:val="Char Char14"/>
    <w:rPr>
      <w:noProof w:val="0"/>
      <w:sz w:val="24"/>
      <w:lang w:val="ro-RO" w:eastAsia="en-US"/>
    </w:rPr>
  </w:style>
  <w:style w:type="character" w:customStyle="1" w:styleId="CharChar13">
    <w:name w:val="Char Char13"/>
    <w:rPr>
      <w:rFonts w:ascii="Arial" w:hAnsi="Arial"/>
      <w:b/>
      <w:noProof w:val="0"/>
      <w:color w:val="0000FF"/>
      <w:sz w:val="24"/>
      <w:lang w:val="ro-RO" w:eastAsia="ro-RO"/>
    </w:rPr>
  </w:style>
  <w:style w:type="paragraph" w:customStyle="1" w:styleId="NormalWeb2">
    <w:name w:val="Normal (Web)2"/>
    <w:basedOn w:val="Normal"/>
    <w:pPr>
      <w:suppressAutoHyphens w:val="0"/>
      <w:spacing w:before="105" w:after="105" w:line="240" w:lineRule="auto"/>
      <w:ind w:left="105" w:right="105"/>
    </w:pPr>
    <w:rPr>
      <w:rFonts w:ascii="Times New Roman" w:hAnsi="Times New Roman" w:cs="Times New Roman"/>
      <w:noProof/>
      <w:color w:val="000000"/>
      <w:sz w:val="24"/>
      <w:szCs w:val="24"/>
      <w:lang w:val="ro-RO" w:eastAsia="en-US"/>
    </w:rPr>
  </w:style>
  <w:style w:type="character" w:styleId="Numrdepagin">
    <w:name w:val="page number"/>
    <w:semiHidden/>
    <w:rPr>
      <w:i/>
      <w:noProof w:val="0"/>
      <w:sz w:val="24"/>
      <w:lang w:val="en-US" w:eastAsia="en-US"/>
    </w:rPr>
  </w:style>
  <w:style w:type="paragraph" w:customStyle="1" w:styleId="CaracterCaracterCharCharCaracterCaracter">
    <w:name w:val="Caracter Caracter Char Char Caracter Caracter"/>
    <w:basedOn w:val="Normal"/>
    <w:pPr>
      <w:suppressAutoHyphens w:val="0"/>
      <w:spacing w:after="0" w:line="240" w:lineRule="auto"/>
    </w:pPr>
    <w:rPr>
      <w:rFonts w:ascii="Times New Roman" w:hAnsi="Times New Roman" w:cs="Times New Roman"/>
      <w:sz w:val="24"/>
      <w:szCs w:val="24"/>
      <w:lang w:val="pl-PL" w:eastAsia="pl-PL"/>
    </w:rPr>
  </w:style>
  <w:style w:type="paragraph" w:customStyle="1" w:styleId="CaracterCaracter2">
    <w:name w:val="Caracter Caracter2"/>
    <w:basedOn w:val="Normal"/>
    <w:pPr>
      <w:widowControl w:val="0"/>
      <w:suppressAutoHyphens w:val="0"/>
      <w:spacing w:after="0" w:line="280" w:lineRule="atLeast"/>
    </w:pPr>
    <w:rPr>
      <w:rFonts w:ascii="Times New Roman" w:eastAsia="MS Mincho" w:hAnsi="Times New Roman" w:cs="Times New Roman"/>
      <w:szCs w:val="20"/>
      <w:lang w:val="en-GB" w:eastAsia="en-GB"/>
    </w:rPr>
  </w:style>
  <w:style w:type="paragraph" w:customStyle="1" w:styleId="Style3">
    <w:name w:val="Style3"/>
    <w:basedOn w:val="Normal"/>
    <w:pPr>
      <w:tabs>
        <w:tab w:val="left" w:pos="720"/>
      </w:tabs>
      <w:spacing w:after="0" w:line="240" w:lineRule="auto"/>
      <w:ind w:left="720" w:hanging="360"/>
      <w:jc w:val="both"/>
    </w:pPr>
    <w:rPr>
      <w:rFonts w:ascii="Arial" w:hAnsi="Arial" w:cs="Times New Roman"/>
      <w:sz w:val="24"/>
      <w:szCs w:val="24"/>
      <w:lang w:val="ro-RO"/>
    </w:rPr>
  </w:style>
  <w:style w:type="paragraph" w:styleId="Indentcorptext">
    <w:name w:val="Body Text Indent"/>
    <w:basedOn w:val="Normal"/>
    <w:semiHidden/>
    <w:pPr>
      <w:suppressAutoHyphens w:val="0"/>
      <w:spacing w:after="120" w:line="240" w:lineRule="auto"/>
      <w:ind w:left="360"/>
    </w:pPr>
    <w:rPr>
      <w:rFonts w:ascii="Times New Roman" w:hAnsi="Times New Roman" w:cs="Times New Roman"/>
      <w:sz w:val="24"/>
      <w:szCs w:val="24"/>
      <w:lang w:val="ro-RO" w:eastAsia="en-US"/>
    </w:rPr>
  </w:style>
  <w:style w:type="character" w:customStyle="1" w:styleId="BodyTextIndentChar">
    <w:name w:val="Body Text Indent Char"/>
    <w:semiHidden/>
    <w:locked/>
    <w:rPr>
      <w:rFonts w:cs="Times New Roman"/>
      <w:noProof w:val="0"/>
      <w:sz w:val="24"/>
      <w:szCs w:val="24"/>
      <w:lang w:val="ro-RO" w:eastAsia="x-none"/>
    </w:rPr>
  </w:style>
  <w:style w:type="character" w:customStyle="1" w:styleId="CharChar11">
    <w:name w:val="Char Char11"/>
    <w:rPr>
      <w:noProof w:val="0"/>
      <w:sz w:val="24"/>
      <w:lang w:val="ro-RO" w:eastAsia="en-US"/>
    </w:rPr>
  </w:style>
  <w:style w:type="paragraph" w:styleId="Indentcorptext2">
    <w:name w:val="Body Text Indent 2"/>
    <w:basedOn w:val="Normal"/>
    <w:link w:val="Indentcorptext2Caracter"/>
    <w:semiHidden/>
    <w:pPr>
      <w:suppressAutoHyphens w:val="0"/>
      <w:spacing w:after="120" w:line="480" w:lineRule="auto"/>
      <w:ind w:left="360"/>
    </w:pPr>
    <w:rPr>
      <w:rFonts w:ascii="Times New Roman" w:hAnsi="Times New Roman" w:cs="Times New Roman"/>
      <w:sz w:val="24"/>
      <w:szCs w:val="24"/>
      <w:lang w:val="ro-RO" w:eastAsia="x-none"/>
    </w:rPr>
  </w:style>
  <w:style w:type="character" w:customStyle="1" w:styleId="BodyTextIndent2Char">
    <w:name w:val="Body Text Indent 2 Char"/>
    <w:locked/>
    <w:rPr>
      <w:rFonts w:cs="Times New Roman"/>
      <w:noProof w:val="0"/>
      <w:sz w:val="24"/>
      <w:szCs w:val="24"/>
      <w:lang w:val="ro-RO" w:eastAsia="x-none"/>
    </w:rPr>
  </w:style>
  <w:style w:type="character" w:customStyle="1" w:styleId="CharChar10">
    <w:name w:val="Char Char10"/>
    <w:rPr>
      <w:noProof w:val="0"/>
      <w:sz w:val="24"/>
      <w:lang w:val="ro-RO" w:eastAsia="en-US"/>
    </w:rPr>
  </w:style>
  <w:style w:type="character" w:styleId="Robust">
    <w:name w:val="Strong"/>
    <w:qFormat/>
    <w:rPr>
      <w:b/>
      <w:i/>
      <w:noProof w:val="0"/>
      <w:sz w:val="24"/>
      <w:lang w:val="en-US" w:eastAsia="en-US"/>
    </w:rPr>
  </w:style>
  <w:style w:type="paragraph" w:styleId="Textcomentariu">
    <w:name w:val="annotation text"/>
    <w:basedOn w:val="Normal"/>
    <w:semiHidden/>
    <w:pPr>
      <w:suppressAutoHyphens w:val="0"/>
      <w:spacing w:after="0" w:line="240" w:lineRule="auto"/>
    </w:pPr>
    <w:rPr>
      <w:rFonts w:ascii="Times New Roman" w:hAnsi="Times New Roman" w:cs="Times New Roman"/>
      <w:sz w:val="20"/>
      <w:szCs w:val="20"/>
      <w:lang w:val="ro-RO" w:eastAsia="en-US"/>
    </w:rPr>
  </w:style>
  <w:style w:type="character" w:customStyle="1" w:styleId="CommentTextChar">
    <w:name w:val="Comment Text Char"/>
    <w:semiHidden/>
    <w:locked/>
    <w:rPr>
      <w:rFonts w:cs="Times New Roman"/>
      <w:noProof w:val="0"/>
      <w:lang w:val="ro-RO" w:eastAsia="x-none"/>
    </w:rPr>
  </w:style>
  <w:style w:type="paragraph" w:customStyle="1" w:styleId="CommentSubject1">
    <w:name w:val="Comment Subject1"/>
    <w:basedOn w:val="Textcomentariu"/>
    <w:next w:val="Textcomentariu"/>
    <w:semiHidden/>
    <w:rPr>
      <w:b/>
      <w:bCs/>
    </w:rPr>
  </w:style>
  <w:style w:type="character" w:customStyle="1" w:styleId="ln2tpunct">
    <w:name w:val="ln2tpunct"/>
    <w:rPr>
      <w:i/>
      <w:noProof w:val="0"/>
      <w:sz w:val="24"/>
      <w:lang w:val="en-US" w:eastAsia="en-US"/>
    </w:rPr>
  </w:style>
  <w:style w:type="paragraph" w:customStyle="1" w:styleId="PreformatatHTML1">
    <w:name w:val="Preformatat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17"/>
      <w:szCs w:val="17"/>
      <w:lang w:val="en-GB" w:eastAsia="en-US"/>
    </w:rPr>
  </w:style>
  <w:style w:type="character" w:customStyle="1" w:styleId="ln2punct1">
    <w:name w:val="ln2punct1"/>
    <w:rPr>
      <w:b/>
      <w:i/>
      <w:noProof w:val="0"/>
      <w:color w:val="008F00"/>
      <w:sz w:val="24"/>
      <w:lang w:val="en-US" w:eastAsia="en-US"/>
    </w:rPr>
  </w:style>
  <w:style w:type="character" w:customStyle="1" w:styleId="ln2alineat">
    <w:name w:val="ln2alineat"/>
    <w:rPr>
      <w:i/>
      <w:noProof w:val="0"/>
      <w:sz w:val="24"/>
      <w:lang w:val="en-US" w:eastAsia="en-US"/>
    </w:rPr>
  </w:style>
  <w:style w:type="character" w:customStyle="1" w:styleId="ln2talineat">
    <w:name w:val="ln2talineat"/>
    <w:rPr>
      <w:i/>
      <w:noProof w:val="0"/>
      <w:sz w:val="24"/>
      <w:lang w:val="en-US" w:eastAsia="en-US"/>
    </w:rPr>
  </w:style>
  <w:style w:type="character" w:customStyle="1" w:styleId="WW8Num5z2">
    <w:name w:val="WW8Num5z2"/>
    <w:rPr>
      <w:rFonts w:ascii="Wingdings" w:hAnsi="Wingdings"/>
    </w:rPr>
  </w:style>
  <w:style w:type="paragraph" w:customStyle="1" w:styleId="tabulka">
    <w:name w:val="tabulka"/>
    <w:basedOn w:val="Normal"/>
    <w:pPr>
      <w:widowControl w:val="0"/>
      <w:spacing w:before="120" w:after="0" w:line="240" w:lineRule="exact"/>
      <w:jc w:val="center"/>
    </w:pPr>
    <w:rPr>
      <w:rFonts w:ascii="Arial" w:hAnsi="Arial" w:cs="Times New Roman"/>
      <w:sz w:val="20"/>
      <w:szCs w:val="20"/>
      <w:lang w:val="cs-CZ"/>
    </w:rPr>
  </w:style>
  <w:style w:type="paragraph" w:customStyle="1" w:styleId="Headingform">
    <w:name w:val="Heading form"/>
    <w:basedOn w:val="Titlu2"/>
    <w:pPr>
      <w:keepNext w:val="0"/>
      <w:suppressAutoHyphens/>
      <w:spacing w:before="240" w:after="60"/>
    </w:pPr>
    <w:rPr>
      <w:rFonts w:ascii="Arial Narrow" w:hAnsi="Arial Narrow" w:cs="Arial"/>
      <w:b/>
      <w:bCs/>
      <w:iCs/>
      <w:sz w:val="28"/>
      <w:szCs w:val="28"/>
      <w:lang w:eastAsia="ar-SA"/>
    </w:rPr>
  </w:style>
  <w:style w:type="paragraph" w:customStyle="1" w:styleId="Char1">
    <w:name w:val="Char1"/>
    <w:basedOn w:val="Normal"/>
    <w:pPr>
      <w:tabs>
        <w:tab w:val="num" w:pos="720"/>
      </w:tabs>
      <w:suppressAutoHyphens w:val="0"/>
      <w:spacing w:after="160" w:line="240" w:lineRule="exact"/>
      <w:ind w:left="720" w:hanging="360"/>
    </w:pPr>
    <w:rPr>
      <w:rFonts w:ascii="Times New Roman" w:hAnsi="Times New Roman" w:cs="Times New Roman"/>
      <w:i/>
      <w:sz w:val="24"/>
      <w:szCs w:val="24"/>
      <w:lang w:eastAsia="en-US"/>
    </w:rPr>
  </w:style>
  <w:style w:type="paragraph" w:styleId="Subtitlu">
    <w:name w:val="Subtitle"/>
    <w:basedOn w:val="Normal"/>
    <w:qFormat/>
    <w:pPr>
      <w:suppressAutoHyphens w:val="0"/>
      <w:spacing w:after="0" w:line="240" w:lineRule="auto"/>
      <w:jc w:val="center"/>
    </w:pPr>
    <w:rPr>
      <w:rFonts w:ascii="Times New Roman" w:hAnsi="Times New Roman" w:cs="Times New Roman"/>
      <w:sz w:val="24"/>
      <w:szCs w:val="24"/>
      <w:lang w:val="ro-RO" w:eastAsia="en-US"/>
    </w:rPr>
  </w:style>
  <w:style w:type="character" w:customStyle="1" w:styleId="SubtitleChar">
    <w:name w:val="Subtitle Char"/>
    <w:locked/>
    <w:rPr>
      <w:rFonts w:cs="Times New Roman"/>
      <w:noProof w:val="0"/>
      <w:sz w:val="24"/>
      <w:szCs w:val="24"/>
      <w:lang w:val="ro-RO" w:eastAsia="x-none"/>
    </w:rPr>
  </w:style>
  <w:style w:type="character" w:customStyle="1" w:styleId="CharCharChar">
    <w:name w:val="Char Char Char"/>
    <w:rPr>
      <w:i/>
      <w:noProof w:val="0"/>
      <w:sz w:val="24"/>
      <w:lang w:val="ro-RO" w:eastAsia="en-US"/>
    </w:rPr>
  </w:style>
  <w:style w:type="paragraph" w:customStyle="1" w:styleId="Application4">
    <w:name w:val="Application4"/>
    <w:basedOn w:val="Normal"/>
    <w:pPr>
      <w:widowControl w:val="0"/>
      <w:tabs>
        <w:tab w:val="left" w:pos="1134"/>
      </w:tabs>
      <w:spacing w:after="0" w:line="240" w:lineRule="auto"/>
      <w:ind w:left="1134"/>
      <w:jc w:val="both"/>
    </w:pPr>
    <w:rPr>
      <w:rFonts w:ascii="Times New Roman" w:eastAsia="Arial Unicode MS" w:hAnsi="Times New Roman" w:cs="Times New Roman"/>
      <w:b/>
      <w:bCs/>
      <w:sz w:val="20"/>
      <w:szCs w:val="24"/>
    </w:rPr>
  </w:style>
  <w:style w:type="paragraph" w:customStyle="1" w:styleId="Style5">
    <w:name w:val="Style5"/>
    <w:basedOn w:val="Normal"/>
    <w:pPr>
      <w:widowControl w:val="0"/>
      <w:suppressAutoHyphens w:val="0"/>
      <w:autoSpaceDE w:val="0"/>
      <w:autoSpaceDN w:val="0"/>
      <w:adjustRightInd w:val="0"/>
      <w:spacing w:after="0" w:line="320" w:lineRule="exact"/>
      <w:ind w:firstLine="684"/>
    </w:pPr>
    <w:rPr>
      <w:rFonts w:ascii="Times New Roman" w:hAnsi="Times New Roman" w:cs="Times New Roman"/>
      <w:sz w:val="24"/>
      <w:szCs w:val="24"/>
      <w:lang w:eastAsia="en-US"/>
    </w:rPr>
  </w:style>
  <w:style w:type="paragraph" w:customStyle="1" w:styleId="Style8">
    <w:name w:val="Style8"/>
    <w:basedOn w:val="Normal"/>
    <w:pPr>
      <w:widowControl w:val="0"/>
      <w:suppressAutoHyphens w:val="0"/>
      <w:autoSpaceDE w:val="0"/>
      <w:autoSpaceDN w:val="0"/>
      <w:adjustRightInd w:val="0"/>
      <w:spacing w:after="0" w:line="240" w:lineRule="auto"/>
    </w:pPr>
    <w:rPr>
      <w:rFonts w:ascii="Times New Roman" w:hAnsi="Times New Roman" w:cs="Times New Roman"/>
      <w:sz w:val="24"/>
      <w:szCs w:val="24"/>
      <w:lang w:eastAsia="en-US"/>
    </w:rPr>
  </w:style>
  <w:style w:type="paragraph" w:customStyle="1" w:styleId="Style9">
    <w:name w:val="Style9"/>
    <w:basedOn w:val="Normal"/>
    <w:pPr>
      <w:widowControl w:val="0"/>
      <w:suppressAutoHyphens w:val="0"/>
      <w:autoSpaceDE w:val="0"/>
      <w:autoSpaceDN w:val="0"/>
      <w:adjustRightInd w:val="0"/>
      <w:spacing w:after="0" w:line="317" w:lineRule="exact"/>
    </w:pPr>
    <w:rPr>
      <w:rFonts w:ascii="Times New Roman" w:hAnsi="Times New Roman" w:cs="Times New Roman"/>
      <w:sz w:val="24"/>
      <w:szCs w:val="24"/>
      <w:lang w:eastAsia="en-US"/>
    </w:rPr>
  </w:style>
  <w:style w:type="paragraph" w:customStyle="1" w:styleId="Style11">
    <w:name w:val="Style11"/>
    <w:basedOn w:val="Normal"/>
    <w:pPr>
      <w:widowControl w:val="0"/>
      <w:suppressAutoHyphens w:val="0"/>
      <w:autoSpaceDE w:val="0"/>
      <w:autoSpaceDN w:val="0"/>
      <w:adjustRightInd w:val="0"/>
      <w:spacing w:after="0" w:line="317" w:lineRule="exact"/>
      <w:ind w:hanging="677"/>
    </w:pPr>
    <w:rPr>
      <w:rFonts w:ascii="Times New Roman" w:hAnsi="Times New Roman" w:cs="Times New Roman"/>
      <w:sz w:val="24"/>
      <w:szCs w:val="24"/>
      <w:lang w:eastAsia="en-US"/>
    </w:rPr>
  </w:style>
  <w:style w:type="character" w:customStyle="1" w:styleId="FontStyle15">
    <w:name w:val="Font Style15"/>
    <w:rPr>
      <w:rFonts w:ascii="Times New Roman" w:hAnsi="Times New Roman"/>
      <w:i/>
      <w:noProof w:val="0"/>
      <w:sz w:val="26"/>
      <w:lang w:val="en-US" w:eastAsia="en-US"/>
    </w:rPr>
  </w:style>
  <w:style w:type="character" w:customStyle="1" w:styleId="li1">
    <w:name w:val="li1"/>
    <w:rPr>
      <w:b/>
      <w:i/>
      <w:noProof w:val="0"/>
      <w:color w:val="8F0000"/>
      <w:sz w:val="24"/>
      <w:lang w:val="en-US" w:eastAsia="en-US"/>
    </w:rPr>
  </w:style>
  <w:style w:type="paragraph" w:styleId="Textsimplu">
    <w:name w:val="Plain Text"/>
    <w:basedOn w:val="Normal"/>
    <w:link w:val="TextsimpluCaracter"/>
    <w:pPr>
      <w:suppressAutoHyphens w:val="0"/>
      <w:spacing w:after="0" w:line="240" w:lineRule="auto"/>
    </w:pPr>
    <w:rPr>
      <w:rFonts w:ascii="Courier New" w:hAnsi="Courier New" w:cs="Times New Roman"/>
      <w:sz w:val="20"/>
      <w:szCs w:val="20"/>
      <w:lang w:val="en-GB" w:eastAsia="x-none"/>
    </w:rPr>
  </w:style>
  <w:style w:type="character" w:customStyle="1" w:styleId="PlainTextChar">
    <w:name w:val="Plain Text Char"/>
    <w:semiHidden/>
    <w:locked/>
    <w:rPr>
      <w:rFonts w:ascii="Courier New" w:hAnsi="Courier New" w:cs="Courier New"/>
      <w:noProof w:val="0"/>
      <w:lang w:val="en-GB" w:eastAsia="x-none"/>
    </w:rPr>
  </w:style>
  <w:style w:type="character" w:customStyle="1" w:styleId="ln2tlitera">
    <w:name w:val="ln2tlitera"/>
    <w:rPr>
      <w:i/>
      <w:noProof w:val="0"/>
      <w:sz w:val="24"/>
      <w:lang w:val="en-US" w:eastAsia="en-US"/>
    </w:rPr>
  </w:style>
  <w:style w:type="character" w:customStyle="1" w:styleId="CharChar20">
    <w:name w:val="Char Char20"/>
    <w:rPr>
      <w:rFonts w:ascii="Arial" w:hAnsi="Arial"/>
      <w:b/>
      <w:noProof w:val="0"/>
      <w:sz w:val="26"/>
      <w:lang w:val="ro-RO"/>
    </w:rPr>
  </w:style>
  <w:style w:type="character" w:customStyle="1" w:styleId="CharChar18">
    <w:name w:val="Char Char18"/>
    <w:rPr>
      <w:b/>
      <w:i/>
      <w:noProof w:val="0"/>
      <w:sz w:val="26"/>
      <w:lang w:val="ro-RO"/>
    </w:rPr>
  </w:style>
  <w:style w:type="character" w:customStyle="1" w:styleId="CharChar16">
    <w:name w:val="Char Char16"/>
    <w:rPr>
      <w:noProof w:val="0"/>
      <w:sz w:val="24"/>
      <w:lang w:val="ro-RO"/>
    </w:rPr>
  </w:style>
  <w:style w:type="paragraph" w:styleId="Lista3">
    <w:name w:val="List 3"/>
    <w:basedOn w:val="Normal"/>
    <w:semiHidden/>
    <w:pPr>
      <w:suppressAutoHyphens w:val="0"/>
      <w:spacing w:after="0" w:line="240" w:lineRule="auto"/>
      <w:ind w:left="1080" w:hanging="360"/>
    </w:pPr>
    <w:rPr>
      <w:rFonts w:ascii="Times New Roman" w:hAnsi="Times New Roman" w:cs="Times New Roman"/>
      <w:sz w:val="24"/>
      <w:szCs w:val="24"/>
      <w:lang w:val="ro-RO" w:eastAsia="en-US"/>
    </w:rPr>
  </w:style>
  <w:style w:type="paragraph" w:styleId="Formuledencheiere">
    <w:name w:val="Closing"/>
    <w:basedOn w:val="Normal"/>
    <w:semiHidden/>
    <w:pPr>
      <w:suppressAutoHyphens w:val="0"/>
      <w:spacing w:after="0" w:line="240" w:lineRule="auto"/>
      <w:ind w:left="4320"/>
    </w:pPr>
    <w:rPr>
      <w:rFonts w:ascii="Times New Roman" w:hAnsi="Times New Roman" w:cs="Times New Roman"/>
      <w:sz w:val="24"/>
      <w:szCs w:val="24"/>
      <w:lang w:val="ro-RO" w:eastAsia="en-US"/>
    </w:rPr>
  </w:style>
  <w:style w:type="character" w:customStyle="1" w:styleId="ClosingChar">
    <w:name w:val="Closing Char"/>
    <w:semiHidden/>
    <w:locked/>
    <w:rPr>
      <w:rFonts w:cs="Times New Roman"/>
      <w:noProof w:val="0"/>
      <w:sz w:val="24"/>
      <w:szCs w:val="24"/>
      <w:lang w:val="ro-RO" w:eastAsia="x-none"/>
    </w:rPr>
  </w:style>
  <w:style w:type="character" w:customStyle="1" w:styleId="CharChar1">
    <w:name w:val="Char Char1"/>
    <w:rPr>
      <w:noProof w:val="0"/>
      <w:sz w:val="24"/>
      <w:lang w:val="ro-RO"/>
    </w:rPr>
  </w:style>
  <w:style w:type="paragraph" w:styleId="Listcumarcatori">
    <w:name w:val="List Bullet"/>
    <w:basedOn w:val="Normal"/>
    <w:autoRedefine/>
    <w:semiHidden/>
    <w:pPr>
      <w:numPr>
        <w:numId w:val="21"/>
      </w:numPr>
      <w:suppressAutoHyphens w:val="0"/>
      <w:spacing w:after="0" w:line="240" w:lineRule="auto"/>
    </w:pPr>
    <w:rPr>
      <w:rFonts w:ascii="Times New Roman" w:hAnsi="Times New Roman" w:cs="Times New Roman"/>
      <w:sz w:val="24"/>
      <w:szCs w:val="24"/>
      <w:lang w:val="ro-RO" w:eastAsia="en-US"/>
    </w:rPr>
  </w:style>
  <w:style w:type="paragraph" w:styleId="Listacumarcatori2">
    <w:name w:val="List Bullet 2"/>
    <w:basedOn w:val="Normal"/>
    <w:autoRedefine/>
    <w:semiHidden/>
    <w:pPr>
      <w:numPr>
        <w:numId w:val="14"/>
      </w:numPr>
      <w:suppressAutoHyphens w:val="0"/>
      <w:spacing w:after="0" w:line="240" w:lineRule="auto"/>
    </w:pPr>
    <w:rPr>
      <w:rFonts w:ascii="Times New Roman" w:hAnsi="Times New Roman" w:cs="Times New Roman"/>
      <w:b/>
      <w:sz w:val="24"/>
      <w:szCs w:val="24"/>
      <w:lang w:val="ro-RO" w:eastAsia="en-US"/>
    </w:rPr>
  </w:style>
  <w:style w:type="paragraph" w:styleId="Listacumarcatori3">
    <w:name w:val="List Bullet 3"/>
    <w:basedOn w:val="Normal"/>
    <w:autoRedefine/>
    <w:semiHidden/>
    <w:pPr>
      <w:numPr>
        <w:numId w:val="22"/>
      </w:numPr>
      <w:suppressAutoHyphens w:val="0"/>
      <w:spacing w:after="0" w:line="240" w:lineRule="auto"/>
    </w:pPr>
    <w:rPr>
      <w:rFonts w:ascii="Times New Roman" w:hAnsi="Times New Roman" w:cs="Times New Roman"/>
      <w:sz w:val="24"/>
      <w:szCs w:val="24"/>
      <w:lang w:val="ro-RO" w:eastAsia="en-US"/>
    </w:rPr>
  </w:style>
  <w:style w:type="paragraph" w:styleId="Listcontinuare2">
    <w:name w:val="List Continue 2"/>
    <w:basedOn w:val="Normal"/>
    <w:semiHidden/>
    <w:pPr>
      <w:suppressAutoHyphens w:val="0"/>
      <w:spacing w:after="120" w:line="240" w:lineRule="auto"/>
      <w:ind w:left="720"/>
    </w:pPr>
    <w:rPr>
      <w:rFonts w:ascii="Times New Roman" w:hAnsi="Times New Roman" w:cs="Times New Roman"/>
      <w:sz w:val="24"/>
      <w:szCs w:val="24"/>
      <w:lang w:val="ro-RO" w:eastAsia="en-US"/>
    </w:rPr>
  </w:style>
  <w:style w:type="paragraph" w:styleId="Legend">
    <w:name w:val="caption"/>
    <w:basedOn w:val="Normal"/>
    <w:next w:val="Normal"/>
    <w:qFormat/>
    <w:pPr>
      <w:suppressAutoHyphens w:val="0"/>
      <w:spacing w:before="120" w:after="120" w:line="240" w:lineRule="auto"/>
    </w:pPr>
    <w:rPr>
      <w:rFonts w:ascii="Times New Roman" w:hAnsi="Times New Roman" w:cs="Times New Roman"/>
      <w:b/>
      <w:bCs/>
      <w:sz w:val="20"/>
      <w:szCs w:val="20"/>
      <w:lang w:val="ro-RO" w:eastAsia="en-US"/>
    </w:rPr>
  </w:style>
  <w:style w:type="paragraph" w:styleId="Semntur">
    <w:name w:val="Signature"/>
    <w:basedOn w:val="Normal"/>
    <w:semiHidden/>
    <w:pPr>
      <w:suppressAutoHyphens w:val="0"/>
      <w:spacing w:after="0" w:line="240" w:lineRule="auto"/>
      <w:ind w:left="4320"/>
    </w:pPr>
    <w:rPr>
      <w:rFonts w:ascii="Times New Roman" w:hAnsi="Times New Roman" w:cs="Times New Roman"/>
      <w:sz w:val="24"/>
      <w:szCs w:val="24"/>
      <w:lang w:val="ro-RO" w:eastAsia="en-US"/>
    </w:rPr>
  </w:style>
  <w:style w:type="character" w:customStyle="1" w:styleId="SignatureChar">
    <w:name w:val="Signature Char"/>
    <w:semiHidden/>
    <w:locked/>
    <w:rPr>
      <w:rFonts w:cs="Times New Roman"/>
      <w:noProof w:val="0"/>
      <w:sz w:val="24"/>
      <w:szCs w:val="24"/>
      <w:lang w:val="ro-RO" w:eastAsia="x-none"/>
    </w:rPr>
  </w:style>
  <w:style w:type="character" w:customStyle="1" w:styleId="CharChar">
    <w:name w:val="Char Char"/>
    <w:rPr>
      <w:noProof w:val="0"/>
      <w:sz w:val="24"/>
      <w:lang w:val="ro-RO"/>
    </w:rPr>
  </w:style>
  <w:style w:type="paragraph" w:customStyle="1" w:styleId="SignatureJobTitle">
    <w:name w:val="Signature Job Title"/>
    <w:basedOn w:val="Semntur"/>
  </w:style>
  <w:style w:type="paragraph" w:customStyle="1" w:styleId="SignatureCompany">
    <w:name w:val="Signature Company"/>
    <w:basedOn w:val="Semntur"/>
  </w:style>
  <w:style w:type="paragraph" w:styleId="Indentnormal">
    <w:name w:val="Normal Indent"/>
    <w:basedOn w:val="Normal"/>
    <w:semiHidden/>
    <w:pPr>
      <w:suppressAutoHyphens w:val="0"/>
      <w:spacing w:after="0" w:line="240" w:lineRule="auto"/>
      <w:ind w:left="720"/>
    </w:pPr>
    <w:rPr>
      <w:rFonts w:ascii="Times New Roman" w:hAnsi="Times New Roman" w:cs="Times New Roman"/>
      <w:sz w:val="24"/>
      <w:szCs w:val="24"/>
      <w:lang w:val="ro-RO" w:eastAsia="en-US"/>
    </w:rPr>
  </w:style>
  <w:style w:type="paragraph" w:customStyle="1" w:styleId="ShortReturnAddress">
    <w:name w:val="Short Return Address"/>
    <w:basedOn w:val="Normal"/>
    <w:pPr>
      <w:suppressAutoHyphens w:val="0"/>
      <w:spacing w:after="0" w:line="240" w:lineRule="auto"/>
    </w:pPr>
    <w:rPr>
      <w:rFonts w:ascii="Times New Roman" w:hAnsi="Times New Roman" w:cs="Times New Roman"/>
      <w:sz w:val="24"/>
      <w:szCs w:val="24"/>
      <w:lang w:val="ro-RO" w:eastAsia="en-US"/>
    </w:rPr>
  </w:style>
  <w:style w:type="paragraph" w:customStyle="1" w:styleId="PPLine">
    <w:name w:val="PP Line"/>
    <w:basedOn w:val="Semntur"/>
  </w:style>
  <w:style w:type="character" w:customStyle="1" w:styleId="CharChar21">
    <w:name w:val="Char Char21"/>
    <w:rPr>
      <w:rFonts w:ascii="Arial" w:hAnsi="Arial"/>
      <w:b/>
      <w:i/>
      <w:noProof w:val="0"/>
      <w:sz w:val="28"/>
      <w:lang w:val="ro-RO"/>
    </w:rPr>
  </w:style>
  <w:style w:type="character" w:customStyle="1" w:styleId="CharChar19">
    <w:name w:val="Char Char19"/>
    <w:rPr>
      <w:b/>
      <w:sz w:val="28"/>
    </w:rPr>
  </w:style>
  <w:style w:type="character" w:customStyle="1" w:styleId="CharChar6">
    <w:name w:val="Char Char6"/>
    <w:rPr>
      <w:noProof w:val="0"/>
      <w:sz w:val="24"/>
      <w:lang w:val="ro-RO"/>
    </w:rPr>
  </w:style>
  <w:style w:type="character" w:customStyle="1" w:styleId="CharChar5">
    <w:name w:val="Char Char5"/>
    <w:rPr>
      <w:rFonts w:ascii="Courier New" w:eastAsia="Times New Roman" w:hAnsi="Courier New"/>
      <w:noProof w:val="0"/>
      <w:sz w:val="17"/>
      <w:lang w:val="en-GB"/>
    </w:rPr>
  </w:style>
  <w:style w:type="character" w:customStyle="1" w:styleId="CharChar4">
    <w:name w:val="Char Char4"/>
    <w:rPr>
      <w:rFonts w:ascii="Arial" w:hAnsi="Arial"/>
      <w:b/>
      <w:noProof w:val="0"/>
      <w:sz w:val="24"/>
      <w:lang w:val="fr-FR" w:eastAsia="ro-RO"/>
    </w:rPr>
  </w:style>
  <w:style w:type="character" w:customStyle="1" w:styleId="CharChar3">
    <w:name w:val="Char Char3"/>
    <w:rPr>
      <w:noProof w:val="0"/>
      <w:sz w:val="24"/>
      <w:lang w:val="ro-RO"/>
    </w:rPr>
  </w:style>
  <w:style w:type="character" w:customStyle="1" w:styleId="CharChar2">
    <w:name w:val="Char Char2"/>
    <w:rPr>
      <w:rFonts w:ascii="Courier New" w:hAnsi="Courier New"/>
      <w:noProof w:val="0"/>
      <w:lang w:val="en-GB"/>
    </w:rPr>
  </w:style>
  <w:style w:type="character" w:customStyle="1" w:styleId="DefaultTextChar">
    <w:name w:val="Default Text Char"/>
    <w:rPr>
      <w:noProof/>
      <w:sz w:val="24"/>
      <w:lang w:val="ro-RO" w:eastAsia="en-US"/>
    </w:rPr>
  </w:style>
  <w:style w:type="character" w:customStyle="1" w:styleId="A5">
    <w:name w:val="A5"/>
    <w:rPr>
      <w:rFonts w:ascii="JFNXMO+StoneSans" w:hAnsi="JFNXMO+StoneSans"/>
      <w:color w:val="202024"/>
      <w:sz w:val="17"/>
    </w:rPr>
  </w:style>
  <w:style w:type="paragraph" w:customStyle="1" w:styleId="previewdesc">
    <w:name w:val="preview_desc"/>
    <w:basedOn w:val="Normal"/>
    <w:pPr>
      <w:suppressAutoHyphens w:val="0"/>
      <w:spacing w:after="0" w:line="240" w:lineRule="auto"/>
      <w:ind w:left="75" w:right="75" w:firstLine="240"/>
    </w:pPr>
    <w:rPr>
      <w:rFonts w:ascii="Verdana" w:hAnsi="Verdana" w:cs="Times New Roman"/>
      <w:color w:val="000000"/>
      <w:sz w:val="17"/>
      <w:szCs w:val="24"/>
      <w:lang w:val="ro-RO" w:eastAsia="en-US"/>
    </w:rPr>
  </w:style>
  <w:style w:type="character" w:customStyle="1" w:styleId="tal1">
    <w:name w:val="tal1"/>
    <w:rPr>
      <w:rFonts w:cs="Times New Roman"/>
      <w:i/>
      <w:noProof w:val="0"/>
      <w:lang w:val="en-US" w:eastAsia="ro-RO" w:bidi="ar-SA"/>
    </w:rPr>
  </w:style>
  <w:style w:type="paragraph" w:customStyle="1" w:styleId="HTMLPreformatted1">
    <w:name w:val="HTML Preformatted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styleId="Indentcorptext3">
    <w:name w:val="Body Text Indent 3"/>
    <w:basedOn w:val="Normal"/>
    <w:semiHidden/>
    <w:pPr>
      <w:spacing w:before="120" w:after="120" w:line="360" w:lineRule="auto"/>
      <w:ind w:left="700"/>
      <w:jc w:val="both"/>
    </w:pPr>
    <w:rPr>
      <w:rFonts w:ascii="Arial" w:hAnsi="Arial"/>
      <w:sz w:val="24"/>
    </w:rPr>
  </w:style>
  <w:style w:type="character" w:styleId="Accentuat">
    <w:name w:val="Emphasis"/>
    <w:uiPriority w:val="20"/>
    <w:qFormat/>
    <w:rsid w:val="00BD2B91"/>
    <w:rPr>
      <w:i/>
      <w:iCs/>
    </w:rPr>
  </w:style>
  <w:style w:type="character" w:customStyle="1" w:styleId="apple-converted-space">
    <w:name w:val="apple-converted-space"/>
    <w:rsid w:val="00BD2B91"/>
  </w:style>
  <w:style w:type="character" w:customStyle="1" w:styleId="TextnotdesubsolCaracter">
    <w:name w:val="Text notă de subsol Caracter"/>
    <w:aliases w:val="single space Caracter,footnote text Caracter"/>
    <w:link w:val="Textnotdesubsol"/>
    <w:semiHidden/>
    <w:locked/>
    <w:rsid w:val="00EE3B3E"/>
    <w:rPr>
      <w:lang w:eastAsia="ar-SA"/>
    </w:rPr>
  </w:style>
  <w:style w:type="paragraph" w:styleId="Textnotdesubsol">
    <w:name w:val="footnote text"/>
    <w:aliases w:val="single space,footnote text"/>
    <w:basedOn w:val="Normal"/>
    <w:link w:val="TextnotdesubsolCaracter"/>
    <w:semiHidden/>
    <w:unhideWhenUsed/>
    <w:rsid w:val="00EE3B3E"/>
    <w:pPr>
      <w:spacing w:after="0" w:line="240" w:lineRule="auto"/>
    </w:pPr>
    <w:rPr>
      <w:rFonts w:ascii="Times New Roman" w:hAnsi="Times New Roman" w:cs="Times New Roman"/>
      <w:sz w:val="20"/>
      <w:szCs w:val="20"/>
      <w:lang w:val="x-none"/>
    </w:rPr>
  </w:style>
  <w:style w:type="character" w:customStyle="1" w:styleId="TextnotdesubsolCaracter1">
    <w:name w:val="Text notă de subsol Caracter1"/>
    <w:uiPriority w:val="99"/>
    <w:semiHidden/>
    <w:rsid w:val="00EE3B3E"/>
    <w:rPr>
      <w:rFonts w:ascii="Calibri" w:hAnsi="Calibri" w:cs="Arial Narrow"/>
      <w:lang w:eastAsia="ar-SA"/>
    </w:rPr>
  </w:style>
  <w:style w:type="character" w:customStyle="1" w:styleId="TextsimpluCaracter">
    <w:name w:val="Text simplu Caracter"/>
    <w:link w:val="Textsimplu"/>
    <w:rsid w:val="00532B4F"/>
    <w:rPr>
      <w:rFonts w:ascii="Courier New" w:hAnsi="Courier New" w:cs="Courier New"/>
      <w:lang w:val="en-GB"/>
    </w:rPr>
  </w:style>
  <w:style w:type="paragraph" w:customStyle="1" w:styleId="CVTitle">
    <w:name w:val="CV Title"/>
    <w:basedOn w:val="Normal"/>
    <w:rsid w:val="00375111"/>
    <w:pPr>
      <w:spacing w:after="0" w:line="240" w:lineRule="auto"/>
      <w:ind w:left="113" w:right="113"/>
      <w:jc w:val="right"/>
    </w:pPr>
    <w:rPr>
      <w:rFonts w:ascii="Arial Narrow" w:hAnsi="Arial Narrow" w:cs="Times New Roman"/>
      <w:b/>
      <w:bCs/>
      <w:spacing w:val="10"/>
      <w:sz w:val="28"/>
      <w:szCs w:val="20"/>
      <w:lang w:val="fr-FR"/>
    </w:rPr>
  </w:style>
  <w:style w:type="paragraph" w:customStyle="1" w:styleId="CVHeading1">
    <w:name w:val="CV Heading 1"/>
    <w:basedOn w:val="Normal"/>
    <w:next w:val="Normal"/>
    <w:rsid w:val="00375111"/>
    <w:pPr>
      <w:spacing w:before="74" w:after="0" w:line="240" w:lineRule="auto"/>
      <w:ind w:left="113" w:right="113"/>
      <w:jc w:val="right"/>
    </w:pPr>
    <w:rPr>
      <w:rFonts w:ascii="Arial Narrow" w:hAnsi="Arial Narrow" w:cs="Times New Roman"/>
      <w:b/>
      <w:sz w:val="24"/>
      <w:szCs w:val="20"/>
      <w:lang w:val="ro-RO"/>
    </w:rPr>
  </w:style>
  <w:style w:type="paragraph" w:customStyle="1" w:styleId="CVHeading2">
    <w:name w:val="CV Heading 2"/>
    <w:basedOn w:val="CVHeading1"/>
    <w:next w:val="Normal"/>
    <w:rsid w:val="00375111"/>
    <w:pPr>
      <w:spacing w:before="0"/>
    </w:pPr>
    <w:rPr>
      <w:b w:val="0"/>
      <w:sz w:val="22"/>
    </w:rPr>
  </w:style>
  <w:style w:type="paragraph" w:customStyle="1" w:styleId="CVHeading2-FirstLine">
    <w:name w:val="CV Heading 2 - First Line"/>
    <w:basedOn w:val="CVHeading2"/>
    <w:next w:val="CVHeading2"/>
    <w:rsid w:val="00375111"/>
    <w:pPr>
      <w:spacing w:before="74"/>
    </w:pPr>
  </w:style>
  <w:style w:type="paragraph" w:customStyle="1" w:styleId="CVHeading3">
    <w:name w:val="CV Heading 3"/>
    <w:basedOn w:val="Normal"/>
    <w:next w:val="Normal"/>
    <w:rsid w:val="00375111"/>
    <w:pPr>
      <w:spacing w:after="0" w:line="240" w:lineRule="auto"/>
      <w:ind w:left="113" w:right="113"/>
      <w:jc w:val="right"/>
      <w:textAlignment w:val="center"/>
    </w:pPr>
    <w:rPr>
      <w:rFonts w:ascii="Arial Narrow" w:hAnsi="Arial Narrow" w:cs="Times New Roman"/>
      <w:sz w:val="20"/>
      <w:szCs w:val="20"/>
      <w:lang w:val="ro-RO"/>
    </w:rPr>
  </w:style>
  <w:style w:type="paragraph" w:customStyle="1" w:styleId="CVHeading3-FirstLine">
    <w:name w:val="CV Heading 3 - First Line"/>
    <w:basedOn w:val="CVHeading3"/>
    <w:next w:val="CVHeading3"/>
    <w:rsid w:val="00375111"/>
    <w:pPr>
      <w:spacing w:before="74"/>
    </w:pPr>
  </w:style>
  <w:style w:type="paragraph" w:customStyle="1" w:styleId="CVHeadingLanguage">
    <w:name w:val="CV Heading Language"/>
    <w:basedOn w:val="CVHeading2"/>
    <w:next w:val="LevelAssessment-Code"/>
    <w:rsid w:val="00375111"/>
    <w:rPr>
      <w:b/>
    </w:rPr>
  </w:style>
  <w:style w:type="paragraph" w:customStyle="1" w:styleId="LevelAssessment-Code">
    <w:name w:val="Level Assessment - Code"/>
    <w:basedOn w:val="Normal"/>
    <w:next w:val="LevelAssessment-Description"/>
    <w:rsid w:val="00375111"/>
    <w:pPr>
      <w:spacing w:after="0" w:line="240" w:lineRule="auto"/>
      <w:ind w:left="28"/>
      <w:jc w:val="center"/>
    </w:pPr>
    <w:rPr>
      <w:rFonts w:ascii="Arial Narrow" w:hAnsi="Arial Narrow" w:cs="Times New Roman"/>
      <w:sz w:val="18"/>
      <w:szCs w:val="20"/>
      <w:lang w:val="ro-RO"/>
    </w:rPr>
  </w:style>
  <w:style w:type="paragraph" w:customStyle="1" w:styleId="LevelAssessment-Description">
    <w:name w:val="Level Assessment - Description"/>
    <w:basedOn w:val="LevelAssessment-Code"/>
    <w:next w:val="LevelAssessment-Code"/>
    <w:rsid w:val="00375111"/>
    <w:pPr>
      <w:textAlignment w:val="bottom"/>
    </w:pPr>
  </w:style>
  <w:style w:type="paragraph" w:customStyle="1" w:styleId="CVHeadingLevel">
    <w:name w:val="CV Heading Level"/>
    <w:basedOn w:val="CVHeading3"/>
    <w:next w:val="Normal"/>
    <w:rsid w:val="00375111"/>
    <w:rPr>
      <w:i/>
    </w:rPr>
  </w:style>
  <w:style w:type="paragraph" w:customStyle="1" w:styleId="LevelAssessment-Heading1">
    <w:name w:val="Level Assessment - Heading 1"/>
    <w:basedOn w:val="LevelAssessment-Code"/>
    <w:rsid w:val="00375111"/>
    <w:pPr>
      <w:ind w:left="57" w:right="57"/>
    </w:pPr>
    <w:rPr>
      <w:b/>
      <w:sz w:val="22"/>
    </w:rPr>
  </w:style>
  <w:style w:type="paragraph" w:customStyle="1" w:styleId="LevelAssessment-Heading2">
    <w:name w:val="Level Assessment - Heading 2"/>
    <w:basedOn w:val="Normal"/>
    <w:rsid w:val="00375111"/>
    <w:pPr>
      <w:spacing w:after="0" w:line="240" w:lineRule="auto"/>
      <w:ind w:left="57" w:right="57"/>
      <w:jc w:val="center"/>
    </w:pPr>
    <w:rPr>
      <w:rFonts w:ascii="Arial Narrow" w:hAnsi="Arial Narrow" w:cs="Times New Roman"/>
      <w:sz w:val="18"/>
      <w:szCs w:val="20"/>
    </w:rPr>
  </w:style>
  <w:style w:type="paragraph" w:customStyle="1" w:styleId="LevelAssessment-Note">
    <w:name w:val="Level Assessment - Note"/>
    <w:basedOn w:val="LevelAssessment-Code"/>
    <w:rsid w:val="00375111"/>
    <w:pPr>
      <w:ind w:left="113"/>
      <w:jc w:val="left"/>
    </w:pPr>
    <w:rPr>
      <w:i/>
    </w:rPr>
  </w:style>
  <w:style w:type="paragraph" w:customStyle="1" w:styleId="CVMajor-FirstLine">
    <w:name w:val="CV Major - First Line"/>
    <w:basedOn w:val="Normal"/>
    <w:next w:val="Normal"/>
    <w:rsid w:val="00375111"/>
    <w:pPr>
      <w:spacing w:before="74" w:after="0" w:line="240" w:lineRule="auto"/>
      <w:ind w:left="113" w:right="113"/>
    </w:pPr>
    <w:rPr>
      <w:rFonts w:ascii="Arial Narrow" w:hAnsi="Arial Narrow" w:cs="Times New Roman"/>
      <w:b/>
      <w:sz w:val="24"/>
      <w:szCs w:val="20"/>
      <w:lang w:val="ro-RO"/>
    </w:rPr>
  </w:style>
  <w:style w:type="paragraph" w:customStyle="1" w:styleId="CVMedium-FirstLine">
    <w:name w:val="CV Medium - First Line"/>
    <w:basedOn w:val="Normal"/>
    <w:next w:val="Normal"/>
    <w:rsid w:val="00375111"/>
    <w:pPr>
      <w:spacing w:before="74" w:after="0" w:line="240" w:lineRule="auto"/>
      <w:ind w:left="113" w:right="113"/>
    </w:pPr>
    <w:rPr>
      <w:rFonts w:ascii="Arial Narrow" w:hAnsi="Arial Narrow" w:cs="Times New Roman"/>
      <w:b/>
      <w:szCs w:val="20"/>
      <w:lang w:val="ro-RO"/>
    </w:rPr>
  </w:style>
  <w:style w:type="paragraph" w:customStyle="1" w:styleId="CVNormal">
    <w:name w:val="CV Normal"/>
    <w:basedOn w:val="Normal"/>
    <w:rsid w:val="00375111"/>
    <w:pPr>
      <w:spacing w:after="0" w:line="240" w:lineRule="auto"/>
      <w:ind w:left="113" w:right="113"/>
    </w:pPr>
    <w:rPr>
      <w:rFonts w:ascii="Arial Narrow" w:hAnsi="Arial Narrow" w:cs="Times New Roman"/>
      <w:sz w:val="20"/>
      <w:szCs w:val="20"/>
      <w:lang w:val="ro-RO"/>
    </w:rPr>
  </w:style>
  <w:style w:type="paragraph" w:customStyle="1" w:styleId="CVSpacer">
    <w:name w:val="CV Spacer"/>
    <w:basedOn w:val="CVNormal"/>
    <w:rsid w:val="00375111"/>
    <w:rPr>
      <w:sz w:val="4"/>
    </w:rPr>
  </w:style>
  <w:style w:type="paragraph" w:customStyle="1" w:styleId="CVNormal-FirstLine">
    <w:name w:val="CV Normal - First Line"/>
    <w:basedOn w:val="CVNormal"/>
    <w:next w:val="CVNormal"/>
    <w:rsid w:val="00375111"/>
    <w:pPr>
      <w:spacing w:before="74"/>
    </w:pPr>
  </w:style>
  <w:style w:type="paragraph" w:styleId="Listparagraf">
    <w:name w:val="List Paragraph"/>
    <w:basedOn w:val="Normal"/>
    <w:uiPriority w:val="34"/>
    <w:qFormat/>
    <w:rsid w:val="00774909"/>
    <w:pPr>
      <w:widowControl w:val="0"/>
      <w:suppressAutoHyphens w:val="0"/>
      <w:autoSpaceDE w:val="0"/>
      <w:autoSpaceDN w:val="0"/>
      <w:adjustRightInd w:val="0"/>
      <w:spacing w:after="0" w:line="240" w:lineRule="auto"/>
      <w:ind w:left="720"/>
      <w:contextualSpacing/>
    </w:pPr>
    <w:rPr>
      <w:rFonts w:ascii="Times New Roman" w:hAnsi="Times New Roman" w:cs="Times New Roman"/>
      <w:sz w:val="20"/>
      <w:szCs w:val="20"/>
      <w:lang w:val="ro-RO" w:eastAsia="ro-RO"/>
    </w:rPr>
  </w:style>
  <w:style w:type="character" w:customStyle="1" w:styleId="tsp1">
    <w:name w:val="tsp1"/>
    <w:rsid w:val="00774909"/>
    <w:rPr>
      <w:rFonts w:ascii="Times New Roman" w:hAnsi="Times New Roman" w:cs="Times New Roman" w:hint="default"/>
    </w:rPr>
  </w:style>
  <w:style w:type="character" w:customStyle="1" w:styleId="pt1">
    <w:name w:val="pt1"/>
    <w:uiPriority w:val="99"/>
    <w:rsid w:val="00774909"/>
    <w:rPr>
      <w:rFonts w:ascii="Times New Roman" w:hAnsi="Times New Roman" w:cs="Times New Roman" w:hint="default"/>
    </w:rPr>
  </w:style>
  <w:style w:type="character" w:customStyle="1" w:styleId="sp1">
    <w:name w:val="sp1"/>
    <w:uiPriority w:val="99"/>
    <w:rsid w:val="00774909"/>
    <w:rPr>
      <w:rFonts w:ascii="Times New Roman" w:hAnsi="Times New Roman" w:cs="Times New Roman" w:hint="default"/>
    </w:rPr>
  </w:style>
  <w:style w:type="character" w:customStyle="1" w:styleId="al1">
    <w:name w:val="al1"/>
    <w:uiPriority w:val="99"/>
    <w:rsid w:val="00774909"/>
    <w:rPr>
      <w:rFonts w:ascii="Times New Roman" w:hAnsi="Times New Roman" w:cs="Times New Roman" w:hint="default"/>
    </w:rPr>
  </w:style>
  <w:style w:type="character" w:customStyle="1" w:styleId="CorptextCaracter">
    <w:name w:val="Corp text Caracter"/>
    <w:link w:val="Corptext"/>
    <w:semiHidden/>
    <w:rsid w:val="00774909"/>
    <w:rPr>
      <w:rFonts w:ascii="Calibri" w:hAnsi="Calibri" w:cs="Arial Narrow"/>
      <w:sz w:val="22"/>
      <w:szCs w:val="22"/>
      <w:lang w:eastAsia="ar-SA"/>
    </w:rPr>
  </w:style>
  <w:style w:type="paragraph" w:customStyle="1" w:styleId="HTMLPreformatted2">
    <w:name w:val="HTML Preformatted2"/>
    <w:basedOn w:val="Normal"/>
    <w:rsid w:val="0018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Courier New" w:hAnsi="Courier New"/>
      <w:sz w:val="17"/>
      <w:lang w:val="en-GB"/>
    </w:rPr>
  </w:style>
  <w:style w:type="paragraph" w:customStyle="1" w:styleId="Bulletted">
    <w:name w:val="Bulletted"/>
    <w:basedOn w:val="Normal"/>
    <w:rsid w:val="00185D7C"/>
    <w:pPr>
      <w:numPr>
        <w:ilvl w:val="1"/>
        <w:numId w:val="127"/>
      </w:numPr>
      <w:tabs>
        <w:tab w:val="left" w:pos="1134"/>
      </w:tabs>
      <w:suppressAutoHyphens w:val="0"/>
      <w:spacing w:after="0" w:line="240" w:lineRule="auto"/>
    </w:pPr>
    <w:rPr>
      <w:rFonts w:ascii="LindeDaxOffice" w:hAnsi="LindeDaxOffice" w:cs="Times New Roman"/>
      <w:sz w:val="24"/>
      <w:szCs w:val="20"/>
      <w:lang w:val="en-AU" w:eastAsia="en-US"/>
    </w:rPr>
  </w:style>
  <w:style w:type="character" w:customStyle="1" w:styleId="Indentcorptext2Caracter">
    <w:name w:val="Indent corp text 2 Caracter"/>
    <w:link w:val="Indentcorptext2"/>
    <w:semiHidden/>
    <w:rsid w:val="00B67CDF"/>
    <w:rPr>
      <w:sz w:val="24"/>
      <w:szCs w:val="24"/>
      <w:lang w:val="ro-RO"/>
    </w:rPr>
  </w:style>
  <w:style w:type="paragraph" w:styleId="TextnBalon">
    <w:name w:val="Balloon Text"/>
    <w:basedOn w:val="Normal"/>
    <w:link w:val="TextnBalonCaracter1"/>
    <w:uiPriority w:val="99"/>
    <w:semiHidden/>
    <w:unhideWhenUsed/>
    <w:rsid w:val="00856D5F"/>
    <w:pPr>
      <w:spacing w:after="0" w:line="240" w:lineRule="auto"/>
    </w:pPr>
    <w:rPr>
      <w:rFonts w:ascii="Tahoma" w:hAnsi="Tahoma" w:cs="Times New Roman"/>
      <w:sz w:val="16"/>
      <w:szCs w:val="16"/>
      <w:lang w:val="x-none"/>
    </w:rPr>
  </w:style>
  <w:style w:type="character" w:customStyle="1" w:styleId="TextnBalonCaracter1">
    <w:name w:val="Text în Balon Caracter1"/>
    <w:link w:val="TextnBalon"/>
    <w:uiPriority w:val="99"/>
    <w:semiHidden/>
    <w:rsid w:val="00856D5F"/>
    <w:rPr>
      <w:rFonts w:ascii="Tahoma" w:hAnsi="Tahoma" w:cs="Tahoma"/>
      <w:sz w:val="16"/>
      <w:szCs w:val="16"/>
      <w:lang w:eastAsia="ar-SA"/>
    </w:rPr>
  </w:style>
  <w:style w:type="paragraph" w:styleId="PreformatatHTML">
    <w:name w:val="HTML Preformatted"/>
    <w:basedOn w:val="Normal"/>
    <w:link w:val="PreformatatHTMLCaracter"/>
    <w:uiPriority w:val="99"/>
    <w:unhideWhenUsed/>
    <w:rsid w:val="00A07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color w:val="000000"/>
      <w:sz w:val="20"/>
      <w:szCs w:val="20"/>
      <w:lang w:val="x-none" w:eastAsia="x-none"/>
    </w:rPr>
  </w:style>
  <w:style w:type="character" w:customStyle="1" w:styleId="PreformatatHTMLCaracter">
    <w:name w:val="Preformatat HTML Caracter"/>
    <w:link w:val="PreformatatHTML"/>
    <w:uiPriority w:val="99"/>
    <w:rsid w:val="00A073AD"/>
    <w:rPr>
      <w:rFonts w:ascii="Courier New" w:hAnsi="Courier New" w:cs="Courier New"/>
      <w:color w:val="000000"/>
    </w:rPr>
  </w:style>
  <w:style w:type="table" w:styleId="GrilTabel">
    <w:name w:val="Table Grid"/>
    <w:basedOn w:val="TabelNormal"/>
    <w:uiPriority w:val="59"/>
    <w:rsid w:val="007230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99161">
      <w:bodyDiv w:val="1"/>
      <w:marLeft w:val="0"/>
      <w:marRight w:val="0"/>
      <w:marTop w:val="0"/>
      <w:marBottom w:val="0"/>
      <w:divBdr>
        <w:top w:val="none" w:sz="0" w:space="0" w:color="auto"/>
        <w:left w:val="none" w:sz="0" w:space="0" w:color="auto"/>
        <w:bottom w:val="none" w:sz="0" w:space="0" w:color="auto"/>
        <w:right w:val="none" w:sz="0" w:space="0" w:color="auto"/>
      </w:divBdr>
    </w:div>
    <w:div w:id="264580099">
      <w:bodyDiv w:val="1"/>
      <w:marLeft w:val="0"/>
      <w:marRight w:val="0"/>
      <w:marTop w:val="0"/>
      <w:marBottom w:val="0"/>
      <w:divBdr>
        <w:top w:val="none" w:sz="0" w:space="0" w:color="auto"/>
        <w:left w:val="none" w:sz="0" w:space="0" w:color="auto"/>
        <w:bottom w:val="none" w:sz="0" w:space="0" w:color="auto"/>
        <w:right w:val="none" w:sz="0" w:space="0" w:color="auto"/>
      </w:divBdr>
    </w:div>
    <w:div w:id="747918564">
      <w:bodyDiv w:val="1"/>
      <w:marLeft w:val="0"/>
      <w:marRight w:val="0"/>
      <w:marTop w:val="0"/>
      <w:marBottom w:val="0"/>
      <w:divBdr>
        <w:top w:val="none" w:sz="0" w:space="0" w:color="auto"/>
        <w:left w:val="none" w:sz="0" w:space="0" w:color="auto"/>
        <w:bottom w:val="none" w:sz="0" w:space="0" w:color="auto"/>
        <w:right w:val="none" w:sz="0" w:space="0" w:color="auto"/>
      </w:divBdr>
    </w:div>
    <w:div w:id="1656762477">
      <w:bodyDiv w:val="1"/>
      <w:marLeft w:val="0"/>
      <w:marRight w:val="0"/>
      <w:marTop w:val="0"/>
      <w:marBottom w:val="0"/>
      <w:divBdr>
        <w:top w:val="none" w:sz="0" w:space="0" w:color="auto"/>
        <w:left w:val="none" w:sz="0" w:space="0" w:color="auto"/>
        <w:bottom w:val="none" w:sz="0" w:space="0" w:color="auto"/>
        <w:right w:val="none" w:sz="0" w:space="0" w:color="auto"/>
      </w:divBdr>
    </w:div>
    <w:div w:id="1786000385">
      <w:bodyDiv w:val="1"/>
      <w:marLeft w:val="0"/>
      <w:marRight w:val="0"/>
      <w:marTop w:val="0"/>
      <w:marBottom w:val="0"/>
      <w:divBdr>
        <w:top w:val="none" w:sz="0" w:space="0" w:color="auto"/>
        <w:left w:val="none" w:sz="0" w:space="0" w:color="auto"/>
        <w:bottom w:val="none" w:sz="0" w:space="0" w:color="auto"/>
        <w:right w:val="none" w:sz="0" w:space="0" w:color="auto"/>
      </w:divBdr>
    </w:div>
    <w:div w:id="187731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opass.cedefop.europa.eu/LanguageSelfAssessmentGrid/ro"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mfA6eAsihaHo449vgdSh137WurI=</DigestValue>
    </Reference>
    <Reference URI="#idOfficeObject" Type="http://www.w3.org/2000/09/xmldsig#Object">
      <DigestMethod Algorithm="http://www.w3.org/2000/09/xmldsig#sha1"/>
      <DigestValue>jaWhWnb+MPetTPSRiO3NldD46RI=</DigestValue>
    </Reference>
  </SignedInfo>
  <SignatureValue>
    K6MIU86FsG4EPBO7Py86Rt7gTe1HOD0gLrFnZHzqrtwreNkv7QlB4mQiRkoRmmpkj/cxjszf
    yKpoCT8TMr1nqvUUaE8bXOmxqKx03Crg5uMK2gVE5io2Oygt7ZRjMyibIpWV4NI8IC0+sZ/C
    B0iWkxEUcXERSS/whjEHaGtc9wU=
  </SignatureValue>
  <KeyInfo>
    <KeyValue>
      <RSAKeyValue>
        <Modulus>
            /A5u0BiR9w7pIG/2eJVWOw7zaPUwznF6DsRtUYnolaFwy12CwUP94rFv9if7hB823P8SZjSu
            asY3rSWy2I/1xOxTtwrIUIO1gRwVuFo0unrZB37f9g2O8sYKVbHJsbZSTwg32nPiZgJEjyzq
            QNFzDIdJWdLbvp75MEt65Goqy0c=
          </Modulus>
        <Exponent>AQAB</Exponent>
      </RSAKeyValue>
    </KeyValue>
    <X509Data>
      <X509Certificate>
          MIIExzCCA6+gAwIBAgIKKIQGAwAAAADdfTANBgkqhkiG9w0BAQUFADBcMQswCQYDVQQGEwJS
          TzEWMBQGA1UEChMNRGlnaXNpZ24gUy5BLjEbMBkGA1UECxMSRGlnaXNpZ24gUHVibGljIENB
          MRgwFgYDVQQDEw9ESUdJU0lHTiBQVUJMSUMwHhcNMTExMDI4MDcwMzM3WhcNMTIxMDI3MDcw
          MzM3WjCBoDELMAkGA1UEBhMCUk8xEDAOBgNVBAgTB1JvbWFuaWExJTAjBgNVBAoTHFVuaXZl
          cnNpdGF0ZWEgQWwuSS5DdXphIElhc2kxIDAeBgNVBAsTF2FkbWluaXN0cmF0b3IgZmluYW5j
          aWFyMRUwEwYDVQQDEwxQRVRSVSBOSVNUT1IxHzAdBgkqhkiG9w0BCQEWEGFwcm92aW52QHVh
          aWMucm8wgZ8wDQYJKoZIhvcNAQEBBQADgY0AMIGJAoGBAPwObtAYkfcO6SBv9niVVjsO82j1
          MM5xeg7EbVGJ6JWhcMtdgsFD/eKxb/Yn+4QfNtz/EmY0rmrGN60lstiP9cTsU7cKyFCDtYEc
          FbhaNLp62Qd+3/YNjvLGClWxybG2Uk8IN9pz4mYCRI8s6kDRcwyHSVnS276e+TBLeuRqKstH
          AgMBAAGjggHIMIIBxDALBgNVHQ8EBAMCBPAwRAYJKoZIhvcNAQkPBDcwNTAOBggqhkiG9w0D
          AgICAIAwDgYIKoZIhvcNAwQCAgCAMAcGBSsOAwIHMAoGCCqGSIb3DQMHMB0GA1UdDgQWBBQP
          sMdadKzNcnVgPumnuBrKJ4/bCDAfBgNVHSMEGDAWgBQ3s9Xyzp3mG0boZbitLtWeXGkO3TA8
          BgNVHR8ENTAzMDGgL6AthitodHRwOi8vY3JsLmRpZ2lzaWduLnJvL1F1YWxpZmllZC9sYXRl
          c3QuY3JsMDUGA1UdJQQuMCwGCisGAQQBgjcUAgIGCCsGAQUFBwMEBgorBgEEAYI3CgMMBggr
          BgEFBQcDAjCBuQYDVR0gBIGxMIGuMAgGBgQAjkYBBDAIBgYEAI5GAQEwgZcGJSsGAQQBgjcV
          CITX/VaCqKUJh6WFHZKmPIazr2IJha69LYWR9TswbjBsBggrBgEFBQcCARZgaHR0cDovL3d3
          dy5kaWdpc2lnbi5yby9wcm9kdWN0cy1hbmQtc2VydmljZXMvc2VjdXJpdHktc2VydmljZXMv
          cXVhbGlmaWVkLWNlcnRpZmljYXRlcy9pbmRleC5odG1sMA0GCSqGSIb3DQEBBQUAA4IBAQAx
          +IGxoZBeCZzPpNHfPqIkAmmL4ZmBXx57gNF++oCftJ5tHIMPKAPxFD/7QfcmmTF7MrfD00TR
          JD24mFJHisrvo8ON8/EHJgsvFy8IkUwupTZthB5uNFWV6Kgeu+pMaBCUczWEB8eQfYxYGOrR
          sFWawJXvj8hr/VmMLIbMXIHYy2o8dWQAo2a/9A0MZT5pe8pEbahXlmBe0A0Swfb86WTc182N
          6G72qm2Q0vHg7xYknexD/ifdmeCuuES5HmOObs/FSYL+v9iGGpamyrIKQMq4b6AbanZNW0rk
          fiXKxp0YR68c1jU5en+hs2ql6CpS3auYlYm+H+/fZAabrD2VWJKw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Qr2BzSxqi7gGnGtRqKty+r4P/2M=</DigestValue>
      </Reference>
      <Reference URI="/word/document.xml?ContentType=application/vnd.openxmlformats-officedocument.wordprocessingml.document.main+xml">
        <DigestMethod Algorithm="http://www.w3.org/2000/09/xmldsig#sha1"/>
        <DigestValue>UG6+p0WYCcHIc7wGur2TdU7VtWY=</DigestValue>
      </Reference>
      <Reference URI="/word/endnotes.xml?ContentType=application/vnd.openxmlformats-officedocument.wordprocessingml.endnotes+xml">
        <DigestMethod Algorithm="http://www.w3.org/2000/09/xmldsig#sha1"/>
        <DigestValue>lVoJ25LOIp8ywTQwXAWyv4Y0Quw=</DigestValue>
      </Reference>
      <Reference URI="/word/fontTable.xml?ContentType=application/vnd.openxmlformats-officedocument.wordprocessingml.fontTable+xml">
        <DigestMethod Algorithm="http://www.w3.org/2000/09/xmldsig#sha1"/>
        <DigestValue>Zh6xiNY7xX3ktPCuVHY/dU4eWl0=</DigestValue>
      </Reference>
      <Reference URI="/word/footer1.xml?ContentType=application/vnd.openxmlformats-officedocument.wordprocessingml.footer+xml">
        <DigestMethod Algorithm="http://www.w3.org/2000/09/xmldsig#sha1"/>
        <DigestValue>6w6kPzdsXTzJytTHeDAl1D60qww=</DigestValue>
      </Reference>
      <Reference URI="/word/footer2.xml?ContentType=application/vnd.openxmlformats-officedocument.wordprocessingml.footer+xml">
        <DigestMethod Algorithm="http://www.w3.org/2000/09/xmldsig#sha1"/>
        <DigestValue>RAxrIog50DjObQ7+3+DINL7juAc=</DigestValue>
      </Reference>
      <Reference URI="/word/footer3.xml?ContentType=application/vnd.openxmlformats-officedocument.wordprocessingml.footer+xml">
        <DigestMethod Algorithm="http://www.w3.org/2000/09/xmldsig#sha1"/>
        <DigestValue>6w6kPzdsXTzJytTHeDAl1D60qww=</DigestValue>
      </Reference>
      <Reference URI="/word/footer4.xml?ContentType=application/vnd.openxmlformats-officedocument.wordprocessingml.footer+xml">
        <DigestMethod Algorithm="http://www.w3.org/2000/09/xmldsig#sha1"/>
        <DigestValue>acI/IJssXRATbZy95kYgZ8ND4Tw=</DigestValue>
      </Reference>
      <Reference URI="/word/footer5.xml?ContentType=application/vnd.openxmlformats-officedocument.wordprocessingml.footer+xml">
        <DigestMethod Algorithm="http://www.w3.org/2000/09/xmldsig#sha1"/>
        <DigestValue>bUsXdtz58euFO/CuA5exA0+lmHE=</DigestValue>
      </Reference>
      <Reference URI="/word/footnotes.xml?ContentType=application/vnd.openxmlformats-officedocument.wordprocessingml.footnotes+xml">
        <DigestMethod Algorithm="http://www.w3.org/2000/09/xmldsig#sha1"/>
        <DigestValue>oZoBwlzScq7SrOJ9QdCogivpnTY=</DigestValue>
      </Reference>
      <Reference URI="/word/header1.xml?ContentType=application/vnd.openxmlformats-officedocument.wordprocessingml.header+xml">
        <DigestMethod Algorithm="http://www.w3.org/2000/09/xmldsig#sha1"/>
        <DigestValue>mGmTe6RbR8jsQ/hTWU/GhN7BkRw=</DigestValue>
      </Reference>
      <Reference URI="/word/header2.xml?ContentType=application/vnd.openxmlformats-officedocument.wordprocessingml.header+xml">
        <DigestMethod Algorithm="http://www.w3.org/2000/09/xmldsig#sha1"/>
        <DigestValue>Nwy48LRyEV2KLzX3RSAlEbKtJ8c=</DigestValue>
      </Reference>
      <Reference URI="/word/media/image1.png?ContentType=image/png">
        <DigestMethod Algorithm="http://www.w3.org/2000/09/xmldsig#sha1"/>
        <DigestValue>qh3DjZK/1D33VvOTiiyXKxgJ6Tw=</DigestValue>
      </Reference>
      <Reference URI="/word/numbering.xml?ContentType=application/vnd.openxmlformats-officedocument.wordprocessingml.numbering+xml">
        <DigestMethod Algorithm="http://www.w3.org/2000/09/xmldsig#sha1"/>
        <DigestValue>OqWD3dBQalBvn4tCAJT0RncAmsc=</DigestValue>
      </Reference>
      <Reference URI="/word/settings.xml?ContentType=application/vnd.openxmlformats-officedocument.wordprocessingml.settings+xml">
        <DigestMethod Algorithm="http://www.w3.org/2000/09/xmldsig#sha1"/>
        <DigestValue>/UDHaShFAgicSIH/6fcZmJu/I5U=</DigestValue>
      </Reference>
      <Reference URI="/word/styles.xml?ContentType=application/vnd.openxmlformats-officedocument.wordprocessingml.styles+xml">
        <DigestMethod Algorithm="http://www.w3.org/2000/09/xmldsig#sha1"/>
        <DigestValue>LImDpLFIncHZp77mJNeR73CkFEg=</DigestValue>
      </Reference>
      <Reference URI="/word/theme/theme1.xml?ContentType=application/vnd.openxmlformats-officedocument.theme+xml">
        <DigestMethod Algorithm="http://www.w3.org/2000/09/xmldsig#sha1"/>
        <DigestValue>RAfzEQL/3uc450ZvbOGabVaroUc=</DigestValue>
      </Reference>
      <Reference URI="/word/webSettings.xml?ContentType=application/vnd.openxmlformats-officedocument.wordprocessingml.webSettings+xml">
        <DigestMethod Algorithm="http://www.w3.org/2000/09/xmldsig#sha1"/>
        <DigestValue>+aoGw8B68e5wDC2veR2nOUThNn8=</DigestValue>
      </Reference>
    </Manifest>
    <SignatureProperties>
      <SignatureProperty Id="idSignatureTime" Target="#idPackageSignature">
        <mdssi:SignatureTime>
          <mdssi:Format>YYYY-MM-DDThh:mm:ssTZD</mdssi:Format>
          <mdssi:Value>2012-09-14T06:21:35Z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2</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50</TotalTime>
  <Pages>24</Pages>
  <Words>5968</Words>
  <Characters>34615</Characters>
  <Application>Microsoft Office Word</Application>
  <DocSecurity>0</DocSecurity>
  <Lines>288</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APROBAT,</vt:lpstr>
      <vt:lpstr>APROBAT,</vt:lpstr>
    </vt:vector>
  </TitlesOfParts>
  <Company>sgp</Company>
  <LinksUpToDate>false</LinksUpToDate>
  <CharactersWithSpaces>40502</CharactersWithSpaces>
  <SharedDoc>false</SharedDoc>
  <HLinks>
    <vt:vector size="6" baseType="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creator>iulian</dc:creator>
  <cp:lastModifiedBy>aprov1</cp:lastModifiedBy>
  <cp:revision>5</cp:revision>
  <cp:lastPrinted>2012-05-04T11:19:00Z</cp:lastPrinted>
  <dcterms:created xsi:type="dcterms:W3CDTF">2012-07-08T09:59:00Z</dcterms:created>
  <dcterms:modified xsi:type="dcterms:W3CDTF">2012-09-14T06:21:00Z</dcterms:modified>
</cp:coreProperties>
</file>