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5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2"/>
        <w:gridCol w:w="4972"/>
      </w:tblGrid>
      <w:tr w:rsidR="005F4495" w:rsidRPr="00586E04" w:rsidTr="00A959CD">
        <w:trPr>
          <w:trHeight w:val="1273"/>
        </w:trPr>
        <w:tc>
          <w:tcPr>
            <w:tcW w:w="4682" w:type="dxa"/>
          </w:tcPr>
          <w:p w:rsidR="005F4495" w:rsidRPr="00586E04" w:rsidRDefault="005F4495" w:rsidP="00A959CD">
            <w:pPr>
              <w:pStyle w:val="Heading2"/>
              <w:keepNext/>
              <w:numPr>
                <w:ilvl w:val="0"/>
                <w:numId w:val="0"/>
              </w:numPr>
              <w:spacing w:before="120"/>
              <w:ind w:left="574"/>
              <w:jc w:val="right"/>
              <w:rPr>
                <w:rFonts w:cs="Arial"/>
                <w:b/>
                <w:bCs w:val="0"/>
                <w:lang w:val="ro-RO"/>
              </w:rPr>
            </w:pPr>
          </w:p>
          <w:p w:rsidR="005F4495" w:rsidRPr="00586E04" w:rsidRDefault="005F4495" w:rsidP="00A959CD">
            <w:pPr>
              <w:pStyle w:val="Heading2"/>
              <w:keepNext/>
              <w:numPr>
                <w:ilvl w:val="0"/>
                <w:numId w:val="0"/>
              </w:numPr>
              <w:spacing w:before="120"/>
              <w:jc w:val="left"/>
              <w:rPr>
                <w:rFonts w:cs="Arial"/>
                <w:b/>
                <w:bCs w:val="0"/>
                <w:lang w:val="ro-RO"/>
              </w:rPr>
            </w:pPr>
            <w:r w:rsidRPr="00586E04">
              <w:rPr>
                <w:rFonts w:cs="Arial"/>
                <w:b/>
                <w:bCs w:val="0"/>
                <w:lang w:val="ro-RO"/>
              </w:rPr>
              <w:t xml:space="preserve">    Vizat </w:t>
            </w:r>
          </w:p>
          <w:p w:rsidR="005F4495" w:rsidRPr="00586E04" w:rsidRDefault="005F4495" w:rsidP="00A959CD">
            <w:pPr>
              <w:rPr>
                <w:rFonts w:ascii="Arial" w:hAnsi="Arial" w:cs="Arial"/>
                <w:b/>
                <w:lang w:val="ro-RO"/>
              </w:rPr>
            </w:pPr>
            <w:r w:rsidRPr="00586E04">
              <w:rPr>
                <w:rFonts w:ascii="Arial" w:hAnsi="Arial" w:cs="Arial"/>
                <w:b/>
                <w:lang w:val="ro-RO"/>
              </w:rPr>
              <w:t xml:space="preserve">   Buţ Teodor</w:t>
            </w:r>
          </w:p>
        </w:tc>
        <w:tc>
          <w:tcPr>
            <w:tcW w:w="4972" w:type="dxa"/>
          </w:tcPr>
          <w:p w:rsidR="005F4495" w:rsidRPr="00586E04" w:rsidRDefault="005F4495" w:rsidP="00A959CD">
            <w:pPr>
              <w:pStyle w:val="Heading2"/>
              <w:keepNext/>
              <w:numPr>
                <w:ilvl w:val="0"/>
                <w:numId w:val="0"/>
              </w:numPr>
              <w:spacing w:before="120"/>
              <w:jc w:val="right"/>
              <w:rPr>
                <w:rFonts w:cs="Arial"/>
                <w:b/>
                <w:bCs w:val="0"/>
                <w:lang w:val="ro-RO"/>
              </w:rPr>
            </w:pPr>
            <w:r w:rsidRPr="00586E04">
              <w:rPr>
                <w:rFonts w:cs="Arial"/>
                <w:b/>
                <w:bCs w:val="0"/>
                <w:lang w:val="ro-RO"/>
              </w:rPr>
              <w:t xml:space="preserve">                            APROB </w:t>
            </w:r>
          </w:p>
          <w:p w:rsidR="005F4495" w:rsidRPr="00586E04" w:rsidRDefault="005F4495" w:rsidP="00A959CD">
            <w:pPr>
              <w:jc w:val="right"/>
              <w:rPr>
                <w:rFonts w:ascii="Arial" w:hAnsi="Arial" w:cs="Arial"/>
                <w:b/>
                <w:lang w:val="ro-RO"/>
              </w:rPr>
            </w:pPr>
            <w:r>
              <w:rPr>
                <w:rFonts w:ascii="Arial" w:hAnsi="Arial" w:cs="Arial"/>
                <w:b/>
                <w:lang w:val="ro-RO"/>
              </w:rPr>
              <w:t xml:space="preserve">          </w:t>
            </w:r>
            <w:r w:rsidRPr="00586E04">
              <w:rPr>
                <w:rFonts w:ascii="Arial" w:hAnsi="Arial" w:cs="Arial"/>
                <w:b/>
                <w:lang w:val="ro-RO"/>
              </w:rPr>
              <w:t xml:space="preserve"> ORDONATOR DE </w:t>
            </w:r>
            <w:r>
              <w:rPr>
                <w:rFonts w:ascii="Arial" w:hAnsi="Arial" w:cs="Arial"/>
                <w:b/>
                <w:lang w:val="ro-RO"/>
              </w:rPr>
              <w:t xml:space="preserve">                      </w:t>
            </w:r>
            <w:r w:rsidRPr="00586E04">
              <w:rPr>
                <w:rFonts w:ascii="Arial" w:hAnsi="Arial" w:cs="Arial"/>
                <w:b/>
                <w:lang w:val="ro-RO"/>
              </w:rPr>
              <w:t>CREDITE</w:t>
            </w:r>
          </w:p>
        </w:tc>
      </w:tr>
    </w:tbl>
    <w:p w:rsidR="005F4495" w:rsidRPr="00586E04" w:rsidRDefault="005F4495" w:rsidP="005F4495">
      <w:pPr>
        <w:pStyle w:val="Heading2"/>
        <w:keepNext/>
        <w:numPr>
          <w:ilvl w:val="0"/>
          <w:numId w:val="0"/>
        </w:numPr>
        <w:spacing w:before="120"/>
        <w:jc w:val="right"/>
        <w:rPr>
          <w:rFonts w:cs="Arial"/>
          <w:b/>
          <w:bCs w:val="0"/>
          <w:lang w:val="ro-RO"/>
        </w:rPr>
      </w:pPr>
    </w:p>
    <w:p w:rsidR="005F4495" w:rsidRDefault="005F4495" w:rsidP="005F4495">
      <w:pPr>
        <w:pStyle w:val="Heading2"/>
        <w:keepNext/>
        <w:numPr>
          <w:ilvl w:val="0"/>
          <w:numId w:val="0"/>
        </w:numPr>
        <w:spacing w:before="120"/>
        <w:jc w:val="center"/>
        <w:rPr>
          <w:rFonts w:cs="Arial"/>
          <w:bCs w:val="0"/>
          <w:lang w:val="ro-RO"/>
        </w:rPr>
      </w:pPr>
    </w:p>
    <w:p w:rsidR="005F4495" w:rsidRDefault="005F4495" w:rsidP="005F4495">
      <w:pPr>
        <w:rPr>
          <w:lang w:val="ro-RO"/>
        </w:rPr>
      </w:pPr>
    </w:p>
    <w:p w:rsidR="005F4495" w:rsidRDefault="005F4495" w:rsidP="005F4495">
      <w:pPr>
        <w:rPr>
          <w:lang w:val="ro-RO"/>
        </w:rPr>
      </w:pPr>
    </w:p>
    <w:p w:rsidR="005F4495" w:rsidRDefault="005F4495" w:rsidP="005F4495">
      <w:pPr>
        <w:rPr>
          <w:lang w:val="ro-RO"/>
        </w:rPr>
      </w:pPr>
    </w:p>
    <w:p w:rsidR="005F4495" w:rsidRDefault="005F4495" w:rsidP="005F4495">
      <w:pPr>
        <w:rPr>
          <w:lang w:val="ro-RO"/>
        </w:rPr>
      </w:pPr>
    </w:p>
    <w:p w:rsidR="005F4495" w:rsidRPr="00234721" w:rsidRDefault="005F4495" w:rsidP="005F4495">
      <w:pPr>
        <w:rPr>
          <w:lang w:val="ro-RO"/>
        </w:rPr>
      </w:pPr>
    </w:p>
    <w:p w:rsidR="005F4495" w:rsidRPr="00586E04" w:rsidRDefault="005F4495" w:rsidP="005F4495">
      <w:pPr>
        <w:rPr>
          <w:rFonts w:ascii="Arial" w:hAnsi="Arial" w:cs="Arial"/>
          <w:lang w:val="ro-RO"/>
        </w:rPr>
      </w:pPr>
    </w:p>
    <w:p w:rsidR="005F4495" w:rsidRPr="00586E04" w:rsidRDefault="005F4495" w:rsidP="005F4495">
      <w:pPr>
        <w:pStyle w:val="Heading2"/>
        <w:keepNext/>
        <w:numPr>
          <w:ilvl w:val="0"/>
          <w:numId w:val="0"/>
        </w:numPr>
        <w:spacing w:before="120"/>
        <w:ind w:left="432"/>
        <w:jc w:val="center"/>
        <w:rPr>
          <w:rFonts w:cs="Arial"/>
          <w:b/>
          <w:bCs w:val="0"/>
          <w:sz w:val="40"/>
          <w:szCs w:val="40"/>
          <w:lang w:val="ro-RO"/>
        </w:rPr>
      </w:pPr>
      <w:r w:rsidRPr="00586E04">
        <w:rPr>
          <w:rFonts w:cs="Arial"/>
          <w:b/>
          <w:bCs w:val="0"/>
          <w:sz w:val="40"/>
          <w:szCs w:val="40"/>
          <w:lang w:val="ro-RO"/>
        </w:rPr>
        <w:t>RA AEROPORT TRANSILVANIA</w:t>
      </w:r>
    </w:p>
    <w:p w:rsidR="005F4495" w:rsidRPr="00586E04" w:rsidRDefault="005F4495" w:rsidP="005F4495">
      <w:pPr>
        <w:pStyle w:val="Heading2"/>
        <w:keepNext/>
        <w:numPr>
          <w:ilvl w:val="0"/>
          <w:numId w:val="0"/>
        </w:numPr>
        <w:spacing w:before="120"/>
        <w:jc w:val="center"/>
        <w:rPr>
          <w:rFonts w:cs="Arial"/>
          <w:b/>
          <w:bCs w:val="0"/>
          <w:sz w:val="40"/>
          <w:szCs w:val="40"/>
          <w:lang w:val="ro-RO"/>
        </w:rPr>
      </w:pPr>
      <w:r w:rsidRPr="00586E04">
        <w:rPr>
          <w:rFonts w:cs="Arial"/>
          <w:b/>
          <w:sz w:val="40"/>
          <w:szCs w:val="40"/>
          <w:lang w:val="ro-RO"/>
        </w:rPr>
        <w:t>TÂRGU MUREŞ</w:t>
      </w:r>
    </w:p>
    <w:p w:rsidR="005F4495" w:rsidRPr="00586E04" w:rsidRDefault="005F4495" w:rsidP="005F4495">
      <w:pPr>
        <w:jc w:val="both"/>
        <w:rPr>
          <w:rFonts w:ascii="Arial" w:hAnsi="Arial" w:cs="Arial"/>
          <w:sz w:val="36"/>
          <w:szCs w:val="36"/>
          <w:lang w:val="ro-RO"/>
        </w:rPr>
      </w:pPr>
    </w:p>
    <w:p w:rsidR="005F4495" w:rsidRPr="00586E04" w:rsidRDefault="005F4495" w:rsidP="005F4495">
      <w:pPr>
        <w:jc w:val="center"/>
        <w:rPr>
          <w:rFonts w:ascii="Arial" w:hAnsi="Arial" w:cs="Arial"/>
          <w:b/>
          <w:bCs/>
          <w:i/>
          <w:iCs/>
          <w:shadow/>
          <w:sz w:val="32"/>
          <w:szCs w:val="32"/>
          <w:lang w:val="ro-RO"/>
        </w:rPr>
      </w:pPr>
      <w:r w:rsidRPr="00586E04">
        <w:rPr>
          <w:rFonts w:ascii="Arial" w:hAnsi="Arial" w:cs="Arial"/>
          <w:b/>
          <w:bCs/>
          <w:i/>
          <w:iCs/>
          <w:shadow/>
          <w:sz w:val="32"/>
          <w:szCs w:val="32"/>
          <w:lang w:val="ro-RO"/>
        </w:rPr>
        <w:t xml:space="preserve">DOCUMENTAŢIA STANDARD PENTRU ATRIBUIREA </w:t>
      </w:r>
    </w:p>
    <w:p w:rsidR="005F4495" w:rsidRPr="00586E04" w:rsidRDefault="005F4495" w:rsidP="005F4495">
      <w:pPr>
        <w:jc w:val="center"/>
        <w:rPr>
          <w:rFonts w:ascii="Arial" w:hAnsi="Arial" w:cs="Arial"/>
          <w:b/>
          <w:bCs/>
          <w:i/>
          <w:iCs/>
          <w:shadow/>
          <w:sz w:val="32"/>
          <w:szCs w:val="32"/>
          <w:lang w:val="ro-RO"/>
        </w:rPr>
      </w:pPr>
      <w:r w:rsidRPr="00586E04">
        <w:rPr>
          <w:rFonts w:ascii="Arial" w:hAnsi="Arial" w:cs="Arial"/>
          <w:b/>
          <w:bCs/>
          <w:i/>
          <w:iCs/>
          <w:shadow/>
          <w:sz w:val="32"/>
          <w:szCs w:val="32"/>
          <w:lang w:val="ro-RO"/>
        </w:rPr>
        <w:t>CONTRACTULUI DE ACHIZIŢIE PUBLICĂ DE :</w:t>
      </w:r>
    </w:p>
    <w:p w:rsidR="005F4495" w:rsidRPr="00586E04" w:rsidRDefault="005F4495" w:rsidP="005F4495">
      <w:pPr>
        <w:jc w:val="both"/>
        <w:rPr>
          <w:rFonts w:ascii="Arial" w:hAnsi="Arial" w:cs="Arial"/>
          <w:b/>
          <w:bCs/>
          <w:i/>
          <w:iCs/>
          <w:shadow/>
          <w:sz w:val="32"/>
          <w:szCs w:val="32"/>
          <w:lang w:val="ro-RO"/>
        </w:rPr>
      </w:pPr>
    </w:p>
    <w:p w:rsidR="005F4495" w:rsidRDefault="005F4495" w:rsidP="005F4495">
      <w:pPr>
        <w:jc w:val="both"/>
        <w:rPr>
          <w:rFonts w:ascii="Arial" w:hAnsi="Arial" w:cs="Arial"/>
          <w:b/>
          <w:bCs/>
          <w:sz w:val="36"/>
          <w:szCs w:val="36"/>
          <w:lang w:val="ro-RO"/>
        </w:rPr>
      </w:pPr>
      <w:r w:rsidRPr="00586E04">
        <w:rPr>
          <w:rFonts w:ascii="Arial" w:hAnsi="Arial" w:cs="Arial"/>
          <w:sz w:val="36"/>
          <w:szCs w:val="36"/>
          <w:lang w:val="ro-RO"/>
        </w:rPr>
        <w:tab/>
      </w:r>
      <w:r w:rsidRPr="00586E04">
        <w:rPr>
          <w:rFonts w:ascii="Arial" w:hAnsi="Arial" w:cs="Arial"/>
          <w:sz w:val="36"/>
          <w:szCs w:val="36"/>
          <w:lang w:val="ro-RO"/>
        </w:rPr>
        <w:tab/>
      </w:r>
      <w:r w:rsidRPr="00586E04">
        <w:rPr>
          <w:rFonts w:ascii="Arial" w:hAnsi="Arial" w:cs="Arial"/>
          <w:sz w:val="36"/>
          <w:szCs w:val="36"/>
          <w:lang w:val="ro-RO"/>
        </w:rPr>
        <w:tab/>
      </w:r>
    </w:p>
    <w:p w:rsidR="005F4495" w:rsidRDefault="005F4495" w:rsidP="005F4495">
      <w:pPr>
        <w:autoSpaceDE w:val="0"/>
        <w:autoSpaceDN w:val="0"/>
        <w:adjustRightInd w:val="0"/>
        <w:jc w:val="center"/>
        <w:rPr>
          <w:rFonts w:ascii="Arial" w:hAnsi="Arial" w:cs="Arial"/>
          <w:b/>
          <w:bCs/>
          <w:sz w:val="28"/>
          <w:szCs w:val="28"/>
        </w:rPr>
      </w:pPr>
      <w:r>
        <w:rPr>
          <w:rFonts w:ascii="Arial" w:hAnsi="Arial" w:cs="Arial"/>
          <w:b/>
          <w:bCs/>
          <w:sz w:val="28"/>
          <w:szCs w:val="28"/>
        </w:rPr>
        <w:t>STUDIU DE FEZABILITATE SI</w:t>
      </w:r>
      <w:r w:rsidRPr="0077556F">
        <w:rPr>
          <w:rFonts w:ascii="Arial" w:hAnsi="Arial" w:cs="Arial"/>
          <w:b/>
          <w:bCs/>
          <w:sz w:val="28"/>
          <w:szCs w:val="28"/>
        </w:rPr>
        <w:t xml:space="preserve"> </w:t>
      </w:r>
      <w:r>
        <w:rPr>
          <w:rFonts w:ascii="Arial" w:hAnsi="Arial" w:cs="Arial"/>
          <w:b/>
          <w:bCs/>
          <w:sz w:val="28"/>
          <w:szCs w:val="28"/>
        </w:rPr>
        <w:t>PROIECT TEHNIC EXTINDERE SI COPERTINA</w:t>
      </w:r>
    </w:p>
    <w:p w:rsidR="005F4495" w:rsidRPr="0077556F" w:rsidRDefault="005F4495" w:rsidP="005F4495">
      <w:pPr>
        <w:autoSpaceDE w:val="0"/>
        <w:autoSpaceDN w:val="0"/>
        <w:adjustRightInd w:val="0"/>
        <w:jc w:val="center"/>
        <w:rPr>
          <w:rFonts w:ascii="Arial" w:hAnsi="Arial" w:cs="Arial"/>
          <w:b/>
          <w:bCs/>
          <w:sz w:val="28"/>
          <w:szCs w:val="28"/>
        </w:rPr>
      </w:pPr>
      <w:r>
        <w:rPr>
          <w:rFonts w:ascii="Arial" w:hAnsi="Arial" w:cs="Arial"/>
          <w:b/>
          <w:bCs/>
          <w:sz w:val="28"/>
          <w:szCs w:val="28"/>
        </w:rPr>
        <w:t xml:space="preserve"> FATADA SUDICA AEROGARA</w:t>
      </w:r>
    </w:p>
    <w:p w:rsidR="005F4495" w:rsidRPr="00A6442F" w:rsidRDefault="005F4495" w:rsidP="005F4495">
      <w:pPr>
        <w:jc w:val="center"/>
        <w:rPr>
          <w:rFonts w:ascii="Arial" w:hAnsi="Arial" w:cs="Arial"/>
          <w:b/>
          <w:bCs/>
          <w:sz w:val="32"/>
          <w:szCs w:val="32"/>
          <w:lang w:val="ro-RO"/>
        </w:rPr>
      </w:pPr>
    </w:p>
    <w:p w:rsidR="005F4495" w:rsidRPr="00A6442F" w:rsidRDefault="005F4495" w:rsidP="005F4495">
      <w:pPr>
        <w:jc w:val="center"/>
        <w:rPr>
          <w:rFonts w:ascii="Arial" w:hAnsi="Arial" w:cs="Arial"/>
          <w:b/>
          <w:bCs/>
          <w:sz w:val="32"/>
          <w:szCs w:val="32"/>
          <w:lang w:val="ro-RO"/>
        </w:rPr>
      </w:pPr>
    </w:p>
    <w:p w:rsidR="00211B18" w:rsidRDefault="00211B18" w:rsidP="00211B18">
      <w:pPr>
        <w:jc w:val="center"/>
        <w:rPr>
          <w:rFonts w:ascii="EUAlbertina" w:hAnsi="EUAlbertina" w:cs="EUAlbertina"/>
          <w:b/>
          <w:sz w:val="32"/>
          <w:szCs w:val="32"/>
        </w:rPr>
      </w:pPr>
      <w:r w:rsidRPr="007A5AE1">
        <w:rPr>
          <w:rFonts w:ascii="EUAlbertina" w:hAnsi="EUAlbertina" w:cs="EUAlbertina"/>
          <w:b/>
          <w:sz w:val="32"/>
          <w:szCs w:val="32"/>
        </w:rPr>
        <w:t>71223000-7 Servicii de arhitectură pentru lucrări de extindere a construcţiilor</w:t>
      </w:r>
    </w:p>
    <w:p w:rsidR="005F4495" w:rsidRPr="00586E04" w:rsidRDefault="005F4495" w:rsidP="005F4495">
      <w:pPr>
        <w:rPr>
          <w:rFonts w:ascii="Arial" w:hAnsi="Arial" w:cs="Arial"/>
          <w:b/>
          <w:color w:val="000000"/>
          <w:sz w:val="36"/>
          <w:szCs w:val="36"/>
          <w:lang w:val="ro-RO"/>
        </w:rPr>
      </w:pPr>
    </w:p>
    <w:p w:rsidR="005F4495" w:rsidRDefault="005F4495" w:rsidP="005F4495">
      <w:pPr>
        <w:jc w:val="center"/>
        <w:rPr>
          <w:rFonts w:ascii="Arial" w:hAnsi="Arial" w:cs="Arial"/>
          <w:color w:val="000000"/>
          <w:sz w:val="36"/>
          <w:szCs w:val="36"/>
          <w:lang w:val="ro-RO"/>
        </w:rPr>
      </w:pPr>
      <w:r w:rsidRPr="00586E04">
        <w:rPr>
          <w:rFonts w:ascii="Arial" w:hAnsi="Arial" w:cs="Arial"/>
          <w:color w:val="000000"/>
          <w:sz w:val="36"/>
          <w:szCs w:val="36"/>
          <w:lang w:val="ro-RO"/>
        </w:rPr>
        <w:t>PROCEDURA APLICATA</w:t>
      </w:r>
    </w:p>
    <w:p w:rsidR="005F4495" w:rsidRDefault="005F4495" w:rsidP="005F4495">
      <w:pPr>
        <w:jc w:val="center"/>
        <w:rPr>
          <w:rFonts w:ascii="Arial" w:hAnsi="Arial" w:cs="Arial"/>
          <w:color w:val="000000"/>
          <w:sz w:val="36"/>
          <w:szCs w:val="36"/>
          <w:lang w:val="ro-RO"/>
        </w:rPr>
      </w:pPr>
    </w:p>
    <w:p w:rsidR="005F4495" w:rsidRDefault="005F4495" w:rsidP="005F4495">
      <w:pPr>
        <w:jc w:val="center"/>
        <w:rPr>
          <w:rFonts w:ascii="Arial" w:hAnsi="Arial" w:cs="Arial"/>
          <w:color w:val="000000"/>
          <w:sz w:val="36"/>
          <w:szCs w:val="36"/>
          <w:lang w:val="ro-RO"/>
        </w:rPr>
      </w:pPr>
    </w:p>
    <w:p w:rsidR="005F4495" w:rsidRDefault="005F4495" w:rsidP="005F4495">
      <w:pPr>
        <w:jc w:val="center"/>
        <w:rPr>
          <w:rFonts w:ascii="Arial" w:hAnsi="Arial" w:cs="Arial"/>
          <w:b/>
          <w:color w:val="000000"/>
          <w:sz w:val="36"/>
          <w:szCs w:val="36"/>
          <w:lang w:val="ro-RO"/>
        </w:rPr>
      </w:pPr>
      <w:r w:rsidRPr="00DB36C1">
        <w:rPr>
          <w:rFonts w:ascii="Arial" w:hAnsi="Arial" w:cs="Arial"/>
          <w:b/>
          <w:color w:val="000000"/>
          <w:sz w:val="36"/>
          <w:szCs w:val="36"/>
          <w:lang w:val="ro-RO"/>
        </w:rPr>
        <w:t xml:space="preserve">Cerere de oferte </w:t>
      </w:r>
    </w:p>
    <w:p w:rsidR="005F4495" w:rsidRPr="00586E04" w:rsidRDefault="005F4495" w:rsidP="005F4495">
      <w:pPr>
        <w:jc w:val="center"/>
        <w:rPr>
          <w:rFonts w:ascii="Arial" w:hAnsi="Arial" w:cs="Arial"/>
          <w:b/>
          <w:color w:val="000000"/>
          <w:sz w:val="36"/>
          <w:szCs w:val="36"/>
          <w:lang w:val="ro-RO"/>
        </w:rPr>
      </w:pPr>
    </w:p>
    <w:p w:rsidR="005F4495" w:rsidRDefault="005F4495" w:rsidP="005F4495">
      <w:pPr>
        <w:jc w:val="both"/>
        <w:rPr>
          <w:rFonts w:ascii="Arial" w:hAnsi="Arial" w:cs="Arial"/>
          <w:sz w:val="36"/>
          <w:szCs w:val="36"/>
          <w:lang w:val="ro-RO"/>
        </w:rPr>
      </w:pPr>
    </w:p>
    <w:p w:rsidR="005F4495" w:rsidRDefault="005F4495" w:rsidP="005F4495">
      <w:pPr>
        <w:jc w:val="both"/>
        <w:rPr>
          <w:rFonts w:ascii="Arial" w:hAnsi="Arial" w:cs="Arial"/>
          <w:sz w:val="36"/>
          <w:szCs w:val="36"/>
          <w:lang w:val="ro-RO"/>
        </w:rPr>
      </w:pPr>
    </w:p>
    <w:p w:rsidR="005F4495" w:rsidRDefault="005F4495" w:rsidP="005F4495">
      <w:pPr>
        <w:jc w:val="both"/>
        <w:rPr>
          <w:rFonts w:ascii="Arial" w:hAnsi="Arial" w:cs="Arial"/>
          <w:sz w:val="36"/>
          <w:szCs w:val="36"/>
          <w:lang w:val="ro-RO"/>
        </w:rPr>
      </w:pPr>
    </w:p>
    <w:p w:rsidR="005F4495" w:rsidRDefault="005F4495" w:rsidP="005F4495">
      <w:pPr>
        <w:jc w:val="both"/>
        <w:rPr>
          <w:rFonts w:ascii="Arial" w:hAnsi="Arial" w:cs="Arial"/>
          <w:sz w:val="36"/>
          <w:szCs w:val="36"/>
          <w:lang w:val="ro-RO"/>
        </w:rPr>
      </w:pPr>
    </w:p>
    <w:p w:rsidR="005F4495" w:rsidRDefault="005F4495" w:rsidP="005F4495">
      <w:pPr>
        <w:jc w:val="both"/>
        <w:rPr>
          <w:rFonts w:ascii="Arial" w:hAnsi="Arial" w:cs="Arial"/>
          <w:sz w:val="36"/>
          <w:szCs w:val="36"/>
          <w:lang w:val="ro-RO"/>
        </w:rPr>
      </w:pPr>
    </w:p>
    <w:p w:rsidR="005F4495" w:rsidRPr="00586E04" w:rsidRDefault="005F4495" w:rsidP="005F4495">
      <w:pPr>
        <w:jc w:val="both"/>
        <w:rPr>
          <w:rFonts w:ascii="Arial" w:hAnsi="Arial" w:cs="Arial"/>
          <w:sz w:val="36"/>
          <w:szCs w:val="36"/>
          <w:lang w:val="ro-RO"/>
        </w:rPr>
      </w:pPr>
    </w:p>
    <w:p w:rsidR="005F4495" w:rsidRPr="00586E04" w:rsidRDefault="005F4495" w:rsidP="005F4495">
      <w:pPr>
        <w:jc w:val="center"/>
        <w:rPr>
          <w:rFonts w:ascii="Arial" w:hAnsi="Arial" w:cs="Arial"/>
          <w:b/>
          <w:bCs/>
          <w:i/>
          <w:iCs/>
          <w:shadow/>
          <w:sz w:val="40"/>
          <w:szCs w:val="40"/>
          <w:lang w:val="ro-RO"/>
        </w:rPr>
      </w:pPr>
      <w:r>
        <w:rPr>
          <w:rFonts w:ascii="Arial" w:hAnsi="Arial" w:cs="Arial"/>
          <w:b/>
          <w:sz w:val="40"/>
          <w:szCs w:val="40"/>
          <w:lang w:val="ro-RO"/>
        </w:rPr>
        <w:t>Septembrie</w:t>
      </w:r>
      <w:r w:rsidR="003F227D">
        <w:rPr>
          <w:rFonts w:ascii="Arial" w:hAnsi="Arial" w:cs="Arial"/>
          <w:b/>
          <w:sz w:val="40"/>
          <w:szCs w:val="40"/>
          <w:lang w:val="ro-RO"/>
        </w:rPr>
        <w:t xml:space="preserve"> - Octombrie</w:t>
      </w:r>
      <w:r>
        <w:rPr>
          <w:rFonts w:ascii="Arial" w:hAnsi="Arial" w:cs="Arial"/>
          <w:b/>
          <w:sz w:val="40"/>
          <w:szCs w:val="40"/>
          <w:lang w:val="ro-RO"/>
        </w:rPr>
        <w:t xml:space="preserve">  2011</w:t>
      </w:r>
      <w:r w:rsidRPr="00586E04">
        <w:rPr>
          <w:rFonts w:ascii="Arial" w:hAnsi="Arial" w:cs="Arial"/>
          <w:b/>
          <w:sz w:val="40"/>
          <w:szCs w:val="40"/>
          <w:lang w:val="ro-RO"/>
        </w:rPr>
        <w:t xml:space="preserve">  </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pStyle w:val="Heading2"/>
        <w:keepNext/>
        <w:numPr>
          <w:ilvl w:val="0"/>
          <w:numId w:val="0"/>
        </w:numPr>
        <w:ind w:left="432" w:hanging="432"/>
        <w:rPr>
          <w:rFonts w:cs="Arial"/>
          <w:b/>
          <w:bCs w:val="0"/>
          <w:i/>
          <w:iCs w:val="0"/>
          <w:shadow/>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pStyle w:val="Heading2"/>
        <w:keepNext/>
        <w:numPr>
          <w:ilvl w:val="0"/>
          <w:numId w:val="0"/>
        </w:numPr>
        <w:ind w:left="432"/>
        <w:jc w:val="center"/>
        <w:rPr>
          <w:rFonts w:cs="Arial"/>
          <w:b/>
          <w:bCs w:val="0"/>
          <w:i/>
          <w:iCs w:val="0"/>
          <w:shadow/>
          <w:sz w:val="32"/>
          <w:szCs w:val="32"/>
          <w:lang w:val="ro-RO"/>
        </w:rPr>
      </w:pPr>
    </w:p>
    <w:p w:rsidR="005F4495" w:rsidRPr="00586E04" w:rsidRDefault="005F4495" w:rsidP="005F4495">
      <w:pPr>
        <w:pStyle w:val="Heading2"/>
        <w:keepNext/>
        <w:numPr>
          <w:ilvl w:val="0"/>
          <w:numId w:val="0"/>
        </w:numPr>
        <w:ind w:left="432"/>
        <w:jc w:val="center"/>
        <w:rPr>
          <w:rFonts w:cs="Arial"/>
          <w:b/>
          <w:bCs w:val="0"/>
          <w:i/>
          <w:iCs w:val="0"/>
          <w:shadow/>
          <w:sz w:val="32"/>
          <w:szCs w:val="32"/>
          <w:lang w:val="ro-RO"/>
        </w:rPr>
      </w:pPr>
    </w:p>
    <w:p w:rsidR="005F4495" w:rsidRPr="00586E04" w:rsidRDefault="005F4495" w:rsidP="005F4495">
      <w:pPr>
        <w:pStyle w:val="Heading2"/>
        <w:keepNext/>
        <w:numPr>
          <w:ilvl w:val="0"/>
          <w:numId w:val="0"/>
        </w:numPr>
        <w:ind w:left="432"/>
        <w:jc w:val="center"/>
        <w:rPr>
          <w:rFonts w:cs="Arial"/>
          <w:b/>
          <w:bCs w:val="0"/>
          <w:i/>
          <w:iCs w:val="0"/>
          <w:shadow/>
          <w:sz w:val="32"/>
          <w:szCs w:val="32"/>
          <w:lang w:val="ro-RO"/>
        </w:rPr>
      </w:pPr>
    </w:p>
    <w:p w:rsidR="005F4495" w:rsidRPr="00586E04" w:rsidRDefault="005F4495" w:rsidP="005F4495">
      <w:pPr>
        <w:pStyle w:val="Heading2"/>
        <w:keepNext/>
        <w:numPr>
          <w:ilvl w:val="0"/>
          <w:numId w:val="0"/>
        </w:numPr>
        <w:ind w:left="432"/>
        <w:jc w:val="center"/>
        <w:rPr>
          <w:rFonts w:cs="Arial"/>
          <w:b/>
          <w:bCs w:val="0"/>
          <w:i/>
          <w:iCs w:val="0"/>
          <w:shadow/>
          <w:sz w:val="32"/>
          <w:szCs w:val="32"/>
          <w:lang w:val="ro-RO"/>
        </w:rPr>
      </w:pPr>
    </w:p>
    <w:p w:rsidR="005F4495" w:rsidRPr="00586E04" w:rsidRDefault="005F4495" w:rsidP="005F4495">
      <w:pPr>
        <w:pStyle w:val="Heading2"/>
        <w:keepNext/>
        <w:numPr>
          <w:ilvl w:val="0"/>
          <w:numId w:val="0"/>
        </w:numPr>
        <w:ind w:left="432"/>
        <w:jc w:val="center"/>
        <w:rPr>
          <w:rFonts w:cs="Arial"/>
          <w:b/>
          <w:bCs w:val="0"/>
          <w:i/>
          <w:iCs w:val="0"/>
          <w:shadow/>
          <w:sz w:val="32"/>
          <w:szCs w:val="32"/>
          <w:lang w:val="ro-RO"/>
        </w:rPr>
      </w:pPr>
    </w:p>
    <w:p w:rsidR="005F4495" w:rsidRPr="00586E04" w:rsidRDefault="005F4495" w:rsidP="005F4495">
      <w:pPr>
        <w:pStyle w:val="Heading2"/>
        <w:keepNext/>
        <w:numPr>
          <w:ilvl w:val="0"/>
          <w:numId w:val="0"/>
        </w:numPr>
        <w:rPr>
          <w:rFonts w:cs="Arial"/>
          <w:b/>
          <w:bCs w:val="0"/>
          <w:i/>
          <w:iCs w:val="0"/>
          <w:shadow/>
          <w:sz w:val="32"/>
          <w:szCs w:val="32"/>
          <w:lang w:val="ro-RO"/>
        </w:rPr>
      </w:pPr>
    </w:p>
    <w:p w:rsidR="005F4495" w:rsidRPr="00586E04" w:rsidRDefault="005F4495" w:rsidP="005F4495">
      <w:pPr>
        <w:pStyle w:val="Heading2"/>
        <w:keepNext/>
        <w:numPr>
          <w:ilvl w:val="0"/>
          <w:numId w:val="0"/>
        </w:numPr>
        <w:ind w:left="432"/>
        <w:jc w:val="center"/>
        <w:rPr>
          <w:rFonts w:cs="Arial"/>
          <w:b/>
          <w:bCs w:val="0"/>
          <w:i/>
          <w:iCs w:val="0"/>
          <w:shadow/>
          <w:sz w:val="32"/>
          <w:szCs w:val="32"/>
          <w:lang w:val="ro-RO"/>
        </w:rPr>
      </w:pPr>
    </w:p>
    <w:p w:rsidR="005F4495" w:rsidRPr="00586E04" w:rsidRDefault="005F4495" w:rsidP="005F4495">
      <w:pPr>
        <w:pStyle w:val="Heading2"/>
        <w:keepNext/>
        <w:numPr>
          <w:ilvl w:val="0"/>
          <w:numId w:val="0"/>
        </w:numPr>
        <w:ind w:left="432"/>
        <w:jc w:val="center"/>
        <w:rPr>
          <w:rFonts w:cs="Arial"/>
          <w:b/>
          <w:bCs w:val="0"/>
          <w:i/>
          <w:iCs w:val="0"/>
          <w:shadow/>
          <w:sz w:val="32"/>
          <w:szCs w:val="32"/>
          <w:lang w:val="ro-RO"/>
        </w:rPr>
      </w:pPr>
      <w:r w:rsidRPr="00586E04">
        <w:rPr>
          <w:rFonts w:cs="Arial"/>
          <w:b/>
          <w:bCs w:val="0"/>
          <w:i/>
          <w:iCs w:val="0"/>
          <w:shadow/>
          <w:sz w:val="32"/>
          <w:szCs w:val="32"/>
          <w:lang w:val="ro-RO"/>
        </w:rPr>
        <w:t>CUPRINS</w:t>
      </w:r>
    </w:p>
    <w:p w:rsidR="005F4495" w:rsidRPr="00586E04" w:rsidRDefault="005F4495" w:rsidP="005F4495">
      <w:pPr>
        <w:jc w:val="both"/>
        <w:rPr>
          <w:rFonts w:ascii="Arial" w:hAnsi="Arial" w:cs="Arial"/>
          <w:sz w:val="28"/>
          <w:szCs w:val="28"/>
          <w:lang w:val="ro-RO"/>
        </w:rPr>
      </w:pPr>
    </w:p>
    <w:p w:rsidR="005F4495" w:rsidRPr="00586E04" w:rsidRDefault="005F4495" w:rsidP="005F4495">
      <w:pPr>
        <w:jc w:val="both"/>
        <w:rPr>
          <w:rFonts w:ascii="Arial" w:hAnsi="Arial" w:cs="Arial"/>
          <w:sz w:val="28"/>
          <w:szCs w:val="28"/>
          <w:lang w:val="ro-RO"/>
        </w:rPr>
      </w:pPr>
    </w:p>
    <w:p w:rsidR="005F4495" w:rsidRPr="00586E04" w:rsidRDefault="005F4495" w:rsidP="005F4495">
      <w:pPr>
        <w:jc w:val="both"/>
        <w:rPr>
          <w:rFonts w:ascii="Arial" w:hAnsi="Arial" w:cs="Arial"/>
          <w:sz w:val="28"/>
          <w:szCs w:val="28"/>
          <w:lang w:val="ro-RO"/>
        </w:rPr>
      </w:pPr>
    </w:p>
    <w:p w:rsidR="005F4495" w:rsidRPr="00586E04" w:rsidRDefault="005F4495" w:rsidP="005F4495">
      <w:pPr>
        <w:jc w:val="both"/>
        <w:rPr>
          <w:rFonts w:ascii="Arial" w:hAnsi="Arial" w:cs="Arial"/>
          <w:b/>
          <w:bCs/>
          <w:i/>
          <w:iCs/>
          <w:shadow/>
          <w:sz w:val="28"/>
          <w:szCs w:val="28"/>
          <w:lang w:val="ro-RO"/>
        </w:rPr>
      </w:pPr>
    </w:p>
    <w:p w:rsidR="005F4495" w:rsidRPr="00586E04" w:rsidRDefault="005F4495" w:rsidP="005F4495">
      <w:pPr>
        <w:jc w:val="both"/>
        <w:rPr>
          <w:rFonts w:ascii="Arial" w:hAnsi="Arial" w:cs="Arial"/>
          <w:b/>
          <w:bCs/>
          <w:i/>
          <w:iCs/>
          <w:shadow/>
          <w:sz w:val="28"/>
          <w:szCs w:val="28"/>
          <w:lang w:val="ro-RO"/>
        </w:rPr>
      </w:pPr>
      <w:r w:rsidRPr="00586E04">
        <w:rPr>
          <w:rFonts w:ascii="Arial" w:hAnsi="Arial" w:cs="Arial"/>
          <w:b/>
          <w:bCs/>
          <w:i/>
          <w:iCs/>
          <w:shadow/>
          <w:sz w:val="28"/>
          <w:szCs w:val="28"/>
          <w:lang w:val="ro-RO"/>
        </w:rPr>
        <w:tab/>
        <w:t>Secţiunea  I</w:t>
      </w:r>
      <w:r w:rsidRPr="00586E04">
        <w:rPr>
          <w:rFonts w:ascii="Arial" w:hAnsi="Arial" w:cs="Arial"/>
          <w:b/>
          <w:bCs/>
          <w:i/>
          <w:iCs/>
          <w:shadow/>
          <w:sz w:val="28"/>
          <w:szCs w:val="28"/>
          <w:lang w:val="ro-RO"/>
        </w:rPr>
        <w:tab/>
      </w:r>
      <w:r w:rsidRPr="00586E04">
        <w:rPr>
          <w:rFonts w:ascii="Arial" w:hAnsi="Arial" w:cs="Arial"/>
          <w:b/>
          <w:bCs/>
          <w:i/>
          <w:iCs/>
          <w:shadow/>
          <w:sz w:val="28"/>
          <w:szCs w:val="28"/>
          <w:lang w:val="ro-RO"/>
        </w:rPr>
        <w:tab/>
        <w:t>INVITAŢIA DE PARTICIPARE</w:t>
      </w:r>
    </w:p>
    <w:p w:rsidR="005F4495" w:rsidRPr="00586E04" w:rsidRDefault="005F4495" w:rsidP="005F4495">
      <w:pPr>
        <w:jc w:val="both"/>
        <w:rPr>
          <w:rFonts w:ascii="Arial" w:hAnsi="Arial" w:cs="Arial"/>
          <w:b/>
          <w:bCs/>
          <w:i/>
          <w:iCs/>
          <w:shadow/>
          <w:sz w:val="28"/>
          <w:szCs w:val="28"/>
          <w:lang w:val="ro-RO"/>
        </w:rPr>
      </w:pPr>
    </w:p>
    <w:p w:rsidR="005F4495" w:rsidRPr="00586E04" w:rsidRDefault="005F4495" w:rsidP="005F4495">
      <w:pPr>
        <w:ind w:right="-1080"/>
        <w:jc w:val="both"/>
        <w:rPr>
          <w:rFonts w:ascii="Arial" w:hAnsi="Arial" w:cs="Arial"/>
          <w:b/>
          <w:bCs/>
          <w:i/>
          <w:iCs/>
          <w:shadow/>
          <w:sz w:val="28"/>
          <w:szCs w:val="28"/>
          <w:lang w:val="ro-RO"/>
        </w:rPr>
      </w:pPr>
      <w:r w:rsidRPr="00586E04">
        <w:rPr>
          <w:rFonts w:ascii="Arial" w:hAnsi="Arial" w:cs="Arial"/>
          <w:b/>
          <w:bCs/>
          <w:i/>
          <w:iCs/>
          <w:shadow/>
          <w:sz w:val="28"/>
          <w:szCs w:val="28"/>
          <w:lang w:val="ro-RO"/>
        </w:rPr>
        <w:tab/>
        <w:t>Secţiunea  II</w:t>
      </w:r>
      <w:r w:rsidRPr="00586E04">
        <w:rPr>
          <w:rFonts w:ascii="Arial" w:hAnsi="Arial" w:cs="Arial"/>
          <w:b/>
          <w:bCs/>
          <w:i/>
          <w:iCs/>
          <w:shadow/>
          <w:sz w:val="28"/>
          <w:szCs w:val="28"/>
          <w:lang w:val="ro-RO"/>
        </w:rPr>
        <w:tab/>
      </w:r>
      <w:r w:rsidRPr="00586E04">
        <w:rPr>
          <w:rFonts w:ascii="Arial" w:hAnsi="Arial" w:cs="Arial"/>
          <w:b/>
          <w:bCs/>
          <w:i/>
          <w:iCs/>
          <w:shadow/>
          <w:sz w:val="28"/>
          <w:szCs w:val="28"/>
          <w:lang w:val="ro-RO"/>
        </w:rPr>
        <w:tab/>
        <w:t>FIŞA DE DATE A ACHIZIŢIEI</w:t>
      </w:r>
    </w:p>
    <w:p w:rsidR="005F4495" w:rsidRPr="00586E04" w:rsidRDefault="005F4495" w:rsidP="005F4495">
      <w:pPr>
        <w:jc w:val="both"/>
        <w:rPr>
          <w:rFonts w:ascii="Arial" w:hAnsi="Arial" w:cs="Arial"/>
          <w:b/>
          <w:bCs/>
          <w:i/>
          <w:iCs/>
          <w:shadow/>
          <w:sz w:val="28"/>
          <w:szCs w:val="28"/>
          <w:lang w:val="ro-RO"/>
        </w:rPr>
      </w:pPr>
      <w:r w:rsidRPr="00586E04">
        <w:rPr>
          <w:rFonts w:ascii="Arial" w:hAnsi="Arial" w:cs="Arial"/>
          <w:b/>
          <w:bCs/>
          <w:i/>
          <w:iCs/>
          <w:shadow/>
          <w:sz w:val="28"/>
          <w:szCs w:val="28"/>
          <w:lang w:val="ro-RO"/>
        </w:rPr>
        <w:tab/>
      </w:r>
      <w:r w:rsidRPr="00586E04">
        <w:rPr>
          <w:rFonts w:ascii="Arial" w:hAnsi="Arial" w:cs="Arial"/>
          <w:b/>
          <w:bCs/>
          <w:i/>
          <w:iCs/>
          <w:shadow/>
          <w:sz w:val="28"/>
          <w:szCs w:val="28"/>
          <w:lang w:val="ro-RO"/>
        </w:rPr>
        <w:tab/>
      </w:r>
      <w:r w:rsidRPr="00586E04">
        <w:rPr>
          <w:rFonts w:ascii="Arial" w:hAnsi="Arial" w:cs="Arial"/>
          <w:b/>
          <w:bCs/>
          <w:i/>
          <w:iCs/>
          <w:shadow/>
          <w:sz w:val="28"/>
          <w:szCs w:val="28"/>
          <w:lang w:val="ro-RO"/>
        </w:rPr>
        <w:tab/>
      </w:r>
      <w:r w:rsidRPr="00586E04">
        <w:rPr>
          <w:rFonts w:ascii="Arial" w:hAnsi="Arial" w:cs="Arial"/>
          <w:b/>
          <w:bCs/>
          <w:i/>
          <w:iCs/>
          <w:shadow/>
          <w:sz w:val="28"/>
          <w:szCs w:val="28"/>
          <w:lang w:val="ro-RO"/>
        </w:rPr>
        <w:tab/>
      </w:r>
      <w:r w:rsidRPr="00586E04">
        <w:rPr>
          <w:rFonts w:ascii="Arial" w:hAnsi="Arial" w:cs="Arial"/>
          <w:b/>
          <w:bCs/>
          <w:i/>
          <w:iCs/>
          <w:shadow/>
          <w:sz w:val="28"/>
          <w:szCs w:val="28"/>
          <w:lang w:val="ro-RO"/>
        </w:rPr>
        <w:tab/>
        <w:t>CERINŢELE LICITAŢIEI</w:t>
      </w:r>
    </w:p>
    <w:p w:rsidR="005F4495" w:rsidRPr="00586E04" w:rsidRDefault="005F4495" w:rsidP="005F4495">
      <w:pPr>
        <w:jc w:val="both"/>
        <w:rPr>
          <w:rFonts w:ascii="Arial" w:hAnsi="Arial" w:cs="Arial"/>
          <w:b/>
          <w:bCs/>
          <w:i/>
          <w:iCs/>
          <w:shadow/>
          <w:sz w:val="28"/>
          <w:szCs w:val="28"/>
          <w:lang w:val="ro-RO"/>
        </w:rPr>
      </w:pPr>
    </w:p>
    <w:p w:rsidR="005F4495" w:rsidRPr="00586E04" w:rsidRDefault="005F4495" w:rsidP="005F4495">
      <w:pPr>
        <w:jc w:val="both"/>
        <w:rPr>
          <w:rFonts w:ascii="Arial" w:hAnsi="Arial" w:cs="Arial"/>
          <w:b/>
          <w:bCs/>
          <w:i/>
          <w:iCs/>
          <w:shadow/>
          <w:sz w:val="28"/>
          <w:szCs w:val="28"/>
          <w:lang w:val="ro-RO"/>
        </w:rPr>
      </w:pPr>
      <w:r w:rsidRPr="00586E04">
        <w:rPr>
          <w:rFonts w:ascii="Arial" w:hAnsi="Arial" w:cs="Arial"/>
          <w:b/>
          <w:bCs/>
          <w:i/>
          <w:iCs/>
          <w:shadow/>
          <w:sz w:val="28"/>
          <w:szCs w:val="28"/>
          <w:lang w:val="ro-RO"/>
        </w:rPr>
        <w:tab/>
        <w:t>Secţiunea  III</w:t>
      </w:r>
      <w:r w:rsidRPr="00586E04">
        <w:rPr>
          <w:rFonts w:ascii="Arial" w:hAnsi="Arial" w:cs="Arial"/>
          <w:b/>
          <w:bCs/>
          <w:i/>
          <w:iCs/>
          <w:shadow/>
          <w:sz w:val="28"/>
          <w:szCs w:val="28"/>
          <w:lang w:val="ro-RO"/>
        </w:rPr>
        <w:tab/>
      </w:r>
      <w:r w:rsidRPr="00586E04">
        <w:rPr>
          <w:rFonts w:ascii="Arial" w:hAnsi="Arial" w:cs="Arial"/>
          <w:b/>
          <w:bCs/>
          <w:i/>
          <w:iCs/>
          <w:shadow/>
          <w:sz w:val="28"/>
          <w:szCs w:val="28"/>
          <w:lang w:val="ro-RO"/>
        </w:rPr>
        <w:tab/>
        <w:t>CAIETUL DE SARCINI</w:t>
      </w:r>
    </w:p>
    <w:p w:rsidR="005F4495" w:rsidRPr="00586E04" w:rsidRDefault="005F4495" w:rsidP="005F4495">
      <w:pPr>
        <w:jc w:val="both"/>
        <w:rPr>
          <w:rFonts w:ascii="Arial" w:hAnsi="Arial" w:cs="Arial"/>
          <w:b/>
          <w:bCs/>
          <w:i/>
          <w:iCs/>
          <w:shadow/>
          <w:sz w:val="28"/>
          <w:szCs w:val="28"/>
          <w:lang w:val="ro-RO"/>
        </w:rPr>
      </w:pPr>
    </w:p>
    <w:p w:rsidR="005F4495" w:rsidRPr="00586E04" w:rsidRDefault="005F4495" w:rsidP="005F4495">
      <w:pPr>
        <w:jc w:val="both"/>
        <w:rPr>
          <w:rFonts w:ascii="Arial" w:hAnsi="Arial" w:cs="Arial"/>
          <w:b/>
          <w:bCs/>
          <w:i/>
          <w:iCs/>
          <w:shadow/>
          <w:sz w:val="28"/>
          <w:szCs w:val="28"/>
          <w:lang w:val="ro-RO"/>
        </w:rPr>
      </w:pPr>
      <w:r w:rsidRPr="00586E04">
        <w:rPr>
          <w:rFonts w:ascii="Arial" w:hAnsi="Arial" w:cs="Arial"/>
          <w:b/>
          <w:bCs/>
          <w:i/>
          <w:iCs/>
          <w:shadow/>
          <w:sz w:val="28"/>
          <w:szCs w:val="28"/>
          <w:lang w:val="ro-RO"/>
        </w:rPr>
        <w:tab/>
        <w:t>Secţiunea  IV</w:t>
      </w:r>
      <w:r w:rsidRPr="00586E04">
        <w:rPr>
          <w:rFonts w:ascii="Arial" w:hAnsi="Arial" w:cs="Arial"/>
          <w:b/>
          <w:bCs/>
          <w:i/>
          <w:iCs/>
          <w:shadow/>
          <w:sz w:val="28"/>
          <w:szCs w:val="28"/>
          <w:lang w:val="ro-RO"/>
        </w:rPr>
        <w:tab/>
      </w:r>
      <w:r w:rsidRPr="00586E04">
        <w:rPr>
          <w:rFonts w:ascii="Arial" w:hAnsi="Arial" w:cs="Arial"/>
          <w:b/>
          <w:bCs/>
          <w:i/>
          <w:iCs/>
          <w:shadow/>
          <w:sz w:val="28"/>
          <w:szCs w:val="28"/>
          <w:lang w:val="ro-RO"/>
        </w:rPr>
        <w:tab/>
        <w:t>FORMULARE</w:t>
      </w:r>
    </w:p>
    <w:p w:rsidR="005F4495" w:rsidRPr="00586E04" w:rsidRDefault="005F4495" w:rsidP="005F4495">
      <w:pPr>
        <w:jc w:val="both"/>
        <w:rPr>
          <w:rFonts w:ascii="Arial" w:hAnsi="Arial" w:cs="Arial"/>
          <w:b/>
          <w:bCs/>
          <w:i/>
          <w:iCs/>
          <w:shadow/>
          <w:sz w:val="28"/>
          <w:szCs w:val="28"/>
          <w:lang w:val="ro-RO"/>
        </w:rPr>
      </w:pPr>
    </w:p>
    <w:p w:rsidR="005F4495" w:rsidRPr="00586E04" w:rsidRDefault="005F4495" w:rsidP="005F4495">
      <w:pPr>
        <w:ind w:right="-1620"/>
        <w:jc w:val="both"/>
        <w:rPr>
          <w:rFonts w:ascii="Arial" w:hAnsi="Arial" w:cs="Arial"/>
          <w:b/>
          <w:bCs/>
          <w:i/>
          <w:iCs/>
          <w:shadow/>
          <w:sz w:val="28"/>
          <w:szCs w:val="28"/>
          <w:lang w:val="ro-RO"/>
        </w:rPr>
      </w:pPr>
      <w:r w:rsidRPr="00586E04">
        <w:rPr>
          <w:rFonts w:ascii="Arial" w:hAnsi="Arial" w:cs="Arial"/>
          <w:b/>
          <w:bCs/>
          <w:i/>
          <w:iCs/>
          <w:shadow/>
          <w:sz w:val="28"/>
          <w:szCs w:val="28"/>
          <w:lang w:val="ro-RO"/>
        </w:rPr>
        <w:tab/>
        <w:t>Secţiunea  V</w:t>
      </w:r>
      <w:r w:rsidRPr="00586E04">
        <w:rPr>
          <w:rFonts w:ascii="Arial" w:hAnsi="Arial" w:cs="Arial"/>
          <w:b/>
          <w:bCs/>
          <w:i/>
          <w:iCs/>
          <w:shadow/>
          <w:sz w:val="28"/>
          <w:szCs w:val="28"/>
          <w:lang w:val="ro-RO"/>
        </w:rPr>
        <w:tab/>
      </w:r>
      <w:r w:rsidRPr="00586E04">
        <w:rPr>
          <w:rFonts w:ascii="Arial" w:hAnsi="Arial" w:cs="Arial"/>
          <w:b/>
          <w:bCs/>
          <w:i/>
          <w:iCs/>
          <w:shadow/>
          <w:sz w:val="28"/>
          <w:szCs w:val="28"/>
          <w:lang w:val="ro-RO"/>
        </w:rPr>
        <w:tab/>
        <w:t xml:space="preserve">Model CONTRACT DE </w:t>
      </w:r>
      <w:r>
        <w:rPr>
          <w:rFonts w:ascii="Arial" w:hAnsi="Arial" w:cs="Arial"/>
          <w:b/>
          <w:bCs/>
          <w:i/>
          <w:iCs/>
          <w:shadow/>
          <w:sz w:val="28"/>
          <w:szCs w:val="28"/>
          <w:lang w:val="ro-RO"/>
        </w:rPr>
        <w:t>FURNIZARE</w:t>
      </w:r>
    </w:p>
    <w:p w:rsidR="005F4495" w:rsidRPr="00586E04" w:rsidRDefault="005F4495" w:rsidP="005F4495">
      <w:pPr>
        <w:jc w:val="both"/>
        <w:rPr>
          <w:rFonts w:ascii="Arial" w:hAnsi="Arial" w:cs="Arial"/>
          <w:b/>
          <w:bCs/>
          <w:i/>
          <w:iCs/>
          <w:shadow/>
          <w:sz w:val="28"/>
          <w:szCs w:val="28"/>
          <w:lang w:val="ro-RO"/>
        </w:rPr>
      </w:pPr>
    </w:p>
    <w:p w:rsidR="005F4495" w:rsidRPr="00586E04" w:rsidRDefault="005F4495" w:rsidP="005F4495">
      <w:pPr>
        <w:jc w:val="both"/>
        <w:rPr>
          <w:rFonts w:ascii="Arial" w:hAnsi="Arial" w:cs="Arial"/>
          <w:sz w:val="28"/>
          <w:szCs w:val="28"/>
          <w:lang w:val="ro-RO"/>
        </w:rPr>
      </w:pPr>
    </w:p>
    <w:p w:rsidR="005F4495" w:rsidRPr="00586E04" w:rsidRDefault="005F4495" w:rsidP="005F4495">
      <w:pPr>
        <w:jc w:val="both"/>
        <w:rPr>
          <w:rFonts w:ascii="Arial" w:hAnsi="Arial" w:cs="Arial"/>
          <w:sz w:val="28"/>
          <w:szCs w:val="28"/>
          <w:lang w:val="ro-RO"/>
        </w:rPr>
      </w:pPr>
    </w:p>
    <w:p w:rsidR="005F4495" w:rsidRPr="00586E04" w:rsidRDefault="005F4495" w:rsidP="005F4495">
      <w:pPr>
        <w:jc w:val="both"/>
        <w:rPr>
          <w:rFonts w:ascii="Arial" w:hAnsi="Arial" w:cs="Arial"/>
          <w:sz w:val="28"/>
          <w:szCs w:val="28"/>
          <w:lang w:val="ro-RO"/>
        </w:rPr>
      </w:pPr>
    </w:p>
    <w:p w:rsidR="005F4495" w:rsidRPr="00586E04" w:rsidRDefault="005F4495" w:rsidP="005F4495">
      <w:pPr>
        <w:jc w:val="both"/>
        <w:rPr>
          <w:rFonts w:ascii="Arial" w:hAnsi="Arial" w:cs="Arial"/>
          <w:sz w:val="28"/>
          <w:szCs w:val="28"/>
          <w:lang w:val="ro-RO"/>
        </w:rPr>
      </w:pPr>
    </w:p>
    <w:p w:rsidR="005F4495" w:rsidRPr="00586E04" w:rsidRDefault="005F4495" w:rsidP="005F4495">
      <w:pPr>
        <w:jc w:val="both"/>
        <w:rPr>
          <w:rFonts w:ascii="Arial" w:hAnsi="Arial" w:cs="Arial"/>
          <w:sz w:val="28"/>
          <w:szCs w:val="28"/>
          <w:lang w:val="ro-RO"/>
        </w:rPr>
      </w:pPr>
    </w:p>
    <w:p w:rsidR="005F4495" w:rsidRDefault="005F4495" w:rsidP="005F4495">
      <w:pPr>
        <w:jc w:val="both"/>
        <w:rPr>
          <w:rFonts w:ascii="Arial" w:hAnsi="Arial" w:cs="Arial"/>
          <w:sz w:val="28"/>
          <w:szCs w:val="28"/>
          <w:lang w:val="ro-RO"/>
        </w:rPr>
      </w:pPr>
    </w:p>
    <w:p w:rsidR="005F4495" w:rsidRDefault="005F4495" w:rsidP="005F4495">
      <w:pPr>
        <w:jc w:val="both"/>
        <w:rPr>
          <w:rFonts w:ascii="Arial" w:hAnsi="Arial" w:cs="Arial"/>
          <w:sz w:val="28"/>
          <w:szCs w:val="28"/>
          <w:lang w:val="ro-RO"/>
        </w:rPr>
      </w:pPr>
    </w:p>
    <w:p w:rsidR="005F4495" w:rsidRPr="00586E04" w:rsidRDefault="005F4495" w:rsidP="005F4495">
      <w:pPr>
        <w:rPr>
          <w:rFonts w:ascii="Arial" w:hAnsi="Arial" w:cs="Arial"/>
          <w:lang w:val="ro-RO"/>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0"/>
        <w:gridCol w:w="5220"/>
      </w:tblGrid>
      <w:tr w:rsidR="005F4495" w:rsidRPr="00586E04" w:rsidTr="00A959CD">
        <w:tc>
          <w:tcPr>
            <w:tcW w:w="4680" w:type="dxa"/>
          </w:tcPr>
          <w:p w:rsidR="005F4495" w:rsidRPr="00586E04" w:rsidRDefault="005F4495" w:rsidP="00A959CD">
            <w:pPr>
              <w:jc w:val="center"/>
              <w:rPr>
                <w:rFonts w:ascii="Arial" w:hAnsi="Arial" w:cs="Arial"/>
                <w:b/>
                <w:lang w:val="ro-RO"/>
              </w:rPr>
            </w:pPr>
            <w:r w:rsidRPr="00586E04">
              <w:rPr>
                <w:rFonts w:ascii="Arial" w:hAnsi="Arial" w:cs="Arial"/>
                <w:b/>
                <w:lang w:val="ro-RO"/>
              </w:rPr>
              <w:lastRenderedPageBreak/>
              <w:t>ROMÂNIA</w:t>
            </w:r>
          </w:p>
          <w:p w:rsidR="005F4495" w:rsidRPr="00586E04" w:rsidRDefault="005F4495" w:rsidP="00A959CD">
            <w:pPr>
              <w:jc w:val="center"/>
              <w:rPr>
                <w:rFonts w:ascii="Arial" w:hAnsi="Arial" w:cs="Arial"/>
                <w:b/>
                <w:lang w:val="ro-RO"/>
              </w:rPr>
            </w:pPr>
            <w:r w:rsidRPr="00586E04">
              <w:rPr>
                <w:rFonts w:ascii="Arial" w:hAnsi="Arial" w:cs="Arial"/>
                <w:b/>
                <w:lang w:val="ro-RO"/>
              </w:rPr>
              <w:t>CONSILIUL JUDEŢEAN MUREŞ</w:t>
            </w:r>
          </w:p>
        </w:tc>
        <w:tc>
          <w:tcPr>
            <w:tcW w:w="5220" w:type="dxa"/>
          </w:tcPr>
          <w:p w:rsidR="005F4495" w:rsidRPr="00586E04" w:rsidRDefault="005F4495" w:rsidP="00A959CD">
            <w:pPr>
              <w:jc w:val="center"/>
              <w:rPr>
                <w:rFonts w:ascii="Arial" w:hAnsi="Arial" w:cs="Arial"/>
                <w:b/>
                <w:lang w:val="ro-RO"/>
              </w:rPr>
            </w:pPr>
            <w:r w:rsidRPr="00586E04">
              <w:rPr>
                <w:rFonts w:ascii="Arial" w:hAnsi="Arial" w:cs="Arial"/>
                <w:b/>
                <w:lang w:val="ro-RO"/>
              </w:rPr>
              <w:t>RA AEROPORT TRANSILVANIA TÂRGU MUREŞ</w:t>
            </w:r>
          </w:p>
        </w:tc>
      </w:tr>
    </w:tbl>
    <w:p w:rsidR="005F4495" w:rsidRPr="00586E04" w:rsidRDefault="005F4495" w:rsidP="005F4495">
      <w:pPr>
        <w:jc w:val="both"/>
        <w:rPr>
          <w:rFonts w:ascii="Arial" w:hAnsi="Arial" w:cs="Arial"/>
          <w:b/>
          <w:lang w:val="ro-RO"/>
        </w:rPr>
      </w:pPr>
    </w:p>
    <w:p w:rsidR="005F4495" w:rsidRPr="00586E04" w:rsidRDefault="005F4495" w:rsidP="005F4495">
      <w:pPr>
        <w:pStyle w:val="Heading2"/>
        <w:numPr>
          <w:ilvl w:val="0"/>
          <w:numId w:val="0"/>
        </w:numPr>
        <w:ind w:left="432"/>
        <w:jc w:val="center"/>
        <w:rPr>
          <w:rFonts w:cs="Arial"/>
          <w:b/>
          <w:sz w:val="36"/>
          <w:szCs w:val="36"/>
          <w:lang w:val="ro-RO"/>
        </w:rPr>
      </w:pPr>
      <w:r w:rsidRPr="00586E04">
        <w:rPr>
          <w:rFonts w:cs="Arial"/>
          <w:b/>
          <w:sz w:val="36"/>
          <w:szCs w:val="36"/>
          <w:lang w:val="ro-RO"/>
        </w:rPr>
        <w:t>INVITAŢIE DE PARTICIPARE PENTRU OFERTARE</w:t>
      </w:r>
    </w:p>
    <w:p w:rsidR="005F4495" w:rsidRPr="00586E04" w:rsidRDefault="005F4495" w:rsidP="005F4495">
      <w:pPr>
        <w:pStyle w:val="Heading2"/>
        <w:numPr>
          <w:ilvl w:val="0"/>
          <w:numId w:val="0"/>
        </w:numPr>
        <w:ind w:left="432"/>
        <w:rPr>
          <w:rFonts w:cs="Arial"/>
          <w:b/>
          <w:sz w:val="28"/>
          <w:szCs w:val="28"/>
          <w:lang w:val="ro-RO"/>
        </w:rPr>
      </w:pPr>
      <w:r w:rsidRPr="00586E04">
        <w:rPr>
          <w:rFonts w:cs="Arial"/>
          <w:b/>
          <w:sz w:val="28"/>
          <w:szCs w:val="28"/>
          <w:lang w:val="ro-RO"/>
        </w:rPr>
        <w:t>C Ă T R E</w:t>
      </w:r>
    </w:p>
    <w:p w:rsidR="005F4495" w:rsidRPr="00586E04" w:rsidRDefault="005F4495" w:rsidP="005F4495">
      <w:pPr>
        <w:jc w:val="both"/>
        <w:rPr>
          <w:rFonts w:ascii="Arial" w:hAnsi="Arial" w:cs="Arial"/>
          <w:b/>
          <w:lang w:val="ro-RO"/>
        </w:rPr>
      </w:pPr>
    </w:p>
    <w:p w:rsidR="005F4495" w:rsidRPr="00586E04" w:rsidRDefault="005F4495" w:rsidP="005F4495">
      <w:pPr>
        <w:jc w:val="both"/>
        <w:rPr>
          <w:rFonts w:ascii="Arial" w:hAnsi="Arial" w:cs="Arial"/>
          <w:lang w:val="ro-RO"/>
        </w:rPr>
      </w:pPr>
      <w:r w:rsidRPr="00586E04">
        <w:rPr>
          <w:rFonts w:ascii="Arial" w:hAnsi="Arial" w:cs="Arial"/>
          <w:lang w:val="ro-RO"/>
        </w:rPr>
        <w:t>________________________________________________________________</w:t>
      </w:r>
    </w:p>
    <w:p w:rsidR="005F4495" w:rsidRPr="00586E04" w:rsidRDefault="005F4495" w:rsidP="005F4495">
      <w:pPr>
        <w:jc w:val="both"/>
        <w:rPr>
          <w:rFonts w:ascii="Arial" w:hAnsi="Arial" w:cs="Arial"/>
          <w:lang w:val="ro-RO"/>
        </w:rPr>
      </w:pPr>
    </w:p>
    <w:p w:rsidR="005F4495" w:rsidRPr="00586E04" w:rsidRDefault="005F4495" w:rsidP="005F4495">
      <w:pPr>
        <w:pStyle w:val="BodyText2"/>
        <w:autoSpaceDE/>
        <w:autoSpaceDN/>
        <w:adjustRightInd/>
        <w:spacing w:line="240" w:lineRule="auto"/>
        <w:rPr>
          <w:lang w:val="ro-RO"/>
        </w:rPr>
      </w:pPr>
      <w:r w:rsidRPr="00586E04">
        <w:rPr>
          <w:lang w:val="ro-RO"/>
        </w:rPr>
        <w:tab/>
        <w:t xml:space="preserve">Prin prezenta vă solicităm să depuneţi oferta dumneavoastră, în vederea atribuirii contractului de </w:t>
      </w:r>
      <w:r>
        <w:rPr>
          <w:b/>
          <w:lang w:val="ro-RO"/>
        </w:rPr>
        <w:t>SERVICII</w:t>
      </w:r>
      <w:r w:rsidRPr="00586E04">
        <w:rPr>
          <w:lang w:val="ro-RO"/>
        </w:rPr>
        <w:t>:</w:t>
      </w:r>
    </w:p>
    <w:p w:rsidR="005F4495" w:rsidRPr="00586E04" w:rsidRDefault="005F4495" w:rsidP="005F4495">
      <w:pPr>
        <w:pStyle w:val="BodyText2"/>
        <w:autoSpaceDE/>
        <w:autoSpaceDN/>
        <w:adjustRightInd/>
        <w:spacing w:line="240" w:lineRule="auto"/>
        <w:rPr>
          <w:lang w:val="ro-RO"/>
        </w:rPr>
      </w:pPr>
    </w:p>
    <w:p w:rsidR="005F4495" w:rsidRDefault="005F4495" w:rsidP="005F4495">
      <w:pPr>
        <w:autoSpaceDE w:val="0"/>
        <w:autoSpaceDN w:val="0"/>
        <w:adjustRightInd w:val="0"/>
        <w:jc w:val="center"/>
        <w:rPr>
          <w:rFonts w:ascii="Arial" w:hAnsi="Arial" w:cs="Arial"/>
          <w:b/>
          <w:bCs/>
          <w:sz w:val="28"/>
          <w:szCs w:val="28"/>
        </w:rPr>
      </w:pPr>
      <w:r>
        <w:rPr>
          <w:rFonts w:ascii="Arial" w:hAnsi="Arial" w:cs="Arial"/>
          <w:b/>
          <w:bCs/>
          <w:sz w:val="28"/>
          <w:szCs w:val="28"/>
        </w:rPr>
        <w:t>Studiu de fezabilitate si</w:t>
      </w:r>
      <w:r w:rsidRPr="0077556F">
        <w:rPr>
          <w:rFonts w:ascii="Arial" w:hAnsi="Arial" w:cs="Arial"/>
          <w:b/>
          <w:bCs/>
          <w:sz w:val="28"/>
          <w:szCs w:val="28"/>
        </w:rPr>
        <w:t xml:space="preserve"> </w:t>
      </w:r>
      <w:r>
        <w:rPr>
          <w:rFonts w:ascii="Arial" w:hAnsi="Arial" w:cs="Arial"/>
          <w:b/>
          <w:bCs/>
          <w:sz w:val="28"/>
          <w:szCs w:val="28"/>
        </w:rPr>
        <w:t>Proiect tehnic extindere si copertina</w:t>
      </w:r>
    </w:p>
    <w:p w:rsidR="005F4495" w:rsidRPr="0077556F" w:rsidRDefault="005F4495" w:rsidP="005F4495">
      <w:pPr>
        <w:autoSpaceDE w:val="0"/>
        <w:autoSpaceDN w:val="0"/>
        <w:adjustRightInd w:val="0"/>
        <w:jc w:val="center"/>
        <w:rPr>
          <w:rFonts w:ascii="Arial" w:hAnsi="Arial" w:cs="Arial"/>
          <w:b/>
          <w:bCs/>
          <w:sz w:val="28"/>
          <w:szCs w:val="28"/>
        </w:rPr>
      </w:pPr>
      <w:r>
        <w:rPr>
          <w:rFonts w:ascii="Arial" w:hAnsi="Arial" w:cs="Arial"/>
          <w:b/>
          <w:bCs/>
          <w:sz w:val="28"/>
          <w:szCs w:val="28"/>
        </w:rPr>
        <w:t xml:space="preserve"> fatada sudica aerogara</w:t>
      </w:r>
    </w:p>
    <w:p w:rsidR="005F4495" w:rsidRPr="00A6442F" w:rsidRDefault="005F4495" w:rsidP="005F4495">
      <w:pPr>
        <w:jc w:val="center"/>
        <w:rPr>
          <w:rFonts w:ascii="Arial" w:hAnsi="Arial" w:cs="Arial"/>
          <w:b/>
          <w:bCs/>
          <w:sz w:val="32"/>
          <w:szCs w:val="32"/>
          <w:lang w:val="ro-RO"/>
        </w:rPr>
      </w:pPr>
    </w:p>
    <w:p w:rsidR="00211B18" w:rsidRDefault="00211B18" w:rsidP="00211B18">
      <w:pPr>
        <w:jc w:val="center"/>
        <w:rPr>
          <w:rFonts w:ascii="EUAlbertina" w:hAnsi="EUAlbertina" w:cs="EUAlbertina"/>
          <w:b/>
          <w:sz w:val="32"/>
          <w:szCs w:val="32"/>
        </w:rPr>
      </w:pPr>
      <w:r w:rsidRPr="007A5AE1">
        <w:rPr>
          <w:rFonts w:ascii="EUAlbertina" w:hAnsi="EUAlbertina" w:cs="EUAlbertina"/>
          <w:b/>
          <w:sz w:val="32"/>
          <w:szCs w:val="32"/>
        </w:rPr>
        <w:t>71223000-7 Servicii de arhitectură pentru lucrări de extindere a construcţiilor</w:t>
      </w:r>
    </w:p>
    <w:p w:rsidR="005F4495" w:rsidRDefault="005F4495" w:rsidP="005F4495">
      <w:pPr>
        <w:rPr>
          <w:rFonts w:ascii="Arial" w:hAnsi="Arial" w:cs="Arial"/>
          <w:b/>
          <w:u w:val="single"/>
          <w:lang w:val="ro-RO"/>
        </w:rPr>
      </w:pPr>
    </w:p>
    <w:p w:rsidR="005F4495" w:rsidRPr="0087427D" w:rsidRDefault="005F4495" w:rsidP="005F4495">
      <w:pPr>
        <w:rPr>
          <w:rFonts w:ascii="Arial" w:hAnsi="Arial" w:cs="Arial"/>
          <w:b/>
          <w:i/>
          <w:lang w:val="ro-RO"/>
        </w:rPr>
      </w:pPr>
      <w:r w:rsidRPr="0087427D">
        <w:rPr>
          <w:rFonts w:ascii="Arial" w:hAnsi="Arial" w:cs="Arial"/>
          <w:b/>
          <w:i/>
          <w:lang w:val="ro-RO"/>
        </w:rPr>
        <w:t>Sursa de finanţare</w:t>
      </w:r>
      <w:r w:rsidRPr="0087427D">
        <w:rPr>
          <w:rFonts w:ascii="Arial" w:hAnsi="Arial" w:cs="Arial"/>
          <w:i/>
          <w:lang w:val="ro-RO"/>
        </w:rPr>
        <w:t xml:space="preserve">: </w:t>
      </w:r>
      <w:r w:rsidRPr="0087427D">
        <w:rPr>
          <w:rFonts w:ascii="Arial" w:hAnsi="Arial" w:cs="Arial"/>
          <w:b/>
          <w:i/>
          <w:lang w:val="ro-RO"/>
        </w:rPr>
        <w:t>Bugetul Aerportului</w:t>
      </w:r>
    </w:p>
    <w:p w:rsidR="005F4495" w:rsidRDefault="005F4495" w:rsidP="005F4495">
      <w:pPr>
        <w:rPr>
          <w:rFonts w:ascii="Arial" w:hAnsi="Arial" w:cs="Arial"/>
          <w:b/>
          <w:u w:val="single"/>
          <w:lang w:val="ro-RO"/>
        </w:rPr>
      </w:pPr>
    </w:p>
    <w:p w:rsidR="005F4495" w:rsidRPr="00B3418E" w:rsidRDefault="005F4495" w:rsidP="005F4495">
      <w:pPr>
        <w:rPr>
          <w:rFonts w:ascii="Arial" w:hAnsi="Arial" w:cs="Arial"/>
          <w:color w:val="000000"/>
          <w:lang w:val="ro-RO"/>
        </w:rPr>
      </w:pPr>
      <w:r>
        <w:rPr>
          <w:rFonts w:ascii="Arial" w:hAnsi="Arial" w:cs="Arial"/>
          <w:lang w:val="ro-RO"/>
        </w:rPr>
        <w:t>D</w:t>
      </w:r>
      <w:r w:rsidRPr="00586E04">
        <w:rPr>
          <w:rFonts w:ascii="Arial" w:hAnsi="Arial" w:cs="Arial"/>
          <w:lang w:val="ro-RO"/>
        </w:rPr>
        <w:t xml:space="preserve">ocumentaţia pentru elaborarea şi prezentarea ofertei se poate procura de la: RA Aeroportul Transilvania Târgu Mureş, DN 15, şoseaua Târgu Mureş - Luduş km 14,5 , loc. Vidrasău – Recea incepand cu data de  </w:t>
      </w:r>
      <w:r w:rsidR="003F227D">
        <w:rPr>
          <w:rFonts w:ascii="Arial" w:hAnsi="Arial" w:cs="Arial"/>
          <w:b/>
          <w:color w:val="000000"/>
          <w:lang w:val="ro-RO"/>
        </w:rPr>
        <w:t>21</w:t>
      </w:r>
      <w:r>
        <w:rPr>
          <w:rFonts w:ascii="Arial" w:hAnsi="Arial" w:cs="Arial"/>
          <w:b/>
          <w:color w:val="000000"/>
          <w:lang w:val="ro-RO"/>
        </w:rPr>
        <w:t xml:space="preserve">.09.2011  </w:t>
      </w:r>
    </w:p>
    <w:p w:rsidR="005F4495" w:rsidRDefault="005F4495" w:rsidP="005F4495">
      <w:pPr>
        <w:jc w:val="both"/>
        <w:rPr>
          <w:rFonts w:ascii="Arial" w:hAnsi="Arial" w:cs="Arial"/>
          <w:color w:val="000000"/>
          <w:lang w:val="ro-RO"/>
        </w:rPr>
      </w:pPr>
      <w:r w:rsidRPr="00B3418E">
        <w:rPr>
          <w:rFonts w:ascii="Arial" w:hAnsi="Arial" w:cs="Arial"/>
          <w:color w:val="000000"/>
          <w:lang w:val="ro-RO"/>
        </w:rPr>
        <w:t xml:space="preserve">       </w:t>
      </w:r>
    </w:p>
    <w:p w:rsidR="005F4495" w:rsidRPr="00B3418E" w:rsidRDefault="005F4495" w:rsidP="005F4495">
      <w:pPr>
        <w:jc w:val="both"/>
        <w:rPr>
          <w:rFonts w:ascii="Arial" w:hAnsi="Arial" w:cs="Arial"/>
          <w:color w:val="000000"/>
          <w:lang w:val="ro-RO"/>
        </w:rPr>
      </w:pPr>
    </w:p>
    <w:p w:rsidR="005F4495" w:rsidRPr="00B3418E" w:rsidRDefault="005F4495" w:rsidP="005F4495">
      <w:pPr>
        <w:ind w:firstLine="720"/>
        <w:jc w:val="both"/>
        <w:rPr>
          <w:rFonts w:ascii="Arial" w:hAnsi="Arial" w:cs="Arial"/>
          <w:color w:val="000000"/>
          <w:lang w:val="ro-RO"/>
        </w:rPr>
      </w:pPr>
      <w:r w:rsidRPr="00B3418E">
        <w:rPr>
          <w:rFonts w:ascii="Arial" w:hAnsi="Arial" w:cs="Arial"/>
          <w:color w:val="000000"/>
          <w:lang w:val="ro-RO"/>
        </w:rPr>
        <w:t xml:space="preserve">Termenul limită de depunere a ofertelor este data de </w:t>
      </w:r>
      <w:r w:rsidR="003F227D">
        <w:rPr>
          <w:rFonts w:ascii="Arial" w:hAnsi="Arial" w:cs="Arial"/>
          <w:b/>
          <w:color w:val="000000"/>
          <w:lang w:val="ro-RO"/>
        </w:rPr>
        <w:t>07.10</w:t>
      </w:r>
      <w:r>
        <w:rPr>
          <w:rFonts w:ascii="Arial" w:hAnsi="Arial" w:cs="Arial"/>
          <w:b/>
          <w:color w:val="000000"/>
          <w:lang w:val="ro-RO"/>
        </w:rPr>
        <w:t xml:space="preserve">.2011 </w:t>
      </w:r>
      <w:r w:rsidRPr="00B3418E">
        <w:rPr>
          <w:rFonts w:ascii="Arial" w:hAnsi="Arial" w:cs="Arial"/>
          <w:b/>
          <w:color w:val="000000"/>
          <w:lang w:val="ro-RO"/>
        </w:rPr>
        <w:t>ora 10.00</w:t>
      </w:r>
      <w:r w:rsidRPr="00B3418E">
        <w:rPr>
          <w:rFonts w:ascii="Arial" w:hAnsi="Arial" w:cs="Arial"/>
          <w:color w:val="000000"/>
          <w:lang w:val="ro-RO"/>
        </w:rPr>
        <w:t xml:space="preserve"> la sediul RA Aeroport Transilvania Tg Mureş, secretariat.</w:t>
      </w:r>
    </w:p>
    <w:p w:rsidR="005F4495" w:rsidRDefault="005F4495" w:rsidP="005F4495">
      <w:pPr>
        <w:jc w:val="both"/>
        <w:rPr>
          <w:rFonts w:ascii="Arial" w:hAnsi="Arial" w:cs="Arial"/>
          <w:color w:val="000000"/>
          <w:lang w:val="ro-RO"/>
        </w:rPr>
      </w:pPr>
      <w:r w:rsidRPr="00B3418E">
        <w:rPr>
          <w:rFonts w:ascii="Arial" w:hAnsi="Arial" w:cs="Arial"/>
          <w:color w:val="000000"/>
          <w:lang w:val="ro-RO"/>
        </w:rPr>
        <w:tab/>
      </w:r>
    </w:p>
    <w:p w:rsidR="005F4495" w:rsidRPr="00B3418E" w:rsidRDefault="005F4495" w:rsidP="005F4495">
      <w:pPr>
        <w:jc w:val="both"/>
        <w:rPr>
          <w:rFonts w:ascii="Arial" w:hAnsi="Arial" w:cs="Arial"/>
          <w:color w:val="000000"/>
          <w:lang w:val="ro-RO"/>
        </w:rPr>
      </w:pPr>
    </w:p>
    <w:p w:rsidR="005F4495" w:rsidRPr="00586E04" w:rsidRDefault="005F4495" w:rsidP="005F4495">
      <w:pPr>
        <w:ind w:firstLine="720"/>
        <w:jc w:val="both"/>
        <w:rPr>
          <w:rFonts w:ascii="Arial" w:hAnsi="Arial" w:cs="Arial"/>
          <w:lang w:val="ro-RO"/>
        </w:rPr>
      </w:pPr>
      <w:r w:rsidRPr="00B3418E">
        <w:rPr>
          <w:rFonts w:ascii="Arial" w:hAnsi="Arial" w:cs="Arial"/>
          <w:color w:val="000000"/>
          <w:lang w:val="ro-RO"/>
        </w:rPr>
        <w:t>Deschiderea ofertelor: data de</w:t>
      </w:r>
      <w:r>
        <w:rPr>
          <w:rFonts w:ascii="Arial" w:hAnsi="Arial" w:cs="Arial"/>
          <w:color w:val="000000"/>
          <w:lang w:val="ro-RO"/>
        </w:rPr>
        <w:t xml:space="preserve"> </w:t>
      </w:r>
      <w:r w:rsidR="003F227D">
        <w:rPr>
          <w:rFonts w:ascii="Arial" w:hAnsi="Arial" w:cs="Arial"/>
          <w:b/>
          <w:color w:val="000000"/>
          <w:lang w:val="ro-RO"/>
        </w:rPr>
        <w:t>07.10</w:t>
      </w:r>
      <w:r>
        <w:rPr>
          <w:rFonts w:ascii="Arial" w:hAnsi="Arial" w:cs="Arial"/>
          <w:b/>
          <w:color w:val="000000"/>
          <w:lang w:val="ro-RO"/>
        </w:rPr>
        <w:t>.2011 ora 12</w:t>
      </w:r>
      <w:r w:rsidR="000C42A4">
        <w:rPr>
          <w:rFonts w:ascii="Arial" w:hAnsi="Arial" w:cs="Arial"/>
          <w:b/>
          <w:color w:val="000000"/>
          <w:lang w:val="ro-RO"/>
        </w:rPr>
        <w:t>.3</w:t>
      </w:r>
      <w:r w:rsidRPr="00B3418E">
        <w:rPr>
          <w:rFonts w:ascii="Arial" w:hAnsi="Arial" w:cs="Arial"/>
          <w:b/>
          <w:color w:val="000000"/>
          <w:lang w:val="ro-RO"/>
        </w:rPr>
        <w:t>0</w:t>
      </w:r>
      <w:r w:rsidRPr="00B3418E">
        <w:rPr>
          <w:rFonts w:ascii="Arial" w:hAnsi="Arial" w:cs="Arial"/>
          <w:color w:val="000000"/>
          <w:lang w:val="ro-RO"/>
        </w:rPr>
        <w:t xml:space="preserve"> la sediul</w:t>
      </w:r>
      <w:r w:rsidRPr="00586E04">
        <w:rPr>
          <w:rFonts w:ascii="Arial" w:hAnsi="Arial" w:cs="Arial"/>
          <w:lang w:val="ro-RO"/>
        </w:rPr>
        <w:t xml:space="preserve"> RA Aeroport Târgu Mureş, sala de şedinţe.</w:t>
      </w:r>
    </w:p>
    <w:p w:rsidR="005F4495" w:rsidRDefault="005F4495" w:rsidP="005F4495">
      <w:pPr>
        <w:jc w:val="both"/>
        <w:rPr>
          <w:rFonts w:ascii="Arial" w:hAnsi="Arial" w:cs="Arial"/>
          <w:lang w:val="ro-RO"/>
        </w:rPr>
      </w:pPr>
    </w:p>
    <w:p w:rsidR="005F4495" w:rsidRDefault="005F4495" w:rsidP="005F4495">
      <w:pPr>
        <w:jc w:val="both"/>
        <w:rPr>
          <w:rFonts w:ascii="Arial" w:hAnsi="Arial" w:cs="Arial"/>
          <w:lang w:val="ro-RO"/>
        </w:rPr>
      </w:pPr>
    </w:p>
    <w:p w:rsidR="005F4495"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tbl>
      <w:tblPr>
        <w:tblW w:w="0" w:type="auto"/>
        <w:tblLayout w:type="fixed"/>
        <w:tblLook w:val="0000"/>
      </w:tblPr>
      <w:tblGrid>
        <w:gridCol w:w="4927"/>
        <w:gridCol w:w="4927"/>
      </w:tblGrid>
      <w:tr w:rsidR="005F4495" w:rsidRPr="00586E04" w:rsidTr="00A959CD">
        <w:tc>
          <w:tcPr>
            <w:tcW w:w="4927" w:type="dxa"/>
          </w:tcPr>
          <w:p w:rsidR="005F4495" w:rsidRPr="00586E04" w:rsidRDefault="005F4495" w:rsidP="00A959CD">
            <w:pPr>
              <w:jc w:val="center"/>
              <w:rPr>
                <w:rFonts w:ascii="Arial" w:hAnsi="Arial" w:cs="Arial"/>
                <w:b/>
                <w:lang w:val="ro-RO"/>
              </w:rPr>
            </w:pPr>
            <w:r w:rsidRPr="00586E04">
              <w:rPr>
                <w:rFonts w:ascii="Arial" w:hAnsi="Arial" w:cs="Arial"/>
                <w:b/>
                <w:lang w:val="ro-RO"/>
              </w:rPr>
              <w:t>Director</w:t>
            </w:r>
          </w:p>
          <w:p w:rsidR="005F4495" w:rsidRPr="00586E04" w:rsidRDefault="005F4495" w:rsidP="00A959CD">
            <w:pPr>
              <w:jc w:val="center"/>
              <w:rPr>
                <w:rFonts w:ascii="Arial" w:hAnsi="Arial" w:cs="Arial"/>
                <w:b/>
                <w:lang w:val="ro-RO"/>
              </w:rPr>
            </w:pPr>
            <w:r w:rsidRPr="00586E04">
              <w:rPr>
                <w:rFonts w:ascii="Arial" w:hAnsi="Arial" w:cs="Arial"/>
                <w:b/>
                <w:lang w:val="ro-RO"/>
              </w:rPr>
              <w:t>Runcan Petru Ştefan</w:t>
            </w:r>
          </w:p>
        </w:tc>
        <w:tc>
          <w:tcPr>
            <w:tcW w:w="4927" w:type="dxa"/>
          </w:tcPr>
          <w:p w:rsidR="005F4495" w:rsidRPr="00586E04" w:rsidRDefault="005F4495" w:rsidP="00A959CD">
            <w:pPr>
              <w:jc w:val="center"/>
              <w:rPr>
                <w:rFonts w:ascii="Arial" w:hAnsi="Arial" w:cs="Arial"/>
                <w:b/>
                <w:lang w:val="ro-RO"/>
              </w:rPr>
            </w:pPr>
            <w:r w:rsidRPr="00586E04">
              <w:rPr>
                <w:rFonts w:ascii="Arial" w:hAnsi="Arial" w:cs="Arial"/>
                <w:b/>
                <w:lang w:val="ro-RO"/>
              </w:rPr>
              <w:t>Responsabil Investiţii</w:t>
            </w:r>
          </w:p>
          <w:p w:rsidR="005F4495" w:rsidRPr="00586E04" w:rsidRDefault="005F4495" w:rsidP="00A959CD">
            <w:pPr>
              <w:jc w:val="center"/>
              <w:rPr>
                <w:rFonts w:ascii="Arial" w:hAnsi="Arial" w:cs="Arial"/>
                <w:b/>
                <w:lang w:val="ro-RO"/>
              </w:rPr>
            </w:pPr>
            <w:r>
              <w:rPr>
                <w:rFonts w:ascii="Arial" w:hAnsi="Arial" w:cs="Arial"/>
                <w:b/>
                <w:lang w:val="ro-RO"/>
              </w:rPr>
              <w:t>Sonica Carmen</w:t>
            </w:r>
          </w:p>
        </w:tc>
      </w:tr>
    </w:tbl>
    <w:p w:rsidR="005F4495" w:rsidRDefault="005F4495" w:rsidP="005F4495">
      <w:pPr>
        <w:spacing w:before="120"/>
        <w:ind w:left="720"/>
        <w:jc w:val="center"/>
        <w:rPr>
          <w:rFonts w:ascii="Arial" w:hAnsi="Arial" w:cs="Arial"/>
          <w:b/>
          <w:sz w:val="32"/>
          <w:szCs w:val="32"/>
          <w:lang w:val="ro-RO"/>
        </w:rPr>
      </w:pPr>
    </w:p>
    <w:p w:rsidR="005F4495" w:rsidRDefault="005F4495" w:rsidP="005F4495">
      <w:pPr>
        <w:spacing w:before="120"/>
        <w:ind w:left="720"/>
        <w:jc w:val="center"/>
        <w:rPr>
          <w:rFonts w:ascii="Arial" w:hAnsi="Arial" w:cs="Arial"/>
          <w:b/>
          <w:sz w:val="32"/>
          <w:szCs w:val="32"/>
          <w:lang w:val="ro-RO"/>
        </w:rPr>
      </w:pPr>
    </w:p>
    <w:p w:rsidR="005F4495" w:rsidRDefault="005F4495" w:rsidP="005F4495">
      <w:pPr>
        <w:spacing w:before="120"/>
        <w:ind w:left="720"/>
        <w:jc w:val="center"/>
        <w:rPr>
          <w:rFonts w:ascii="Arial" w:hAnsi="Arial" w:cs="Arial"/>
          <w:b/>
          <w:sz w:val="32"/>
          <w:szCs w:val="32"/>
          <w:lang w:val="ro-RO"/>
        </w:rPr>
      </w:pPr>
    </w:p>
    <w:p w:rsidR="005F4495" w:rsidRDefault="005F4495" w:rsidP="005F4495">
      <w:pPr>
        <w:spacing w:before="120"/>
        <w:ind w:left="720"/>
        <w:jc w:val="center"/>
        <w:rPr>
          <w:rFonts w:ascii="Arial" w:hAnsi="Arial" w:cs="Arial"/>
          <w:b/>
          <w:sz w:val="32"/>
          <w:szCs w:val="32"/>
          <w:lang w:val="ro-RO"/>
        </w:rPr>
      </w:pPr>
    </w:p>
    <w:p w:rsidR="005F4495" w:rsidRDefault="005F4495" w:rsidP="005F4495">
      <w:pPr>
        <w:spacing w:before="120"/>
        <w:ind w:left="720"/>
        <w:jc w:val="center"/>
        <w:rPr>
          <w:rFonts w:ascii="Arial" w:hAnsi="Arial" w:cs="Arial"/>
          <w:b/>
          <w:sz w:val="32"/>
          <w:szCs w:val="32"/>
          <w:lang w:val="ro-RO"/>
        </w:rPr>
      </w:pPr>
    </w:p>
    <w:p w:rsidR="005F4495" w:rsidRDefault="005F4495" w:rsidP="005F4495">
      <w:pPr>
        <w:spacing w:before="120"/>
        <w:ind w:left="720"/>
        <w:jc w:val="center"/>
        <w:rPr>
          <w:rFonts w:ascii="Arial" w:hAnsi="Arial" w:cs="Arial"/>
          <w:b/>
          <w:sz w:val="32"/>
          <w:szCs w:val="32"/>
          <w:lang w:val="ro-RO"/>
        </w:rPr>
      </w:pPr>
    </w:p>
    <w:p w:rsidR="00211B18" w:rsidRPr="00586E04" w:rsidRDefault="00211B18" w:rsidP="005F4495">
      <w:pPr>
        <w:spacing w:before="120"/>
        <w:ind w:left="720"/>
        <w:jc w:val="center"/>
        <w:rPr>
          <w:rFonts w:ascii="Arial" w:hAnsi="Arial" w:cs="Arial"/>
          <w:b/>
          <w:sz w:val="32"/>
          <w:szCs w:val="32"/>
          <w:lang w:val="ro-RO"/>
        </w:rPr>
      </w:pPr>
    </w:p>
    <w:p w:rsidR="005F4495" w:rsidRPr="00586E04" w:rsidRDefault="005F4495" w:rsidP="005F4495">
      <w:pPr>
        <w:spacing w:before="120"/>
        <w:ind w:left="720"/>
        <w:jc w:val="center"/>
        <w:rPr>
          <w:rFonts w:ascii="Arial" w:hAnsi="Arial" w:cs="Arial"/>
          <w:b/>
          <w:sz w:val="32"/>
          <w:szCs w:val="32"/>
          <w:lang w:val="ro-RO"/>
        </w:rPr>
      </w:pPr>
      <w:r w:rsidRPr="00586E04">
        <w:rPr>
          <w:rFonts w:ascii="Arial" w:hAnsi="Arial" w:cs="Arial"/>
          <w:b/>
          <w:sz w:val="32"/>
          <w:szCs w:val="32"/>
          <w:lang w:val="ro-RO"/>
        </w:rPr>
        <w:lastRenderedPageBreak/>
        <w:t>II. FISA DE DATE A ACHIZIŢIEI</w:t>
      </w:r>
    </w:p>
    <w:p w:rsidR="005F4495" w:rsidRPr="00586E04" w:rsidRDefault="005F4495" w:rsidP="005F4495">
      <w:pPr>
        <w:rPr>
          <w:rFonts w:ascii="Arial" w:hAnsi="Arial" w:cs="Arial"/>
          <w:b/>
          <w:bCs/>
          <w:lang w:val="ro-RO"/>
        </w:rPr>
      </w:pPr>
      <w:r w:rsidRPr="00586E04">
        <w:rPr>
          <w:rFonts w:ascii="Arial" w:hAnsi="Arial" w:cs="Arial"/>
          <w:b/>
          <w:bCs/>
          <w:lang w:val="ro-RO"/>
        </w:rPr>
        <w:t xml:space="preserve">                              </w:t>
      </w:r>
    </w:p>
    <w:p w:rsidR="005F4495" w:rsidRPr="00586E04" w:rsidRDefault="005F4495" w:rsidP="005F4495">
      <w:pPr>
        <w:rPr>
          <w:rFonts w:ascii="Arial" w:hAnsi="Arial" w:cs="Arial"/>
          <w:b/>
        </w:rPr>
      </w:pPr>
    </w:p>
    <w:p w:rsidR="005F4495" w:rsidRPr="00586E04" w:rsidRDefault="005F4495" w:rsidP="005F4495">
      <w:pPr>
        <w:rPr>
          <w:rFonts w:ascii="Arial" w:hAnsi="Arial" w:cs="Arial"/>
          <w:b/>
        </w:rPr>
      </w:pPr>
    </w:p>
    <w:p w:rsidR="005F4495" w:rsidRPr="00586E04" w:rsidRDefault="005F4495" w:rsidP="005F4495">
      <w:pPr>
        <w:rPr>
          <w:rFonts w:ascii="Arial" w:hAnsi="Arial" w:cs="Arial"/>
          <w:b/>
        </w:rPr>
      </w:pPr>
    </w:p>
    <w:p w:rsidR="005F4495" w:rsidRPr="00586E04" w:rsidRDefault="005F4495" w:rsidP="005F4495">
      <w:pPr>
        <w:rPr>
          <w:rFonts w:ascii="Arial" w:hAnsi="Arial" w:cs="Arial"/>
          <w:b/>
        </w:rPr>
      </w:pPr>
      <w:r w:rsidRPr="00586E04">
        <w:rPr>
          <w:rFonts w:ascii="Arial" w:hAnsi="Arial" w:cs="Arial"/>
          <w:b/>
        </w:rPr>
        <w:t>Informare:</w:t>
      </w:r>
    </w:p>
    <w:p w:rsidR="005F4495" w:rsidRPr="00586E04" w:rsidRDefault="005F4495" w:rsidP="005F4495">
      <w:pPr>
        <w:rPr>
          <w:rFonts w:ascii="Arial" w:hAnsi="Arial" w:cs="Arial"/>
          <w:b/>
        </w:rPr>
      </w:pPr>
    </w:p>
    <w:p w:rsidR="005F4495" w:rsidRPr="00586E04" w:rsidRDefault="005F4495" w:rsidP="005F4495">
      <w:pPr>
        <w:numPr>
          <w:ilvl w:val="0"/>
          <w:numId w:val="1"/>
        </w:numPr>
        <w:jc w:val="both"/>
        <w:rPr>
          <w:rFonts w:ascii="Arial" w:hAnsi="Arial" w:cs="Arial"/>
          <w:b/>
        </w:rPr>
      </w:pPr>
      <w:r w:rsidRPr="00586E04">
        <w:rPr>
          <w:rFonts w:ascii="Arial" w:hAnsi="Arial" w:cs="Arial"/>
          <w:b/>
        </w:rPr>
        <w:t xml:space="preserve">Ofertantul accepta in prealabil, prin depunerea ofertei, toate conditiile care guverneaza acest contract ca singura baza a procedurii </w:t>
      </w:r>
    </w:p>
    <w:p w:rsidR="005F4495" w:rsidRPr="00586E04" w:rsidRDefault="005F4495" w:rsidP="005F4495">
      <w:pPr>
        <w:ind w:left="360"/>
        <w:jc w:val="both"/>
        <w:rPr>
          <w:rFonts w:ascii="Arial" w:hAnsi="Arial" w:cs="Arial"/>
          <w:b/>
        </w:rPr>
      </w:pPr>
    </w:p>
    <w:p w:rsidR="005F4495" w:rsidRPr="00586E04" w:rsidRDefault="005F4495" w:rsidP="005F4495">
      <w:pPr>
        <w:numPr>
          <w:ilvl w:val="0"/>
          <w:numId w:val="1"/>
        </w:numPr>
        <w:jc w:val="both"/>
        <w:rPr>
          <w:rFonts w:ascii="Arial" w:hAnsi="Arial" w:cs="Arial"/>
          <w:b/>
        </w:rPr>
      </w:pPr>
      <w:r w:rsidRPr="00586E04">
        <w:rPr>
          <w:rFonts w:ascii="Arial" w:hAnsi="Arial" w:cs="Arial"/>
          <w:b/>
        </w:rPr>
        <w:t>Ofertanatii au obligatia de a prezenta oferta conform instructiunilor, formularelor, prevederilor contractuale si prevederilor tehnice, nerespectarea acestei obligatii va duce la respingerea ofertei.</w:t>
      </w:r>
    </w:p>
    <w:p w:rsidR="005F4495" w:rsidRPr="00586E04" w:rsidRDefault="005F4495" w:rsidP="005F4495">
      <w:pPr>
        <w:jc w:val="both"/>
        <w:rPr>
          <w:rFonts w:ascii="Arial" w:hAnsi="Arial" w:cs="Arial"/>
          <w:b/>
        </w:rPr>
      </w:pPr>
    </w:p>
    <w:p w:rsidR="005F4495" w:rsidRPr="00586E04" w:rsidRDefault="005F4495" w:rsidP="005F4495">
      <w:pPr>
        <w:numPr>
          <w:ilvl w:val="0"/>
          <w:numId w:val="1"/>
        </w:numPr>
        <w:jc w:val="both"/>
        <w:rPr>
          <w:rFonts w:ascii="Arial" w:hAnsi="Arial" w:cs="Arial"/>
          <w:b/>
        </w:rPr>
      </w:pPr>
      <w:r w:rsidRPr="00586E04">
        <w:rPr>
          <w:rFonts w:ascii="Arial" w:hAnsi="Arial" w:cs="Arial"/>
          <w:b/>
        </w:rPr>
        <w:t>Costurile legate de intocmirea si depunerea documentatiei vor fi in totalitate suportate de catre operatorul economic</w:t>
      </w:r>
    </w:p>
    <w:p w:rsidR="005F4495" w:rsidRPr="00586E04" w:rsidRDefault="005F4495" w:rsidP="005F4495">
      <w:pPr>
        <w:rPr>
          <w:rFonts w:ascii="Arial" w:hAnsi="Arial" w:cs="Arial"/>
          <w:b/>
        </w:rPr>
      </w:pPr>
    </w:p>
    <w:p w:rsidR="005F4495" w:rsidRDefault="005F4495" w:rsidP="005F4495">
      <w:pPr>
        <w:rPr>
          <w:rFonts w:ascii="Arial" w:hAnsi="Arial" w:cs="Arial"/>
          <w:b/>
        </w:rPr>
      </w:pPr>
    </w:p>
    <w:p w:rsidR="005F4495" w:rsidRPr="00586E04" w:rsidRDefault="005F4495" w:rsidP="005F4495">
      <w:pPr>
        <w:rPr>
          <w:rFonts w:ascii="Arial" w:hAnsi="Arial" w:cs="Arial"/>
          <w:b/>
        </w:rPr>
      </w:pPr>
    </w:p>
    <w:p w:rsidR="005F4495" w:rsidRPr="00586E04" w:rsidRDefault="005F4495" w:rsidP="005F4495">
      <w:pPr>
        <w:rPr>
          <w:rFonts w:ascii="Arial" w:hAnsi="Arial" w:cs="Arial"/>
          <w:b/>
        </w:rPr>
      </w:pPr>
    </w:p>
    <w:p w:rsidR="005F4495" w:rsidRPr="00586E04" w:rsidRDefault="005F4495" w:rsidP="005F4495">
      <w:pPr>
        <w:pStyle w:val="Subtitle"/>
        <w:spacing w:after="240"/>
        <w:jc w:val="both"/>
        <w:rPr>
          <w:rFonts w:cs="Arial"/>
          <w:lang w:val="ro-RO"/>
        </w:rPr>
      </w:pPr>
      <w:r w:rsidRPr="00586E04">
        <w:rPr>
          <w:rFonts w:cs="Arial"/>
          <w:lang w:val="ro-RO"/>
        </w:rPr>
        <w:t>1.</w:t>
      </w:r>
      <w:r w:rsidRPr="00586E04">
        <w:rPr>
          <w:rFonts w:cs="Arial"/>
          <w:sz w:val="22"/>
          <w:lang w:val="ro-RO"/>
        </w:rPr>
        <w:t xml:space="preserve"> </w:t>
      </w:r>
      <w:r w:rsidRPr="00586E04">
        <w:rPr>
          <w:rFonts w:cs="Arial"/>
          <w:lang w:val="ro-RO"/>
        </w:rPr>
        <w:t>INFORMATII GENERALE</w:t>
      </w:r>
    </w:p>
    <w:p w:rsidR="005F4495" w:rsidRPr="00586E04" w:rsidRDefault="005F4495" w:rsidP="005F4495">
      <w:pPr>
        <w:spacing w:before="60" w:after="60"/>
        <w:ind w:firstLine="720"/>
        <w:jc w:val="both"/>
        <w:rPr>
          <w:rFonts w:ascii="Arial" w:hAnsi="Arial" w:cs="Arial"/>
          <w:lang w:val="ro-RO"/>
        </w:rPr>
      </w:pPr>
      <w:r w:rsidRPr="00586E04">
        <w:rPr>
          <w:rFonts w:ascii="Arial" w:hAnsi="Arial" w:cs="Arial"/>
          <w:lang w:val="ro-RO"/>
        </w:rPr>
        <w:t xml:space="preserve">- Formularele prevăzute în cadrul documentaţiei de atribuire trebuie completate în mod corespunzător. </w:t>
      </w:r>
    </w:p>
    <w:p w:rsidR="005F4495" w:rsidRPr="00586E04" w:rsidRDefault="005F4495" w:rsidP="005F4495">
      <w:pPr>
        <w:spacing w:before="60" w:after="60"/>
        <w:ind w:firstLine="720"/>
        <w:jc w:val="both"/>
        <w:rPr>
          <w:rFonts w:ascii="Arial" w:hAnsi="Arial" w:cs="Arial"/>
          <w:lang w:val="ro-RO"/>
        </w:rPr>
      </w:pPr>
      <w:r w:rsidRPr="00586E04">
        <w:rPr>
          <w:rFonts w:ascii="Arial" w:hAnsi="Arial" w:cs="Arial"/>
          <w:lang w:val="ro-RO"/>
        </w:rPr>
        <w:t>- Formularele, declaraţiile şi certificatele prevăzute trebuie semnate, în original, dacă nu se specifică altfel, de persoanele sau instituţiile autorizate.</w:t>
      </w:r>
    </w:p>
    <w:p w:rsidR="005F4495" w:rsidRPr="00586E04" w:rsidRDefault="005F4495" w:rsidP="005F4495">
      <w:pPr>
        <w:rPr>
          <w:rFonts w:ascii="Arial" w:hAnsi="Arial" w:cs="Arial"/>
          <w:b/>
        </w:rPr>
      </w:pPr>
    </w:p>
    <w:p w:rsidR="005F4495" w:rsidRDefault="005F4495" w:rsidP="005F4495">
      <w:pPr>
        <w:rPr>
          <w:rFonts w:ascii="Arial" w:hAnsi="Arial" w:cs="Arial"/>
          <w:b/>
        </w:rPr>
      </w:pPr>
    </w:p>
    <w:p w:rsidR="005F4495" w:rsidRPr="00586E04" w:rsidRDefault="005F4495" w:rsidP="005F4495">
      <w:pPr>
        <w:rPr>
          <w:rFonts w:ascii="Arial" w:hAnsi="Arial" w:cs="Arial"/>
          <w:b/>
        </w:rPr>
      </w:pPr>
    </w:p>
    <w:p w:rsidR="005F4495" w:rsidRPr="00586E04" w:rsidRDefault="005F4495" w:rsidP="005F4495">
      <w:pPr>
        <w:numPr>
          <w:ilvl w:val="1"/>
          <w:numId w:val="2"/>
        </w:numPr>
        <w:jc w:val="both"/>
        <w:rPr>
          <w:rFonts w:ascii="Arial" w:hAnsi="Arial" w:cs="Arial"/>
          <w:lang w:val="ro-RO"/>
        </w:rPr>
      </w:pPr>
      <w:r w:rsidRPr="00586E04">
        <w:rPr>
          <w:rFonts w:ascii="Arial" w:hAnsi="Arial" w:cs="Arial"/>
          <w:b/>
          <w:bCs/>
          <w:lang w:val="ro-RO"/>
        </w:rPr>
        <w:t>AUTORITATEA CONTRACTANTĂ</w:t>
      </w:r>
    </w:p>
    <w:p w:rsidR="005F4495" w:rsidRPr="00586E04" w:rsidRDefault="005F4495" w:rsidP="005F4495">
      <w:pPr>
        <w:jc w:val="both"/>
        <w:rPr>
          <w:rFonts w:ascii="Arial" w:hAnsi="Arial" w:cs="Arial"/>
          <w:b/>
          <w:lang w:val="ro-RO"/>
        </w:rPr>
      </w:pPr>
      <w:r w:rsidRPr="00586E04">
        <w:rPr>
          <w:rFonts w:ascii="Arial" w:hAnsi="Arial" w:cs="Arial"/>
          <w:b/>
          <w:lang w:val="ro-RO"/>
        </w:rPr>
        <w:t>R.A. Aeroport Transilvania Târgu Mureş</w:t>
      </w:r>
    </w:p>
    <w:p w:rsidR="005F4495" w:rsidRPr="00586E04" w:rsidRDefault="005F4495" w:rsidP="005F4495">
      <w:pPr>
        <w:jc w:val="both"/>
        <w:rPr>
          <w:rFonts w:ascii="Arial" w:hAnsi="Arial" w:cs="Arial"/>
          <w:lang w:val="ro-RO"/>
        </w:rPr>
      </w:pPr>
      <w:r w:rsidRPr="00586E04">
        <w:rPr>
          <w:rFonts w:ascii="Arial" w:hAnsi="Arial" w:cs="Arial"/>
          <w:lang w:val="ro-RO"/>
        </w:rPr>
        <w:t>Adresa: DN15 km 14,5 şoseaua Târgu Mureş - Luduş</w:t>
      </w:r>
    </w:p>
    <w:p w:rsidR="005F4495" w:rsidRPr="00586E04" w:rsidRDefault="005F4495" w:rsidP="005F4495">
      <w:pPr>
        <w:jc w:val="both"/>
        <w:rPr>
          <w:rFonts w:ascii="Arial" w:hAnsi="Arial" w:cs="Arial"/>
          <w:lang w:val="ro-RO"/>
        </w:rPr>
      </w:pPr>
      <w:r w:rsidRPr="00586E04">
        <w:rPr>
          <w:rFonts w:ascii="Arial" w:hAnsi="Arial" w:cs="Arial"/>
          <w:lang w:val="ro-RO"/>
        </w:rPr>
        <w:t xml:space="preserve">Localitate: Vidrasău , jud Mureş            </w:t>
      </w:r>
    </w:p>
    <w:p w:rsidR="005F4495" w:rsidRPr="00586E04" w:rsidRDefault="005F4495" w:rsidP="005F4495">
      <w:pPr>
        <w:jc w:val="both"/>
        <w:rPr>
          <w:rFonts w:ascii="Arial" w:hAnsi="Arial" w:cs="Arial"/>
          <w:lang w:val="ro-RO"/>
        </w:rPr>
      </w:pPr>
      <w:r w:rsidRPr="00586E04">
        <w:rPr>
          <w:rFonts w:ascii="Arial" w:hAnsi="Arial" w:cs="Arial"/>
          <w:lang w:val="ro-RO"/>
        </w:rPr>
        <w:t>Cod poştal: 547612</w:t>
      </w:r>
    </w:p>
    <w:p w:rsidR="005F4495" w:rsidRPr="00586E04" w:rsidRDefault="005F4495" w:rsidP="005F4495">
      <w:pPr>
        <w:jc w:val="both"/>
        <w:rPr>
          <w:rFonts w:ascii="Arial" w:hAnsi="Arial" w:cs="Arial"/>
          <w:lang w:val="ro-RO"/>
        </w:rPr>
      </w:pPr>
      <w:r w:rsidRPr="00586E04">
        <w:rPr>
          <w:rFonts w:ascii="Arial" w:hAnsi="Arial" w:cs="Arial"/>
          <w:lang w:val="ro-RO"/>
        </w:rPr>
        <w:t>Ţara: România</w:t>
      </w:r>
    </w:p>
    <w:p w:rsidR="005F4495" w:rsidRPr="00586E04" w:rsidRDefault="005F4495" w:rsidP="005F4495">
      <w:pPr>
        <w:jc w:val="both"/>
        <w:rPr>
          <w:rFonts w:ascii="Arial" w:hAnsi="Arial" w:cs="Arial"/>
          <w:lang w:val="ro-RO"/>
        </w:rPr>
      </w:pPr>
      <w:r w:rsidRPr="00586E04">
        <w:rPr>
          <w:rFonts w:ascii="Arial" w:hAnsi="Arial" w:cs="Arial"/>
          <w:lang w:val="ro-RO"/>
        </w:rPr>
        <w:t xml:space="preserve">Persoana de contact: </w:t>
      </w:r>
      <w:r>
        <w:rPr>
          <w:rFonts w:ascii="Arial" w:hAnsi="Arial" w:cs="Arial"/>
          <w:lang w:val="ro-RO"/>
        </w:rPr>
        <w:t>Sonica Carmen</w:t>
      </w:r>
      <w:r w:rsidRPr="00586E04">
        <w:rPr>
          <w:rFonts w:ascii="Arial" w:hAnsi="Arial" w:cs="Arial"/>
          <w:lang w:val="ro-RO"/>
        </w:rPr>
        <w:t xml:space="preserve"> </w:t>
      </w:r>
    </w:p>
    <w:p w:rsidR="005F4495" w:rsidRPr="00586E04" w:rsidRDefault="005F4495" w:rsidP="005F4495">
      <w:pPr>
        <w:jc w:val="both"/>
        <w:rPr>
          <w:rFonts w:ascii="Arial" w:hAnsi="Arial" w:cs="Arial"/>
          <w:lang w:val="ro-RO"/>
        </w:rPr>
      </w:pPr>
      <w:r w:rsidRPr="00586E04">
        <w:rPr>
          <w:rFonts w:ascii="Arial" w:hAnsi="Arial" w:cs="Arial"/>
          <w:lang w:val="ro-RO"/>
        </w:rPr>
        <w:t>Telefon: 0265-328259</w:t>
      </w:r>
    </w:p>
    <w:p w:rsidR="005F4495" w:rsidRPr="00586E04" w:rsidRDefault="005F4495" w:rsidP="005F4495">
      <w:pPr>
        <w:jc w:val="both"/>
        <w:rPr>
          <w:rFonts w:ascii="Arial" w:hAnsi="Arial" w:cs="Arial"/>
          <w:lang w:val="ro-RO"/>
        </w:rPr>
      </w:pPr>
      <w:r w:rsidRPr="00586E04">
        <w:rPr>
          <w:rFonts w:ascii="Arial" w:hAnsi="Arial" w:cs="Arial"/>
          <w:lang w:val="ro-RO"/>
        </w:rPr>
        <w:t>Fax: 0265-328257</w:t>
      </w:r>
    </w:p>
    <w:p w:rsidR="005F4495" w:rsidRPr="00586E04" w:rsidRDefault="005F4495" w:rsidP="005F4495">
      <w:pPr>
        <w:jc w:val="both"/>
        <w:rPr>
          <w:rFonts w:ascii="Arial" w:hAnsi="Arial" w:cs="Arial"/>
          <w:u w:val="single"/>
          <w:lang w:val="ro-RO"/>
        </w:rPr>
      </w:pPr>
      <w:r w:rsidRPr="00586E04">
        <w:rPr>
          <w:rFonts w:ascii="Arial" w:hAnsi="Arial" w:cs="Arial"/>
          <w:lang w:val="ro-RO"/>
        </w:rPr>
        <w:t xml:space="preserve">E-mail: </w:t>
      </w:r>
      <w:hyperlink r:id="rId7" w:history="1">
        <w:r w:rsidRPr="00586E04">
          <w:rPr>
            <w:rStyle w:val="Hyperlink"/>
            <w:rFonts w:cs="Arial"/>
            <w:lang w:val="ro-RO"/>
          </w:rPr>
          <w:t>investitii@targumuresairport.ro</w:t>
        </w:r>
      </w:hyperlink>
      <w:r w:rsidRPr="00586E04">
        <w:rPr>
          <w:rFonts w:ascii="Arial" w:hAnsi="Arial" w:cs="Arial"/>
          <w:u w:val="single"/>
          <w:lang w:val="ro-RO"/>
        </w:rPr>
        <w:t xml:space="preserve"> </w:t>
      </w:r>
    </w:p>
    <w:p w:rsidR="005F4495" w:rsidRPr="00586E04" w:rsidRDefault="005F4495" w:rsidP="005F4495">
      <w:pPr>
        <w:jc w:val="both"/>
        <w:rPr>
          <w:rFonts w:ascii="Arial" w:hAnsi="Arial" w:cs="Arial"/>
          <w:b/>
          <w:lang w:val="ro-RO"/>
        </w:rPr>
      </w:pPr>
    </w:p>
    <w:p w:rsidR="005F4495" w:rsidRDefault="005F4495" w:rsidP="005F4495">
      <w:pPr>
        <w:jc w:val="both"/>
        <w:rPr>
          <w:rFonts w:ascii="Arial" w:hAnsi="Arial" w:cs="Arial"/>
          <w:b/>
          <w:lang w:val="ro-RO"/>
        </w:rPr>
      </w:pPr>
    </w:p>
    <w:p w:rsidR="005F4495" w:rsidRPr="00586E04" w:rsidRDefault="005F4495" w:rsidP="005F4495">
      <w:pPr>
        <w:jc w:val="both"/>
        <w:rPr>
          <w:rFonts w:ascii="Arial" w:hAnsi="Arial" w:cs="Arial"/>
          <w:b/>
          <w:lang w:val="ro-RO"/>
        </w:rPr>
      </w:pPr>
    </w:p>
    <w:p w:rsidR="005F4495" w:rsidRPr="00586E04" w:rsidRDefault="005F4495" w:rsidP="005F4495">
      <w:pPr>
        <w:numPr>
          <w:ilvl w:val="1"/>
          <w:numId w:val="2"/>
        </w:numPr>
        <w:jc w:val="both"/>
        <w:rPr>
          <w:rFonts w:ascii="Arial" w:hAnsi="Arial" w:cs="Arial"/>
          <w:b/>
          <w:lang w:val="ro-RO"/>
        </w:rPr>
      </w:pPr>
      <w:r w:rsidRPr="00586E04">
        <w:rPr>
          <w:rFonts w:ascii="Arial" w:hAnsi="Arial" w:cs="Arial"/>
          <w:b/>
          <w:lang w:val="ro-RO"/>
        </w:rPr>
        <w:t>PRINCIPALA ACTIVITATE A AUTORITĂŢII CONTRACTANTE</w:t>
      </w:r>
    </w:p>
    <w:p w:rsidR="005F4495" w:rsidRPr="00586E04" w:rsidRDefault="005F4495" w:rsidP="005F4495">
      <w:pPr>
        <w:jc w:val="both"/>
        <w:rPr>
          <w:rFonts w:ascii="Arial" w:hAnsi="Arial" w:cs="Arial"/>
          <w:lang w:val="ro-RO"/>
        </w:rPr>
      </w:pPr>
      <w:r w:rsidRPr="00586E04">
        <w:rPr>
          <w:rFonts w:ascii="Arial" w:hAnsi="Arial" w:cs="Arial"/>
          <w:lang w:val="ro-RO"/>
        </w:rPr>
        <w:t>Deservirea la sol a aeronavelor şi pasagerilor, în regim intern şi internaţional</w:t>
      </w:r>
    </w:p>
    <w:p w:rsidR="005F4495" w:rsidRPr="00586E04" w:rsidRDefault="005F4495" w:rsidP="005F4495">
      <w:pPr>
        <w:jc w:val="both"/>
        <w:rPr>
          <w:rFonts w:ascii="Arial" w:hAnsi="Arial" w:cs="Arial"/>
          <w:b/>
          <w:lang w:val="ro-RO"/>
        </w:rPr>
      </w:pPr>
    </w:p>
    <w:p w:rsidR="005F4495" w:rsidRDefault="005F4495" w:rsidP="005F4495">
      <w:pPr>
        <w:jc w:val="both"/>
        <w:rPr>
          <w:rFonts w:ascii="Arial" w:hAnsi="Arial" w:cs="Arial"/>
          <w:b/>
          <w:lang w:val="ro-RO"/>
        </w:rPr>
      </w:pPr>
      <w:r w:rsidRPr="00586E04">
        <w:rPr>
          <w:rFonts w:ascii="Arial" w:hAnsi="Arial" w:cs="Arial"/>
          <w:b/>
          <w:lang w:val="ro-RO"/>
        </w:rPr>
        <w:t xml:space="preserve">Autoritatea Contractantă </w:t>
      </w:r>
      <w:r w:rsidRPr="00586E04">
        <w:rPr>
          <w:rFonts w:ascii="Arial" w:hAnsi="Arial" w:cs="Arial"/>
          <w:b/>
          <w:u w:val="single"/>
          <w:lang w:val="ro-RO"/>
        </w:rPr>
        <w:t>NU</w:t>
      </w:r>
      <w:r w:rsidRPr="00586E04">
        <w:rPr>
          <w:rFonts w:ascii="Arial" w:hAnsi="Arial" w:cs="Arial"/>
          <w:b/>
          <w:lang w:val="ro-RO"/>
        </w:rPr>
        <w:t xml:space="preserve"> achiziţionează în numele altei autorităţi contractante.</w:t>
      </w:r>
    </w:p>
    <w:p w:rsidR="005F4495" w:rsidRDefault="005F4495" w:rsidP="005F4495">
      <w:pPr>
        <w:jc w:val="both"/>
        <w:rPr>
          <w:rFonts w:ascii="Arial" w:hAnsi="Arial" w:cs="Arial"/>
          <w:b/>
          <w:lang w:val="ro-RO"/>
        </w:rPr>
      </w:pPr>
    </w:p>
    <w:p w:rsidR="005F4495" w:rsidRDefault="005F4495" w:rsidP="005F4495">
      <w:pPr>
        <w:jc w:val="both"/>
        <w:rPr>
          <w:rFonts w:ascii="Arial" w:hAnsi="Arial" w:cs="Arial"/>
          <w:b/>
          <w:lang w:val="ro-RO"/>
        </w:rPr>
      </w:pPr>
    </w:p>
    <w:p w:rsidR="005F4495" w:rsidRDefault="005F4495" w:rsidP="005F4495">
      <w:pPr>
        <w:jc w:val="both"/>
        <w:rPr>
          <w:rFonts w:ascii="Arial" w:hAnsi="Arial" w:cs="Arial"/>
          <w:b/>
          <w:lang w:val="ro-RO"/>
        </w:rPr>
      </w:pPr>
    </w:p>
    <w:p w:rsidR="005F4495" w:rsidRDefault="005F4495" w:rsidP="005F4495">
      <w:pPr>
        <w:jc w:val="both"/>
        <w:rPr>
          <w:rFonts w:ascii="Arial" w:hAnsi="Arial" w:cs="Arial"/>
          <w:b/>
          <w:lang w:val="ro-RO"/>
        </w:rPr>
      </w:pPr>
    </w:p>
    <w:p w:rsidR="005F4495" w:rsidRPr="00586E04" w:rsidRDefault="005F4495" w:rsidP="005F4495">
      <w:pPr>
        <w:jc w:val="both"/>
        <w:rPr>
          <w:rFonts w:ascii="Arial" w:hAnsi="Arial" w:cs="Arial"/>
          <w:b/>
          <w:lang w:val="ro-RO"/>
        </w:rPr>
      </w:pPr>
    </w:p>
    <w:p w:rsidR="005F4495" w:rsidRPr="00586E04" w:rsidRDefault="005F4495" w:rsidP="005F4495">
      <w:pPr>
        <w:ind w:left="900"/>
        <w:jc w:val="both"/>
        <w:rPr>
          <w:rFonts w:ascii="Arial" w:hAnsi="Arial" w:cs="Arial"/>
          <w:b/>
          <w:lang w:val="ro-RO"/>
        </w:rPr>
      </w:pPr>
    </w:p>
    <w:p w:rsidR="005F4495" w:rsidRPr="00586E04" w:rsidRDefault="005F4495" w:rsidP="005F4495">
      <w:pPr>
        <w:numPr>
          <w:ilvl w:val="1"/>
          <w:numId w:val="2"/>
        </w:numPr>
        <w:jc w:val="both"/>
        <w:rPr>
          <w:rFonts w:ascii="Arial" w:hAnsi="Arial" w:cs="Arial"/>
          <w:b/>
          <w:lang w:val="ro-RO"/>
        </w:rPr>
      </w:pPr>
      <w:r w:rsidRPr="00586E04">
        <w:rPr>
          <w:rFonts w:ascii="Arial" w:hAnsi="Arial" w:cs="Arial"/>
          <w:b/>
          <w:lang w:val="ro-RO"/>
        </w:rPr>
        <w:lastRenderedPageBreak/>
        <w:t>CALENDARUL PROCEDURII DE ATRIBUIRE</w:t>
      </w:r>
    </w:p>
    <w:p w:rsidR="005F4495" w:rsidRPr="00586E04" w:rsidRDefault="005F4495" w:rsidP="005F4495">
      <w:pPr>
        <w:ind w:left="900"/>
        <w:jc w:val="both"/>
        <w:rPr>
          <w:rFonts w:ascii="Arial" w:hAnsi="Arial" w:cs="Arial"/>
          <w:b/>
          <w:lang w:val="ro-RO"/>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48"/>
        <w:gridCol w:w="2520"/>
        <w:gridCol w:w="1440"/>
        <w:gridCol w:w="2340"/>
      </w:tblGrid>
      <w:tr w:rsidR="005F4495" w:rsidRPr="00586E04" w:rsidTr="00A959CD">
        <w:tc>
          <w:tcPr>
            <w:tcW w:w="3348" w:type="dxa"/>
          </w:tcPr>
          <w:p w:rsidR="005F4495" w:rsidRPr="00586E04" w:rsidRDefault="005F4495" w:rsidP="00A959CD">
            <w:pPr>
              <w:jc w:val="both"/>
              <w:rPr>
                <w:rFonts w:ascii="Arial" w:hAnsi="Arial" w:cs="Arial"/>
                <w:b/>
                <w:lang w:val="ro-RO"/>
              </w:rPr>
            </w:pPr>
            <w:r w:rsidRPr="00586E04">
              <w:rPr>
                <w:rFonts w:ascii="Arial" w:hAnsi="Arial" w:cs="Arial"/>
                <w:b/>
                <w:lang w:val="ro-RO"/>
              </w:rPr>
              <w:t>DENUMIRE</w:t>
            </w:r>
          </w:p>
        </w:tc>
        <w:tc>
          <w:tcPr>
            <w:tcW w:w="2520" w:type="dxa"/>
            <w:vAlign w:val="center"/>
          </w:tcPr>
          <w:p w:rsidR="005F4495" w:rsidRPr="00586E04" w:rsidRDefault="005F4495" w:rsidP="00A959CD">
            <w:pPr>
              <w:jc w:val="center"/>
              <w:rPr>
                <w:rFonts w:ascii="Arial" w:hAnsi="Arial" w:cs="Arial"/>
                <w:b/>
                <w:lang w:val="ro-RO"/>
              </w:rPr>
            </w:pPr>
            <w:r w:rsidRPr="00586E04">
              <w:rPr>
                <w:rFonts w:ascii="Arial" w:hAnsi="Arial" w:cs="Arial"/>
                <w:b/>
                <w:lang w:val="ro-RO"/>
              </w:rPr>
              <w:t>DATA</w:t>
            </w:r>
          </w:p>
        </w:tc>
        <w:tc>
          <w:tcPr>
            <w:tcW w:w="1440" w:type="dxa"/>
            <w:vAlign w:val="center"/>
          </w:tcPr>
          <w:p w:rsidR="005F4495" w:rsidRPr="00586E04" w:rsidRDefault="005F4495" w:rsidP="00A959CD">
            <w:pPr>
              <w:jc w:val="center"/>
              <w:rPr>
                <w:rFonts w:ascii="Arial" w:hAnsi="Arial" w:cs="Arial"/>
                <w:b/>
                <w:lang w:val="ro-RO"/>
              </w:rPr>
            </w:pPr>
            <w:r w:rsidRPr="00586E04">
              <w:rPr>
                <w:rFonts w:ascii="Arial" w:hAnsi="Arial" w:cs="Arial"/>
                <w:b/>
                <w:lang w:val="ro-RO"/>
              </w:rPr>
              <w:t>ORA*</w:t>
            </w:r>
          </w:p>
        </w:tc>
        <w:tc>
          <w:tcPr>
            <w:tcW w:w="2340" w:type="dxa"/>
            <w:vAlign w:val="center"/>
          </w:tcPr>
          <w:p w:rsidR="005F4495" w:rsidRPr="00586E04" w:rsidRDefault="005F4495" w:rsidP="00A959CD">
            <w:pPr>
              <w:spacing w:before="60" w:after="60"/>
              <w:jc w:val="center"/>
              <w:rPr>
                <w:rFonts w:ascii="Arial" w:hAnsi="Arial" w:cs="Arial"/>
                <w:b/>
                <w:lang w:val="ro-RO"/>
              </w:rPr>
            </w:pPr>
            <w:r w:rsidRPr="00586E04">
              <w:rPr>
                <w:rFonts w:ascii="Arial" w:hAnsi="Arial" w:cs="Arial"/>
                <w:b/>
                <w:lang w:val="ro-RO"/>
              </w:rPr>
              <w:t>LOCAŢIA</w:t>
            </w:r>
          </w:p>
        </w:tc>
      </w:tr>
      <w:tr w:rsidR="005F4495" w:rsidRPr="00586E04" w:rsidTr="00A959CD">
        <w:tc>
          <w:tcPr>
            <w:tcW w:w="3348" w:type="dxa"/>
          </w:tcPr>
          <w:p w:rsidR="005F4495" w:rsidRPr="00586E04" w:rsidRDefault="005F4495" w:rsidP="00A959CD">
            <w:pPr>
              <w:jc w:val="both"/>
              <w:rPr>
                <w:rFonts w:ascii="Arial" w:hAnsi="Arial" w:cs="Arial"/>
                <w:lang w:val="ro-RO"/>
              </w:rPr>
            </w:pPr>
            <w:r w:rsidRPr="00586E04">
              <w:rPr>
                <w:rFonts w:ascii="Arial" w:hAnsi="Arial" w:cs="Arial"/>
                <w:lang w:val="ro-RO"/>
              </w:rPr>
              <w:t>Termen limita pentru solicitarea de clarificări de la Autoritatea contractanta</w:t>
            </w:r>
          </w:p>
        </w:tc>
        <w:tc>
          <w:tcPr>
            <w:tcW w:w="2520" w:type="dxa"/>
            <w:vAlign w:val="center"/>
          </w:tcPr>
          <w:p w:rsidR="005F4495" w:rsidRPr="00381D9F" w:rsidRDefault="003F227D" w:rsidP="00A959CD">
            <w:pPr>
              <w:jc w:val="center"/>
              <w:rPr>
                <w:rFonts w:ascii="Arial" w:hAnsi="Arial" w:cs="Arial"/>
                <w:b/>
                <w:lang w:val="ro-RO"/>
              </w:rPr>
            </w:pPr>
            <w:r>
              <w:rPr>
                <w:rFonts w:ascii="Arial" w:hAnsi="Arial" w:cs="Arial"/>
                <w:b/>
                <w:lang w:val="ro-RO"/>
              </w:rPr>
              <w:t>03.10</w:t>
            </w:r>
            <w:r w:rsidR="005F4495">
              <w:rPr>
                <w:rFonts w:ascii="Arial" w:hAnsi="Arial" w:cs="Arial"/>
                <w:b/>
                <w:lang w:val="ro-RO"/>
              </w:rPr>
              <w:t>.2011</w:t>
            </w:r>
          </w:p>
        </w:tc>
        <w:tc>
          <w:tcPr>
            <w:tcW w:w="1440" w:type="dxa"/>
            <w:vAlign w:val="center"/>
          </w:tcPr>
          <w:p w:rsidR="005F4495" w:rsidRPr="00381D9F" w:rsidRDefault="005F4495" w:rsidP="00A959CD">
            <w:pPr>
              <w:jc w:val="center"/>
              <w:rPr>
                <w:rFonts w:ascii="Arial" w:hAnsi="Arial" w:cs="Arial"/>
                <w:b/>
                <w:lang w:val="ro-RO"/>
              </w:rPr>
            </w:pPr>
            <w:r>
              <w:rPr>
                <w:rFonts w:ascii="Arial" w:hAnsi="Arial" w:cs="Arial"/>
                <w:b/>
                <w:lang w:val="ro-RO"/>
              </w:rPr>
              <w:t>12</w:t>
            </w:r>
            <w:r w:rsidRPr="00381D9F">
              <w:rPr>
                <w:rFonts w:ascii="Arial" w:hAnsi="Arial" w:cs="Arial"/>
                <w:b/>
                <w:lang w:val="ro-RO"/>
              </w:rPr>
              <w:t>.00</w:t>
            </w:r>
          </w:p>
        </w:tc>
        <w:tc>
          <w:tcPr>
            <w:tcW w:w="2340" w:type="dxa"/>
            <w:vAlign w:val="center"/>
          </w:tcPr>
          <w:p w:rsidR="005F4495" w:rsidRPr="00586E04" w:rsidRDefault="005F4495" w:rsidP="00A959CD">
            <w:pPr>
              <w:spacing w:before="60" w:after="60"/>
              <w:jc w:val="center"/>
              <w:rPr>
                <w:rFonts w:ascii="Arial" w:hAnsi="Arial" w:cs="Arial"/>
                <w:color w:val="000000"/>
                <w:sz w:val="20"/>
                <w:szCs w:val="20"/>
                <w:highlight w:val="yellow"/>
                <w:lang w:val="ro-RO"/>
              </w:rPr>
            </w:pPr>
          </w:p>
          <w:p w:rsidR="005F4495" w:rsidRPr="00586E04" w:rsidRDefault="005F4495" w:rsidP="00A959CD">
            <w:pPr>
              <w:spacing w:before="60" w:after="60"/>
              <w:jc w:val="center"/>
              <w:rPr>
                <w:rFonts w:ascii="Arial" w:hAnsi="Arial" w:cs="Arial"/>
                <w:color w:val="000000"/>
                <w:sz w:val="20"/>
                <w:szCs w:val="20"/>
                <w:highlight w:val="yellow"/>
                <w:lang w:val="ro-RO"/>
              </w:rPr>
            </w:pPr>
            <w:r w:rsidRPr="00586E04">
              <w:rPr>
                <w:rFonts w:ascii="Arial" w:hAnsi="Arial" w:cs="Arial"/>
                <w:b/>
                <w:lang w:val="ro-RO"/>
              </w:rPr>
              <w:t>Fax 0265-328.257</w:t>
            </w:r>
          </w:p>
        </w:tc>
      </w:tr>
      <w:tr w:rsidR="005F4495" w:rsidRPr="00586E04" w:rsidTr="00A959CD">
        <w:tc>
          <w:tcPr>
            <w:tcW w:w="3348" w:type="dxa"/>
          </w:tcPr>
          <w:p w:rsidR="005F4495" w:rsidRPr="00586E04" w:rsidRDefault="005F4495" w:rsidP="00A959CD">
            <w:pPr>
              <w:jc w:val="both"/>
              <w:rPr>
                <w:rFonts w:ascii="Arial" w:hAnsi="Arial" w:cs="Arial"/>
                <w:lang w:val="ro-RO"/>
              </w:rPr>
            </w:pPr>
            <w:r w:rsidRPr="00586E04">
              <w:rPr>
                <w:rFonts w:ascii="Arial" w:hAnsi="Arial" w:cs="Arial"/>
                <w:lang w:val="ro-RO"/>
              </w:rPr>
              <w:t>Data la care Autoritatea Contractanta publica clarificarile</w:t>
            </w:r>
          </w:p>
        </w:tc>
        <w:tc>
          <w:tcPr>
            <w:tcW w:w="2520" w:type="dxa"/>
            <w:vAlign w:val="center"/>
          </w:tcPr>
          <w:p w:rsidR="005F4495" w:rsidRPr="00586E04" w:rsidRDefault="005F4495" w:rsidP="00A959CD">
            <w:pPr>
              <w:jc w:val="center"/>
              <w:rPr>
                <w:rFonts w:ascii="Arial" w:hAnsi="Arial" w:cs="Arial"/>
                <w:lang w:val="ro-RO"/>
              </w:rPr>
            </w:pPr>
            <w:r w:rsidRPr="00586E04">
              <w:rPr>
                <w:rFonts w:ascii="Arial" w:hAnsi="Arial" w:cs="Arial"/>
                <w:lang w:val="ro-RO"/>
              </w:rPr>
              <w:t>2 zile de la data primirii cererii</w:t>
            </w:r>
          </w:p>
        </w:tc>
        <w:tc>
          <w:tcPr>
            <w:tcW w:w="1440" w:type="dxa"/>
            <w:vAlign w:val="center"/>
          </w:tcPr>
          <w:p w:rsidR="005F4495" w:rsidRPr="00586E04" w:rsidRDefault="005F4495" w:rsidP="00A959CD">
            <w:pPr>
              <w:jc w:val="center"/>
              <w:rPr>
                <w:rFonts w:ascii="Arial" w:hAnsi="Arial" w:cs="Arial"/>
                <w:lang w:val="ro-RO"/>
              </w:rPr>
            </w:pPr>
            <w:r w:rsidRPr="00586E04">
              <w:rPr>
                <w:rFonts w:ascii="Arial" w:hAnsi="Arial" w:cs="Arial"/>
                <w:lang w:val="ro-RO"/>
              </w:rPr>
              <w:t>-</w:t>
            </w:r>
          </w:p>
        </w:tc>
        <w:tc>
          <w:tcPr>
            <w:tcW w:w="2340" w:type="dxa"/>
            <w:vAlign w:val="center"/>
          </w:tcPr>
          <w:p w:rsidR="005F4495" w:rsidRPr="00586E04" w:rsidRDefault="005F4495" w:rsidP="00A959CD">
            <w:pPr>
              <w:jc w:val="center"/>
              <w:rPr>
                <w:rFonts w:ascii="Arial" w:hAnsi="Arial" w:cs="Arial"/>
                <w:sz w:val="20"/>
                <w:szCs w:val="20"/>
                <w:lang w:val="ro-RO"/>
              </w:rPr>
            </w:pPr>
            <w:r w:rsidRPr="00586E04">
              <w:rPr>
                <w:rFonts w:ascii="Arial" w:hAnsi="Arial" w:cs="Arial"/>
                <w:sz w:val="20"/>
                <w:szCs w:val="20"/>
                <w:lang w:val="ro-RO"/>
              </w:rPr>
              <w:t>Raspunsul va fi trimis pe fax solicitantului, deasemenea intrebarile si raspunsurile vor fi postate in SEAP</w:t>
            </w:r>
          </w:p>
        </w:tc>
      </w:tr>
      <w:tr w:rsidR="005F4495" w:rsidRPr="00586E04" w:rsidTr="00A959CD">
        <w:tc>
          <w:tcPr>
            <w:tcW w:w="3348" w:type="dxa"/>
          </w:tcPr>
          <w:p w:rsidR="005F4495" w:rsidRPr="00586E04" w:rsidRDefault="005F4495" w:rsidP="00A959CD">
            <w:pPr>
              <w:jc w:val="both"/>
              <w:rPr>
                <w:rFonts w:ascii="Arial" w:hAnsi="Arial" w:cs="Arial"/>
                <w:lang w:val="ro-RO"/>
              </w:rPr>
            </w:pPr>
            <w:r w:rsidRPr="00586E04">
              <w:rPr>
                <w:rFonts w:ascii="Arial" w:hAnsi="Arial" w:cs="Arial"/>
                <w:lang w:val="ro-RO"/>
              </w:rPr>
              <w:t>Termenul limita pentru primirea ofertelor</w:t>
            </w:r>
          </w:p>
        </w:tc>
        <w:tc>
          <w:tcPr>
            <w:tcW w:w="2520" w:type="dxa"/>
            <w:vAlign w:val="center"/>
          </w:tcPr>
          <w:p w:rsidR="005F4495" w:rsidRPr="00381D9F" w:rsidRDefault="003F227D" w:rsidP="00A959CD">
            <w:pPr>
              <w:spacing w:before="60" w:after="60"/>
              <w:jc w:val="center"/>
              <w:rPr>
                <w:rFonts w:ascii="Arial" w:hAnsi="Arial" w:cs="Arial"/>
                <w:b/>
                <w:lang w:val="ro-RO"/>
              </w:rPr>
            </w:pPr>
            <w:r>
              <w:rPr>
                <w:rFonts w:ascii="Arial" w:hAnsi="Arial" w:cs="Arial"/>
                <w:b/>
                <w:lang w:val="ro-RO"/>
              </w:rPr>
              <w:t>07.10</w:t>
            </w:r>
            <w:r w:rsidR="005F4495">
              <w:rPr>
                <w:rFonts w:ascii="Arial" w:hAnsi="Arial" w:cs="Arial"/>
                <w:b/>
                <w:lang w:val="ro-RO"/>
              </w:rPr>
              <w:t>.2011</w:t>
            </w:r>
          </w:p>
        </w:tc>
        <w:tc>
          <w:tcPr>
            <w:tcW w:w="1440" w:type="dxa"/>
            <w:vAlign w:val="center"/>
          </w:tcPr>
          <w:p w:rsidR="005F4495" w:rsidRPr="00586E04" w:rsidRDefault="005F4495" w:rsidP="00A959CD">
            <w:pPr>
              <w:jc w:val="center"/>
              <w:rPr>
                <w:rFonts w:ascii="Arial" w:hAnsi="Arial" w:cs="Arial"/>
                <w:b/>
                <w:lang w:val="ro-RO"/>
              </w:rPr>
            </w:pPr>
            <w:r w:rsidRPr="00586E04">
              <w:rPr>
                <w:rFonts w:ascii="Arial" w:hAnsi="Arial" w:cs="Arial"/>
                <w:b/>
                <w:lang w:val="ro-RO"/>
              </w:rPr>
              <w:t>10.00</w:t>
            </w:r>
          </w:p>
        </w:tc>
        <w:tc>
          <w:tcPr>
            <w:tcW w:w="2340" w:type="dxa"/>
            <w:vAlign w:val="center"/>
          </w:tcPr>
          <w:p w:rsidR="005F4495" w:rsidRPr="00586E04" w:rsidRDefault="005F4495" w:rsidP="00A959CD">
            <w:pPr>
              <w:jc w:val="center"/>
              <w:rPr>
                <w:rFonts w:ascii="Arial" w:hAnsi="Arial" w:cs="Arial"/>
                <w:b/>
                <w:sz w:val="20"/>
                <w:szCs w:val="20"/>
                <w:lang w:val="ro-RO"/>
              </w:rPr>
            </w:pPr>
            <w:r w:rsidRPr="00586E04">
              <w:rPr>
                <w:rFonts w:ascii="Arial" w:hAnsi="Arial" w:cs="Arial"/>
                <w:b/>
                <w:sz w:val="20"/>
                <w:szCs w:val="20"/>
                <w:lang w:val="ro-RO"/>
              </w:rPr>
              <w:t>R.A. Aeroport Transilvania Tg Mures - secretariat</w:t>
            </w:r>
          </w:p>
        </w:tc>
      </w:tr>
      <w:tr w:rsidR="005F4495" w:rsidRPr="00586E04" w:rsidTr="00A959CD">
        <w:tc>
          <w:tcPr>
            <w:tcW w:w="3348" w:type="dxa"/>
          </w:tcPr>
          <w:p w:rsidR="005F4495" w:rsidRPr="00586E04" w:rsidRDefault="005F4495" w:rsidP="00A959CD">
            <w:pPr>
              <w:jc w:val="both"/>
              <w:rPr>
                <w:rFonts w:ascii="Arial" w:hAnsi="Arial" w:cs="Arial"/>
                <w:lang w:val="ro-RO"/>
              </w:rPr>
            </w:pPr>
            <w:r w:rsidRPr="00586E04">
              <w:rPr>
                <w:rFonts w:ascii="Arial" w:hAnsi="Arial" w:cs="Arial"/>
                <w:lang w:val="ro-RO"/>
              </w:rPr>
              <w:t xml:space="preserve">Sedinta de deschidere a ofertelor </w:t>
            </w:r>
          </w:p>
        </w:tc>
        <w:tc>
          <w:tcPr>
            <w:tcW w:w="2520" w:type="dxa"/>
            <w:vAlign w:val="center"/>
          </w:tcPr>
          <w:p w:rsidR="005F4495" w:rsidRPr="00381D9F" w:rsidRDefault="003F227D" w:rsidP="00A959CD">
            <w:pPr>
              <w:spacing w:before="60" w:after="60"/>
              <w:jc w:val="center"/>
              <w:rPr>
                <w:rFonts w:ascii="Arial" w:hAnsi="Arial" w:cs="Arial"/>
                <w:b/>
                <w:highlight w:val="yellow"/>
                <w:lang w:val="ro-RO"/>
              </w:rPr>
            </w:pPr>
            <w:r>
              <w:rPr>
                <w:rFonts w:ascii="Arial" w:hAnsi="Arial" w:cs="Arial"/>
                <w:b/>
                <w:lang w:val="ro-RO"/>
              </w:rPr>
              <w:t>07.10</w:t>
            </w:r>
            <w:r w:rsidR="005F4495">
              <w:rPr>
                <w:rFonts w:ascii="Arial" w:hAnsi="Arial" w:cs="Arial"/>
                <w:b/>
                <w:lang w:val="ro-RO"/>
              </w:rPr>
              <w:t xml:space="preserve">.2011 </w:t>
            </w:r>
          </w:p>
        </w:tc>
        <w:tc>
          <w:tcPr>
            <w:tcW w:w="1440" w:type="dxa"/>
            <w:vAlign w:val="center"/>
          </w:tcPr>
          <w:p w:rsidR="005F4495" w:rsidRPr="00586E04" w:rsidRDefault="005F4495" w:rsidP="00A959CD">
            <w:pPr>
              <w:jc w:val="center"/>
              <w:rPr>
                <w:rFonts w:ascii="Arial" w:hAnsi="Arial" w:cs="Arial"/>
                <w:b/>
                <w:lang w:val="ro-RO"/>
              </w:rPr>
            </w:pPr>
            <w:r>
              <w:rPr>
                <w:rFonts w:ascii="Arial" w:hAnsi="Arial" w:cs="Arial"/>
                <w:b/>
                <w:lang w:val="ro-RO"/>
              </w:rPr>
              <w:t>12</w:t>
            </w:r>
            <w:r w:rsidR="000C42A4">
              <w:rPr>
                <w:rFonts w:ascii="Arial" w:hAnsi="Arial" w:cs="Arial"/>
                <w:b/>
                <w:lang w:val="ro-RO"/>
              </w:rPr>
              <w:t>.3</w:t>
            </w:r>
            <w:r w:rsidRPr="00586E04">
              <w:rPr>
                <w:rFonts w:ascii="Arial" w:hAnsi="Arial" w:cs="Arial"/>
                <w:b/>
                <w:lang w:val="ro-RO"/>
              </w:rPr>
              <w:t>0</w:t>
            </w:r>
          </w:p>
        </w:tc>
        <w:tc>
          <w:tcPr>
            <w:tcW w:w="2340" w:type="dxa"/>
            <w:vAlign w:val="center"/>
          </w:tcPr>
          <w:p w:rsidR="005F4495" w:rsidRPr="00586E04" w:rsidRDefault="005F4495" w:rsidP="00A959CD">
            <w:pPr>
              <w:jc w:val="center"/>
              <w:rPr>
                <w:rFonts w:ascii="Arial" w:hAnsi="Arial" w:cs="Arial"/>
                <w:b/>
                <w:sz w:val="20"/>
                <w:szCs w:val="20"/>
                <w:lang w:val="ro-RO"/>
              </w:rPr>
            </w:pPr>
            <w:r w:rsidRPr="00586E04">
              <w:rPr>
                <w:rFonts w:ascii="Arial" w:hAnsi="Arial" w:cs="Arial"/>
                <w:b/>
                <w:sz w:val="20"/>
                <w:szCs w:val="20"/>
                <w:lang w:val="ro-RO"/>
              </w:rPr>
              <w:t>R.A. Aeroport Transilvania Tg Mures – sala de sedinte</w:t>
            </w:r>
          </w:p>
        </w:tc>
      </w:tr>
      <w:tr w:rsidR="005F4495" w:rsidRPr="00586E04" w:rsidTr="00A959CD">
        <w:tc>
          <w:tcPr>
            <w:tcW w:w="3348" w:type="dxa"/>
          </w:tcPr>
          <w:p w:rsidR="005F4495" w:rsidRPr="00586E04" w:rsidRDefault="005F4495" w:rsidP="00A959CD">
            <w:pPr>
              <w:jc w:val="both"/>
              <w:rPr>
                <w:rFonts w:ascii="Arial" w:hAnsi="Arial" w:cs="Arial"/>
                <w:lang w:val="ro-RO"/>
              </w:rPr>
            </w:pPr>
            <w:r w:rsidRPr="00586E04">
              <w:rPr>
                <w:rFonts w:ascii="Arial" w:hAnsi="Arial" w:cs="Arial"/>
                <w:lang w:val="ro-RO"/>
              </w:rPr>
              <w:t>Comunicarea rezultatului procedurii</w:t>
            </w:r>
          </w:p>
        </w:tc>
        <w:tc>
          <w:tcPr>
            <w:tcW w:w="2520" w:type="dxa"/>
          </w:tcPr>
          <w:p w:rsidR="005F4495" w:rsidRPr="00586E04" w:rsidRDefault="003F227D" w:rsidP="00A959CD">
            <w:pPr>
              <w:spacing w:before="60" w:after="60"/>
              <w:jc w:val="center"/>
              <w:rPr>
                <w:rFonts w:ascii="Arial" w:hAnsi="Arial" w:cs="Arial"/>
                <w:lang w:val="ro-RO"/>
              </w:rPr>
            </w:pPr>
            <w:r>
              <w:rPr>
                <w:rFonts w:ascii="Arial" w:hAnsi="Arial" w:cs="Arial"/>
                <w:lang w:val="ro-RO"/>
              </w:rPr>
              <w:t>Octombrie</w:t>
            </w:r>
            <w:r w:rsidR="005F4495">
              <w:rPr>
                <w:rFonts w:ascii="Arial" w:hAnsi="Arial" w:cs="Arial"/>
                <w:lang w:val="ro-RO"/>
              </w:rPr>
              <w:t xml:space="preserve">  2011 </w:t>
            </w:r>
          </w:p>
        </w:tc>
        <w:tc>
          <w:tcPr>
            <w:tcW w:w="1440" w:type="dxa"/>
            <w:vAlign w:val="center"/>
          </w:tcPr>
          <w:p w:rsidR="005F4495" w:rsidRPr="00586E04" w:rsidRDefault="005F4495" w:rsidP="00A959CD">
            <w:pPr>
              <w:jc w:val="center"/>
              <w:rPr>
                <w:rFonts w:ascii="Arial" w:hAnsi="Arial" w:cs="Arial"/>
                <w:b/>
                <w:lang w:val="ro-RO"/>
              </w:rPr>
            </w:pPr>
            <w:r w:rsidRPr="00586E04">
              <w:rPr>
                <w:rFonts w:ascii="Arial" w:hAnsi="Arial" w:cs="Arial"/>
                <w:b/>
                <w:lang w:val="ro-RO"/>
              </w:rPr>
              <w:t>-</w:t>
            </w:r>
          </w:p>
        </w:tc>
        <w:tc>
          <w:tcPr>
            <w:tcW w:w="2340" w:type="dxa"/>
            <w:vAlign w:val="center"/>
          </w:tcPr>
          <w:p w:rsidR="005F4495" w:rsidRPr="00586E04" w:rsidRDefault="005F4495" w:rsidP="00A959CD">
            <w:pPr>
              <w:jc w:val="center"/>
              <w:rPr>
                <w:rFonts w:ascii="Arial" w:hAnsi="Arial" w:cs="Arial"/>
                <w:b/>
                <w:sz w:val="20"/>
                <w:szCs w:val="20"/>
                <w:lang w:val="ro-RO"/>
              </w:rPr>
            </w:pPr>
            <w:r w:rsidRPr="00586E04">
              <w:rPr>
                <w:rFonts w:ascii="Arial" w:hAnsi="Arial" w:cs="Arial"/>
                <w:b/>
                <w:sz w:val="20"/>
                <w:szCs w:val="20"/>
                <w:lang w:val="ro-RO"/>
              </w:rPr>
              <w:t>Comun</w:t>
            </w:r>
            <w:r>
              <w:rPr>
                <w:rFonts w:ascii="Arial" w:hAnsi="Arial" w:cs="Arial"/>
                <w:b/>
                <w:sz w:val="20"/>
                <w:szCs w:val="20"/>
                <w:lang w:val="ro-RO"/>
              </w:rPr>
              <w:t>icari</w:t>
            </w:r>
            <w:r w:rsidRPr="00586E04">
              <w:rPr>
                <w:rFonts w:ascii="Arial" w:hAnsi="Arial" w:cs="Arial"/>
                <w:b/>
                <w:sz w:val="20"/>
                <w:szCs w:val="20"/>
                <w:lang w:val="ro-RO"/>
              </w:rPr>
              <w:t>le vor fi transmise prin fax participantilor.</w:t>
            </w:r>
          </w:p>
        </w:tc>
      </w:tr>
      <w:tr w:rsidR="005F4495" w:rsidRPr="00586E04" w:rsidTr="00A959CD">
        <w:tc>
          <w:tcPr>
            <w:tcW w:w="3348" w:type="dxa"/>
          </w:tcPr>
          <w:p w:rsidR="005F4495" w:rsidRPr="00586E04" w:rsidRDefault="005F4495" w:rsidP="00A959CD">
            <w:pPr>
              <w:jc w:val="both"/>
              <w:rPr>
                <w:rFonts w:ascii="Arial" w:hAnsi="Arial" w:cs="Arial"/>
                <w:lang w:val="ro-RO"/>
              </w:rPr>
            </w:pPr>
            <w:r w:rsidRPr="00586E04">
              <w:rPr>
                <w:rFonts w:ascii="Arial" w:hAnsi="Arial" w:cs="Arial"/>
                <w:lang w:val="ro-RO"/>
              </w:rPr>
              <w:t>Semnarea contractului</w:t>
            </w:r>
          </w:p>
        </w:tc>
        <w:tc>
          <w:tcPr>
            <w:tcW w:w="2520" w:type="dxa"/>
          </w:tcPr>
          <w:p w:rsidR="005F4495" w:rsidRPr="00586E04" w:rsidRDefault="003F227D" w:rsidP="00A959CD">
            <w:pPr>
              <w:spacing w:before="60" w:after="60"/>
              <w:jc w:val="center"/>
              <w:rPr>
                <w:rFonts w:ascii="Arial" w:hAnsi="Arial" w:cs="Arial"/>
                <w:lang w:val="ro-RO"/>
              </w:rPr>
            </w:pPr>
            <w:r>
              <w:rPr>
                <w:rFonts w:ascii="Arial" w:hAnsi="Arial" w:cs="Arial"/>
                <w:lang w:val="ro-RO"/>
              </w:rPr>
              <w:t>Octombrie</w:t>
            </w:r>
            <w:r w:rsidR="005F4495">
              <w:rPr>
                <w:rFonts w:ascii="Arial" w:hAnsi="Arial" w:cs="Arial"/>
                <w:lang w:val="ro-RO"/>
              </w:rPr>
              <w:t xml:space="preserve"> 2011 </w:t>
            </w:r>
          </w:p>
        </w:tc>
        <w:tc>
          <w:tcPr>
            <w:tcW w:w="1440" w:type="dxa"/>
            <w:vAlign w:val="center"/>
          </w:tcPr>
          <w:p w:rsidR="005F4495" w:rsidRPr="00586E04" w:rsidRDefault="005F4495" w:rsidP="00A959CD">
            <w:pPr>
              <w:jc w:val="center"/>
              <w:rPr>
                <w:rFonts w:ascii="Arial" w:hAnsi="Arial" w:cs="Arial"/>
                <w:b/>
                <w:lang w:val="ro-RO"/>
              </w:rPr>
            </w:pPr>
            <w:r w:rsidRPr="00586E04">
              <w:rPr>
                <w:rFonts w:ascii="Arial" w:hAnsi="Arial" w:cs="Arial"/>
                <w:b/>
                <w:lang w:val="ro-RO"/>
              </w:rPr>
              <w:t>-</w:t>
            </w:r>
          </w:p>
        </w:tc>
        <w:tc>
          <w:tcPr>
            <w:tcW w:w="2340" w:type="dxa"/>
            <w:vAlign w:val="center"/>
          </w:tcPr>
          <w:p w:rsidR="005F4495" w:rsidRPr="00586E04" w:rsidRDefault="005F4495" w:rsidP="00A959CD">
            <w:pPr>
              <w:jc w:val="center"/>
              <w:rPr>
                <w:rFonts w:ascii="Arial" w:hAnsi="Arial" w:cs="Arial"/>
                <w:b/>
                <w:sz w:val="20"/>
                <w:szCs w:val="20"/>
                <w:lang w:val="ro-RO"/>
              </w:rPr>
            </w:pPr>
            <w:r w:rsidRPr="00586E04">
              <w:rPr>
                <w:rFonts w:ascii="Arial" w:hAnsi="Arial" w:cs="Arial"/>
                <w:b/>
                <w:sz w:val="20"/>
                <w:szCs w:val="20"/>
                <w:lang w:val="ro-RO"/>
              </w:rPr>
              <w:t>Sediul R.A. Aeroport transilvania Tg Mures</w:t>
            </w:r>
          </w:p>
        </w:tc>
      </w:tr>
    </w:tbl>
    <w:p w:rsidR="005F4495" w:rsidRPr="00586E04" w:rsidRDefault="005F4495" w:rsidP="005F4495">
      <w:pPr>
        <w:ind w:left="900"/>
        <w:jc w:val="both"/>
        <w:rPr>
          <w:rFonts w:ascii="Arial" w:hAnsi="Arial" w:cs="Arial"/>
          <w:b/>
          <w:lang w:val="ro-RO"/>
        </w:rPr>
      </w:pPr>
    </w:p>
    <w:p w:rsidR="005F4495" w:rsidRPr="00586E04" w:rsidRDefault="005F4495" w:rsidP="005F4495">
      <w:pPr>
        <w:jc w:val="both"/>
        <w:rPr>
          <w:rFonts w:ascii="Arial" w:hAnsi="Arial" w:cs="Arial"/>
          <w:b/>
          <w:lang w:val="ro-RO"/>
        </w:rPr>
      </w:pPr>
    </w:p>
    <w:p w:rsidR="005F4495" w:rsidRPr="00586E04" w:rsidRDefault="005F4495" w:rsidP="005F4495">
      <w:pPr>
        <w:jc w:val="both"/>
        <w:rPr>
          <w:rFonts w:ascii="Arial" w:hAnsi="Arial" w:cs="Arial"/>
          <w:b/>
          <w:lang w:val="ro-RO"/>
        </w:rPr>
      </w:pPr>
      <w:r w:rsidRPr="00586E04">
        <w:rPr>
          <w:rFonts w:ascii="Arial" w:hAnsi="Arial" w:cs="Arial"/>
          <w:b/>
          <w:lang w:val="ro-RO"/>
        </w:rPr>
        <w:t xml:space="preserve">Operatorii economici interesati de aceasta procedura au obligativitatea de a urmari site-ul </w:t>
      </w:r>
      <w:hyperlink r:id="rId8" w:history="1">
        <w:r w:rsidRPr="00586E04">
          <w:rPr>
            <w:rStyle w:val="Hyperlink"/>
            <w:rFonts w:cs="Arial"/>
            <w:b/>
            <w:lang w:val="ro-RO"/>
          </w:rPr>
          <w:t>www.e-licitatie.ro</w:t>
        </w:r>
      </w:hyperlink>
      <w:r w:rsidRPr="00586E04">
        <w:rPr>
          <w:rFonts w:ascii="Arial" w:hAnsi="Arial" w:cs="Arial"/>
          <w:b/>
          <w:lang w:val="ro-RO"/>
        </w:rPr>
        <w:t xml:space="preserve"> pana la data deschiderii ofertelor.</w:t>
      </w:r>
    </w:p>
    <w:p w:rsidR="005F4495" w:rsidRPr="00586E04" w:rsidRDefault="005F4495" w:rsidP="005F4495">
      <w:pPr>
        <w:jc w:val="both"/>
        <w:rPr>
          <w:rFonts w:ascii="Arial" w:hAnsi="Arial" w:cs="Arial"/>
          <w:b/>
          <w:lang w:val="ro-RO"/>
        </w:rPr>
      </w:pPr>
    </w:p>
    <w:p w:rsidR="005F4495" w:rsidRPr="00586E04" w:rsidRDefault="005F4495" w:rsidP="005F4495">
      <w:pPr>
        <w:numPr>
          <w:ilvl w:val="1"/>
          <w:numId w:val="2"/>
        </w:numPr>
        <w:jc w:val="both"/>
        <w:rPr>
          <w:rFonts w:ascii="Arial" w:hAnsi="Arial" w:cs="Arial"/>
          <w:b/>
          <w:lang w:val="ro-RO"/>
        </w:rPr>
      </w:pPr>
      <w:r w:rsidRPr="00586E04">
        <w:rPr>
          <w:rFonts w:ascii="Arial" w:hAnsi="Arial" w:cs="Arial"/>
          <w:b/>
          <w:lang w:val="ro-RO"/>
        </w:rPr>
        <w:t>INFORMAŢII ŞI CLARIFICĂRI</w:t>
      </w:r>
    </w:p>
    <w:p w:rsidR="005F4495" w:rsidRPr="00586E04" w:rsidRDefault="005F4495" w:rsidP="005F4495">
      <w:pPr>
        <w:jc w:val="both"/>
        <w:rPr>
          <w:rFonts w:ascii="Arial" w:hAnsi="Arial" w:cs="Arial"/>
          <w:b/>
          <w:lang w:val="ro-RO"/>
        </w:rPr>
      </w:pPr>
    </w:p>
    <w:p w:rsidR="005F4495" w:rsidRPr="00586E04" w:rsidRDefault="005F4495" w:rsidP="005F4495">
      <w:pPr>
        <w:jc w:val="both"/>
        <w:rPr>
          <w:rFonts w:ascii="Arial" w:hAnsi="Arial" w:cs="Arial"/>
          <w:b/>
          <w:lang w:val="ro-RO"/>
        </w:rPr>
      </w:pPr>
      <w:r w:rsidRPr="00586E04">
        <w:rPr>
          <w:rFonts w:ascii="Arial" w:hAnsi="Arial" w:cs="Arial"/>
          <w:b/>
          <w:lang w:val="ro-RO"/>
        </w:rPr>
        <w:t>Informatii si clarificari se pot obtine in urma transmiterii unei solicitari de clarificari  la fax 0265-328.257</w:t>
      </w:r>
    </w:p>
    <w:p w:rsidR="005F4495" w:rsidRPr="00586E04" w:rsidRDefault="005F4495" w:rsidP="005F4495">
      <w:pPr>
        <w:jc w:val="both"/>
        <w:rPr>
          <w:rFonts w:ascii="Arial" w:hAnsi="Arial" w:cs="Arial"/>
          <w:b/>
          <w:lang w:val="ro-RO"/>
        </w:rPr>
      </w:pPr>
    </w:p>
    <w:p w:rsidR="005F4495" w:rsidRPr="00586E04" w:rsidRDefault="005F4495" w:rsidP="005F4495">
      <w:pPr>
        <w:jc w:val="both"/>
        <w:rPr>
          <w:rFonts w:ascii="Arial" w:hAnsi="Arial" w:cs="Arial"/>
          <w:b/>
          <w:lang w:val="ro-RO"/>
        </w:rPr>
      </w:pPr>
      <w:r w:rsidRPr="00586E04">
        <w:rPr>
          <w:rFonts w:ascii="Arial" w:hAnsi="Arial" w:cs="Arial"/>
          <w:b/>
          <w:lang w:val="ro-RO"/>
        </w:rPr>
        <w:t xml:space="preserve">Toate clarificarile aferente procedurii for fi postate pe </w:t>
      </w:r>
      <w:hyperlink r:id="rId9" w:history="1">
        <w:r w:rsidRPr="00586E04">
          <w:rPr>
            <w:rStyle w:val="Hyperlink"/>
            <w:rFonts w:cs="Arial"/>
            <w:b/>
            <w:lang w:val="ro-RO"/>
          </w:rPr>
          <w:t>www.e-licitatie.ro</w:t>
        </w:r>
      </w:hyperlink>
      <w:r w:rsidRPr="00586E04">
        <w:rPr>
          <w:rFonts w:ascii="Arial" w:hAnsi="Arial" w:cs="Arial"/>
          <w:b/>
          <w:lang w:val="ro-RO"/>
        </w:rPr>
        <w:t xml:space="preserve"> </w:t>
      </w:r>
    </w:p>
    <w:p w:rsidR="005F4495" w:rsidRPr="00586E04" w:rsidRDefault="005F4495" w:rsidP="005F4495">
      <w:pPr>
        <w:jc w:val="both"/>
        <w:rPr>
          <w:rFonts w:ascii="Arial" w:hAnsi="Arial" w:cs="Arial"/>
          <w:b/>
          <w:lang w:val="ro-RO"/>
        </w:rPr>
      </w:pPr>
    </w:p>
    <w:p w:rsidR="005F4495" w:rsidRPr="00586E04" w:rsidRDefault="005F4495" w:rsidP="005F4495">
      <w:pPr>
        <w:numPr>
          <w:ilvl w:val="1"/>
          <w:numId w:val="2"/>
        </w:numPr>
        <w:jc w:val="both"/>
        <w:rPr>
          <w:rFonts w:ascii="Arial" w:hAnsi="Arial" w:cs="Arial"/>
          <w:b/>
          <w:lang w:val="ro-RO"/>
        </w:rPr>
      </w:pPr>
      <w:r w:rsidRPr="00586E04">
        <w:rPr>
          <w:rFonts w:ascii="Arial" w:hAnsi="Arial" w:cs="Arial"/>
          <w:b/>
          <w:lang w:val="ro-RO"/>
        </w:rPr>
        <w:t>INSTITUŢIA RESPONSABILĂ PENTRU SOLUŢIONAREA CONTESTAŢIILOR</w:t>
      </w:r>
    </w:p>
    <w:p w:rsidR="005F4495" w:rsidRPr="00586E04" w:rsidRDefault="005F4495" w:rsidP="005F4495">
      <w:pPr>
        <w:jc w:val="both"/>
        <w:rPr>
          <w:rFonts w:ascii="Arial" w:hAnsi="Arial" w:cs="Arial"/>
          <w:b/>
          <w:lang w:val="ro-RO"/>
        </w:rPr>
      </w:pPr>
    </w:p>
    <w:p w:rsidR="005F4495" w:rsidRPr="00586E04" w:rsidRDefault="005F4495" w:rsidP="005F4495">
      <w:pPr>
        <w:jc w:val="both"/>
        <w:rPr>
          <w:rFonts w:ascii="Arial" w:hAnsi="Arial" w:cs="Arial"/>
          <w:b/>
          <w:lang w:val="ro-RO"/>
        </w:rPr>
      </w:pPr>
      <w:r w:rsidRPr="00586E04">
        <w:rPr>
          <w:rFonts w:ascii="Arial" w:hAnsi="Arial" w:cs="Arial"/>
          <w:b/>
          <w:lang w:val="ro-RO"/>
        </w:rPr>
        <w:t>Institutia responsabila pentru solutionarea contestatiilor este:</w:t>
      </w:r>
    </w:p>
    <w:p w:rsidR="005F4495" w:rsidRPr="00586E04" w:rsidRDefault="005F4495" w:rsidP="005F4495">
      <w:pPr>
        <w:jc w:val="both"/>
        <w:rPr>
          <w:rFonts w:ascii="Arial" w:hAnsi="Arial" w:cs="Arial"/>
          <w:b/>
          <w:lang w:val="ro-RO"/>
        </w:rPr>
      </w:pPr>
      <w:r w:rsidRPr="00586E04">
        <w:rPr>
          <w:rFonts w:ascii="Arial" w:hAnsi="Arial" w:cs="Arial"/>
          <w:b/>
          <w:lang w:val="ro-RO"/>
        </w:rPr>
        <w:t xml:space="preserve">Consiliul National pentru solutionarea Contestatiilor – CNSC, </w:t>
      </w:r>
    </w:p>
    <w:p w:rsidR="005F4495" w:rsidRPr="00586E04" w:rsidRDefault="005F4495" w:rsidP="005F4495">
      <w:pPr>
        <w:jc w:val="both"/>
        <w:rPr>
          <w:rFonts w:ascii="Arial" w:hAnsi="Arial" w:cs="Arial"/>
          <w:b/>
          <w:lang w:val="ro-RO"/>
        </w:rPr>
      </w:pPr>
      <w:r w:rsidRPr="00586E04">
        <w:rPr>
          <w:rFonts w:ascii="Arial" w:hAnsi="Arial" w:cs="Arial"/>
          <w:b/>
          <w:lang w:val="ro-RO"/>
        </w:rPr>
        <w:t>Str. Stavropoleos nr.6, Bucuresti, Romania, Cod postal 030084</w:t>
      </w:r>
    </w:p>
    <w:p w:rsidR="005F4495" w:rsidRPr="00586E04" w:rsidRDefault="005F4495" w:rsidP="005F4495">
      <w:pPr>
        <w:jc w:val="both"/>
        <w:rPr>
          <w:rFonts w:ascii="Arial" w:hAnsi="Arial" w:cs="Arial"/>
          <w:b/>
          <w:lang w:val="ro-RO"/>
        </w:rPr>
      </w:pPr>
      <w:r w:rsidRPr="00586E04">
        <w:rPr>
          <w:rFonts w:ascii="Arial" w:hAnsi="Arial" w:cs="Arial"/>
          <w:b/>
          <w:lang w:val="ro-RO"/>
        </w:rPr>
        <w:t xml:space="preserve">Tel. 021-310.46.41 e-mail </w:t>
      </w:r>
      <w:hyperlink r:id="rId10" w:history="1">
        <w:r w:rsidRPr="00586E04">
          <w:rPr>
            <w:rStyle w:val="Hyperlink"/>
            <w:rFonts w:cs="Arial"/>
            <w:b/>
            <w:lang w:val="ro-RO"/>
          </w:rPr>
          <w:t>office@cnsc.ro</w:t>
        </w:r>
      </w:hyperlink>
    </w:p>
    <w:p w:rsidR="005F4495" w:rsidRPr="00586E04" w:rsidRDefault="005F4495" w:rsidP="005F4495">
      <w:pPr>
        <w:jc w:val="both"/>
        <w:rPr>
          <w:rFonts w:ascii="Arial" w:hAnsi="Arial" w:cs="Arial"/>
          <w:b/>
          <w:lang w:val="ro-RO"/>
        </w:rPr>
      </w:pPr>
    </w:p>
    <w:p w:rsidR="005F4495" w:rsidRPr="00586E04" w:rsidRDefault="005F4495" w:rsidP="005F4495">
      <w:pPr>
        <w:jc w:val="both"/>
        <w:rPr>
          <w:rFonts w:ascii="Arial" w:hAnsi="Arial" w:cs="Arial"/>
          <w:b/>
          <w:lang w:val="ro-RO"/>
        </w:rPr>
      </w:pPr>
    </w:p>
    <w:p w:rsidR="005F4495" w:rsidRDefault="005F4495" w:rsidP="005F4495">
      <w:pPr>
        <w:numPr>
          <w:ilvl w:val="1"/>
          <w:numId w:val="2"/>
        </w:numPr>
        <w:jc w:val="both"/>
        <w:rPr>
          <w:rFonts w:ascii="Arial" w:hAnsi="Arial" w:cs="Arial"/>
          <w:b/>
          <w:lang w:val="ro-RO"/>
        </w:rPr>
      </w:pPr>
      <w:r w:rsidRPr="00586E04">
        <w:rPr>
          <w:rFonts w:ascii="Arial" w:hAnsi="Arial" w:cs="Arial"/>
          <w:b/>
          <w:lang w:val="ro-RO"/>
        </w:rPr>
        <w:t>SURSA DE FINANŢARE</w:t>
      </w:r>
    </w:p>
    <w:p w:rsidR="005F4495" w:rsidRPr="00586E04" w:rsidRDefault="005F4495" w:rsidP="005F4495">
      <w:pPr>
        <w:ind w:left="900"/>
        <w:jc w:val="both"/>
        <w:rPr>
          <w:rFonts w:ascii="Arial" w:hAnsi="Arial" w:cs="Arial"/>
          <w:b/>
          <w:lang w:val="ro-RO"/>
        </w:rPr>
      </w:pPr>
    </w:p>
    <w:p w:rsidR="005F4495" w:rsidRDefault="005F4495" w:rsidP="005F4495">
      <w:pPr>
        <w:rPr>
          <w:rFonts w:ascii="Arial" w:hAnsi="Arial" w:cs="Arial"/>
          <w:lang w:val="ro-RO"/>
        </w:rPr>
      </w:pPr>
      <w:r>
        <w:rPr>
          <w:rFonts w:ascii="Arial" w:hAnsi="Arial" w:cs="Arial"/>
          <w:lang w:val="ro-RO"/>
        </w:rPr>
        <w:t>Bugetul Aeroportului</w:t>
      </w:r>
    </w:p>
    <w:p w:rsidR="005F4495" w:rsidRDefault="005F4495" w:rsidP="005F4495">
      <w:pPr>
        <w:rPr>
          <w:rFonts w:ascii="Arial" w:hAnsi="Arial" w:cs="Arial"/>
          <w:lang w:val="ro-RO"/>
        </w:rPr>
      </w:pPr>
    </w:p>
    <w:p w:rsidR="005F4495" w:rsidRPr="000B1799" w:rsidRDefault="005F4495" w:rsidP="005F4495">
      <w:pPr>
        <w:rPr>
          <w:rFonts w:ascii="Arial" w:hAnsi="Arial" w:cs="Arial"/>
          <w:lang w:val="ro-RO"/>
        </w:rPr>
      </w:pPr>
    </w:p>
    <w:p w:rsidR="005F4495" w:rsidRPr="00586E04" w:rsidRDefault="005F4495" w:rsidP="005F4495">
      <w:pPr>
        <w:ind w:left="720"/>
        <w:jc w:val="both"/>
        <w:rPr>
          <w:rFonts w:ascii="Arial" w:hAnsi="Arial" w:cs="Arial"/>
          <w:b/>
          <w:lang w:val="ro-RO"/>
        </w:rPr>
      </w:pPr>
    </w:p>
    <w:p w:rsidR="005F4495" w:rsidRPr="00D10495" w:rsidRDefault="005F4495" w:rsidP="005F4495">
      <w:pPr>
        <w:numPr>
          <w:ilvl w:val="0"/>
          <w:numId w:val="2"/>
        </w:numPr>
        <w:jc w:val="both"/>
        <w:rPr>
          <w:rFonts w:ascii="Arial" w:hAnsi="Arial" w:cs="Arial"/>
          <w:b/>
          <w:sz w:val="28"/>
          <w:szCs w:val="28"/>
          <w:lang w:val="ro-RO"/>
        </w:rPr>
      </w:pPr>
      <w:r w:rsidRPr="00586E04">
        <w:rPr>
          <w:rFonts w:ascii="Arial" w:hAnsi="Arial" w:cs="Arial"/>
          <w:b/>
          <w:sz w:val="28"/>
          <w:szCs w:val="28"/>
          <w:lang w:val="ro-RO"/>
        </w:rPr>
        <w:t>OBIECTUL CONTRACTULUI</w:t>
      </w:r>
    </w:p>
    <w:p w:rsidR="005F4495" w:rsidRPr="00586E04" w:rsidRDefault="005F4495" w:rsidP="005F4495">
      <w:pPr>
        <w:numPr>
          <w:ilvl w:val="1"/>
          <w:numId w:val="2"/>
        </w:numPr>
        <w:jc w:val="both"/>
        <w:rPr>
          <w:rFonts w:ascii="Arial" w:hAnsi="Arial" w:cs="Arial"/>
          <w:b/>
          <w:lang w:val="ro-RO"/>
        </w:rPr>
      </w:pPr>
      <w:r w:rsidRPr="00586E04">
        <w:rPr>
          <w:rFonts w:ascii="Arial" w:hAnsi="Arial" w:cs="Arial"/>
          <w:b/>
          <w:lang w:val="ro-RO"/>
        </w:rPr>
        <w:t>DESCRIERE</w:t>
      </w:r>
    </w:p>
    <w:p w:rsidR="005F4495" w:rsidRPr="00586E04" w:rsidRDefault="005F4495" w:rsidP="005F4495">
      <w:pPr>
        <w:numPr>
          <w:ilvl w:val="2"/>
          <w:numId w:val="2"/>
        </w:numPr>
        <w:jc w:val="both"/>
        <w:rPr>
          <w:rFonts w:ascii="Arial" w:hAnsi="Arial" w:cs="Arial"/>
          <w:b/>
          <w:lang w:val="ro-RO"/>
        </w:rPr>
      </w:pPr>
      <w:r>
        <w:rPr>
          <w:rFonts w:ascii="Arial" w:hAnsi="Arial" w:cs="Arial"/>
          <w:b/>
          <w:lang w:val="ro-RO"/>
        </w:rPr>
        <w:t>Denumire Contract</w:t>
      </w:r>
    </w:p>
    <w:p w:rsidR="005F4495" w:rsidRDefault="005F4495" w:rsidP="005F4495">
      <w:pPr>
        <w:jc w:val="both"/>
        <w:rPr>
          <w:rFonts w:ascii="Arial" w:hAnsi="Arial" w:cs="Arial"/>
          <w:lang w:val="ro-RO"/>
        </w:rPr>
      </w:pPr>
      <w:r w:rsidRPr="00AB30E3">
        <w:rPr>
          <w:rFonts w:ascii="Arial" w:hAnsi="Arial" w:cs="Arial"/>
          <w:lang w:val="ro-RO"/>
        </w:rPr>
        <w:t xml:space="preserve">Obiectul contractului îl constituie </w:t>
      </w:r>
      <w:r>
        <w:rPr>
          <w:rFonts w:ascii="Arial" w:hAnsi="Arial" w:cs="Arial"/>
          <w:lang w:val="ro-RO"/>
        </w:rPr>
        <w:t xml:space="preserve">realizarea unui </w:t>
      </w:r>
      <w:r w:rsidRPr="005F4495">
        <w:rPr>
          <w:rFonts w:ascii="Arial" w:hAnsi="Arial" w:cs="Arial"/>
          <w:lang w:val="ro-RO"/>
        </w:rPr>
        <w:t>Studiu de fezabilitate si Proiect tehnic extindere si copertina</w:t>
      </w:r>
      <w:r>
        <w:rPr>
          <w:rFonts w:ascii="Arial" w:hAnsi="Arial" w:cs="Arial"/>
          <w:lang w:val="ro-RO"/>
        </w:rPr>
        <w:t xml:space="preserve"> </w:t>
      </w:r>
      <w:r w:rsidRPr="005F4495">
        <w:rPr>
          <w:rFonts w:ascii="Arial" w:hAnsi="Arial" w:cs="Arial"/>
          <w:lang w:val="ro-RO"/>
        </w:rPr>
        <w:t>fatada sudica aerogara</w:t>
      </w:r>
    </w:p>
    <w:p w:rsidR="00211B18" w:rsidRPr="00D10495" w:rsidRDefault="00211B18" w:rsidP="005F4495">
      <w:pPr>
        <w:jc w:val="both"/>
        <w:rPr>
          <w:rFonts w:ascii="Arial" w:hAnsi="Arial" w:cs="Arial"/>
          <w:lang w:val="ro-RO"/>
        </w:rPr>
      </w:pPr>
    </w:p>
    <w:p w:rsidR="005F4495" w:rsidRPr="00586E04" w:rsidRDefault="005F4495" w:rsidP="005F4495">
      <w:pPr>
        <w:numPr>
          <w:ilvl w:val="2"/>
          <w:numId w:val="2"/>
        </w:numPr>
        <w:jc w:val="both"/>
        <w:rPr>
          <w:rFonts w:ascii="Arial" w:hAnsi="Arial" w:cs="Arial"/>
          <w:b/>
          <w:lang w:val="ro-RO"/>
        </w:rPr>
      </w:pPr>
      <w:r w:rsidRPr="00586E04">
        <w:rPr>
          <w:rFonts w:ascii="Arial" w:hAnsi="Arial" w:cs="Arial"/>
          <w:b/>
          <w:lang w:val="ro-RO"/>
        </w:rPr>
        <w:lastRenderedPageBreak/>
        <w:t>Tip Contract</w:t>
      </w:r>
    </w:p>
    <w:p w:rsidR="005F4495" w:rsidRPr="00586E04" w:rsidRDefault="005F4495" w:rsidP="005F4495">
      <w:pPr>
        <w:jc w:val="both"/>
        <w:rPr>
          <w:rFonts w:ascii="Arial" w:hAnsi="Arial" w:cs="Arial"/>
          <w:lang w:val="ro-RO"/>
        </w:rPr>
      </w:pPr>
      <w:r>
        <w:rPr>
          <w:rFonts w:ascii="Arial" w:hAnsi="Arial" w:cs="Arial"/>
          <w:lang w:val="ro-RO"/>
        </w:rPr>
        <w:t>Contract de servicii</w:t>
      </w:r>
    </w:p>
    <w:p w:rsidR="005F4495" w:rsidRPr="00586E04" w:rsidRDefault="005F4495" w:rsidP="005F4495">
      <w:pPr>
        <w:ind w:left="1440"/>
        <w:jc w:val="both"/>
        <w:rPr>
          <w:rFonts w:ascii="Arial" w:hAnsi="Arial" w:cs="Arial"/>
          <w:b/>
          <w:lang w:val="ro-RO"/>
        </w:rPr>
      </w:pPr>
    </w:p>
    <w:p w:rsidR="005F4495" w:rsidRPr="00586E04" w:rsidRDefault="005F4495" w:rsidP="005F4495">
      <w:pPr>
        <w:numPr>
          <w:ilvl w:val="2"/>
          <w:numId w:val="2"/>
        </w:numPr>
        <w:jc w:val="both"/>
        <w:rPr>
          <w:rFonts w:ascii="Arial" w:hAnsi="Arial" w:cs="Arial"/>
          <w:b/>
          <w:lang w:val="ro-RO"/>
        </w:rPr>
      </w:pPr>
      <w:r w:rsidRPr="00586E04">
        <w:rPr>
          <w:rFonts w:ascii="Arial" w:hAnsi="Arial" w:cs="Arial"/>
          <w:b/>
          <w:lang w:val="ro-RO"/>
        </w:rPr>
        <w:t xml:space="preserve">Loc de </w:t>
      </w:r>
      <w:r>
        <w:rPr>
          <w:rFonts w:ascii="Arial" w:hAnsi="Arial" w:cs="Arial"/>
          <w:b/>
          <w:lang w:val="ro-RO"/>
        </w:rPr>
        <w:t>livrare</w:t>
      </w:r>
    </w:p>
    <w:p w:rsidR="005F4495" w:rsidRPr="00586E04" w:rsidRDefault="005F4495" w:rsidP="005F4495">
      <w:pPr>
        <w:jc w:val="both"/>
        <w:rPr>
          <w:rFonts w:ascii="Arial" w:hAnsi="Arial" w:cs="Arial"/>
          <w:lang w:val="ro-RO"/>
        </w:rPr>
      </w:pPr>
      <w:r w:rsidRPr="00586E04">
        <w:rPr>
          <w:rFonts w:ascii="Arial" w:hAnsi="Arial" w:cs="Arial"/>
          <w:lang w:val="ro-RO"/>
        </w:rPr>
        <w:t>Sediul Autoritatii Contractante</w:t>
      </w:r>
      <w:r w:rsidRPr="00586E04">
        <w:rPr>
          <w:rFonts w:ascii="Arial" w:hAnsi="Arial" w:cs="Arial"/>
          <w:b/>
          <w:lang w:val="ro-RO"/>
        </w:rPr>
        <w:t xml:space="preserve">  </w:t>
      </w:r>
      <w:r w:rsidRPr="00586E04">
        <w:rPr>
          <w:rFonts w:ascii="Arial" w:hAnsi="Arial" w:cs="Arial"/>
          <w:lang w:val="ro-RO"/>
        </w:rPr>
        <w:t>RA Aeroportul Transilvania Târgu Mureş, DN 15, şoseaua Târgu Mureş - Luduş km 14,5 , loc. Vidrasău</w:t>
      </w:r>
    </w:p>
    <w:p w:rsidR="005F4495" w:rsidRPr="00586E04" w:rsidRDefault="005F4495" w:rsidP="005F4495">
      <w:pPr>
        <w:jc w:val="both"/>
        <w:rPr>
          <w:rFonts w:ascii="Arial" w:hAnsi="Arial" w:cs="Arial"/>
          <w:b/>
          <w:lang w:val="ro-RO"/>
        </w:rPr>
      </w:pPr>
    </w:p>
    <w:p w:rsidR="005F4495" w:rsidRPr="00586E04" w:rsidRDefault="005F4495" w:rsidP="005F4495">
      <w:pPr>
        <w:numPr>
          <w:ilvl w:val="2"/>
          <w:numId w:val="2"/>
        </w:numPr>
        <w:jc w:val="both"/>
        <w:rPr>
          <w:rFonts w:ascii="Arial" w:hAnsi="Arial" w:cs="Arial"/>
          <w:b/>
          <w:lang w:val="ro-RO"/>
        </w:rPr>
      </w:pPr>
      <w:r w:rsidRPr="00586E04">
        <w:rPr>
          <w:rFonts w:ascii="Arial" w:hAnsi="Arial" w:cs="Arial"/>
          <w:b/>
          <w:lang w:val="ro-RO"/>
        </w:rPr>
        <w:t>Modalitatea de finalizare a procedurii</w:t>
      </w:r>
    </w:p>
    <w:p w:rsidR="005F4495" w:rsidRDefault="005F4495" w:rsidP="005F4495">
      <w:pPr>
        <w:jc w:val="both"/>
        <w:rPr>
          <w:rFonts w:ascii="Arial" w:hAnsi="Arial" w:cs="Arial"/>
          <w:lang w:val="ro-RO"/>
        </w:rPr>
      </w:pPr>
      <w:r>
        <w:rPr>
          <w:rFonts w:ascii="Arial" w:hAnsi="Arial" w:cs="Arial"/>
          <w:lang w:val="ro-RO"/>
        </w:rPr>
        <w:t xml:space="preserve">Un contract de achizitie publica. </w:t>
      </w:r>
    </w:p>
    <w:p w:rsidR="005F4495" w:rsidRPr="00586E04" w:rsidRDefault="005F4495" w:rsidP="005F4495">
      <w:pPr>
        <w:jc w:val="both"/>
        <w:rPr>
          <w:rFonts w:ascii="Arial" w:hAnsi="Arial" w:cs="Arial"/>
          <w:b/>
          <w:lang w:val="ro-RO"/>
        </w:rPr>
      </w:pPr>
    </w:p>
    <w:p w:rsidR="005F4495" w:rsidRPr="00586E04" w:rsidRDefault="005F4495" w:rsidP="005F4495">
      <w:pPr>
        <w:numPr>
          <w:ilvl w:val="2"/>
          <w:numId w:val="2"/>
        </w:numPr>
        <w:jc w:val="both"/>
        <w:rPr>
          <w:rFonts w:ascii="Arial" w:hAnsi="Arial" w:cs="Arial"/>
          <w:b/>
          <w:lang w:val="ro-RO"/>
        </w:rPr>
      </w:pPr>
      <w:r w:rsidRPr="00586E04">
        <w:rPr>
          <w:rFonts w:ascii="Arial" w:hAnsi="Arial" w:cs="Arial"/>
          <w:b/>
          <w:lang w:val="ro-RO"/>
        </w:rPr>
        <w:t>Durata contractului de achiziţie publică</w:t>
      </w:r>
    </w:p>
    <w:p w:rsidR="005F4495" w:rsidRPr="00586E04" w:rsidRDefault="005F4495" w:rsidP="005F4495">
      <w:pPr>
        <w:jc w:val="both"/>
        <w:rPr>
          <w:rFonts w:ascii="Arial" w:hAnsi="Arial" w:cs="Arial"/>
          <w:lang w:val="ro-RO"/>
        </w:rPr>
      </w:pPr>
      <w:r w:rsidRPr="00586E04">
        <w:rPr>
          <w:rFonts w:ascii="Arial" w:hAnsi="Arial" w:cs="Arial"/>
          <w:lang w:val="ro-RO"/>
        </w:rPr>
        <w:t>90 zile de  la data semnarii lui de catre ultima parte</w:t>
      </w:r>
    </w:p>
    <w:p w:rsidR="005F4495" w:rsidRPr="00586E04" w:rsidRDefault="005F4495" w:rsidP="005F4495">
      <w:pPr>
        <w:jc w:val="both"/>
        <w:rPr>
          <w:rFonts w:ascii="Arial" w:hAnsi="Arial" w:cs="Arial"/>
          <w:lang w:val="ro-RO"/>
        </w:rPr>
      </w:pPr>
    </w:p>
    <w:p w:rsidR="005F4495" w:rsidRPr="00586E04" w:rsidRDefault="005F4495" w:rsidP="005F4495">
      <w:pPr>
        <w:numPr>
          <w:ilvl w:val="2"/>
          <w:numId w:val="2"/>
        </w:numPr>
        <w:jc w:val="both"/>
        <w:rPr>
          <w:rFonts w:ascii="Arial" w:hAnsi="Arial" w:cs="Arial"/>
          <w:b/>
          <w:lang w:val="ro-RO"/>
        </w:rPr>
      </w:pPr>
      <w:r w:rsidRPr="00586E04">
        <w:rPr>
          <w:rFonts w:ascii="Arial" w:hAnsi="Arial" w:cs="Arial"/>
          <w:b/>
          <w:lang w:val="ro-RO"/>
        </w:rPr>
        <w:t>Informaţii privind acordul cadru</w:t>
      </w:r>
    </w:p>
    <w:p w:rsidR="005F4495" w:rsidRPr="00586E04" w:rsidRDefault="005F4495" w:rsidP="005F4495">
      <w:pPr>
        <w:jc w:val="both"/>
        <w:rPr>
          <w:rFonts w:ascii="Arial" w:hAnsi="Arial" w:cs="Arial"/>
          <w:lang w:val="ro-RO"/>
        </w:rPr>
      </w:pPr>
      <w:r w:rsidRPr="00586E04">
        <w:rPr>
          <w:rFonts w:ascii="Arial" w:hAnsi="Arial" w:cs="Arial"/>
          <w:lang w:val="ro-RO"/>
        </w:rPr>
        <w:t>Nu este cazul</w:t>
      </w:r>
    </w:p>
    <w:p w:rsidR="005F4495" w:rsidRPr="00586E04" w:rsidRDefault="005F4495" w:rsidP="005F4495">
      <w:pPr>
        <w:jc w:val="both"/>
        <w:rPr>
          <w:rFonts w:ascii="Arial" w:hAnsi="Arial" w:cs="Arial"/>
          <w:lang w:val="ro-RO"/>
        </w:rPr>
      </w:pPr>
    </w:p>
    <w:p w:rsidR="005F4495" w:rsidRPr="00586E04" w:rsidRDefault="005F4495" w:rsidP="005F4495">
      <w:pPr>
        <w:numPr>
          <w:ilvl w:val="2"/>
          <w:numId w:val="2"/>
        </w:numPr>
        <w:jc w:val="both"/>
        <w:rPr>
          <w:rFonts w:ascii="Arial" w:hAnsi="Arial" w:cs="Arial"/>
          <w:b/>
          <w:lang w:val="ro-RO"/>
        </w:rPr>
      </w:pPr>
      <w:r w:rsidRPr="00586E04">
        <w:rPr>
          <w:rFonts w:ascii="Arial" w:hAnsi="Arial" w:cs="Arial"/>
          <w:b/>
          <w:lang w:val="ro-RO"/>
        </w:rPr>
        <w:t>Divizare pe loturi</w:t>
      </w:r>
    </w:p>
    <w:p w:rsidR="005F4495" w:rsidRPr="00726E18" w:rsidRDefault="005F4495" w:rsidP="005F4495">
      <w:pPr>
        <w:jc w:val="both"/>
        <w:rPr>
          <w:rFonts w:ascii="Arial" w:hAnsi="Arial" w:cs="Arial"/>
          <w:i/>
          <w:lang w:val="ro-RO"/>
        </w:rPr>
      </w:pPr>
      <w:r>
        <w:rPr>
          <w:rFonts w:ascii="Arial" w:hAnsi="Arial" w:cs="Arial"/>
          <w:lang w:val="ro-RO"/>
        </w:rPr>
        <w:t>Nu este cazul</w:t>
      </w:r>
    </w:p>
    <w:p w:rsidR="005F4495" w:rsidRPr="00AB30E3" w:rsidRDefault="005F4495" w:rsidP="005F4495">
      <w:pPr>
        <w:jc w:val="both"/>
        <w:rPr>
          <w:rFonts w:ascii="Arial" w:hAnsi="Arial" w:cs="Arial"/>
          <w:lang w:val="ro-RO"/>
        </w:rPr>
      </w:pPr>
    </w:p>
    <w:p w:rsidR="005F4495" w:rsidRPr="00586E04" w:rsidRDefault="005F4495" w:rsidP="005F4495">
      <w:pPr>
        <w:numPr>
          <w:ilvl w:val="2"/>
          <w:numId w:val="2"/>
        </w:numPr>
        <w:jc w:val="both"/>
        <w:rPr>
          <w:rFonts w:ascii="Arial" w:hAnsi="Arial" w:cs="Arial"/>
          <w:b/>
          <w:lang w:val="ro-RO"/>
        </w:rPr>
      </w:pPr>
      <w:r w:rsidRPr="00586E04">
        <w:rPr>
          <w:rFonts w:ascii="Arial" w:hAnsi="Arial" w:cs="Arial"/>
          <w:b/>
          <w:lang w:val="ro-RO"/>
        </w:rPr>
        <w:t>Oferte alternative</w:t>
      </w:r>
    </w:p>
    <w:p w:rsidR="005F4495" w:rsidRPr="00586E04" w:rsidRDefault="005F4495" w:rsidP="005F4495">
      <w:pPr>
        <w:jc w:val="both"/>
        <w:rPr>
          <w:rFonts w:ascii="Arial" w:hAnsi="Arial" w:cs="Arial"/>
          <w:lang w:val="ro-RO"/>
        </w:rPr>
      </w:pPr>
      <w:r w:rsidRPr="00586E04">
        <w:rPr>
          <w:rFonts w:ascii="Arial" w:hAnsi="Arial" w:cs="Arial"/>
          <w:lang w:val="ro-RO"/>
        </w:rPr>
        <w:t>Nu sunt acceptate</w:t>
      </w:r>
    </w:p>
    <w:p w:rsidR="005F4495" w:rsidRPr="00586E04" w:rsidRDefault="005F4495" w:rsidP="005F4495">
      <w:pPr>
        <w:ind w:left="1440"/>
        <w:jc w:val="both"/>
        <w:rPr>
          <w:rFonts w:ascii="Arial" w:hAnsi="Arial" w:cs="Arial"/>
          <w:b/>
          <w:lang w:val="ro-RO"/>
        </w:rPr>
      </w:pPr>
    </w:p>
    <w:p w:rsidR="005F4495" w:rsidRPr="00586E04" w:rsidRDefault="005F4495" w:rsidP="005F4495">
      <w:pPr>
        <w:numPr>
          <w:ilvl w:val="1"/>
          <w:numId w:val="2"/>
        </w:numPr>
        <w:jc w:val="both"/>
        <w:rPr>
          <w:rFonts w:ascii="Arial" w:hAnsi="Arial" w:cs="Arial"/>
          <w:b/>
          <w:lang w:val="ro-RO"/>
        </w:rPr>
      </w:pPr>
      <w:r w:rsidRPr="00586E04">
        <w:rPr>
          <w:rFonts w:ascii="Arial" w:hAnsi="Arial" w:cs="Arial"/>
          <w:b/>
          <w:lang w:val="ro-RO"/>
        </w:rPr>
        <w:t>DESCRIEREA CONTRACTULUI</w:t>
      </w:r>
    </w:p>
    <w:p w:rsidR="005F4495" w:rsidRPr="00AB30E3" w:rsidRDefault="005F4495" w:rsidP="005F4495">
      <w:pPr>
        <w:jc w:val="both"/>
        <w:rPr>
          <w:rFonts w:ascii="Arial" w:hAnsi="Arial" w:cs="Arial"/>
          <w:b/>
        </w:rPr>
      </w:pPr>
      <w:r w:rsidRPr="00586E04">
        <w:rPr>
          <w:rFonts w:ascii="Arial" w:hAnsi="Arial" w:cs="Arial"/>
          <w:b/>
          <w:lang w:val="ro-RO"/>
        </w:rPr>
        <w:t xml:space="preserve">In urma finalizarii procedurii </w:t>
      </w:r>
      <w:r>
        <w:rPr>
          <w:rFonts w:ascii="Arial" w:hAnsi="Arial" w:cs="Arial"/>
          <w:b/>
          <w:lang w:val="ro-RO"/>
        </w:rPr>
        <w:t>se va incheia un contract de achizitie publica.</w:t>
      </w:r>
    </w:p>
    <w:p w:rsidR="005F4495" w:rsidRPr="00586E04" w:rsidRDefault="005F4495" w:rsidP="005F4495">
      <w:pPr>
        <w:jc w:val="both"/>
        <w:rPr>
          <w:rFonts w:ascii="Arial" w:hAnsi="Arial" w:cs="Arial"/>
          <w:b/>
        </w:rPr>
      </w:pPr>
    </w:p>
    <w:p w:rsidR="005F4495" w:rsidRPr="00586E04" w:rsidRDefault="005F4495" w:rsidP="005F4495">
      <w:pPr>
        <w:ind w:left="2160"/>
        <w:jc w:val="both"/>
        <w:rPr>
          <w:rFonts w:ascii="Arial" w:hAnsi="Arial" w:cs="Arial"/>
          <w:b/>
          <w:lang w:val="ro-RO"/>
        </w:rPr>
      </w:pPr>
    </w:p>
    <w:p w:rsidR="005F4495" w:rsidRPr="00586E04" w:rsidRDefault="005F4495" w:rsidP="005F4495">
      <w:pPr>
        <w:numPr>
          <w:ilvl w:val="1"/>
          <w:numId w:val="2"/>
        </w:numPr>
        <w:jc w:val="both"/>
        <w:rPr>
          <w:rFonts w:ascii="Arial" w:hAnsi="Arial" w:cs="Arial"/>
          <w:b/>
          <w:lang w:val="ro-RO"/>
        </w:rPr>
      </w:pPr>
      <w:r w:rsidRPr="00586E04">
        <w:rPr>
          <w:rFonts w:ascii="Arial" w:hAnsi="Arial" w:cs="Arial"/>
          <w:b/>
          <w:lang w:val="ro-RO"/>
        </w:rPr>
        <w:t>CONDIŢII SPECIFICE</w:t>
      </w:r>
    </w:p>
    <w:p w:rsidR="005F4495" w:rsidRPr="00586E04" w:rsidRDefault="005F4495" w:rsidP="005F4495">
      <w:pPr>
        <w:numPr>
          <w:ilvl w:val="2"/>
          <w:numId w:val="2"/>
        </w:numPr>
        <w:jc w:val="both"/>
        <w:rPr>
          <w:rFonts w:ascii="Arial" w:hAnsi="Arial" w:cs="Arial"/>
          <w:b/>
          <w:lang w:val="ro-RO"/>
        </w:rPr>
      </w:pPr>
      <w:r w:rsidRPr="00586E04">
        <w:rPr>
          <w:rFonts w:ascii="Arial" w:hAnsi="Arial" w:cs="Arial"/>
          <w:b/>
          <w:lang w:val="ro-RO"/>
        </w:rPr>
        <w:t>Contract rezevat – NU</w:t>
      </w:r>
    </w:p>
    <w:p w:rsidR="005F4495" w:rsidRPr="00586E04" w:rsidRDefault="005F4495" w:rsidP="005F4495">
      <w:pPr>
        <w:numPr>
          <w:ilvl w:val="2"/>
          <w:numId w:val="2"/>
        </w:numPr>
        <w:jc w:val="both"/>
        <w:rPr>
          <w:rFonts w:ascii="Arial" w:hAnsi="Arial" w:cs="Arial"/>
          <w:b/>
          <w:lang w:val="ro-RO"/>
        </w:rPr>
      </w:pPr>
      <w:r w:rsidRPr="00586E04">
        <w:rPr>
          <w:rFonts w:ascii="Arial" w:hAnsi="Arial" w:cs="Arial"/>
          <w:b/>
          <w:lang w:val="ro-RO"/>
        </w:rPr>
        <w:t xml:space="preserve">Altele – NU </w:t>
      </w:r>
    </w:p>
    <w:p w:rsidR="005F4495" w:rsidRDefault="005F4495" w:rsidP="005F4495">
      <w:pPr>
        <w:jc w:val="both"/>
        <w:rPr>
          <w:rFonts w:ascii="Arial" w:hAnsi="Arial" w:cs="Arial"/>
          <w:b/>
          <w:sz w:val="28"/>
          <w:szCs w:val="28"/>
          <w:lang w:val="ro-RO"/>
        </w:rPr>
      </w:pPr>
    </w:p>
    <w:p w:rsidR="005F4495" w:rsidRPr="00586E04" w:rsidRDefault="005F4495" w:rsidP="005F4495">
      <w:pPr>
        <w:jc w:val="both"/>
        <w:rPr>
          <w:rFonts w:ascii="Arial" w:hAnsi="Arial" w:cs="Arial"/>
          <w:b/>
          <w:sz w:val="28"/>
          <w:szCs w:val="28"/>
          <w:lang w:val="ro-RO"/>
        </w:rPr>
      </w:pPr>
    </w:p>
    <w:p w:rsidR="005F4495" w:rsidRPr="00586E04" w:rsidRDefault="005F4495" w:rsidP="005F4495">
      <w:pPr>
        <w:numPr>
          <w:ilvl w:val="0"/>
          <w:numId w:val="2"/>
        </w:numPr>
        <w:jc w:val="both"/>
        <w:rPr>
          <w:rFonts w:ascii="Arial" w:hAnsi="Arial" w:cs="Arial"/>
          <w:b/>
          <w:sz w:val="28"/>
          <w:szCs w:val="28"/>
          <w:lang w:val="ro-RO"/>
        </w:rPr>
      </w:pPr>
      <w:r w:rsidRPr="00586E04">
        <w:rPr>
          <w:rFonts w:ascii="Arial" w:hAnsi="Arial" w:cs="Arial"/>
          <w:b/>
          <w:sz w:val="28"/>
          <w:szCs w:val="28"/>
          <w:lang w:val="ro-RO"/>
        </w:rPr>
        <w:t>PROCEDURA DE ATRIBUIRE</w:t>
      </w:r>
    </w:p>
    <w:p w:rsidR="005F4495" w:rsidRDefault="005F4495" w:rsidP="005F4495">
      <w:pPr>
        <w:numPr>
          <w:ilvl w:val="1"/>
          <w:numId w:val="2"/>
        </w:numPr>
        <w:jc w:val="both"/>
        <w:rPr>
          <w:rFonts w:ascii="Arial" w:hAnsi="Arial" w:cs="Arial"/>
          <w:b/>
          <w:lang w:val="ro-RO"/>
        </w:rPr>
      </w:pPr>
      <w:r w:rsidRPr="00586E04">
        <w:rPr>
          <w:rFonts w:ascii="Arial" w:hAnsi="Arial" w:cs="Arial"/>
          <w:b/>
          <w:lang w:val="ro-RO"/>
        </w:rPr>
        <w:t>PROCEDURA SELECTATĂ</w:t>
      </w:r>
    </w:p>
    <w:p w:rsidR="005F4495" w:rsidRDefault="005F4495" w:rsidP="005F4495">
      <w:pPr>
        <w:ind w:left="645" w:firstLine="255"/>
        <w:jc w:val="both"/>
        <w:rPr>
          <w:rFonts w:ascii="Arial" w:hAnsi="Arial" w:cs="Arial"/>
          <w:lang w:val="ro-RO"/>
        </w:rPr>
      </w:pPr>
      <w:r w:rsidRPr="00B36DAA">
        <w:rPr>
          <w:rFonts w:ascii="Arial" w:hAnsi="Arial" w:cs="Arial"/>
          <w:lang w:val="ro-RO"/>
        </w:rPr>
        <w:t xml:space="preserve">Cerere de oferte </w:t>
      </w:r>
    </w:p>
    <w:p w:rsidR="005F4495" w:rsidRPr="00586E04" w:rsidRDefault="005F4495" w:rsidP="005F4495">
      <w:pPr>
        <w:jc w:val="both"/>
        <w:rPr>
          <w:rFonts w:ascii="Arial" w:hAnsi="Arial" w:cs="Arial"/>
          <w:lang w:val="ro-RO"/>
        </w:rPr>
      </w:pPr>
    </w:p>
    <w:p w:rsidR="005F4495" w:rsidRPr="00586E04" w:rsidRDefault="005F4495" w:rsidP="005F4495">
      <w:pPr>
        <w:numPr>
          <w:ilvl w:val="1"/>
          <w:numId w:val="2"/>
        </w:numPr>
        <w:jc w:val="both"/>
        <w:rPr>
          <w:rFonts w:ascii="Arial" w:hAnsi="Arial" w:cs="Arial"/>
          <w:b/>
          <w:lang w:val="ro-RO"/>
        </w:rPr>
      </w:pPr>
      <w:r w:rsidRPr="00586E04">
        <w:rPr>
          <w:rFonts w:ascii="Arial" w:hAnsi="Arial" w:cs="Arial"/>
          <w:b/>
          <w:lang w:val="ro-RO"/>
        </w:rPr>
        <w:t>LEGISLAŢIE APLICATĂ</w:t>
      </w:r>
    </w:p>
    <w:p w:rsidR="005F4495" w:rsidRPr="00586E04" w:rsidRDefault="005F4495" w:rsidP="005F4495">
      <w:pPr>
        <w:ind w:left="900"/>
        <w:jc w:val="both"/>
        <w:rPr>
          <w:rFonts w:ascii="Arial" w:hAnsi="Arial" w:cs="Arial"/>
          <w:b/>
          <w:lang w:val="ro-RO"/>
        </w:rPr>
      </w:pPr>
    </w:p>
    <w:p w:rsidR="005F4495" w:rsidRPr="00363FCB" w:rsidRDefault="005F4495" w:rsidP="005F4495">
      <w:pPr>
        <w:numPr>
          <w:ilvl w:val="0"/>
          <w:numId w:val="9"/>
        </w:numPr>
        <w:jc w:val="both"/>
        <w:rPr>
          <w:rFonts w:ascii="Arial" w:hAnsi="Arial" w:cs="Arial"/>
          <w:lang w:val="ro-RO"/>
        </w:rPr>
      </w:pPr>
      <w:r w:rsidRPr="00363FCB">
        <w:rPr>
          <w:rFonts w:ascii="Arial" w:hAnsi="Arial" w:cs="Arial"/>
          <w:lang w:val="ro-RO"/>
        </w:rPr>
        <w:t>Ordonanta de urgenta a Guvernului nr. 34/2006 privind atribuirea contractelor de achizitie publica, a contractelor de concesiune de lucrari si a contractelor de concesiune de servicii cu modificarile si completarile ulterioare;</w:t>
      </w:r>
    </w:p>
    <w:p w:rsidR="005F4495" w:rsidRPr="00363FCB" w:rsidRDefault="005F4495" w:rsidP="005F4495">
      <w:pPr>
        <w:numPr>
          <w:ilvl w:val="0"/>
          <w:numId w:val="9"/>
        </w:numPr>
        <w:jc w:val="both"/>
        <w:rPr>
          <w:rFonts w:ascii="Arial" w:hAnsi="Arial" w:cs="Arial"/>
          <w:lang w:val="ro-RO"/>
        </w:rPr>
      </w:pPr>
      <w:r w:rsidRPr="00363FCB">
        <w:rPr>
          <w:rFonts w:ascii="Arial" w:hAnsi="Arial" w:cs="Arial"/>
          <w:lang w:val="ro-RO"/>
        </w:rPr>
        <w:t>2.  Legea nr. 337/2006 pentru aprobarea Ordonantei de Urgenta a Guvernului nr. 34/2006 privind atribuirea contractelor de achizitie publica, a contractelor de concesiune de lucrari publice si a contractelor de concesiune de servicii cu modificarile si completarile ulterioare;</w:t>
      </w:r>
    </w:p>
    <w:p w:rsidR="005F4495" w:rsidRPr="00363FCB" w:rsidRDefault="005F4495" w:rsidP="005F4495">
      <w:pPr>
        <w:numPr>
          <w:ilvl w:val="0"/>
          <w:numId w:val="9"/>
        </w:numPr>
        <w:jc w:val="both"/>
        <w:rPr>
          <w:rFonts w:ascii="Arial" w:hAnsi="Arial" w:cs="Arial"/>
          <w:lang w:val="ro-RO"/>
        </w:rPr>
      </w:pPr>
      <w:r w:rsidRPr="00363FCB">
        <w:rPr>
          <w:rFonts w:ascii="Arial" w:hAnsi="Arial" w:cs="Arial"/>
          <w:lang w:val="ro-RO"/>
        </w:rPr>
        <w:t>3. Hotararea Guvernului nr. 925/2006 pentru aprobarea normelor de aplicare a prevederilor referitoare la atribuirea contractelor de achizitie publica din ordonanta de Urgenta a Guvernului nr. 34/2006 privind atribuirea contractelor de achizitie publica, a contractelor de concesiune de lucrari publice si a contractelor de concesiune de servicii cu modificarile si completarile ulterioare;</w:t>
      </w:r>
    </w:p>
    <w:p w:rsidR="005F4495" w:rsidRPr="00363FCB" w:rsidRDefault="005F4495" w:rsidP="005F4495">
      <w:pPr>
        <w:numPr>
          <w:ilvl w:val="0"/>
          <w:numId w:val="9"/>
        </w:numPr>
        <w:jc w:val="both"/>
        <w:rPr>
          <w:rFonts w:ascii="Arial" w:hAnsi="Arial" w:cs="Arial"/>
          <w:lang w:val="ro-RO"/>
        </w:rPr>
      </w:pPr>
      <w:r w:rsidRPr="00363FCB">
        <w:rPr>
          <w:rFonts w:ascii="Arial" w:hAnsi="Arial" w:cs="Arial"/>
          <w:lang w:val="ro-RO"/>
        </w:rPr>
        <w:t xml:space="preserve">4. Hotararea Guvernului nr. 71/2007 pentru aprobarea Normelor de aplicare a prevederilor referitoare la atribuirea contractelor de concesiune de lucrări publice şi a contractelor de concesiune de servicii prevăzute în OUG &lt;LLNK 12006    34180 </w:t>
      </w:r>
      <w:r w:rsidRPr="00363FCB">
        <w:rPr>
          <w:rFonts w:ascii="Arial" w:hAnsi="Arial" w:cs="Arial"/>
          <w:lang w:val="ro-RO"/>
        </w:rPr>
        <w:lastRenderedPageBreak/>
        <w:t>301   0 45&gt;OUGOUoooonr. 34/2006 privind atribuirea contractelor de achiziţie publica, a contractelor de concesiune de lucrări publice şi a contractelor de concesiune de servicii ;</w:t>
      </w:r>
    </w:p>
    <w:p w:rsidR="005F4495" w:rsidRPr="00363FCB" w:rsidRDefault="005F4495" w:rsidP="005F4495">
      <w:pPr>
        <w:numPr>
          <w:ilvl w:val="0"/>
          <w:numId w:val="9"/>
        </w:numPr>
        <w:jc w:val="both"/>
        <w:rPr>
          <w:rFonts w:ascii="Arial" w:hAnsi="Arial" w:cs="Arial"/>
          <w:lang w:val="ro-RO"/>
        </w:rPr>
      </w:pPr>
      <w:r w:rsidRPr="00363FCB">
        <w:rPr>
          <w:rFonts w:ascii="Arial" w:hAnsi="Arial" w:cs="Arial"/>
          <w:lang w:val="ro-RO"/>
        </w:rPr>
        <w:t>5. Ordonanta de urgenta a Guvernului nr. 30/2006 privind functia de verificare a aspectelor procedurale aferente procesului de atribuire a contractelor de achizitie publica, aprobate prin Hotararea Guvernului nr. 942/2006 cu modificarile si completarile ulterioare ;</w:t>
      </w:r>
    </w:p>
    <w:p w:rsidR="005F4495" w:rsidRPr="00363FCB" w:rsidRDefault="005F4495" w:rsidP="005F4495">
      <w:pPr>
        <w:numPr>
          <w:ilvl w:val="0"/>
          <w:numId w:val="9"/>
        </w:numPr>
        <w:jc w:val="both"/>
        <w:rPr>
          <w:rFonts w:ascii="Arial" w:hAnsi="Arial" w:cs="Arial"/>
          <w:lang w:val="ro-RO"/>
        </w:rPr>
      </w:pPr>
      <w:r w:rsidRPr="00363FCB">
        <w:rPr>
          <w:rFonts w:ascii="Arial" w:hAnsi="Arial" w:cs="Arial"/>
          <w:lang w:val="ro-RO"/>
        </w:rPr>
        <w:t>6. Ordinul ANRMAP nr. 314/2010 privind punerea in aplicare a certificatului de participare la licitatii cu oferta independenta ;</w:t>
      </w:r>
    </w:p>
    <w:p w:rsidR="005F4495" w:rsidRPr="00363FCB" w:rsidRDefault="005F4495" w:rsidP="005F4495">
      <w:pPr>
        <w:numPr>
          <w:ilvl w:val="0"/>
          <w:numId w:val="9"/>
        </w:numPr>
        <w:jc w:val="both"/>
        <w:rPr>
          <w:rFonts w:ascii="Arial" w:hAnsi="Arial" w:cs="Arial"/>
          <w:lang w:val="ro-RO"/>
        </w:rPr>
      </w:pPr>
      <w:r w:rsidRPr="00363FCB">
        <w:rPr>
          <w:rFonts w:ascii="Arial" w:hAnsi="Arial" w:cs="Arial"/>
          <w:lang w:val="ro-RO"/>
        </w:rPr>
        <w:t>7.  Legea nr. 346/2004 privind stimularea infiintarii si dezvoltarii intreprinderilor mici si mijlocii, cu modificarile si completarile ulterioare;</w:t>
      </w:r>
    </w:p>
    <w:p w:rsidR="005F4495" w:rsidRPr="00363FCB" w:rsidRDefault="005F4495" w:rsidP="005F4495">
      <w:pPr>
        <w:numPr>
          <w:ilvl w:val="0"/>
          <w:numId w:val="9"/>
        </w:numPr>
        <w:jc w:val="both"/>
        <w:rPr>
          <w:rFonts w:ascii="Arial" w:hAnsi="Arial" w:cs="Arial"/>
          <w:lang w:val="ro-RO"/>
        </w:rPr>
      </w:pPr>
      <w:r w:rsidRPr="00363FCB">
        <w:rPr>
          <w:rFonts w:ascii="Arial" w:hAnsi="Arial" w:cs="Arial"/>
          <w:lang w:val="ro-RO"/>
        </w:rPr>
        <w:t>8. Ordonanta de Urgenta a Guvernului nr. 195/2005 privind protectia mediului cu modificarile si completarile ulterioare;</w:t>
      </w:r>
    </w:p>
    <w:p w:rsidR="005F4495" w:rsidRPr="00363FCB" w:rsidRDefault="005F4495" w:rsidP="005F4495">
      <w:pPr>
        <w:numPr>
          <w:ilvl w:val="0"/>
          <w:numId w:val="9"/>
        </w:numPr>
        <w:jc w:val="both"/>
        <w:rPr>
          <w:rFonts w:ascii="Arial" w:hAnsi="Arial" w:cs="Arial"/>
          <w:lang w:val="ro-RO"/>
        </w:rPr>
      </w:pPr>
      <w:r w:rsidRPr="00363FCB">
        <w:rPr>
          <w:rFonts w:ascii="Arial" w:hAnsi="Arial" w:cs="Arial"/>
          <w:lang w:val="ro-RO"/>
        </w:rPr>
        <w:t>9.  Legea 265/2006 pentru aprobarea Ordonanta de Urgenta a Guvernului nr. 195/2005 privind protectia mediului cu modificarile si completarile ulterioare;</w:t>
      </w:r>
    </w:p>
    <w:p w:rsidR="005F4495" w:rsidRPr="00363FCB" w:rsidRDefault="005F4495" w:rsidP="005F4495">
      <w:pPr>
        <w:numPr>
          <w:ilvl w:val="0"/>
          <w:numId w:val="9"/>
        </w:numPr>
        <w:jc w:val="both"/>
        <w:rPr>
          <w:rFonts w:ascii="Arial" w:hAnsi="Arial" w:cs="Arial"/>
          <w:lang w:val="ro-RO"/>
        </w:rPr>
      </w:pPr>
      <w:r w:rsidRPr="00363FCB">
        <w:rPr>
          <w:rFonts w:ascii="Arial" w:hAnsi="Arial" w:cs="Arial"/>
          <w:lang w:val="ro-RO"/>
        </w:rPr>
        <w:t>10. Ordinul 2459/2006 pentru aprobarea Reglementarii aeronautice civile romane privind autorizarea agentilor aeronautici civili in domeniul aeroportuar – RACR-AD-AACDA;</w:t>
      </w:r>
    </w:p>
    <w:p w:rsidR="005F4495" w:rsidRPr="00363FCB" w:rsidRDefault="005F4495" w:rsidP="005F4495">
      <w:pPr>
        <w:numPr>
          <w:ilvl w:val="0"/>
          <w:numId w:val="9"/>
        </w:numPr>
        <w:jc w:val="both"/>
        <w:rPr>
          <w:rFonts w:ascii="Arial" w:hAnsi="Arial" w:cs="Arial"/>
          <w:lang w:val="ro-RO"/>
        </w:rPr>
      </w:pPr>
      <w:r w:rsidRPr="00363FCB">
        <w:rPr>
          <w:rFonts w:ascii="Arial" w:hAnsi="Arial" w:cs="Arial"/>
          <w:lang w:val="ro-RO"/>
        </w:rPr>
        <w:t>11. Ordinul Ministrului Transporturilor si Infrastructurii nr. 479/2010, pentru clasificarea aerodromurilor civile certificate din România şi pentru aprobarea Reglementării aeronautice civile române privind autorizarea aerodromurilor civile - RACR-AD-AADC, ediţia 1/2010, şi a Reglementării aeronautice civile române privind amenajarea, utilizarea şi înregistrarea aerodromurilor civile - RACR-AD-IADC, ediţia 1/2010;</w:t>
      </w:r>
    </w:p>
    <w:p w:rsidR="005F4495" w:rsidRPr="00363FCB" w:rsidRDefault="005F4495" w:rsidP="005F4495">
      <w:pPr>
        <w:numPr>
          <w:ilvl w:val="0"/>
          <w:numId w:val="9"/>
        </w:numPr>
        <w:jc w:val="both"/>
        <w:rPr>
          <w:rFonts w:ascii="Arial" w:hAnsi="Arial" w:cs="Arial"/>
          <w:lang w:val="ro-RO"/>
        </w:rPr>
      </w:pPr>
      <w:r w:rsidRPr="00363FCB">
        <w:rPr>
          <w:rFonts w:ascii="Arial" w:hAnsi="Arial" w:cs="Arial"/>
          <w:lang w:val="ro-RO"/>
        </w:rPr>
        <w:t>LEGE nr. 111 din 10 octombrie 1996 privind desfasurarea in siguranta a activitatii nucleare;</w:t>
      </w:r>
    </w:p>
    <w:p w:rsidR="005F4495" w:rsidRPr="00363FCB" w:rsidRDefault="005F4495" w:rsidP="005F4495">
      <w:pPr>
        <w:numPr>
          <w:ilvl w:val="0"/>
          <w:numId w:val="9"/>
        </w:numPr>
        <w:jc w:val="both"/>
        <w:rPr>
          <w:rFonts w:ascii="Arial" w:hAnsi="Arial" w:cs="Arial"/>
          <w:lang w:val="ro-RO"/>
        </w:rPr>
      </w:pPr>
      <w:r w:rsidRPr="00363FCB">
        <w:rPr>
          <w:rFonts w:ascii="Arial" w:hAnsi="Arial" w:cs="Arial"/>
          <w:lang w:val="ro-RO"/>
        </w:rPr>
        <w:t>13. Alte prevederi legale aplicabile obiectului contractelor.</w:t>
      </w:r>
    </w:p>
    <w:p w:rsidR="005F4495" w:rsidRPr="00586E04" w:rsidRDefault="005F4495" w:rsidP="005F4495">
      <w:pPr>
        <w:tabs>
          <w:tab w:val="left" w:pos="1080"/>
        </w:tabs>
        <w:jc w:val="both"/>
        <w:rPr>
          <w:rFonts w:ascii="Arial" w:hAnsi="Arial" w:cs="Arial"/>
          <w:b/>
          <w:bCs/>
          <w:lang w:val="ro-RO"/>
        </w:rPr>
      </w:pPr>
    </w:p>
    <w:p w:rsidR="005F4495" w:rsidRPr="00586E04" w:rsidRDefault="005F4495" w:rsidP="005F4495">
      <w:pPr>
        <w:numPr>
          <w:ilvl w:val="0"/>
          <w:numId w:val="2"/>
        </w:numPr>
        <w:jc w:val="both"/>
        <w:rPr>
          <w:rFonts w:ascii="Arial" w:hAnsi="Arial" w:cs="Arial"/>
          <w:b/>
          <w:sz w:val="28"/>
          <w:szCs w:val="28"/>
          <w:lang w:val="ro-RO"/>
        </w:rPr>
      </w:pPr>
      <w:r w:rsidRPr="00586E04">
        <w:rPr>
          <w:rFonts w:ascii="Arial" w:hAnsi="Arial" w:cs="Arial"/>
          <w:b/>
          <w:sz w:val="28"/>
          <w:szCs w:val="28"/>
          <w:lang w:val="ro-RO"/>
        </w:rPr>
        <w:t>CRITERII DE CALIFICARE ŞI SELECŢIE</w:t>
      </w:r>
    </w:p>
    <w:p w:rsidR="005F4495" w:rsidRPr="00586E04" w:rsidRDefault="005F4495" w:rsidP="005F4495">
      <w:pPr>
        <w:numPr>
          <w:ilvl w:val="1"/>
          <w:numId w:val="2"/>
        </w:numPr>
        <w:jc w:val="both"/>
        <w:rPr>
          <w:rFonts w:ascii="Arial" w:hAnsi="Arial" w:cs="Arial"/>
          <w:b/>
          <w:lang w:val="ro-RO"/>
        </w:rPr>
      </w:pPr>
      <w:r w:rsidRPr="00586E04">
        <w:rPr>
          <w:rFonts w:ascii="Arial" w:hAnsi="Arial" w:cs="Arial"/>
          <w:b/>
          <w:lang w:val="ro-RO"/>
        </w:rPr>
        <w:t>SITUAŢIA PERSONALĂ A OFERTANTULUI</w:t>
      </w:r>
    </w:p>
    <w:p w:rsidR="005F4495" w:rsidRPr="00586E04" w:rsidRDefault="005F4495" w:rsidP="005F4495">
      <w:pPr>
        <w:jc w:val="both"/>
        <w:rPr>
          <w:rFonts w:ascii="Arial" w:hAnsi="Arial" w:cs="Arial"/>
          <w:lang w:val="ro-RO"/>
        </w:rPr>
      </w:pPr>
      <w:r w:rsidRPr="00586E04">
        <w:rPr>
          <w:rFonts w:ascii="Arial" w:hAnsi="Arial" w:cs="Arial"/>
          <w:lang w:val="ro-RO"/>
        </w:rPr>
        <w:t>Încadrarea în una sau mai multe dintre situaţiile prevăzute la art. 180 si la art.181 din Ordonanţa de urgenţă nr. 34/2006 cu modificarile si completarile ulterioare, atrage excluderea ofertantului din procedura aplicată pentru atribuirea contractului de achiziţie publică.</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b/>
          <w:lang w:val="ro-RO"/>
        </w:rPr>
      </w:pPr>
      <w:r w:rsidRPr="00586E04">
        <w:rPr>
          <w:rFonts w:ascii="Arial" w:hAnsi="Arial" w:cs="Arial"/>
          <w:b/>
          <w:lang w:val="ro-RO"/>
        </w:rPr>
        <w:t xml:space="preserve">In situatia in care oferta este depusă de o asociere, fiecare asociat (inclusiv liderul) va prezenta documentele si formularele mentionate mai jos. </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i/>
          <w:lang w:val="ro-RO"/>
        </w:rPr>
      </w:pPr>
      <w:r w:rsidRPr="00586E04">
        <w:rPr>
          <w:rFonts w:ascii="Arial" w:hAnsi="Arial" w:cs="Arial"/>
          <w:i/>
          <w:lang w:val="ro-RO"/>
        </w:rPr>
        <w:t>In situatia în care persoana care semnează declaraţiile/formulare solicitate nu este reprezentantul legal al operatorului economic (lider,asociat, subcontractor),se va atasa o imputernicire pentru acesta.</w:t>
      </w:r>
    </w:p>
    <w:p w:rsidR="005F4495" w:rsidRPr="00586E04" w:rsidRDefault="005F4495" w:rsidP="005F4495">
      <w:pPr>
        <w:rPr>
          <w:rFonts w:ascii="Arial" w:hAnsi="Arial" w:cs="Arial"/>
          <w:i/>
          <w:lang w:val="ro-RO"/>
        </w:rPr>
      </w:pPr>
    </w:p>
    <w:p w:rsidR="005F4495" w:rsidRPr="00586E04" w:rsidRDefault="005F4495" w:rsidP="005F4495">
      <w:pPr>
        <w:rPr>
          <w:rFonts w:ascii="Arial" w:hAnsi="Arial" w:cs="Arial"/>
          <w:lang w:val="ro-RO"/>
        </w:rPr>
      </w:pPr>
      <w:r w:rsidRPr="00586E04">
        <w:rPr>
          <w:rFonts w:ascii="Arial" w:hAnsi="Arial" w:cs="Arial"/>
          <w:lang w:val="ro-RO"/>
        </w:rPr>
        <w:t>Candidatul trebuie să prezinte documentele dupa cum se precizează în continuare</w:t>
      </w:r>
    </w:p>
    <w:p w:rsidR="005F4495" w:rsidRPr="00586E04" w:rsidRDefault="005F4495" w:rsidP="00211B18">
      <w:pPr>
        <w:numPr>
          <w:ilvl w:val="0"/>
          <w:numId w:val="17"/>
        </w:numPr>
        <w:rPr>
          <w:rFonts w:ascii="Arial" w:hAnsi="Arial" w:cs="Arial"/>
          <w:color w:val="FF0000"/>
          <w:lang w:val="ro-RO"/>
        </w:rPr>
      </w:pPr>
      <w:r w:rsidRPr="00586E04">
        <w:rPr>
          <w:rFonts w:ascii="Arial" w:hAnsi="Arial" w:cs="Arial"/>
          <w:lang w:val="ro-RO"/>
        </w:rPr>
        <w:t xml:space="preserve">Declaratie privind eligibilitatea conform </w:t>
      </w:r>
      <w:r w:rsidRPr="00586E04">
        <w:rPr>
          <w:rFonts w:ascii="Arial" w:hAnsi="Arial" w:cs="Arial"/>
          <w:b/>
          <w:color w:val="FF0000"/>
          <w:lang w:val="ro-RO"/>
        </w:rPr>
        <w:t>Formularului 5</w:t>
      </w:r>
    </w:p>
    <w:p w:rsidR="005F4495" w:rsidRPr="00586E04" w:rsidRDefault="005F4495" w:rsidP="00211B18">
      <w:pPr>
        <w:numPr>
          <w:ilvl w:val="0"/>
          <w:numId w:val="17"/>
        </w:numPr>
        <w:rPr>
          <w:rFonts w:ascii="Arial" w:hAnsi="Arial" w:cs="Arial"/>
          <w:color w:val="FF0000"/>
          <w:lang w:val="ro-RO"/>
        </w:rPr>
      </w:pPr>
      <w:r w:rsidRPr="00586E04">
        <w:rPr>
          <w:rFonts w:ascii="Arial" w:hAnsi="Arial" w:cs="Arial"/>
          <w:lang w:val="ro-RO"/>
        </w:rPr>
        <w:t>Declaratie</w:t>
      </w:r>
      <w:r w:rsidRPr="00586E04">
        <w:rPr>
          <w:rFonts w:ascii="Arial" w:hAnsi="Arial" w:cs="Arial"/>
          <w:color w:val="FF0000"/>
          <w:lang w:val="ro-RO"/>
        </w:rPr>
        <w:t xml:space="preserve"> </w:t>
      </w:r>
      <w:r w:rsidRPr="00586E04">
        <w:rPr>
          <w:rFonts w:ascii="Arial" w:hAnsi="Arial" w:cs="Arial"/>
          <w:lang w:val="ro-RO"/>
        </w:rPr>
        <w:t>privind neincadrarea in prevederile art 181 inclusiv c1 –</w:t>
      </w:r>
      <w:r w:rsidRPr="00586E04">
        <w:rPr>
          <w:rFonts w:ascii="Arial" w:hAnsi="Arial" w:cs="Arial"/>
          <w:color w:val="FF0000"/>
          <w:lang w:val="ro-RO"/>
        </w:rPr>
        <w:t xml:space="preserve"> </w:t>
      </w:r>
      <w:r w:rsidRPr="00586E04">
        <w:rPr>
          <w:rFonts w:ascii="Arial" w:hAnsi="Arial" w:cs="Arial"/>
          <w:lang w:val="ro-RO"/>
        </w:rPr>
        <w:t>conform</w:t>
      </w:r>
      <w:r w:rsidRPr="00586E04">
        <w:rPr>
          <w:rFonts w:ascii="Arial" w:hAnsi="Arial" w:cs="Arial"/>
          <w:color w:val="FF0000"/>
          <w:lang w:val="ro-RO"/>
        </w:rPr>
        <w:t xml:space="preserve"> </w:t>
      </w:r>
      <w:r w:rsidRPr="00586E04">
        <w:rPr>
          <w:rFonts w:ascii="Arial" w:hAnsi="Arial" w:cs="Arial"/>
          <w:b/>
          <w:color w:val="FF0000"/>
          <w:lang w:val="ro-RO"/>
        </w:rPr>
        <w:t>Formularului 6</w:t>
      </w:r>
    </w:p>
    <w:p w:rsidR="005F4495" w:rsidRPr="00586E04" w:rsidRDefault="005F4495" w:rsidP="00211B18">
      <w:pPr>
        <w:numPr>
          <w:ilvl w:val="0"/>
          <w:numId w:val="17"/>
        </w:numPr>
        <w:jc w:val="both"/>
        <w:rPr>
          <w:rFonts w:ascii="Arial" w:hAnsi="Arial" w:cs="Arial"/>
          <w:lang w:val="ro-RO"/>
        </w:rPr>
      </w:pPr>
      <w:r w:rsidRPr="00586E04">
        <w:rPr>
          <w:rFonts w:ascii="Arial" w:hAnsi="Arial" w:cs="Arial"/>
          <w:lang w:val="ro-RO"/>
        </w:rPr>
        <w:t>Certificat de atestare fiscală eliberat de organul de administrare fiscală al unităţii administrativ teritoriale de pe raza căreia societatea îşi are sediul social privind plata obligaţiilor la bugetul de stat sau echivalent. Certificatul trebuie să fie valabil la data deschiderii ofertelor.</w:t>
      </w:r>
    </w:p>
    <w:p w:rsidR="005F4495" w:rsidRPr="003F227D" w:rsidRDefault="003F227D" w:rsidP="005F4495">
      <w:pPr>
        <w:numPr>
          <w:ilvl w:val="0"/>
          <w:numId w:val="17"/>
        </w:numPr>
        <w:jc w:val="both"/>
        <w:rPr>
          <w:rFonts w:ascii="Arial" w:hAnsi="Arial" w:cs="Arial"/>
          <w:lang w:val="ro-RO"/>
        </w:rPr>
      </w:pPr>
      <w:r w:rsidRPr="003F227D">
        <w:rPr>
          <w:rFonts w:ascii="Arial" w:hAnsi="Arial" w:cs="Arial"/>
        </w:rPr>
        <w:t xml:space="preserve">Autoritatea contractanta are dreptul de a exclude dintr-o procedura pentru atribuirea contractului de achizitie publica orice ofertant / candidat care detine,  certificat </w:t>
      </w:r>
      <w:r w:rsidRPr="003F227D">
        <w:rPr>
          <w:rFonts w:ascii="Arial" w:hAnsi="Arial" w:cs="Arial"/>
        </w:rPr>
        <w:lastRenderedPageBreak/>
        <w:t>negativ de indeplinire a conditiilor contractuale in ultimii 2 ani, cu efecte asupra beneficiarului</w:t>
      </w:r>
    </w:p>
    <w:p w:rsidR="005F4495" w:rsidRPr="000104EA" w:rsidRDefault="005F4495" w:rsidP="005F4495">
      <w:pPr>
        <w:ind w:firstLine="360"/>
        <w:jc w:val="both"/>
        <w:rPr>
          <w:rFonts w:ascii="Arial" w:hAnsi="Arial" w:cs="Arial"/>
        </w:rPr>
      </w:pPr>
      <w:r w:rsidRPr="000104EA">
        <w:rPr>
          <w:rFonts w:ascii="Arial" w:hAnsi="Arial" w:cs="Arial"/>
        </w:rPr>
        <w:t>Autoritatea contractanta va exclude din procedura de atribuire ofertantii care se afla intr-unul dintre urmatoarele cazuri:</w:t>
      </w:r>
    </w:p>
    <w:p w:rsidR="005F4495" w:rsidRPr="000104EA" w:rsidRDefault="005F4495" w:rsidP="005F4495">
      <w:pPr>
        <w:ind w:left="360"/>
        <w:jc w:val="both"/>
        <w:rPr>
          <w:rFonts w:ascii="Arial" w:hAnsi="Arial" w:cs="Arial"/>
        </w:rPr>
      </w:pPr>
      <w:r w:rsidRPr="000104EA">
        <w:rPr>
          <w:rFonts w:ascii="Arial" w:hAnsi="Arial" w:cs="Arial"/>
        </w:rPr>
        <w:t>a) a fost condamnat, in ultimii 5 ani, prin hotararea definitiva a unei instante judecatoresti pentru participare la activitati ale unei organizatii criminale, pentru coruptie, frauda si/sau spalare de bani;</w:t>
      </w:r>
    </w:p>
    <w:p w:rsidR="005F4495" w:rsidRPr="000104EA" w:rsidRDefault="005F4495" w:rsidP="005F4495">
      <w:pPr>
        <w:ind w:left="360"/>
        <w:jc w:val="both"/>
        <w:rPr>
          <w:rFonts w:ascii="Arial" w:hAnsi="Arial" w:cs="Arial"/>
        </w:rPr>
      </w:pPr>
      <w:r w:rsidRPr="000104EA">
        <w:rPr>
          <w:rFonts w:ascii="Arial" w:hAnsi="Arial" w:cs="Arial"/>
        </w:rPr>
        <w:t>b) este in stare de faliment ori lichidare, afacerile ii sunt conduse de un administrator judiciar sau activitatile sale comerciale sunt suspendate ori fac obiectul unui aranjament cu creditorii sau este intr-o situatie similara cu cele anterioare, reglementata prin lege;</w:t>
      </w:r>
    </w:p>
    <w:p w:rsidR="005F4495" w:rsidRPr="000104EA" w:rsidRDefault="005F4495" w:rsidP="005F4495">
      <w:pPr>
        <w:ind w:left="360"/>
        <w:jc w:val="both"/>
        <w:rPr>
          <w:rFonts w:ascii="Arial" w:hAnsi="Arial" w:cs="Arial"/>
        </w:rPr>
      </w:pPr>
      <w:r w:rsidRPr="000104EA">
        <w:rPr>
          <w:rFonts w:ascii="Arial" w:hAnsi="Arial" w:cs="Arial"/>
        </w:rPr>
        <w:t>c) face obiectul unei proceduri legale pentru declararea sa intr-una din situatiile mentionate la punctul anterior (litera b);</w:t>
      </w:r>
    </w:p>
    <w:p w:rsidR="005F4495" w:rsidRPr="000104EA" w:rsidRDefault="005F4495" w:rsidP="005F4495">
      <w:pPr>
        <w:ind w:left="360"/>
        <w:jc w:val="both"/>
        <w:rPr>
          <w:rFonts w:ascii="Arial" w:hAnsi="Arial" w:cs="Arial"/>
        </w:rPr>
      </w:pPr>
      <w:r w:rsidRPr="000104EA">
        <w:rPr>
          <w:rFonts w:ascii="Arial" w:hAnsi="Arial" w:cs="Arial"/>
        </w:rPr>
        <w:t>d) nu si-a indeplinit obligatiile de plata a impozitelor, taxelor si contributiilor de asigurari sociale catre bugetele componente ale bugetului general consolidat, in conformitate cu prevederile legale in vigoare din Romania sau din tara in care este stabilit;</w:t>
      </w:r>
    </w:p>
    <w:p w:rsidR="005F4495" w:rsidRPr="000104EA" w:rsidRDefault="005F4495" w:rsidP="005F4495">
      <w:pPr>
        <w:ind w:left="360"/>
        <w:jc w:val="both"/>
        <w:rPr>
          <w:rFonts w:ascii="Arial" w:hAnsi="Arial" w:cs="Arial"/>
        </w:rPr>
      </w:pPr>
      <w:r w:rsidRPr="000104EA">
        <w:rPr>
          <w:rFonts w:ascii="Arial" w:hAnsi="Arial" w:cs="Arial"/>
        </w:rPr>
        <w:t xml:space="preserve">e) in ultimii 2 ani nu si-a indeplinit sau si-a indeplinit in mod defectuos obligatiile contractuale, din motive imputabile ofertantului in cauza, fapt care a produs sau este de natura sa produca grave prejudicii beneficiarilor acestuia;         </w:t>
      </w:r>
    </w:p>
    <w:p w:rsidR="005F4495" w:rsidRPr="000104EA" w:rsidRDefault="005F4495" w:rsidP="005F4495">
      <w:pPr>
        <w:ind w:left="360"/>
        <w:jc w:val="both"/>
        <w:rPr>
          <w:rFonts w:ascii="Arial" w:hAnsi="Arial" w:cs="Arial"/>
        </w:rPr>
      </w:pPr>
      <w:r w:rsidRPr="000104EA">
        <w:rPr>
          <w:rFonts w:ascii="Arial" w:hAnsi="Arial" w:cs="Arial"/>
        </w:rPr>
        <w:t>e) a fost condamnat, in ultimii trei ani, prin hotararea definitiva a unei instante judecatoresti, pentru o fapta care a adus atingere eticii profesionale sau pentru comiterea unei greseli in materie profesionala</w:t>
      </w:r>
    </w:p>
    <w:p w:rsidR="005F4495" w:rsidRPr="00C31196" w:rsidRDefault="005F4495" w:rsidP="005F4495">
      <w:pPr>
        <w:ind w:left="360"/>
        <w:rPr>
          <w:rFonts w:ascii="Arial" w:hAnsi="Arial" w:cs="Arial"/>
          <w:i/>
        </w:rPr>
      </w:pPr>
      <w:r w:rsidRPr="000104EA">
        <w:rPr>
          <w:rFonts w:ascii="Arial" w:hAnsi="Arial" w:cs="Arial"/>
        </w:rPr>
        <w:t xml:space="preserve">f) prezinta informatii false sau nu prezinta informatiile solicitate de catre autoritatea contractanta, in legatura cu situatia proprie aferenta cazurilor prevazute la lit. a-e.  </w:t>
      </w:r>
    </w:p>
    <w:p w:rsidR="005F4495" w:rsidRPr="00680B58" w:rsidRDefault="005F4495" w:rsidP="005F4495">
      <w:pPr>
        <w:ind w:left="1080"/>
        <w:jc w:val="both"/>
        <w:rPr>
          <w:rFonts w:ascii="Arial" w:hAnsi="Arial" w:cs="Arial"/>
          <w:color w:val="FF0000"/>
          <w:lang w:val="ro-RO"/>
        </w:rPr>
      </w:pPr>
    </w:p>
    <w:p w:rsidR="005F4495" w:rsidRPr="00586E04" w:rsidRDefault="005F4495" w:rsidP="005F4495">
      <w:pPr>
        <w:spacing w:before="100" w:beforeAutospacing="1" w:after="100" w:afterAutospacing="1"/>
        <w:jc w:val="both"/>
        <w:rPr>
          <w:rFonts w:ascii="Arial" w:hAnsi="Arial" w:cs="Arial"/>
          <w:lang w:val="ro-RO"/>
        </w:rPr>
      </w:pPr>
      <w:r w:rsidRPr="00586E04">
        <w:rPr>
          <w:rFonts w:ascii="Arial" w:hAnsi="Arial" w:cs="Arial"/>
          <w:lang w:val="ro-RO"/>
        </w:rPr>
        <w:t>La elaborarea acestor documente se vor avea in vedere urmatoarele puncte:</w:t>
      </w:r>
    </w:p>
    <w:p w:rsidR="005F4495" w:rsidRPr="00586E04" w:rsidRDefault="005F4495" w:rsidP="005F4495">
      <w:pPr>
        <w:numPr>
          <w:ilvl w:val="0"/>
          <w:numId w:val="11"/>
        </w:numPr>
        <w:spacing w:before="100" w:beforeAutospacing="1" w:after="100" w:afterAutospacing="1"/>
        <w:jc w:val="both"/>
        <w:rPr>
          <w:rFonts w:ascii="Arial" w:hAnsi="Arial" w:cs="Arial"/>
          <w:lang w:val="ro-RO"/>
        </w:rPr>
      </w:pPr>
      <w:r w:rsidRPr="00586E04">
        <w:rPr>
          <w:rFonts w:ascii="Arial" w:hAnsi="Arial" w:cs="Arial"/>
          <w:lang w:val="ro-RO"/>
        </w:rPr>
        <w:t xml:space="preserve">Toate certificatele/documentele/formularele mentionate mai sus trebuie să fie prezentate în original sau copie legalizată şi trebuie să fie valabile la data deschiderii ofertelor. </w:t>
      </w:r>
    </w:p>
    <w:p w:rsidR="005F4495" w:rsidRPr="00586E04" w:rsidRDefault="005F4495" w:rsidP="005F4495">
      <w:pPr>
        <w:numPr>
          <w:ilvl w:val="0"/>
          <w:numId w:val="10"/>
        </w:numPr>
        <w:spacing w:before="100" w:beforeAutospacing="1" w:after="100" w:afterAutospacing="1"/>
        <w:rPr>
          <w:rFonts w:ascii="Arial" w:hAnsi="Arial" w:cs="Arial"/>
          <w:sz w:val="20"/>
          <w:szCs w:val="20"/>
          <w:lang w:val="ro-RO"/>
        </w:rPr>
      </w:pPr>
      <w:r w:rsidRPr="00586E04">
        <w:rPr>
          <w:rFonts w:ascii="Arial" w:hAnsi="Arial" w:cs="Arial"/>
          <w:lang w:val="ro-RO"/>
        </w:rPr>
        <w:t>În cazul ofertanţilor (persoane fizice sau juridice) de altă naţionalitate decât cea română, documentele vor fi transmise în limba de origine, însoţite de o traducere autorizată a acestora în limba română.</w:t>
      </w:r>
    </w:p>
    <w:p w:rsidR="005F4495" w:rsidRPr="00586E04" w:rsidRDefault="005F4495" w:rsidP="005F4495">
      <w:pPr>
        <w:numPr>
          <w:ilvl w:val="0"/>
          <w:numId w:val="10"/>
        </w:numPr>
        <w:spacing w:before="100" w:beforeAutospacing="1" w:after="100" w:afterAutospacing="1"/>
        <w:jc w:val="both"/>
        <w:rPr>
          <w:rFonts w:ascii="Arial" w:hAnsi="Arial" w:cs="Arial"/>
          <w:lang w:val="ro-RO"/>
        </w:rPr>
      </w:pPr>
      <w:r w:rsidRPr="00586E04">
        <w:rPr>
          <w:rFonts w:ascii="Arial" w:hAnsi="Arial" w:cs="Arial"/>
          <w:lang w:val="ro-RO"/>
        </w:rPr>
        <w:t>Toate documentele vor avea, pe langa semnatură şi ştampilă, mentionat în clar numele intreg al persoanei semnatare.</w:t>
      </w:r>
    </w:p>
    <w:p w:rsidR="005F4495" w:rsidRDefault="005F4495" w:rsidP="005F4495">
      <w:pPr>
        <w:numPr>
          <w:ilvl w:val="0"/>
          <w:numId w:val="10"/>
        </w:numPr>
        <w:spacing w:before="100" w:beforeAutospacing="1" w:after="100" w:afterAutospacing="1"/>
        <w:rPr>
          <w:rFonts w:ascii="Arial" w:hAnsi="Arial" w:cs="Arial"/>
          <w:lang w:val="ro-RO"/>
        </w:rPr>
      </w:pPr>
      <w:r w:rsidRPr="00586E04">
        <w:rPr>
          <w:rFonts w:ascii="Arial" w:hAnsi="Arial" w:cs="Arial"/>
          <w:lang w:val="ro-RO"/>
        </w:rPr>
        <w:t xml:space="preserve">Documentele emise de autoritatile competente vor fi valabile la data deschiderii ofertelor. </w:t>
      </w:r>
    </w:p>
    <w:p w:rsidR="003F227D" w:rsidRPr="003F227D" w:rsidRDefault="003F227D" w:rsidP="003F227D">
      <w:pPr>
        <w:numPr>
          <w:ilvl w:val="0"/>
          <w:numId w:val="10"/>
        </w:numPr>
        <w:tabs>
          <w:tab w:val="left" w:pos="993"/>
        </w:tabs>
        <w:jc w:val="both"/>
        <w:rPr>
          <w:rFonts w:ascii="Arial" w:hAnsi="Arial" w:cs="Arial"/>
          <w:i/>
        </w:rPr>
      </w:pPr>
      <w:r w:rsidRPr="0079055F">
        <w:rPr>
          <w:rFonts w:ascii="Arial" w:hAnsi="Arial" w:cs="Arial"/>
          <w:i/>
        </w:rPr>
        <w:t xml:space="preserve">“In cazul in care certificatele constatatoare privind indeplinirea obligatiilor de plata a impozitelor, taxelor si contributiilor de asigurari sociale, din motive obiective nu pot fi depuse pana la data limita de depunere a ofertelor, ofertantul are obligatia de a le prezenta ulterior – Comisia de evaluare va transmite ofertantului o solicitare in acest sens, mentionand termenul de depunere a acestora, </w:t>
      </w:r>
      <w:r w:rsidRPr="0079055F">
        <w:rPr>
          <w:rFonts w:ascii="Arial" w:hAnsi="Arial" w:cs="Arial"/>
          <w:b/>
          <w:i/>
        </w:rPr>
        <w:t>in conditiile art.11 alin.(4) din H.G. nr.925/2006</w:t>
      </w:r>
      <w:r w:rsidRPr="0079055F">
        <w:rPr>
          <w:rFonts w:ascii="Arial" w:hAnsi="Arial" w:cs="Arial"/>
          <w:i/>
        </w:rPr>
        <w:t>”</w:t>
      </w:r>
    </w:p>
    <w:p w:rsidR="005F4495" w:rsidRPr="00586E04" w:rsidRDefault="005F4495" w:rsidP="005F4495">
      <w:pPr>
        <w:numPr>
          <w:ilvl w:val="0"/>
          <w:numId w:val="10"/>
        </w:numPr>
        <w:spacing w:before="100" w:beforeAutospacing="1" w:after="100" w:afterAutospacing="1"/>
        <w:rPr>
          <w:rFonts w:ascii="Arial" w:hAnsi="Arial" w:cs="Arial"/>
          <w:lang w:val="ro-RO"/>
        </w:rPr>
      </w:pPr>
      <w:r w:rsidRPr="00586E04">
        <w:rPr>
          <w:rFonts w:ascii="Arial" w:hAnsi="Arial" w:cs="Arial"/>
          <w:lang w:val="ro-RO"/>
        </w:rPr>
        <w:t>Documentele pentru care nu este prevăzută o perioadă de valabilitate stablită de lege, nu vor fi emise cu mai mult de 60 de zile calculate până la data deschiderii ofertelor.</w:t>
      </w:r>
    </w:p>
    <w:p w:rsidR="005F4495" w:rsidRPr="00586E04" w:rsidRDefault="005F4495" w:rsidP="005F4495">
      <w:pPr>
        <w:numPr>
          <w:ilvl w:val="0"/>
          <w:numId w:val="10"/>
        </w:numPr>
        <w:rPr>
          <w:rFonts w:ascii="Arial" w:hAnsi="Arial" w:cs="Arial"/>
          <w:i/>
          <w:lang w:val="ro-RO"/>
        </w:rPr>
      </w:pPr>
      <w:r w:rsidRPr="00586E04">
        <w:rPr>
          <w:rFonts w:ascii="Arial" w:hAnsi="Arial" w:cs="Arial"/>
          <w:lang w:val="ro-RO"/>
        </w:rPr>
        <w:t>Daca exista incertitudini referitoare la situatia unui operator economic, autoritatea contractanta are dreptul sa solicite informatii direct de la autoritatile competente.</w:t>
      </w:r>
    </w:p>
    <w:p w:rsidR="005F4495" w:rsidRPr="00586E04" w:rsidRDefault="005F4495" w:rsidP="005F4495">
      <w:pPr>
        <w:jc w:val="both"/>
        <w:rPr>
          <w:rFonts w:ascii="Arial" w:hAnsi="Arial" w:cs="Arial"/>
          <w:b/>
          <w:lang w:val="ro-RO"/>
        </w:rPr>
      </w:pPr>
    </w:p>
    <w:p w:rsidR="005F4495" w:rsidRPr="00586E04" w:rsidRDefault="005F4495" w:rsidP="005F4495">
      <w:pPr>
        <w:numPr>
          <w:ilvl w:val="1"/>
          <w:numId w:val="2"/>
        </w:numPr>
        <w:jc w:val="both"/>
        <w:rPr>
          <w:rFonts w:ascii="Arial" w:hAnsi="Arial" w:cs="Arial"/>
          <w:b/>
          <w:lang w:val="ro-RO"/>
        </w:rPr>
      </w:pPr>
      <w:r w:rsidRPr="00586E04">
        <w:rPr>
          <w:rFonts w:ascii="Arial" w:hAnsi="Arial" w:cs="Arial"/>
          <w:b/>
          <w:lang w:val="ro-RO"/>
        </w:rPr>
        <w:t>SITUAŢIA ECONOMICO-FINANCIARĂ</w:t>
      </w:r>
    </w:p>
    <w:p w:rsidR="005F4495" w:rsidRPr="00586E04" w:rsidRDefault="005F4495" w:rsidP="005F4495">
      <w:pPr>
        <w:jc w:val="both"/>
        <w:rPr>
          <w:rFonts w:ascii="Arial" w:hAnsi="Arial" w:cs="Arial"/>
          <w:b/>
          <w:lang w:val="ro-RO"/>
        </w:rPr>
      </w:pPr>
    </w:p>
    <w:p w:rsidR="005F4495" w:rsidRPr="00586E04" w:rsidRDefault="005F4495" w:rsidP="005F4495">
      <w:pPr>
        <w:rPr>
          <w:rFonts w:ascii="Arial" w:hAnsi="Arial" w:cs="Arial"/>
          <w:lang w:val="ro-RO"/>
        </w:rPr>
      </w:pPr>
      <w:r w:rsidRPr="00586E04">
        <w:rPr>
          <w:rFonts w:ascii="Arial" w:hAnsi="Arial" w:cs="Arial"/>
          <w:lang w:val="ro-RO"/>
        </w:rPr>
        <w:t>Candidatul trebuie să prezinte documentele dupa cum se precizează în continuare</w:t>
      </w:r>
    </w:p>
    <w:p w:rsidR="005F4495" w:rsidRPr="000104EA" w:rsidRDefault="005F4495" w:rsidP="005F4495">
      <w:pPr>
        <w:ind w:left="720"/>
        <w:rPr>
          <w:rFonts w:ascii="Arial" w:hAnsi="Arial" w:cs="Arial"/>
        </w:rPr>
      </w:pPr>
      <w:r w:rsidRPr="000104EA">
        <w:rPr>
          <w:rFonts w:ascii="Arial" w:hAnsi="Arial" w:cs="Arial"/>
        </w:rPr>
        <w:lastRenderedPageBreak/>
        <w:t>1.  Declaratii privind cifra de afaceri in domeniul de activitate aferent obiectului contractului, intr-o perioada anterioara care vizeaza activitatea din ultimii 3 ani (</w:t>
      </w:r>
      <w:r w:rsidRPr="000104EA">
        <w:rPr>
          <w:rFonts w:ascii="Arial" w:hAnsi="Arial" w:cs="Arial"/>
          <w:color w:val="FF0000"/>
        </w:rPr>
        <w:t>Formularul 4</w:t>
      </w:r>
      <w:r w:rsidRPr="000104EA">
        <w:rPr>
          <w:rFonts w:ascii="Arial" w:hAnsi="Arial" w:cs="Arial"/>
        </w:rPr>
        <w:t xml:space="preserve">). </w:t>
      </w:r>
    </w:p>
    <w:p w:rsidR="005F4495" w:rsidRPr="000104EA" w:rsidRDefault="005F4495" w:rsidP="005F4495">
      <w:pPr>
        <w:ind w:left="720"/>
        <w:rPr>
          <w:rFonts w:ascii="Arial" w:hAnsi="Arial" w:cs="Arial"/>
        </w:rPr>
      </w:pPr>
      <w:r>
        <w:rPr>
          <w:rFonts w:ascii="Arial" w:hAnsi="Arial" w:cs="Arial"/>
        </w:rPr>
        <w:t>2.</w:t>
      </w:r>
      <w:r w:rsidRPr="000104EA">
        <w:rPr>
          <w:rFonts w:ascii="Arial" w:hAnsi="Arial" w:cs="Arial"/>
        </w:rPr>
        <w:t xml:space="preserve">Bilantul contabil la 31.12.2010 vizat de autoritatile competente. </w:t>
      </w:r>
    </w:p>
    <w:p w:rsidR="005F4495" w:rsidRPr="00586E04" w:rsidRDefault="005F4495" w:rsidP="005F4495">
      <w:pPr>
        <w:jc w:val="both"/>
        <w:rPr>
          <w:rFonts w:ascii="Arial" w:hAnsi="Arial" w:cs="Arial"/>
          <w:b/>
          <w:lang w:val="ro-RO"/>
        </w:rPr>
      </w:pPr>
    </w:p>
    <w:p w:rsidR="005F4495" w:rsidRDefault="005F4495" w:rsidP="005F4495">
      <w:pPr>
        <w:numPr>
          <w:ilvl w:val="1"/>
          <w:numId w:val="2"/>
        </w:numPr>
        <w:jc w:val="both"/>
        <w:rPr>
          <w:rFonts w:ascii="Arial" w:hAnsi="Arial" w:cs="Arial"/>
          <w:b/>
          <w:lang w:val="ro-RO"/>
        </w:rPr>
      </w:pPr>
      <w:r w:rsidRPr="00586E04">
        <w:rPr>
          <w:rFonts w:ascii="Arial" w:hAnsi="Arial" w:cs="Arial"/>
          <w:b/>
          <w:lang w:val="ro-RO"/>
        </w:rPr>
        <w:t>CAPACITATEA TEHNICĂ ŞI/SAU PROFESIONALĂ</w:t>
      </w:r>
    </w:p>
    <w:p w:rsidR="005F4495" w:rsidRPr="00586E04" w:rsidRDefault="005F4495" w:rsidP="005F4495">
      <w:pPr>
        <w:ind w:left="900"/>
        <w:jc w:val="both"/>
        <w:rPr>
          <w:rFonts w:ascii="Arial" w:hAnsi="Arial" w:cs="Arial"/>
          <w:b/>
          <w:lang w:val="ro-RO"/>
        </w:rPr>
      </w:pPr>
    </w:p>
    <w:p w:rsidR="005F4495" w:rsidRPr="00460881" w:rsidRDefault="005F4495" w:rsidP="00211B18">
      <w:pPr>
        <w:numPr>
          <w:ilvl w:val="0"/>
          <w:numId w:val="15"/>
        </w:numPr>
        <w:tabs>
          <w:tab w:val="left" w:pos="1080"/>
        </w:tabs>
        <w:jc w:val="both"/>
        <w:rPr>
          <w:rFonts w:ascii="Arial" w:hAnsi="Arial" w:cs="Arial"/>
        </w:rPr>
      </w:pPr>
      <w:r w:rsidRPr="00460881">
        <w:rPr>
          <w:rFonts w:ascii="Arial" w:hAnsi="Arial" w:cs="Arial"/>
        </w:rPr>
        <w:t xml:space="preserve">Declaratie privind lista principalelor </w:t>
      </w:r>
      <w:r>
        <w:rPr>
          <w:rFonts w:ascii="Arial" w:hAnsi="Arial" w:cs="Arial"/>
        </w:rPr>
        <w:t xml:space="preserve">servicii similare prestate in ultimii 3 ani </w:t>
      </w:r>
      <w:r w:rsidRPr="00460881">
        <w:rPr>
          <w:rFonts w:ascii="Arial" w:hAnsi="Arial" w:cs="Arial"/>
          <w:b/>
          <w:color w:val="FF0000"/>
        </w:rPr>
        <w:t xml:space="preserve">Formular 7 </w:t>
      </w:r>
    </w:p>
    <w:p w:rsidR="005F4495" w:rsidRPr="00211B18" w:rsidRDefault="005F4495" w:rsidP="00211B18">
      <w:pPr>
        <w:numPr>
          <w:ilvl w:val="0"/>
          <w:numId w:val="15"/>
        </w:numPr>
        <w:jc w:val="both"/>
        <w:rPr>
          <w:rFonts w:ascii="Arial" w:hAnsi="Arial" w:cs="Arial"/>
        </w:rPr>
      </w:pPr>
      <w:r w:rsidRPr="00663855">
        <w:rPr>
          <w:rFonts w:ascii="Arial" w:hAnsi="Arial" w:cs="Arial"/>
        </w:rPr>
        <w:t xml:space="preserve">Recomandari </w:t>
      </w:r>
    </w:p>
    <w:p w:rsidR="005F4495" w:rsidRPr="00586E04" w:rsidRDefault="005F4495" w:rsidP="005F4495">
      <w:pPr>
        <w:numPr>
          <w:ilvl w:val="0"/>
          <w:numId w:val="2"/>
        </w:numPr>
        <w:jc w:val="both"/>
        <w:rPr>
          <w:rFonts w:ascii="Arial" w:hAnsi="Arial" w:cs="Arial"/>
          <w:b/>
          <w:sz w:val="28"/>
          <w:szCs w:val="28"/>
          <w:lang w:val="ro-RO"/>
        </w:rPr>
      </w:pPr>
      <w:r w:rsidRPr="00586E04">
        <w:rPr>
          <w:rFonts w:ascii="Arial" w:hAnsi="Arial" w:cs="Arial"/>
          <w:b/>
          <w:sz w:val="28"/>
          <w:szCs w:val="28"/>
          <w:lang w:val="ro-RO"/>
        </w:rPr>
        <w:t>CONDITII SPECIFICE</w:t>
      </w:r>
    </w:p>
    <w:p w:rsidR="005F4495" w:rsidRPr="00586E04" w:rsidRDefault="005F4495" w:rsidP="005F4495">
      <w:pPr>
        <w:jc w:val="both"/>
        <w:rPr>
          <w:rFonts w:ascii="Arial" w:hAnsi="Arial" w:cs="Arial"/>
          <w:b/>
          <w:sz w:val="28"/>
          <w:szCs w:val="28"/>
          <w:lang w:val="ro-RO"/>
        </w:rPr>
      </w:pPr>
    </w:p>
    <w:p w:rsidR="005F4495" w:rsidRPr="00586E04" w:rsidRDefault="005F4495" w:rsidP="005F4495">
      <w:pPr>
        <w:rPr>
          <w:rFonts w:ascii="Arial" w:hAnsi="Arial" w:cs="Arial"/>
          <w:i/>
          <w:lang w:val="ro-RO"/>
        </w:rPr>
      </w:pPr>
    </w:p>
    <w:p w:rsidR="005F4495" w:rsidRPr="00586E04" w:rsidRDefault="005F4495" w:rsidP="005F4495">
      <w:pPr>
        <w:numPr>
          <w:ilvl w:val="1"/>
          <w:numId w:val="2"/>
        </w:numPr>
        <w:rPr>
          <w:rFonts w:ascii="Arial" w:hAnsi="Arial" w:cs="Arial"/>
          <w:b/>
          <w:lang w:val="ro-RO"/>
        </w:rPr>
      </w:pPr>
      <w:r w:rsidRPr="00586E04">
        <w:rPr>
          <w:rFonts w:ascii="Arial" w:hAnsi="Arial" w:cs="Arial"/>
          <w:b/>
          <w:lang w:val="ro-RO"/>
        </w:rPr>
        <w:t>DECLARAŢIE DE ACCEPTARE A CONDIŢIILOR CONTRACTUALE</w:t>
      </w:r>
    </w:p>
    <w:p w:rsidR="005F4495" w:rsidRDefault="005F4495" w:rsidP="005F4495">
      <w:pPr>
        <w:ind w:firstLine="720"/>
        <w:jc w:val="both"/>
        <w:rPr>
          <w:rFonts w:ascii="Arial" w:hAnsi="Arial" w:cs="Arial"/>
          <w:lang w:val="ro-RO"/>
        </w:rPr>
      </w:pPr>
      <w:r w:rsidRPr="00586E04">
        <w:rPr>
          <w:rFonts w:ascii="Arial" w:hAnsi="Arial" w:cs="Arial"/>
          <w:lang w:val="ro-RO"/>
        </w:rPr>
        <w:t xml:space="preserve">Ofertantul va prezenta </w:t>
      </w:r>
      <w:r w:rsidRPr="00586E04">
        <w:rPr>
          <w:rFonts w:ascii="Arial" w:hAnsi="Arial" w:cs="Arial"/>
          <w:b/>
          <w:color w:val="FF0000"/>
          <w:lang w:val="ro-RO"/>
        </w:rPr>
        <w:t>formularul 10</w:t>
      </w:r>
      <w:r w:rsidRPr="00586E04">
        <w:rPr>
          <w:rFonts w:ascii="Arial" w:hAnsi="Arial" w:cs="Arial"/>
          <w:b/>
          <w:lang w:val="ro-RO"/>
        </w:rPr>
        <w:t xml:space="preserve"> – Declaraţie de acceptare a condiţiilor contractuale</w:t>
      </w:r>
      <w:r w:rsidRPr="00586E04">
        <w:rPr>
          <w:rFonts w:ascii="Arial" w:hAnsi="Arial" w:cs="Arial"/>
          <w:lang w:val="ro-RO"/>
        </w:rPr>
        <w:t>.  Deasemenea vor fi acceptate conditiile contractuale, prin semnarea si stampilarea fi</w:t>
      </w:r>
      <w:r>
        <w:rPr>
          <w:rFonts w:ascii="Arial" w:hAnsi="Arial" w:cs="Arial"/>
          <w:lang w:val="ro-RO"/>
        </w:rPr>
        <w:t>e</w:t>
      </w:r>
      <w:r w:rsidRPr="00586E04">
        <w:rPr>
          <w:rFonts w:ascii="Arial" w:hAnsi="Arial" w:cs="Arial"/>
          <w:lang w:val="ro-RO"/>
        </w:rPr>
        <w:t>carei pagini a modelului de contract</w:t>
      </w:r>
      <w:r>
        <w:rPr>
          <w:rFonts w:ascii="Arial" w:hAnsi="Arial" w:cs="Arial"/>
          <w:lang w:val="ro-RO"/>
        </w:rPr>
        <w:t>.</w:t>
      </w:r>
    </w:p>
    <w:p w:rsidR="005F4495" w:rsidRPr="00586E04" w:rsidRDefault="005F4495" w:rsidP="005F4495">
      <w:pPr>
        <w:rPr>
          <w:rFonts w:ascii="Arial" w:hAnsi="Arial" w:cs="Arial"/>
          <w:i/>
          <w:color w:val="FF0000"/>
          <w:lang w:val="ro-RO"/>
        </w:rPr>
      </w:pPr>
      <w:r w:rsidRPr="00586E04">
        <w:rPr>
          <w:rFonts w:ascii="Arial" w:hAnsi="Arial" w:cs="Arial"/>
          <w:color w:val="000000"/>
          <w:lang w:val="ro-RO"/>
        </w:rPr>
        <w:t xml:space="preserve">Operatorul economic (lider asociat subcontractant) trebuie sa completeze </w:t>
      </w:r>
      <w:r w:rsidRPr="00586E04">
        <w:rPr>
          <w:rFonts w:ascii="Arial" w:hAnsi="Arial" w:cs="Arial"/>
          <w:b/>
          <w:color w:val="FF0000"/>
          <w:lang w:val="ro-RO"/>
        </w:rPr>
        <w:t>Formularul 3</w:t>
      </w:r>
      <w:r w:rsidRPr="00586E04">
        <w:rPr>
          <w:rFonts w:ascii="Arial" w:hAnsi="Arial" w:cs="Arial"/>
          <w:color w:val="000000"/>
          <w:lang w:val="ro-RO"/>
        </w:rPr>
        <w:t xml:space="preserve"> – Declaratie privind calitatea de participant la procedura</w:t>
      </w:r>
    </w:p>
    <w:p w:rsidR="005F4495" w:rsidRPr="00586E04" w:rsidRDefault="005F4495" w:rsidP="005F4495">
      <w:pPr>
        <w:ind w:firstLine="720"/>
        <w:jc w:val="both"/>
        <w:rPr>
          <w:rFonts w:ascii="Arial" w:hAnsi="Arial" w:cs="Arial"/>
          <w:lang w:val="ro-RO"/>
        </w:rPr>
      </w:pPr>
    </w:p>
    <w:p w:rsidR="005F4495" w:rsidRPr="00586E04" w:rsidRDefault="005F4495" w:rsidP="005F4495">
      <w:pPr>
        <w:jc w:val="both"/>
        <w:rPr>
          <w:rFonts w:ascii="Arial" w:hAnsi="Arial" w:cs="Arial"/>
          <w:lang w:val="ro-RO"/>
        </w:rPr>
      </w:pPr>
      <w:r>
        <w:rPr>
          <w:rFonts w:ascii="Arial" w:hAnsi="Arial" w:cs="Arial"/>
          <w:lang w:val="ro-RO"/>
        </w:rPr>
        <w:tab/>
        <w:t>In cazul subcontractarii s</w:t>
      </w:r>
      <w:r w:rsidRPr="00586E04">
        <w:rPr>
          <w:rFonts w:ascii="Arial" w:hAnsi="Arial" w:cs="Arial"/>
          <w:lang w:val="ro-RO"/>
        </w:rPr>
        <w:t>e vor respecta prevede</w:t>
      </w:r>
      <w:r>
        <w:rPr>
          <w:rFonts w:ascii="Arial" w:hAnsi="Arial" w:cs="Arial"/>
          <w:lang w:val="ro-RO"/>
        </w:rPr>
        <w:t>rile art. 45 OUG 34/2006 cu modi</w:t>
      </w:r>
      <w:r w:rsidRPr="00586E04">
        <w:rPr>
          <w:rFonts w:ascii="Arial" w:hAnsi="Arial" w:cs="Arial"/>
          <w:lang w:val="ro-RO"/>
        </w:rPr>
        <w:t>ficarile si completarile ulterioare</w:t>
      </w:r>
    </w:p>
    <w:p w:rsidR="005F4495" w:rsidRPr="00586E04" w:rsidRDefault="005F4495" w:rsidP="005F4495">
      <w:pPr>
        <w:ind w:firstLine="720"/>
        <w:rPr>
          <w:rFonts w:ascii="Arial" w:hAnsi="Arial" w:cs="Arial"/>
          <w:i/>
          <w:lang w:val="ro-RO"/>
        </w:rPr>
      </w:pPr>
      <w:r w:rsidRPr="00586E04">
        <w:rPr>
          <w:rFonts w:ascii="Arial" w:hAnsi="Arial" w:cs="Arial"/>
          <w:lang w:val="ro-RO"/>
        </w:rPr>
        <w:t>In cazul unei asocieri, aceasta declaratie va fi prezentata in numele asocierii de catre asociatul desemnat lider.</w:t>
      </w:r>
    </w:p>
    <w:p w:rsidR="005F4495" w:rsidRPr="00586E04" w:rsidRDefault="005F4495" w:rsidP="005F4495">
      <w:pPr>
        <w:jc w:val="both"/>
        <w:rPr>
          <w:rFonts w:ascii="Arial" w:hAnsi="Arial" w:cs="Arial"/>
          <w:b/>
          <w:lang w:val="ro-RO"/>
        </w:rPr>
      </w:pPr>
    </w:p>
    <w:p w:rsidR="005F4495" w:rsidRPr="00586E04" w:rsidRDefault="005F4495" w:rsidP="005F4495">
      <w:pPr>
        <w:pStyle w:val="Heading1"/>
        <w:numPr>
          <w:ilvl w:val="0"/>
          <w:numId w:val="0"/>
        </w:numPr>
        <w:tabs>
          <w:tab w:val="num" w:pos="360"/>
        </w:tabs>
        <w:ind w:left="360" w:hanging="360"/>
        <w:rPr>
          <w:rFonts w:cs="Arial"/>
          <w:lang w:val="ro-RO"/>
        </w:rPr>
      </w:pPr>
      <w:bookmarkStart w:id="0" w:name="_Toc166421484"/>
      <w:bookmarkStart w:id="1" w:name="_Toc166987575"/>
      <w:bookmarkStart w:id="2" w:name="_Toc166995726"/>
      <w:bookmarkStart w:id="3" w:name="_Toc166997868"/>
      <w:bookmarkStart w:id="4" w:name="_Toc167167003"/>
      <w:bookmarkStart w:id="5" w:name="_Toc182372341"/>
      <w:r w:rsidRPr="00586E04">
        <w:rPr>
          <w:rFonts w:cs="Arial"/>
          <w:lang w:val="ro-RO"/>
        </w:rPr>
        <w:t xml:space="preserve">6. PREZENTAREA OFERTEI </w:t>
      </w:r>
    </w:p>
    <w:p w:rsidR="005F4495" w:rsidRPr="00586E04" w:rsidRDefault="005F4495" w:rsidP="005F4495">
      <w:pPr>
        <w:jc w:val="both"/>
        <w:rPr>
          <w:rFonts w:ascii="Arial" w:hAnsi="Arial" w:cs="Arial"/>
          <w:b/>
          <w:lang w:val="ro-RO"/>
        </w:rPr>
      </w:pPr>
    </w:p>
    <w:p w:rsidR="005F4495" w:rsidRPr="00586E04" w:rsidRDefault="005F4495" w:rsidP="005F4495">
      <w:pPr>
        <w:numPr>
          <w:ilvl w:val="1"/>
          <w:numId w:val="4"/>
        </w:numPr>
        <w:jc w:val="both"/>
        <w:rPr>
          <w:rFonts w:ascii="Arial" w:hAnsi="Arial" w:cs="Arial"/>
          <w:b/>
          <w:lang w:val="ro-RO"/>
        </w:rPr>
      </w:pPr>
      <w:r w:rsidRPr="00586E04">
        <w:rPr>
          <w:rFonts w:ascii="Arial" w:hAnsi="Arial" w:cs="Arial"/>
          <w:b/>
          <w:lang w:val="ro-RO"/>
        </w:rPr>
        <w:t>LIMBA DE REDACTARE A OFERTEI</w:t>
      </w:r>
    </w:p>
    <w:p w:rsidR="005F4495" w:rsidRPr="00586E04" w:rsidRDefault="005F4495" w:rsidP="005F4495">
      <w:pPr>
        <w:jc w:val="both"/>
        <w:rPr>
          <w:rFonts w:ascii="Arial" w:hAnsi="Arial" w:cs="Arial"/>
          <w:lang w:val="ro-RO"/>
        </w:rPr>
      </w:pPr>
      <w:r w:rsidRPr="00586E04">
        <w:rPr>
          <w:rFonts w:ascii="Arial" w:hAnsi="Arial" w:cs="Arial"/>
          <w:lang w:val="ro-RO"/>
        </w:rPr>
        <w:t>Limba de redactare a ofertei este Limba Romana.</w:t>
      </w:r>
    </w:p>
    <w:p w:rsidR="005F4495" w:rsidRPr="00586E04" w:rsidRDefault="005F4495" w:rsidP="005F4495">
      <w:pPr>
        <w:jc w:val="both"/>
        <w:rPr>
          <w:rFonts w:ascii="Arial" w:hAnsi="Arial" w:cs="Arial"/>
          <w:b/>
          <w:lang w:val="ro-RO"/>
        </w:rPr>
      </w:pPr>
    </w:p>
    <w:p w:rsidR="005F4495" w:rsidRPr="00586E04" w:rsidRDefault="005F4495" w:rsidP="005F4495">
      <w:pPr>
        <w:numPr>
          <w:ilvl w:val="1"/>
          <w:numId w:val="4"/>
        </w:numPr>
        <w:jc w:val="both"/>
        <w:rPr>
          <w:rFonts w:ascii="Arial" w:hAnsi="Arial" w:cs="Arial"/>
          <w:b/>
          <w:lang w:val="ro-RO"/>
        </w:rPr>
      </w:pPr>
      <w:r w:rsidRPr="00586E04">
        <w:rPr>
          <w:rFonts w:ascii="Arial" w:hAnsi="Arial" w:cs="Arial"/>
          <w:b/>
          <w:lang w:val="ro-RO"/>
        </w:rPr>
        <w:t>PERIOADA DE VALABILITATE A OFERTEI</w:t>
      </w:r>
    </w:p>
    <w:p w:rsidR="005F4495" w:rsidRPr="00586E04" w:rsidRDefault="005F4495" w:rsidP="005F4495">
      <w:pPr>
        <w:jc w:val="both"/>
        <w:rPr>
          <w:rFonts w:ascii="Arial" w:hAnsi="Arial" w:cs="Arial"/>
          <w:lang w:val="ro-RO"/>
        </w:rPr>
      </w:pPr>
      <w:r w:rsidRPr="00586E04">
        <w:rPr>
          <w:rFonts w:ascii="Arial" w:hAnsi="Arial" w:cs="Arial"/>
          <w:lang w:val="ro-RO"/>
        </w:rPr>
        <w:t>90 zile de la data limita de depunere a ofertelor.</w:t>
      </w:r>
    </w:p>
    <w:p w:rsidR="005F4495" w:rsidRPr="00586E04" w:rsidRDefault="005F4495" w:rsidP="005F4495">
      <w:pPr>
        <w:jc w:val="both"/>
        <w:rPr>
          <w:rFonts w:ascii="Arial" w:hAnsi="Arial" w:cs="Arial"/>
          <w:b/>
          <w:lang w:val="ro-RO"/>
        </w:rPr>
      </w:pPr>
      <w:r w:rsidRPr="00586E04">
        <w:rPr>
          <w:rFonts w:ascii="Arial" w:hAnsi="Arial" w:cs="Arial"/>
          <w:lang w:val="ro-RO"/>
        </w:rPr>
        <w:t>Orice oferta valabila pentru o perioada mai mica decat aceasta va fi respinsa.</w:t>
      </w:r>
    </w:p>
    <w:p w:rsidR="005F4495" w:rsidRPr="00586E04" w:rsidRDefault="005F4495" w:rsidP="005F4495">
      <w:pPr>
        <w:jc w:val="both"/>
        <w:rPr>
          <w:rFonts w:ascii="Arial" w:hAnsi="Arial" w:cs="Arial"/>
          <w:b/>
          <w:lang w:val="ro-RO"/>
        </w:rPr>
      </w:pPr>
    </w:p>
    <w:p w:rsidR="005F4495" w:rsidRPr="00586E04" w:rsidRDefault="005F4495" w:rsidP="005F4495">
      <w:pPr>
        <w:ind w:left="900"/>
        <w:jc w:val="both"/>
        <w:rPr>
          <w:rFonts w:ascii="Arial" w:hAnsi="Arial" w:cs="Arial"/>
          <w:b/>
          <w:lang w:val="ro-RO"/>
        </w:rPr>
      </w:pPr>
    </w:p>
    <w:p w:rsidR="005F4495" w:rsidRPr="00586E04" w:rsidRDefault="005F4495" w:rsidP="005F4495">
      <w:pPr>
        <w:numPr>
          <w:ilvl w:val="1"/>
          <w:numId w:val="4"/>
        </w:numPr>
        <w:jc w:val="both"/>
        <w:rPr>
          <w:rFonts w:ascii="Arial" w:hAnsi="Arial" w:cs="Arial"/>
          <w:b/>
          <w:lang w:val="ro-RO"/>
        </w:rPr>
      </w:pPr>
      <w:r w:rsidRPr="00586E04">
        <w:rPr>
          <w:rFonts w:ascii="Arial" w:hAnsi="Arial" w:cs="Arial"/>
          <w:b/>
          <w:lang w:val="ro-RO"/>
        </w:rPr>
        <w:t>GARANTIA DE PARTICIPARE</w:t>
      </w:r>
    </w:p>
    <w:p w:rsidR="005F4495" w:rsidRPr="00586E04" w:rsidRDefault="005F4495" w:rsidP="005F4495">
      <w:pPr>
        <w:ind w:left="720"/>
        <w:jc w:val="both"/>
        <w:rPr>
          <w:rFonts w:ascii="Arial" w:hAnsi="Arial" w:cs="Arial"/>
          <w:b/>
          <w:lang w:val="ro-RO"/>
        </w:rPr>
      </w:pPr>
      <w:r w:rsidRPr="00586E04">
        <w:rPr>
          <w:rFonts w:ascii="Arial" w:hAnsi="Arial" w:cs="Arial"/>
          <w:b/>
          <w:lang w:val="ro-RO"/>
        </w:rPr>
        <w:t xml:space="preserve">Se solicita garantie de participare in valoare </w:t>
      </w:r>
      <w:r>
        <w:rPr>
          <w:rFonts w:ascii="Arial" w:hAnsi="Arial" w:cs="Arial"/>
          <w:b/>
          <w:lang w:val="ro-RO"/>
        </w:rPr>
        <w:t>de 200 lei.</w:t>
      </w:r>
    </w:p>
    <w:p w:rsidR="005F4495" w:rsidRPr="00586E04" w:rsidRDefault="005F4495" w:rsidP="005F4495">
      <w:pPr>
        <w:jc w:val="both"/>
        <w:rPr>
          <w:rFonts w:ascii="Arial" w:hAnsi="Arial" w:cs="Arial"/>
          <w:b/>
          <w:lang w:val="ro-RO"/>
        </w:rPr>
      </w:pPr>
    </w:p>
    <w:p w:rsidR="005F4495" w:rsidRDefault="005F4495" w:rsidP="005F4495">
      <w:pPr>
        <w:ind w:firstLine="720"/>
        <w:jc w:val="both"/>
        <w:rPr>
          <w:rFonts w:ascii="Arial" w:hAnsi="Arial" w:cs="Arial"/>
        </w:rPr>
      </w:pPr>
      <w:r w:rsidRPr="00586E04">
        <w:rPr>
          <w:rFonts w:ascii="Arial" w:hAnsi="Arial" w:cs="Arial"/>
        </w:rPr>
        <w:t>Garantia pentru participare se va constitui prin  scrisoare de garantie bancara (</w:t>
      </w:r>
      <w:r w:rsidRPr="00586E04">
        <w:rPr>
          <w:rFonts w:ascii="Arial" w:hAnsi="Arial" w:cs="Arial"/>
          <w:b/>
          <w:color w:val="FF0000"/>
        </w:rPr>
        <w:t>Formularul 12</w:t>
      </w:r>
      <w:r w:rsidRPr="00586E04">
        <w:rPr>
          <w:rFonts w:ascii="Arial" w:hAnsi="Arial" w:cs="Arial"/>
        </w:rPr>
        <w:t>)</w:t>
      </w:r>
      <w:r>
        <w:rPr>
          <w:rFonts w:ascii="Arial" w:hAnsi="Arial" w:cs="Arial"/>
        </w:rPr>
        <w:t xml:space="preserve"> emisă de o societate bancară sau de o societate de asigurări,</w:t>
      </w:r>
      <w:r w:rsidRPr="00586E04">
        <w:rPr>
          <w:rFonts w:ascii="Arial" w:hAnsi="Arial" w:cs="Arial"/>
          <w:lang w:val="es-ES"/>
        </w:rPr>
        <w:t xml:space="preserve"> sau </w:t>
      </w:r>
      <w:r w:rsidRPr="00586E04">
        <w:rPr>
          <w:rFonts w:ascii="Arial" w:hAnsi="Arial" w:cs="Arial"/>
        </w:rPr>
        <w:t>prin ordin de plata in contul R.A. Aeroport Transilvania Targu Mures si confirmat de banca emitenta pana la data deschiderii ofertelor.</w:t>
      </w:r>
    </w:p>
    <w:p w:rsidR="005F4495" w:rsidRPr="00586E04" w:rsidRDefault="005F4495" w:rsidP="005F4495">
      <w:pPr>
        <w:ind w:firstLine="720"/>
        <w:jc w:val="both"/>
        <w:rPr>
          <w:rFonts w:ascii="Arial" w:hAnsi="Arial" w:cs="Arial"/>
        </w:rPr>
      </w:pPr>
      <w:r>
        <w:rPr>
          <w:rFonts w:ascii="Arial" w:hAnsi="Arial" w:cs="Arial"/>
        </w:rPr>
        <w:t>Cont R.A. Aeroport Transilvania Tg Mures: RO78 RNCB 0188 0349 6527 0001 deschis la BCR Mures, Cod fiscal RO4276000</w:t>
      </w:r>
    </w:p>
    <w:p w:rsidR="005F4495" w:rsidRPr="00586E04" w:rsidRDefault="005F4495" w:rsidP="005F4495">
      <w:pPr>
        <w:ind w:firstLine="720"/>
        <w:jc w:val="both"/>
        <w:rPr>
          <w:rFonts w:ascii="Arial" w:hAnsi="Arial" w:cs="Arial"/>
          <w:lang w:val="ro-RO"/>
        </w:rPr>
      </w:pPr>
      <w:r w:rsidRPr="00586E04">
        <w:rPr>
          <w:rFonts w:ascii="Arial" w:hAnsi="Arial" w:cs="Arial"/>
          <w:lang w:val="ro-RO"/>
        </w:rPr>
        <w:t>Perioada de valabilitate a garantiei pentru participare trebuie sa fie cel putin egala cu perioada de valabilitate a ofertei.</w:t>
      </w:r>
    </w:p>
    <w:p w:rsidR="005F4495" w:rsidRPr="00586E04" w:rsidRDefault="005F4495" w:rsidP="005F4495">
      <w:pPr>
        <w:ind w:firstLine="720"/>
        <w:jc w:val="both"/>
        <w:rPr>
          <w:rFonts w:ascii="Arial" w:hAnsi="Arial" w:cs="Arial"/>
          <w:b/>
          <w:color w:val="FF0000"/>
        </w:rPr>
      </w:pPr>
      <w:r w:rsidRPr="00586E04">
        <w:rPr>
          <w:rFonts w:ascii="Arial" w:hAnsi="Arial" w:cs="Arial"/>
        </w:rPr>
        <w:t>In cazul ofertantilor care fac parte din categoria intreprinderilor mici si mijlocii, acestia beneficiaza de o reducere cu 50 % a garantiei pentru participare in conformitate cu prevederile Legii 346/2004 privind stimularea infiintarii si dezvoltarii intreprinderilor mici si mijlocii.</w:t>
      </w:r>
      <w:r w:rsidRPr="00586E04">
        <w:rPr>
          <w:rFonts w:ascii="Arial" w:hAnsi="Arial" w:cs="Arial"/>
          <w:lang w:val="ro-RO"/>
        </w:rPr>
        <w:t xml:space="preserve"> Pentru a putea beneficia de reducerea garantiei de participare, aceasta va fi insotita de o </w:t>
      </w:r>
      <w:r w:rsidRPr="00586E04">
        <w:rPr>
          <w:rFonts w:ascii="Arial" w:hAnsi="Arial" w:cs="Arial"/>
        </w:rPr>
        <w:t xml:space="preserve">declaraţie pe </w:t>
      </w:r>
      <w:r w:rsidRPr="00586E04">
        <w:rPr>
          <w:rFonts w:ascii="Arial" w:hAnsi="Arial" w:cs="Arial"/>
        </w:rPr>
        <w:lastRenderedPageBreak/>
        <w:t xml:space="preserve">propria răspundere a reprezentantului/reprezentanţilor legal/legali al/ai ofertantului privind încadrarea în categoria întreprinderilor mici şi mijlocii, conform </w:t>
      </w:r>
      <w:r w:rsidRPr="00586E04">
        <w:rPr>
          <w:rFonts w:ascii="Arial" w:hAnsi="Arial" w:cs="Arial"/>
          <w:b/>
          <w:color w:val="FF0000"/>
        </w:rPr>
        <w:t>Formularului 13</w:t>
      </w:r>
    </w:p>
    <w:p w:rsidR="005F4495" w:rsidRPr="00586E04" w:rsidRDefault="005F4495" w:rsidP="005F4495">
      <w:pPr>
        <w:ind w:firstLine="720"/>
        <w:jc w:val="both"/>
        <w:rPr>
          <w:rFonts w:ascii="Arial" w:hAnsi="Arial" w:cs="Arial"/>
          <w:lang w:val="ro-RO"/>
        </w:rPr>
      </w:pPr>
      <w:r w:rsidRPr="00586E04">
        <w:rPr>
          <w:rFonts w:ascii="Arial" w:hAnsi="Arial" w:cs="Arial"/>
          <w:lang w:val="ro-RO"/>
        </w:rPr>
        <w:t>Autoritatea Contractanta are dreptul de a vira garantia pentru participare in bugetul propriu, ofertantul pierzand suma constituita, atunci cand acesta din urma se afla in oricare dintre urmatoarele situatii:</w:t>
      </w:r>
    </w:p>
    <w:p w:rsidR="005F4495" w:rsidRPr="00586E04" w:rsidRDefault="005F4495" w:rsidP="005F4495">
      <w:pPr>
        <w:jc w:val="both"/>
        <w:rPr>
          <w:rFonts w:ascii="Arial" w:hAnsi="Arial" w:cs="Arial"/>
          <w:lang w:val="ro-RO"/>
        </w:rPr>
      </w:pPr>
      <w:r w:rsidRPr="00586E04">
        <w:rPr>
          <w:rFonts w:ascii="Arial" w:hAnsi="Arial" w:cs="Arial"/>
          <w:lang w:val="ro-RO"/>
        </w:rPr>
        <w:tab/>
        <w:t>a. isi retrage oferta in perioada de valabilitate a acesteia;</w:t>
      </w:r>
    </w:p>
    <w:p w:rsidR="005F4495" w:rsidRPr="00586E04" w:rsidRDefault="005F4495" w:rsidP="005F4495">
      <w:pPr>
        <w:jc w:val="both"/>
        <w:rPr>
          <w:rFonts w:ascii="Arial" w:hAnsi="Arial" w:cs="Arial"/>
          <w:lang w:val="ro-RO"/>
        </w:rPr>
      </w:pPr>
      <w:r w:rsidRPr="00586E04">
        <w:rPr>
          <w:rFonts w:ascii="Arial" w:hAnsi="Arial" w:cs="Arial"/>
          <w:lang w:val="ro-RO"/>
        </w:rPr>
        <w:tab/>
        <w:t xml:space="preserve">b. oferta sa fiind stabilita castigatoare, refuza sa semneze contractul de achizitie publica in perioda de valabilitate a ofertei;  </w:t>
      </w:r>
    </w:p>
    <w:p w:rsidR="005F4495" w:rsidRPr="00586E04" w:rsidRDefault="005F4495" w:rsidP="005F4495">
      <w:pPr>
        <w:jc w:val="both"/>
        <w:rPr>
          <w:rFonts w:ascii="Arial" w:hAnsi="Arial" w:cs="Arial"/>
          <w:lang w:val="ro-RO"/>
        </w:rPr>
      </w:pPr>
      <w:r w:rsidRPr="00586E04">
        <w:rPr>
          <w:rFonts w:ascii="Arial" w:hAnsi="Arial" w:cs="Arial"/>
          <w:lang w:val="ro-RO"/>
        </w:rPr>
        <w:tab/>
        <w:t>c. oferta sa fiind stabilita castigatoare, nu constituie garantia de buna executie in perioada de valabilitate a ofertei si, oricum, nu mai tarziu de 15 zile de la semnarea contractului.</w:t>
      </w:r>
    </w:p>
    <w:p w:rsidR="005F4495" w:rsidRPr="00586E04" w:rsidRDefault="005F4495" w:rsidP="005F4495">
      <w:pPr>
        <w:ind w:firstLine="720"/>
        <w:jc w:val="both"/>
        <w:rPr>
          <w:rFonts w:ascii="Arial" w:hAnsi="Arial" w:cs="Arial"/>
          <w:lang w:val="ro-RO"/>
        </w:rPr>
      </w:pPr>
      <w:r w:rsidRPr="00586E04">
        <w:rPr>
          <w:rFonts w:ascii="Arial" w:hAnsi="Arial" w:cs="Arial"/>
          <w:lang w:val="ro-RO"/>
        </w:rPr>
        <w:t>Garantia pentru participare se restituie ofertantului castigator in termen de 3 zile de la data constituirii garantiei de buna executie.</w:t>
      </w:r>
    </w:p>
    <w:p w:rsidR="005F4495" w:rsidRPr="00586E04" w:rsidRDefault="005F4495" w:rsidP="005F4495">
      <w:pPr>
        <w:ind w:firstLine="720"/>
        <w:jc w:val="both"/>
        <w:rPr>
          <w:rFonts w:ascii="Arial" w:hAnsi="Arial" w:cs="Arial"/>
          <w:lang w:val="ro-RO"/>
        </w:rPr>
      </w:pPr>
      <w:r w:rsidRPr="00586E04">
        <w:rPr>
          <w:rFonts w:ascii="Arial" w:hAnsi="Arial" w:cs="Arial"/>
          <w:lang w:val="ro-RO"/>
        </w:rPr>
        <w:t>Garantia pentru participare se restituie ofertantilor necastigatori dupa semnarea contractului de achizitie publica cu ofertantul a carui oferta a fost desemnata castigatoare, dar nu mai tarziu de 3 zile lucratoare de la data expirarii perioadei de valabilitate a ofertei.</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b/>
          <w:lang w:val="ro-RO"/>
        </w:rPr>
      </w:pPr>
    </w:p>
    <w:p w:rsidR="005F4495" w:rsidRPr="00586E04" w:rsidRDefault="005F4495" w:rsidP="005F4495">
      <w:pPr>
        <w:numPr>
          <w:ilvl w:val="1"/>
          <w:numId w:val="4"/>
        </w:numPr>
        <w:jc w:val="both"/>
        <w:rPr>
          <w:rFonts w:ascii="Arial" w:hAnsi="Arial" w:cs="Arial"/>
          <w:b/>
          <w:lang w:val="ro-RO"/>
        </w:rPr>
      </w:pPr>
      <w:r w:rsidRPr="00586E04">
        <w:rPr>
          <w:rFonts w:ascii="Arial" w:hAnsi="Arial" w:cs="Arial"/>
          <w:b/>
          <w:lang w:val="ro-RO"/>
        </w:rPr>
        <w:t>CONTINUTUL PROPUNERII TEHNICE</w:t>
      </w:r>
    </w:p>
    <w:p w:rsidR="005F4495" w:rsidRPr="00586E04" w:rsidRDefault="005F4495" w:rsidP="005F4495">
      <w:pPr>
        <w:jc w:val="both"/>
        <w:rPr>
          <w:rFonts w:ascii="Arial" w:hAnsi="Arial" w:cs="Arial"/>
          <w:lang w:val="it-IT"/>
        </w:rPr>
      </w:pPr>
      <w:r w:rsidRPr="00586E04">
        <w:rPr>
          <w:rFonts w:ascii="Arial" w:hAnsi="Arial" w:cs="Arial"/>
          <w:u w:val="single"/>
          <w:lang w:val="it-IT"/>
        </w:rPr>
        <w:t>Propunerea tehnica</w:t>
      </w:r>
      <w:r w:rsidRPr="00586E04">
        <w:rPr>
          <w:rFonts w:ascii="Arial" w:hAnsi="Arial" w:cs="Arial"/>
          <w:lang w:val="it-IT"/>
        </w:rPr>
        <w:t>: va fi elaborata astfel incât sa  rezulte ca sunt indeplinite in totalitate cerinţele Specificatiilor tehnice aferente  Caietului de sarcini.</w:t>
      </w:r>
    </w:p>
    <w:p w:rsidR="005F4495" w:rsidRPr="00586E04" w:rsidRDefault="005F4495" w:rsidP="005F4495">
      <w:pPr>
        <w:jc w:val="both"/>
        <w:rPr>
          <w:rFonts w:ascii="Arial" w:hAnsi="Arial" w:cs="Arial"/>
          <w:lang w:val="ro-RO"/>
        </w:rPr>
      </w:pPr>
      <w:r w:rsidRPr="00586E04">
        <w:rPr>
          <w:rFonts w:ascii="Arial" w:hAnsi="Arial" w:cs="Arial"/>
          <w:lang w:val="it-IT"/>
        </w:rPr>
        <w:t>Propunerea tehnica trebuie sa reflecte asumarea de catre ofertant a tuturor cerinţelor / obligaţiilor prevazute in  Caietul de sarcini.</w:t>
      </w:r>
    </w:p>
    <w:p w:rsidR="005F4495" w:rsidRDefault="005F4495" w:rsidP="00211B18">
      <w:pPr>
        <w:numPr>
          <w:ilvl w:val="0"/>
          <w:numId w:val="16"/>
        </w:numPr>
        <w:jc w:val="both"/>
        <w:rPr>
          <w:rFonts w:ascii="Arial" w:hAnsi="Arial" w:cs="Arial"/>
          <w:lang w:val="ro-RO"/>
        </w:rPr>
      </w:pPr>
      <w:r w:rsidRPr="00586E04">
        <w:rPr>
          <w:rFonts w:ascii="Arial" w:hAnsi="Arial" w:cs="Arial"/>
          <w:b/>
          <w:lang w:val="ro-RO"/>
        </w:rPr>
        <w:t>Declaratia de Garantie</w:t>
      </w:r>
      <w:r w:rsidRPr="00586E04">
        <w:rPr>
          <w:rFonts w:ascii="Arial" w:hAnsi="Arial" w:cs="Arial"/>
          <w:lang w:val="ro-RO"/>
        </w:rPr>
        <w:t xml:space="preserve"> care sa descrie garantia pentru </w:t>
      </w:r>
      <w:r>
        <w:rPr>
          <w:rFonts w:ascii="Arial" w:hAnsi="Arial" w:cs="Arial"/>
          <w:lang w:val="ro-RO"/>
        </w:rPr>
        <w:t>produsele livrate</w:t>
      </w:r>
      <w:r w:rsidRPr="00586E04">
        <w:rPr>
          <w:rFonts w:ascii="Arial" w:hAnsi="Arial" w:cs="Arial"/>
          <w:lang w:val="ro-RO"/>
        </w:rPr>
        <w:t xml:space="preserve"> din </w:t>
      </w:r>
      <w:r w:rsidRPr="00586E04">
        <w:rPr>
          <w:rFonts w:ascii="Arial" w:hAnsi="Arial" w:cs="Arial"/>
          <w:b/>
          <w:color w:val="FF0000"/>
          <w:lang w:val="ro-RO"/>
        </w:rPr>
        <w:t>Formularul 11</w:t>
      </w:r>
      <w:r w:rsidRPr="00586E04">
        <w:rPr>
          <w:rFonts w:ascii="Arial" w:hAnsi="Arial" w:cs="Arial"/>
          <w:lang w:val="ro-RO"/>
        </w:rPr>
        <w:t>.- Declaraţia de garanţie si cerintelor specifice din Caietul de sarcini.</w:t>
      </w:r>
    </w:p>
    <w:p w:rsidR="005F4495" w:rsidRPr="00586E04" w:rsidRDefault="005F4495" w:rsidP="005F4495">
      <w:pPr>
        <w:jc w:val="both"/>
        <w:rPr>
          <w:rFonts w:ascii="Arial" w:hAnsi="Arial" w:cs="Arial"/>
          <w:b/>
          <w:lang w:val="ro-RO"/>
        </w:rPr>
      </w:pPr>
    </w:p>
    <w:p w:rsidR="005F4495" w:rsidRPr="00586E04" w:rsidRDefault="005F4495" w:rsidP="005F4495">
      <w:pPr>
        <w:ind w:left="900"/>
        <w:jc w:val="both"/>
        <w:rPr>
          <w:rFonts w:ascii="Arial" w:hAnsi="Arial" w:cs="Arial"/>
          <w:b/>
          <w:lang w:val="ro-RO"/>
        </w:rPr>
      </w:pPr>
    </w:p>
    <w:p w:rsidR="005F4495" w:rsidRPr="00586E04" w:rsidRDefault="005F4495" w:rsidP="005F4495">
      <w:pPr>
        <w:ind w:left="900"/>
        <w:jc w:val="both"/>
        <w:rPr>
          <w:rFonts w:ascii="Arial" w:hAnsi="Arial" w:cs="Arial"/>
          <w:b/>
          <w:lang w:val="ro-RO"/>
        </w:rPr>
      </w:pPr>
    </w:p>
    <w:p w:rsidR="005F4495" w:rsidRPr="00586E04" w:rsidRDefault="005F4495" w:rsidP="005F4495">
      <w:pPr>
        <w:numPr>
          <w:ilvl w:val="1"/>
          <w:numId w:val="4"/>
        </w:numPr>
        <w:jc w:val="both"/>
        <w:rPr>
          <w:rFonts w:ascii="Arial" w:hAnsi="Arial" w:cs="Arial"/>
          <w:b/>
          <w:lang w:val="ro-RO"/>
        </w:rPr>
      </w:pPr>
      <w:r w:rsidRPr="00586E04">
        <w:rPr>
          <w:rFonts w:ascii="Arial" w:hAnsi="Arial" w:cs="Arial"/>
          <w:b/>
          <w:lang w:val="ro-RO"/>
        </w:rPr>
        <w:t>CONTINUTUL PROPUNERII FINANCIARE</w:t>
      </w:r>
    </w:p>
    <w:p w:rsidR="005F4495" w:rsidRPr="00586E04" w:rsidRDefault="005F4495" w:rsidP="005F4495">
      <w:pPr>
        <w:jc w:val="both"/>
        <w:rPr>
          <w:rFonts w:ascii="Arial" w:hAnsi="Arial" w:cs="Arial"/>
          <w:b/>
          <w:lang w:val="ro-RO"/>
        </w:rPr>
      </w:pPr>
      <w:r w:rsidRPr="00586E04">
        <w:rPr>
          <w:rFonts w:ascii="Arial" w:hAnsi="Arial" w:cs="Arial"/>
          <w:b/>
          <w:lang w:val="ro-RO"/>
        </w:rPr>
        <w:t xml:space="preserve">Se va completa </w:t>
      </w:r>
      <w:r w:rsidRPr="00586E04">
        <w:rPr>
          <w:rFonts w:ascii="Arial" w:hAnsi="Arial" w:cs="Arial"/>
          <w:b/>
          <w:color w:val="FF0000"/>
          <w:lang w:val="ro-RO"/>
        </w:rPr>
        <w:t>Formularul 14</w:t>
      </w:r>
      <w:r w:rsidRPr="00586E04">
        <w:rPr>
          <w:rFonts w:ascii="Arial" w:hAnsi="Arial" w:cs="Arial"/>
          <w:b/>
          <w:lang w:val="ro-RO"/>
        </w:rPr>
        <w:t>, Formularul de oferta</w:t>
      </w:r>
    </w:p>
    <w:p w:rsidR="005F4495" w:rsidRDefault="005F4495" w:rsidP="005F4495">
      <w:pPr>
        <w:numPr>
          <w:ilvl w:val="0"/>
          <w:numId w:val="5"/>
        </w:numPr>
        <w:jc w:val="both"/>
        <w:rPr>
          <w:rFonts w:ascii="Arial" w:hAnsi="Arial" w:cs="Arial"/>
          <w:lang w:val="ro-RO"/>
        </w:rPr>
      </w:pPr>
      <w:r>
        <w:rPr>
          <w:rFonts w:ascii="Arial" w:hAnsi="Arial" w:cs="Arial"/>
          <w:lang w:val="ro-RO"/>
        </w:rPr>
        <w:t xml:space="preserve">Pretul </w:t>
      </w:r>
      <w:r w:rsidRPr="00241947">
        <w:rPr>
          <w:rFonts w:ascii="Arial" w:hAnsi="Arial" w:cs="Arial"/>
          <w:lang w:val="ro-RO"/>
        </w:rPr>
        <w:t>va cuprinde instalare</w:t>
      </w:r>
      <w:r>
        <w:rPr>
          <w:rFonts w:ascii="Arial" w:hAnsi="Arial" w:cs="Arial"/>
          <w:lang w:val="ro-RO"/>
        </w:rPr>
        <w:t>a</w:t>
      </w:r>
      <w:r w:rsidRPr="00241947">
        <w:rPr>
          <w:rFonts w:ascii="Arial" w:hAnsi="Arial" w:cs="Arial"/>
          <w:lang w:val="ro-RO"/>
        </w:rPr>
        <w:t>, punerea in functiune, testare</w:t>
      </w:r>
      <w:r>
        <w:rPr>
          <w:rFonts w:ascii="Arial" w:hAnsi="Arial" w:cs="Arial"/>
          <w:lang w:val="ro-RO"/>
        </w:rPr>
        <w:t>a si garantia</w:t>
      </w:r>
      <w:r w:rsidRPr="00241947">
        <w:rPr>
          <w:rFonts w:ascii="Arial" w:hAnsi="Arial" w:cs="Arial"/>
          <w:lang w:val="ro-RO"/>
        </w:rPr>
        <w:t>.</w:t>
      </w:r>
    </w:p>
    <w:p w:rsidR="005F4495" w:rsidRPr="00F56886" w:rsidRDefault="005F4495" w:rsidP="005F4495">
      <w:pPr>
        <w:numPr>
          <w:ilvl w:val="0"/>
          <w:numId w:val="5"/>
        </w:numPr>
        <w:jc w:val="both"/>
        <w:rPr>
          <w:rFonts w:ascii="Arial" w:hAnsi="Arial" w:cs="Arial"/>
          <w:lang w:val="ro-RO"/>
        </w:rPr>
      </w:pPr>
      <w:r w:rsidRPr="00241947">
        <w:rPr>
          <w:rFonts w:ascii="Arial" w:hAnsi="Arial" w:cs="Arial"/>
          <w:lang w:val="ro-RO"/>
        </w:rPr>
        <w:t>Pretul pentru serviciile de instruire</w:t>
      </w:r>
      <w:r>
        <w:rPr>
          <w:rFonts w:ascii="Arial" w:hAnsi="Arial" w:cs="Arial"/>
          <w:lang w:val="ro-RO"/>
        </w:rPr>
        <w:t xml:space="preserve"> va fi inclus in pretul ofertat</w:t>
      </w:r>
    </w:p>
    <w:p w:rsidR="005F4495" w:rsidRPr="00586E04" w:rsidRDefault="005F4495" w:rsidP="005F4495">
      <w:pPr>
        <w:numPr>
          <w:ilvl w:val="0"/>
          <w:numId w:val="5"/>
        </w:numPr>
        <w:jc w:val="both"/>
        <w:rPr>
          <w:rFonts w:ascii="Arial" w:hAnsi="Arial" w:cs="Arial"/>
          <w:lang w:val="ro-RO"/>
        </w:rPr>
      </w:pPr>
      <w:r w:rsidRPr="00586E04">
        <w:rPr>
          <w:rFonts w:ascii="Arial" w:hAnsi="Arial" w:cs="Arial"/>
          <w:iCs/>
          <w:lang w:val="fr-FR"/>
        </w:rPr>
        <w:t>Propunerea financiară trebuie sa fie fermă şi conformă cu Caietul de sarcini</w:t>
      </w:r>
    </w:p>
    <w:p w:rsidR="005F4495" w:rsidRPr="00586E04" w:rsidRDefault="005F4495" w:rsidP="005F4495">
      <w:pPr>
        <w:numPr>
          <w:ilvl w:val="0"/>
          <w:numId w:val="5"/>
        </w:numPr>
        <w:jc w:val="both"/>
        <w:rPr>
          <w:rFonts w:ascii="Arial" w:hAnsi="Arial" w:cs="Arial"/>
          <w:lang w:val="ro-RO"/>
        </w:rPr>
      </w:pPr>
      <w:r w:rsidRPr="00586E04">
        <w:rPr>
          <w:rFonts w:ascii="Arial" w:hAnsi="Arial" w:cs="Arial"/>
          <w:lang w:val="ro-RO"/>
        </w:rPr>
        <w:t>A nu se introduce discount in Propunerea financiara.</w:t>
      </w:r>
    </w:p>
    <w:p w:rsidR="005F4495" w:rsidRPr="00586E04" w:rsidRDefault="005F4495" w:rsidP="005F4495">
      <w:pPr>
        <w:numPr>
          <w:ilvl w:val="0"/>
          <w:numId w:val="5"/>
        </w:numPr>
        <w:jc w:val="both"/>
        <w:rPr>
          <w:rFonts w:ascii="Arial" w:hAnsi="Arial" w:cs="Arial"/>
          <w:lang w:val="ro-RO"/>
        </w:rPr>
      </w:pPr>
      <w:r w:rsidRPr="00586E04">
        <w:rPr>
          <w:rFonts w:ascii="Arial" w:hAnsi="Arial" w:cs="Arial"/>
          <w:lang w:val="ro-RO"/>
        </w:rPr>
        <w:t>Platile se vor face in lei,</w:t>
      </w:r>
      <w:r>
        <w:rPr>
          <w:rFonts w:ascii="Arial" w:hAnsi="Arial" w:cs="Arial"/>
          <w:lang w:val="ro-RO"/>
        </w:rPr>
        <w:t xml:space="preserve"> d</w:t>
      </w:r>
      <w:r w:rsidRPr="00586E04">
        <w:rPr>
          <w:rFonts w:ascii="Arial" w:hAnsi="Arial" w:cs="Arial"/>
          <w:lang w:val="ro-RO"/>
        </w:rPr>
        <w:t xml:space="preserve">upa </w:t>
      </w:r>
      <w:r>
        <w:rPr>
          <w:rFonts w:ascii="Arial" w:hAnsi="Arial" w:cs="Arial"/>
          <w:lang w:val="ro-RO"/>
        </w:rPr>
        <w:t>furnizarea produselor</w:t>
      </w:r>
    </w:p>
    <w:p w:rsidR="005F4495" w:rsidRPr="00586E04" w:rsidRDefault="005F4495" w:rsidP="005F4495">
      <w:pPr>
        <w:numPr>
          <w:ilvl w:val="0"/>
          <w:numId w:val="5"/>
        </w:numPr>
        <w:jc w:val="both"/>
        <w:rPr>
          <w:rFonts w:ascii="Arial" w:hAnsi="Arial" w:cs="Arial"/>
          <w:lang w:val="ro-RO"/>
        </w:rPr>
      </w:pPr>
      <w:r w:rsidRPr="00586E04">
        <w:rPr>
          <w:rFonts w:ascii="Arial" w:hAnsi="Arial" w:cs="Arial"/>
          <w:lang w:val="ro-RO"/>
        </w:rPr>
        <w:t xml:space="preserve">Data la care se determina echivalenta leu – euro </w:t>
      </w:r>
      <w:r>
        <w:rPr>
          <w:rFonts w:ascii="Arial" w:hAnsi="Arial" w:cs="Arial"/>
          <w:b/>
          <w:lang w:val="ro-RO"/>
        </w:rPr>
        <w:t>2</w:t>
      </w:r>
      <w:r w:rsidR="000C42A4">
        <w:rPr>
          <w:rFonts w:ascii="Arial" w:hAnsi="Arial" w:cs="Arial"/>
          <w:b/>
          <w:lang w:val="ro-RO"/>
        </w:rPr>
        <w:t>6</w:t>
      </w:r>
      <w:r>
        <w:rPr>
          <w:rFonts w:ascii="Arial" w:hAnsi="Arial" w:cs="Arial"/>
          <w:b/>
          <w:lang w:val="ro-RO"/>
        </w:rPr>
        <w:t xml:space="preserve"> 09 2011  </w:t>
      </w:r>
    </w:p>
    <w:p w:rsidR="005F4495" w:rsidRPr="00586E04" w:rsidRDefault="005F4495" w:rsidP="005F4495">
      <w:pPr>
        <w:jc w:val="both"/>
        <w:rPr>
          <w:rFonts w:ascii="Arial" w:hAnsi="Arial" w:cs="Arial"/>
          <w:b/>
          <w:color w:val="FF0000"/>
          <w:lang w:val="ro-RO"/>
        </w:rPr>
      </w:pPr>
    </w:p>
    <w:p w:rsidR="005F4495" w:rsidRPr="00586E04" w:rsidRDefault="005F4495" w:rsidP="005F4495">
      <w:pPr>
        <w:jc w:val="both"/>
        <w:rPr>
          <w:rFonts w:ascii="Arial" w:hAnsi="Arial" w:cs="Arial"/>
          <w:b/>
          <w:lang w:val="ro-RO"/>
        </w:rPr>
      </w:pPr>
    </w:p>
    <w:p w:rsidR="005F4495" w:rsidRPr="00586E04" w:rsidRDefault="005F4495" w:rsidP="005F4495">
      <w:pPr>
        <w:ind w:left="900"/>
        <w:jc w:val="both"/>
        <w:rPr>
          <w:rFonts w:ascii="Arial" w:hAnsi="Arial" w:cs="Arial"/>
          <w:b/>
          <w:lang w:val="ro-RO"/>
        </w:rPr>
      </w:pPr>
    </w:p>
    <w:p w:rsidR="005F4495" w:rsidRPr="00586E04" w:rsidRDefault="005F4495" w:rsidP="005F4495">
      <w:pPr>
        <w:numPr>
          <w:ilvl w:val="1"/>
          <w:numId w:val="4"/>
        </w:numPr>
        <w:jc w:val="both"/>
        <w:rPr>
          <w:rFonts w:ascii="Arial" w:hAnsi="Arial" w:cs="Arial"/>
          <w:b/>
          <w:lang w:val="ro-RO"/>
        </w:rPr>
      </w:pPr>
      <w:r w:rsidRPr="00586E04">
        <w:rPr>
          <w:rFonts w:ascii="Arial" w:hAnsi="Arial" w:cs="Arial"/>
          <w:b/>
          <w:lang w:val="ro-RO"/>
        </w:rPr>
        <w:t>MODUL DE PREZENTARE AL OFERTEI</w:t>
      </w:r>
    </w:p>
    <w:p w:rsidR="005F4495" w:rsidRPr="00586E04" w:rsidRDefault="005F4495" w:rsidP="005F4495">
      <w:pPr>
        <w:ind w:left="1440"/>
        <w:jc w:val="both"/>
        <w:rPr>
          <w:rFonts w:ascii="Arial" w:hAnsi="Arial" w:cs="Arial"/>
          <w:b/>
          <w:lang w:val="ro-RO"/>
        </w:rPr>
      </w:pPr>
      <w:r w:rsidRPr="00586E04">
        <w:rPr>
          <w:rFonts w:ascii="Arial" w:hAnsi="Arial" w:cs="Arial"/>
          <w:b/>
          <w:lang w:val="ro-RO"/>
        </w:rPr>
        <w:t>6.6.1. Conditii Generale</w:t>
      </w:r>
    </w:p>
    <w:p w:rsidR="005F4495" w:rsidRPr="00586E04" w:rsidRDefault="005F4495" w:rsidP="005F4495">
      <w:pPr>
        <w:jc w:val="both"/>
        <w:rPr>
          <w:rFonts w:ascii="Arial" w:hAnsi="Arial" w:cs="Arial"/>
          <w:lang w:val="ro-RO"/>
        </w:rPr>
      </w:pPr>
      <w:r w:rsidRPr="00586E04">
        <w:rPr>
          <w:rFonts w:ascii="Arial" w:hAnsi="Arial" w:cs="Arial"/>
          <w:lang w:val="ro-RO"/>
        </w:rPr>
        <w:t>Ofertele trebuie depuse până la termenul limită specif</w:t>
      </w:r>
      <w:r>
        <w:rPr>
          <w:rFonts w:ascii="Arial" w:hAnsi="Arial" w:cs="Arial"/>
          <w:lang w:val="ro-RO"/>
        </w:rPr>
        <w:t>icat în Anunţul de Participare:</w:t>
      </w:r>
    </w:p>
    <w:p w:rsidR="005F4495" w:rsidRPr="00586E04" w:rsidRDefault="005F4495" w:rsidP="005F4495">
      <w:pPr>
        <w:numPr>
          <w:ilvl w:val="0"/>
          <w:numId w:val="6"/>
        </w:numPr>
        <w:jc w:val="both"/>
        <w:rPr>
          <w:rFonts w:ascii="Arial" w:hAnsi="Arial" w:cs="Arial"/>
          <w:lang w:val="ro-RO"/>
        </w:rPr>
      </w:pPr>
      <w:r w:rsidRPr="00586E04">
        <w:rPr>
          <w:rFonts w:ascii="Arial" w:hAnsi="Arial" w:cs="Arial"/>
          <w:lang w:val="ro-RO"/>
        </w:rPr>
        <w:t>Prin curier către: R.A. Aeroport Transilvania Targu Mures, Soseaua Tg Mures Ludus km 14,5 Vidrasau 547612</w:t>
      </w:r>
    </w:p>
    <w:p w:rsidR="005F4495" w:rsidRPr="00586E04" w:rsidRDefault="005F4495" w:rsidP="005F4495">
      <w:pPr>
        <w:jc w:val="both"/>
        <w:rPr>
          <w:rFonts w:ascii="Arial" w:hAnsi="Arial" w:cs="Arial"/>
          <w:lang w:val="ro-RO"/>
        </w:rPr>
      </w:pPr>
    </w:p>
    <w:p w:rsidR="005F4495" w:rsidRPr="00586E04" w:rsidRDefault="005F4495" w:rsidP="005F4495">
      <w:pPr>
        <w:numPr>
          <w:ilvl w:val="0"/>
          <w:numId w:val="6"/>
        </w:numPr>
        <w:jc w:val="both"/>
        <w:rPr>
          <w:rFonts w:ascii="Arial" w:hAnsi="Arial" w:cs="Arial"/>
          <w:lang w:val="ro-RO"/>
        </w:rPr>
      </w:pPr>
      <w:r w:rsidRPr="00586E04">
        <w:rPr>
          <w:rFonts w:ascii="Arial" w:hAnsi="Arial" w:cs="Arial"/>
          <w:lang w:val="ro-RO"/>
        </w:rPr>
        <w:t>SAU livrate personal la sediul Autorităţii contractante</w:t>
      </w:r>
      <w:r w:rsidRPr="00586E04" w:rsidDel="00111F68">
        <w:rPr>
          <w:rFonts w:ascii="Arial" w:hAnsi="Arial" w:cs="Arial"/>
          <w:lang w:val="ro-RO"/>
        </w:rPr>
        <w:t xml:space="preserve"> </w:t>
      </w:r>
      <w:r w:rsidRPr="00586E04">
        <w:rPr>
          <w:rFonts w:ascii="Arial" w:hAnsi="Arial" w:cs="Arial"/>
          <w:lang w:val="ro-RO"/>
        </w:rPr>
        <w:t xml:space="preserve">pe baza unei Scrisori de înaintare - completată conform </w:t>
      </w:r>
      <w:r w:rsidRPr="00586E04">
        <w:rPr>
          <w:rFonts w:ascii="Arial" w:hAnsi="Arial" w:cs="Arial"/>
          <w:b/>
          <w:color w:val="FF0000"/>
          <w:lang w:val="ro-RO"/>
        </w:rPr>
        <w:t>Formularului nr. 1</w:t>
      </w:r>
      <w:r w:rsidRPr="00586E04">
        <w:rPr>
          <w:rFonts w:ascii="Arial" w:hAnsi="Arial" w:cs="Arial"/>
          <w:lang w:val="ro-RO"/>
        </w:rPr>
        <w:t>- Scisoare de înaintare semnată şi datată.</w:t>
      </w:r>
    </w:p>
    <w:p w:rsidR="005F4495" w:rsidRPr="00586E04" w:rsidRDefault="005F4495" w:rsidP="005F4495">
      <w:pPr>
        <w:jc w:val="both"/>
        <w:rPr>
          <w:rFonts w:ascii="Arial" w:hAnsi="Arial" w:cs="Arial"/>
          <w:lang w:val="ro-RO"/>
        </w:rPr>
      </w:pPr>
    </w:p>
    <w:p w:rsidR="005F4495" w:rsidRPr="00586E04" w:rsidRDefault="005F4495" w:rsidP="005F4495">
      <w:pPr>
        <w:jc w:val="center"/>
        <w:rPr>
          <w:rFonts w:ascii="Arial" w:hAnsi="Arial" w:cs="Arial"/>
          <w:u w:val="single"/>
          <w:lang w:val="ro-RO"/>
        </w:rPr>
      </w:pPr>
      <w:r w:rsidRPr="00586E04">
        <w:rPr>
          <w:rFonts w:ascii="Arial" w:hAnsi="Arial" w:cs="Arial"/>
          <w:u w:val="single"/>
          <w:lang w:val="ro-RO"/>
        </w:rPr>
        <w:t xml:space="preserve">Ofertele depuse prin alte mijloace decât cele menţionate anterior sau la o alta adresa </w:t>
      </w:r>
      <w:r w:rsidRPr="00586E04">
        <w:rPr>
          <w:rFonts w:ascii="Arial" w:hAnsi="Arial" w:cs="Arial"/>
          <w:b/>
          <w:u w:val="single"/>
          <w:lang w:val="ro-RO"/>
        </w:rPr>
        <w:t>nu</w:t>
      </w:r>
      <w:r w:rsidRPr="00586E04">
        <w:rPr>
          <w:rFonts w:ascii="Arial" w:hAnsi="Arial" w:cs="Arial"/>
          <w:u w:val="single"/>
          <w:lang w:val="ro-RO"/>
        </w:rPr>
        <w:t xml:space="preserve"> vor fi luate în considerare.</w:t>
      </w:r>
    </w:p>
    <w:p w:rsidR="005F4495" w:rsidRPr="00586E04" w:rsidRDefault="005F4495" w:rsidP="005F4495">
      <w:pPr>
        <w:jc w:val="both"/>
        <w:rPr>
          <w:rFonts w:ascii="Arial" w:hAnsi="Arial" w:cs="Arial"/>
          <w:b/>
          <w:lang w:val="ro-RO"/>
        </w:rPr>
      </w:pPr>
    </w:p>
    <w:p w:rsidR="005F4495" w:rsidRPr="00586E04" w:rsidRDefault="005F4495" w:rsidP="005F4495">
      <w:pPr>
        <w:jc w:val="both"/>
        <w:rPr>
          <w:rFonts w:ascii="Arial" w:hAnsi="Arial" w:cs="Arial"/>
          <w:b/>
          <w:bCs/>
          <w:lang w:val="ro-RO"/>
        </w:rPr>
      </w:pPr>
      <w:r w:rsidRPr="00586E04">
        <w:rPr>
          <w:rFonts w:ascii="Arial" w:hAnsi="Arial" w:cs="Arial"/>
          <w:b/>
          <w:bCs/>
          <w:u w:val="single"/>
          <w:lang w:val="ro-RO"/>
        </w:rPr>
        <w:t>Oferta va fi insotita</w:t>
      </w:r>
      <w:r w:rsidRPr="00586E04">
        <w:rPr>
          <w:rFonts w:ascii="Arial" w:hAnsi="Arial" w:cs="Arial"/>
          <w:b/>
          <w:bCs/>
          <w:lang w:val="ro-RO"/>
        </w:rPr>
        <w:t xml:space="preserve"> de urmatoarele documente  : </w:t>
      </w:r>
    </w:p>
    <w:p w:rsidR="005F4495" w:rsidRPr="00586E04" w:rsidRDefault="005F4495" w:rsidP="005F4495">
      <w:pPr>
        <w:jc w:val="both"/>
        <w:rPr>
          <w:rFonts w:ascii="Arial" w:hAnsi="Arial" w:cs="Arial"/>
          <w:b/>
          <w:color w:val="0000FF"/>
          <w:szCs w:val="22"/>
          <w:lang w:val="it-IT"/>
        </w:rPr>
      </w:pPr>
    </w:p>
    <w:p w:rsidR="005F4495" w:rsidRPr="00586E04" w:rsidRDefault="005F4495" w:rsidP="005F4495">
      <w:pPr>
        <w:jc w:val="both"/>
        <w:rPr>
          <w:rFonts w:ascii="Arial" w:hAnsi="Arial" w:cs="Arial"/>
          <w:b/>
          <w:szCs w:val="22"/>
          <w:lang w:val="it-IT"/>
        </w:rPr>
      </w:pPr>
      <w:r w:rsidRPr="00586E04">
        <w:rPr>
          <w:rFonts w:ascii="Arial" w:hAnsi="Arial" w:cs="Arial"/>
          <w:b/>
          <w:szCs w:val="22"/>
          <w:lang w:val="it-IT"/>
        </w:rPr>
        <w:t xml:space="preserve">a)  </w:t>
      </w:r>
      <w:r w:rsidRPr="00586E04">
        <w:rPr>
          <w:rFonts w:ascii="Arial" w:hAnsi="Arial" w:cs="Arial"/>
          <w:b/>
          <w:bCs/>
          <w:lang w:val="ro-RO"/>
        </w:rPr>
        <w:t>Scrisoarea de inaintare</w:t>
      </w:r>
      <w:r w:rsidRPr="00586E04">
        <w:rPr>
          <w:rFonts w:ascii="Arial" w:hAnsi="Arial" w:cs="Arial"/>
          <w:b/>
          <w:lang w:val="ro-RO"/>
        </w:rPr>
        <w:t xml:space="preserve"> </w:t>
      </w:r>
      <w:r w:rsidRPr="00586E04">
        <w:rPr>
          <w:rFonts w:ascii="Arial" w:hAnsi="Arial" w:cs="Arial"/>
          <w:b/>
          <w:color w:val="FF0000"/>
          <w:lang w:val="ro-RO"/>
        </w:rPr>
        <w:t>(Formularul 1);</w:t>
      </w:r>
    </w:p>
    <w:p w:rsidR="005F4495" w:rsidRPr="00586E04" w:rsidRDefault="005F4495" w:rsidP="005F4495">
      <w:pPr>
        <w:rPr>
          <w:rFonts w:ascii="Arial" w:hAnsi="Arial" w:cs="Arial"/>
          <w:lang w:val="ro-RO"/>
        </w:rPr>
      </w:pPr>
      <w:r w:rsidRPr="00586E04">
        <w:rPr>
          <w:rFonts w:ascii="Arial" w:hAnsi="Arial" w:cs="Arial"/>
          <w:b/>
          <w:lang w:val="it-IT"/>
        </w:rPr>
        <w:t>b</w:t>
      </w:r>
      <w:r w:rsidRPr="00586E04">
        <w:rPr>
          <w:rFonts w:ascii="Arial" w:hAnsi="Arial" w:cs="Arial"/>
          <w:b/>
          <w:lang w:val="ro-RO"/>
        </w:rPr>
        <w:t xml:space="preserve">) </w:t>
      </w:r>
      <w:r w:rsidRPr="00586E04">
        <w:rPr>
          <w:rFonts w:ascii="Arial" w:hAnsi="Arial" w:cs="Arial"/>
          <w:b/>
          <w:bCs/>
          <w:lang w:val="ro-RO"/>
        </w:rPr>
        <w:t xml:space="preserve">Împuternicire </w:t>
      </w:r>
      <w:r w:rsidRPr="00586E04">
        <w:rPr>
          <w:rFonts w:ascii="Arial" w:hAnsi="Arial" w:cs="Arial"/>
          <w:b/>
          <w:bCs/>
          <w:color w:val="FF0000"/>
          <w:lang w:val="ro-RO"/>
        </w:rPr>
        <w:t>Formularul 2</w:t>
      </w:r>
      <w:r w:rsidRPr="00586E04">
        <w:rPr>
          <w:rFonts w:ascii="Arial" w:hAnsi="Arial" w:cs="Arial"/>
          <w:b/>
          <w:lang w:val="ro-RO"/>
        </w:rPr>
        <w:t xml:space="preserve"> </w:t>
      </w:r>
      <w:r w:rsidRPr="00586E04">
        <w:rPr>
          <w:rFonts w:ascii="Arial" w:hAnsi="Arial" w:cs="Arial"/>
          <w:lang w:val="ro-RO"/>
        </w:rPr>
        <w:t>de participare la sedinta de deschidere</w:t>
      </w:r>
      <w:r w:rsidRPr="00586E04">
        <w:rPr>
          <w:rFonts w:ascii="Arial" w:hAnsi="Arial" w:cs="Arial"/>
          <w:b/>
          <w:lang w:val="ro-RO"/>
        </w:rPr>
        <w:t xml:space="preserve"> </w:t>
      </w:r>
      <w:r w:rsidRPr="00586E04">
        <w:rPr>
          <w:rFonts w:ascii="Arial" w:hAnsi="Arial" w:cs="Arial"/>
          <w:lang w:val="ro-RO"/>
        </w:rPr>
        <w:t>impreuna cu o copie dupa Cartea de Identitate a persoanei care reprezintă ofertantul</w:t>
      </w:r>
    </w:p>
    <w:p w:rsidR="005F4495" w:rsidRPr="00586E04" w:rsidRDefault="005F4495" w:rsidP="005F4495">
      <w:pPr>
        <w:rPr>
          <w:rFonts w:ascii="Arial" w:hAnsi="Arial" w:cs="Arial"/>
          <w:lang w:val="ro-RO"/>
        </w:rPr>
      </w:pPr>
      <w:r w:rsidRPr="00586E04">
        <w:rPr>
          <w:rFonts w:ascii="Arial" w:hAnsi="Arial" w:cs="Arial"/>
          <w:b/>
          <w:lang w:val="ro-RO"/>
        </w:rPr>
        <w:t>c)</w:t>
      </w:r>
      <w:r w:rsidRPr="00586E04">
        <w:rPr>
          <w:rFonts w:ascii="Arial" w:hAnsi="Arial" w:cs="Arial"/>
          <w:b/>
          <w:bCs/>
          <w:lang w:val="ro-RO"/>
        </w:rPr>
        <w:t xml:space="preserve"> Scrisoarea de garanţie bancară pentru participare</w:t>
      </w:r>
      <w:r w:rsidRPr="00586E04">
        <w:rPr>
          <w:rFonts w:ascii="Arial" w:hAnsi="Arial" w:cs="Arial"/>
          <w:lang w:val="ro-RO"/>
        </w:rPr>
        <w:t>, poate fi inclusă în ofertă (in plic separat) sau prezentată cel mai târziu la deschiderea ofertelor</w:t>
      </w:r>
    </w:p>
    <w:p w:rsidR="005F4495" w:rsidRPr="00586E04" w:rsidRDefault="005F4495" w:rsidP="005F4495">
      <w:pPr>
        <w:rPr>
          <w:rFonts w:ascii="Arial" w:hAnsi="Arial" w:cs="Arial"/>
          <w:b/>
          <w:lang w:val="ro-RO"/>
        </w:rPr>
      </w:pPr>
    </w:p>
    <w:p w:rsidR="005F4495" w:rsidRPr="00586E04" w:rsidRDefault="005F4495" w:rsidP="005F4495">
      <w:pPr>
        <w:tabs>
          <w:tab w:val="left" w:pos="1635"/>
        </w:tabs>
        <w:rPr>
          <w:rFonts w:ascii="Arial" w:hAnsi="Arial" w:cs="Arial"/>
          <w:b/>
          <w:lang w:val="ro-RO"/>
        </w:rPr>
      </w:pPr>
      <w:r w:rsidRPr="00586E04">
        <w:rPr>
          <w:rFonts w:ascii="Arial" w:hAnsi="Arial" w:cs="Arial"/>
          <w:b/>
          <w:lang w:val="ro-RO"/>
        </w:rPr>
        <w:tab/>
        <w:t>6.6.2. Modul de prezentare al ofertei</w:t>
      </w:r>
    </w:p>
    <w:p w:rsidR="005F4495" w:rsidRPr="00586E04" w:rsidRDefault="005F4495" w:rsidP="005F4495">
      <w:pPr>
        <w:jc w:val="both"/>
        <w:rPr>
          <w:rFonts w:ascii="Arial" w:hAnsi="Arial" w:cs="Arial"/>
          <w:lang w:val="ro-RO"/>
        </w:rPr>
      </w:pPr>
      <w:r w:rsidRPr="00586E04">
        <w:rPr>
          <w:rFonts w:ascii="Arial" w:hAnsi="Arial" w:cs="Arial"/>
          <w:lang w:val="ro-RO"/>
        </w:rPr>
        <w:t xml:space="preserve">Ofertantul trebuie sa prezinte oferta intr-un </w:t>
      </w:r>
      <w:r w:rsidRPr="00586E04">
        <w:rPr>
          <w:rFonts w:ascii="Arial" w:hAnsi="Arial" w:cs="Arial"/>
          <w:b/>
          <w:lang w:val="ro-RO"/>
        </w:rPr>
        <w:t>ORIGINAL si o (una) COPIE</w:t>
      </w:r>
      <w:r w:rsidRPr="00586E04">
        <w:rPr>
          <w:rFonts w:ascii="Arial" w:hAnsi="Arial" w:cs="Arial"/>
          <w:lang w:val="ro-RO"/>
        </w:rPr>
        <w:t xml:space="preserve">, </w:t>
      </w:r>
    </w:p>
    <w:p w:rsidR="005F4495" w:rsidRPr="00586E04" w:rsidRDefault="005F4495" w:rsidP="005F4495">
      <w:pPr>
        <w:jc w:val="both"/>
        <w:rPr>
          <w:rFonts w:ascii="Arial" w:hAnsi="Arial" w:cs="Arial"/>
          <w:b/>
          <w:lang w:val="ro-RO"/>
        </w:rPr>
      </w:pPr>
    </w:p>
    <w:p w:rsidR="005F4495" w:rsidRPr="00586E04" w:rsidRDefault="005F4495" w:rsidP="005F4495">
      <w:pPr>
        <w:jc w:val="both"/>
        <w:rPr>
          <w:rFonts w:ascii="Arial" w:hAnsi="Arial" w:cs="Arial"/>
          <w:b/>
          <w:lang w:val="ro-RO"/>
        </w:rPr>
      </w:pPr>
      <w:r w:rsidRPr="00586E04">
        <w:rPr>
          <w:rFonts w:ascii="Arial" w:hAnsi="Arial" w:cs="Arial"/>
          <w:b/>
          <w:lang w:val="ro-RO"/>
        </w:rPr>
        <w:t>Fiecare exemplar al ofertei va contine:</w:t>
      </w:r>
    </w:p>
    <w:p w:rsidR="005F4495" w:rsidRPr="00586E04" w:rsidRDefault="005F4495" w:rsidP="005F4495">
      <w:pPr>
        <w:jc w:val="both"/>
        <w:rPr>
          <w:rFonts w:ascii="Arial" w:hAnsi="Arial" w:cs="Arial"/>
          <w:b/>
          <w:lang w:val="ro-RO"/>
        </w:rPr>
      </w:pPr>
    </w:p>
    <w:p w:rsidR="005F4495" w:rsidRPr="00586E04" w:rsidRDefault="005F4495" w:rsidP="005F4495">
      <w:pPr>
        <w:jc w:val="both"/>
        <w:rPr>
          <w:rFonts w:ascii="Arial" w:hAnsi="Arial" w:cs="Arial"/>
          <w:b/>
          <w:lang w:val="ro-RO"/>
        </w:rPr>
      </w:pPr>
      <w:r w:rsidRPr="00586E04">
        <w:rPr>
          <w:rFonts w:ascii="Arial" w:hAnsi="Arial" w:cs="Arial"/>
          <w:b/>
          <w:lang w:val="ro-RO"/>
        </w:rPr>
        <w:t xml:space="preserve">1. documente de calificare şi selecţie </w:t>
      </w:r>
    </w:p>
    <w:p w:rsidR="005F4495" w:rsidRPr="00586E04" w:rsidRDefault="005F4495" w:rsidP="005F4495">
      <w:pPr>
        <w:jc w:val="both"/>
        <w:rPr>
          <w:rFonts w:ascii="Arial" w:hAnsi="Arial" w:cs="Arial"/>
          <w:b/>
          <w:color w:val="FF0000"/>
          <w:lang w:val="ro-RO"/>
        </w:rPr>
      </w:pPr>
      <w:r w:rsidRPr="00586E04">
        <w:rPr>
          <w:rFonts w:ascii="Arial" w:hAnsi="Arial" w:cs="Arial"/>
          <w:b/>
          <w:lang w:val="ro-RO"/>
        </w:rPr>
        <w:t xml:space="preserve">2. propunerea tehnică </w:t>
      </w:r>
    </w:p>
    <w:p w:rsidR="005F4495" w:rsidRPr="00586E04" w:rsidRDefault="005F4495" w:rsidP="005F4495">
      <w:pPr>
        <w:jc w:val="both"/>
        <w:rPr>
          <w:rFonts w:ascii="Arial" w:hAnsi="Arial" w:cs="Arial"/>
          <w:b/>
          <w:lang w:val="ro-RO"/>
        </w:rPr>
      </w:pPr>
      <w:r w:rsidRPr="00586E04">
        <w:rPr>
          <w:rFonts w:ascii="Arial" w:hAnsi="Arial" w:cs="Arial"/>
          <w:b/>
          <w:lang w:val="ro-RO"/>
        </w:rPr>
        <w:t xml:space="preserve">3. propunerea financiară </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Intreaga oferta va fi:</w:t>
      </w:r>
    </w:p>
    <w:p w:rsidR="005F4495" w:rsidRPr="00586E04" w:rsidRDefault="005F4495" w:rsidP="005F4495">
      <w:pPr>
        <w:jc w:val="both"/>
        <w:rPr>
          <w:rFonts w:ascii="Arial" w:hAnsi="Arial" w:cs="Arial"/>
          <w:lang w:val="ro-RO"/>
        </w:rPr>
      </w:pPr>
      <w:r w:rsidRPr="00586E04">
        <w:rPr>
          <w:rFonts w:ascii="Arial" w:hAnsi="Arial" w:cs="Arial"/>
          <w:lang w:val="ro-RO"/>
        </w:rPr>
        <w:t xml:space="preserve"> - semnată şi ştampilată pe fiecare pagină şi</w:t>
      </w:r>
    </w:p>
    <w:p w:rsidR="005F4495" w:rsidRPr="00586E04" w:rsidRDefault="005F4495" w:rsidP="005F4495">
      <w:pPr>
        <w:jc w:val="both"/>
        <w:rPr>
          <w:rFonts w:ascii="Arial" w:hAnsi="Arial" w:cs="Arial"/>
          <w:lang w:val="ro-RO"/>
        </w:rPr>
      </w:pPr>
      <w:r w:rsidRPr="00586E04">
        <w:rPr>
          <w:rFonts w:ascii="Arial" w:hAnsi="Arial" w:cs="Arial"/>
          <w:lang w:val="ro-RO"/>
        </w:rPr>
        <w:t>- numerotata crescator de la prima pana la ultima pagina, pe aceasta din urma fiind trecuta mentiunea „ULTIMA PAGINA”.</w:t>
      </w:r>
    </w:p>
    <w:p w:rsidR="005F4495" w:rsidRPr="00586E04" w:rsidRDefault="005F4495" w:rsidP="005F4495">
      <w:pPr>
        <w:jc w:val="both"/>
        <w:rPr>
          <w:rFonts w:ascii="Arial" w:hAnsi="Arial" w:cs="Arial"/>
          <w:lang w:val="ro-RO"/>
        </w:rPr>
      </w:pPr>
      <w:r w:rsidRPr="00586E04">
        <w:rPr>
          <w:rFonts w:ascii="Arial" w:hAnsi="Arial" w:cs="Arial"/>
          <w:lang w:val="ro-RO"/>
        </w:rPr>
        <w:t>In eventualitatea unei neconcordante intre original si copii, va prevala originalul</w:t>
      </w:r>
    </w:p>
    <w:p w:rsidR="005F4495" w:rsidRPr="00586E04" w:rsidRDefault="005F4495" w:rsidP="005F4495">
      <w:pPr>
        <w:jc w:val="both"/>
        <w:rPr>
          <w:rFonts w:ascii="Arial" w:hAnsi="Arial" w:cs="Arial"/>
          <w:lang w:val="ro-RO"/>
        </w:rPr>
      </w:pPr>
      <w:r w:rsidRPr="00586E04">
        <w:rPr>
          <w:rFonts w:ascii="Arial" w:hAnsi="Arial" w:cs="Arial"/>
          <w:lang w:val="ro-RO"/>
        </w:rPr>
        <w:t xml:space="preserve">Originalul si copiile trebuie tiparite sau scrise cu cerneala neradiabila si vor fi semnate pe fiecare pagina de reprezentantul/reprezentantii autorizati corespunzator sa angajeze ofertantul in contract. </w:t>
      </w:r>
    </w:p>
    <w:p w:rsidR="005F4495" w:rsidRPr="00586E04" w:rsidRDefault="005F4495" w:rsidP="005F4495">
      <w:pPr>
        <w:jc w:val="both"/>
        <w:rPr>
          <w:rFonts w:ascii="Arial" w:hAnsi="Arial" w:cs="Arial"/>
          <w:lang w:val="ro-RO"/>
        </w:rPr>
      </w:pPr>
      <w:r w:rsidRPr="00586E04">
        <w:rPr>
          <w:rFonts w:ascii="Arial" w:hAnsi="Arial" w:cs="Arial"/>
          <w:lang w:val="ro-RO"/>
        </w:rPr>
        <w:t xml:space="preserve"> </w:t>
      </w:r>
    </w:p>
    <w:p w:rsidR="005F4495" w:rsidRPr="00586E04" w:rsidRDefault="005F4495" w:rsidP="005F4495">
      <w:pPr>
        <w:jc w:val="both"/>
        <w:rPr>
          <w:rFonts w:ascii="Arial" w:hAnsi="Arial" w:cs="Arial"/>
          <w:lang w:val="ro-RO"/>
        </w:rPr>
      </w:pPr>
      <w:r w:rsidRPr="00586E04">
        <w:rPr>
          <w:rFonts w:ascii="Arial" w:hAnsi="Arial" w:cs="Arial"/>
          <w:lang w:val="ro-RO"/>
        </w:rPr>
        <w:t>In cazul documentelor emise de institutii/organisme oficiale abilitate in acest sens, documentele respective trebuie sa fie semnate si parafate conform prevederilor legale. Oferta va contine in mod obligatoriu un OPIS al documentelor care se depun.</w:t>
      </w:r>
    </w:p>
    <w:p w:rsidR="005F4495" w:rsidRPr="00586E04" w:rsidRDefault="005F4495" w:rsidP="005F4495">
      <w:pPr>
        <w:jc w:val="both"/>
        <w:rPr>
          <w:rFonts w:ascii="Arial" w:hAnsi="Arial" w:cs="Arial"/>
          <w:b/>
          <w:lang w:val="ro-RO"/>
        </w:rPr>
      </w:pPr>
      <w:r w:rsidRPr="00586E04">
        <w:rPr>
          <w:rFonts w:ascii="Arial" w:hAnsi="Arial" w:cs="Arial"/>
          <w:lang w:val="ro-RO"/>
        </w:rPr>
        <w:t>Orice stersatura, adaugare, interliniere sau scris peste cel dinainte sunt valide doar daca sunt vizate de catre persoana/persoanele autorizata/autorizate sa semneze oferta.</w:t>
      </w:r>
    </w:p>
    <w:p w:rsidR="005F4495" w:rsidRPr="00586E04" w:rsidRDefault="005F4495" w:rsidP="005F4495">
      <w:pPr>
        <w:tabs>
          <w:tab w:val="left" w:pos="1635"/>
        </w:tabs>
        <w:rPr>
          <w:rFonts w:ascii="Arial" w:hAnsi="Arial" w:cs="Arial"/>
          <w:b/>
          <w:lang w:val="ro-RO"/>
        </w:rPr>
      </w:pPr>
    </w:p>
    <w:p w:rsidR="005F4495" w:rsidRPr="00586E04" w:rsidRDefault="005F4495" w:rsidP="005F4495">
      <w:pPr>
        <w:tabs>
          <w:tab w:val="left" w:pos="1635"/>
        </w:tabs>
        <w:rPr>
          <w:rFonts w:ascii="Arial" w:hAnsi="Arial" w:cs="Arial"/>
          <w:b/>
          <w:lang w:val="ro-RO"/>
        </w:rPr>
      </w:pPr>
    </w:p>
    <w:p w:rsidR="005F4495" w:rsidRPr="00586E04" w:rsidRDefault="005F4495" w:rsidP="005F4495">
      <w:pPr>
        <w:tabs>
          <w:tab w:val="left" w:pos="1635"/>
        </w:tabs>
        <w:rPr>
          <w:rFonts w:ascii="Arial" w:hAnsi="Arial" w:cs="Arial"/>
          <w:b/>
          <w:lang w:val="ro-RO"/>
        </w:rPr>
      </w:pPr>
      <w:r w:rsidRPr="00586E04">
        <w:rPr>
          <w:rFonts w:ascii="Arial" w:hAnsi="Arial" w:cs="Arial"/>
          <w:b/>
          <w:lang w:val="ro-RO"/>
        </w:rPr>
        <w:tab/>
        <w:t>6.6.3. Marcarea si sigilarea ofertei</w:t>
      </w:r>
    </w:p>
    <w:p w:rsidR="005F4495" w:rsidRPr="00586E04" w:rsidRDefault="005F4495" w:rsidP="005F4495">
      <w:pPr>
        <w:tabs>
          <w:tab w:val="left" w:pos="1635"/>
        </w:tabs>
        <w:rPr>
          <w:rFonts w:ascii="Arial" w:hAnsi="Arial" w:cs="Arial"/>
          <w:b/>
          <w:lang w:val="ro-RO"/>
        </w:rPr>
      </w:pPr>
    </w:p>
    <w:p w:rsidR="005F4495" w:rsidRPr="00586E04" w:rsidRDefault="005F4495" w:rsidP="005F4495">
      <w:pPr>
        <w:tabs>
          <w:tab w:val="left" w:pos="1080"/>
        </w:tabs>
        <w:jc w:val="both"/>
        <w:rPr>
          <w:rFonts w:ascii="Arial" w:hAnsi="Arial" w:cs="Arial"/>
          <w:lang w:val="ro-RO"/>
        </w:rPr>
      </w:pPr>
      <w:r w:rsidRPr="00586E04">
        <w:rPr>
          <w:rFonts w:ascii="Arial" w:hAnsi="Arial" w:cs="Arial"/>
          <w:lang w:val="ro-RO"/>
        </w:rPr>
        <w:t>Ofertantul trebuie să sigileze originalul şi copia în plicuri separate, marcând corespunzător plicurile cu “ORIGINAL” şi respective “COPIE”. Plicurile se vor introduce într-un plic exterior inchis corespunzător şi netransparent.</w:t>
      </w:r>
    </w:p>
    <w:p w:rsidR="005F4495" w:rsidRPr="00586E04" w:rsidRDefault="005F4495" w:rsidP="005F4495">
      <w:pPr>
        <w:tabs>
          <w:tab w:val="left" w:pos="1080"/>
        </w:tabs>
        <w:jc w:val="both"/>
        <w:rPr>
          <w:rFonts w:ascii="Arial" w:hAnsi="Arial" w:cs="Arial"/>
          <w:lang w:val="ro-RO"/>
        </w:rPr>
      </w:pPr>
    </w:p>
    <w:p w:rsidR="005F4495" w:rsidRPr="00586E04" w:rsidRDefault="005F4495" w:rsidP="005F4495">
      <w:pPr>
        <w:tabs>
          <w:tab w:val="left" w:pos="1080"/>
        </w:tabs>
        <w:jc w:val="both"/>
        <w:rPr>
          <w:rFonts w:ascii="Arial" w:hAnsi="Arial" w:cs="Arial"/>
          <w:lang w:val="ro-RO"/>
        </w:rPr>
      </w:pPr>
      <w:r w:rsidRPr="00586E04">
        <w:rPr>
          <w:rFonts w:ascii="Arial" w:hAnsi="Arial" w:cs="Arial"/>
          <w:lang w:val="ro-RO"/>
        </w:rPr>
        <w:t>Plicurile interioare trebuie să fie marcate cu denumirea şi adresa ofertantului, pentru a permite returnarea ofertei fără a fi deschisă, în cazul în care oferta respectivă este declarată întârziată. Propunerea tehnică, propunerea financiară şi dacă este cazul documentele de calificare şi ofertele alternative se vor introduce, în plicuri distincte marcate corespunzător.</w:t>
      </w:r>
    </w:p>
    <w:p w:rsidR="005F4495" w:rsidRPr="00586E04" w:rsidRDefault="005F4495" w:rsidP="005F4495">
      <w:pPr>
        <w:tabs>
          <w:tab w:val="left" w:pos="1080"/>
        </w:tabs>
        <w:jc w:val="both"/>
        <w:rPr>
          <w:rFonts w:ascii="Arial" w:hAnsi="Arial" w:cs="Arial"/>
          <w:lang w:val="ro-RO"/>
        </w:rPr>
      </w:pPr>
    </w:p>
    <w:p w:rsidR="005F4495" w:rsidRPr="008A169E" w:rsidRDefault="005F4495" w:rsidP="005F4495">
      <w:pPr>
        <w:tabs>
          <w:tab w:val="left" w:pos="1080"/>
        </w:tabs>
        <w:jc w:val="both"/>
        <w:rPr>
          <w:rFonts w:ascii="Arial" w:hAnsi="Arial" w:cs="Arial"/>
          <w:color w:val="FF0000"/>
          <w:lang w:val="ro-RO"/>
        </w:rPr>
      </w:pPr>
      <w:r w:rsidRPr="00586E04">
        <w:rPr>
          <w:rFonts w:ascii="Arial" w:hAnsi="Arial" w:cs="Arial"/>
          <w:lang w:val="ro-RO"/>
        </w:rPr>
        <w:t>Plicul exterior trebuie să fie marcat cu adresa autorităţii contractante şi cu inscripţia    “</w:t>
      </w:r>
      <w:r w:rsidRPr="00586E04">
        <w:rPr>
          <w:rFonts w:ascii="Arial" w:hAnsi="Arial" w:cs="Arial"/>
          <w:b/>
          <w:lang w:val="ro-RO"/>
        </w:rPr>
        <w:t xml:space="preserve">A NU SE DESCHIDE INAINTE DE DATA </w:t>
      </w:r>
      <w:r w:rsidRPr="00586E04">
        <w:rPr>
          <w:rFonts w:ascii="Arial" w:hAnsi="Arial" w:cs="Arial"/>
          <w:lang w:val="ro-RO"/>
        </w:rPr>
        <w:t xml:space="preserve"> </w:t>
      </w:r>
      <w:r w:rsidR="003F227D">
        <w:rPr>
          <w:rFonts w:ascii="Arial" w:hAnsi="Arial" w:cs="Arial"/>
          <w:b/>
          <w:bCs/>
          <w:lang w:val="ro-RO"/>
        </w:rPr>
        <w:t>DE 07.10</w:t>
      </w:r>
      <w:r>
        <w:rPr>
          <w:rFonts w:ascii="Arial" w:hAnsi="Arial" w:cs="Arial"/>
          <w:b/>
          <w:bCs/>
          <w:lang w:val="ro-RO"/>
        </w:rPr>
        <w:t>.2011 ora 12</w:t>
      </w:r>
      <w:r w:rsidR="000C42A4">
        <w:rPr>
          <w:rFonts w:ascii="Arial" w:hAnsi="Arial" w:cs="Arial"/>
          <w:b/>
          <w:bCs/>
          <w:lang w:val="ro-RO"/>
        </w:rPr>
        <w:t>,3</w:t>
      </w:r>
      <w:r w:rsidRPr="001A5FC6">
        <w:rPr>
          <w:rFonts w:ascii="Arial" w:hAnsi="Arial" w:cs="Arial"/>
          <w:b/>
          <w:bCs/>
          <w:lang w:val="ro-RO"/>
        </w:rPr>
        <w:t xml:space="preserve">0 </w:t>
      </w:r>
      <w:r w:rsidRPr="001A5FC6">
        <w:rPr>
          <w:rFonts w:ascii="Arial" w:hAnsi="Arial" w:cs="Arial"/>
          <w:lang w:val="ro-RO"/>
        </w:rPr>
        <w:t>”.</w:t>
      </w:r>
    </w:p>
    <w:p w:rsidR="005F4495" w:rsidRPr="000B1799" w:rsidRDefault="005F4495" w:rsidP="005F4495">
      <w:pPr>
        <w:tabs>
          <w:tab w:val="left" w:pos="1080"/>
        </w:tabs>
        <w:jc w:val="both"/>
        <w:rPr>
          <w:rFonts w:ascii="Arial" w:hAnsi="Arial" w:cs="Arial"/>
          <w:color w:val="FF00FF"/>
          <w:lang w:val="ro-RO"/>
        </w:rPr>
      </w:pPr>
    </w:p>
    <w:p w:rsidR="005F4495" w:rsidRPr="00586E04" w:rsidRDefault="005F4495" w:rsidP="005F4495">
      <w:pPr>
        <w:tabs>
          <w:tab w:val="left" w:pos="1635"/>
        </w:tabs>
        <w:rPr>
          <w:rFonts w:ascii="Arial" w:hAnsi="Arial" w:cs="Arial"/>
          <w:b/>
          <w:lang w:val="ro-RO"/>
        </w:rPr>
      </w:pPr>
      <w:r w:rsidRPr="00586E04">
        <w:rPr>
          <w:rFonts w:ascii="Arial" w:hAnsi="Arial" w:cs="Arial"/>
          <w:lang w:val="ro-RO"/>
        </w:rPr>
        <w:t>Dacă plicul exterior nu este marcat conform prevederilor de mai sus autoritatea contractantă nu îşi asumă nici o responsabilitate pentru rătăcirea ofertei</w:t>
      </w:r>
    </w:p>
    <w:p w:rsidR="005F4495" w:rsidRPr="00586E04" w:rsidRDefault="005F4495" w:rsidP="005F4495">
      <w:pPr>
        <w:tabs>
          <w:tab w:val="left" w:pos="1635"/>
        </w:tabs>
        <w:rPr>
          <w:rFonts w:ascii="Arial" w:hAnsi="Arial" w:cs="Arial"/>
          <w:b/>
          <w:lang w:val="ro-RO"/>
        </w:rPr>
      </w:pPr>
    </w:p>
    <w:p w:rsidR="005F4495" w:rsidRPr="00586E04" w:rsidRDefault="005F4495" w:rsidP="005F4495">
      <w:pPr>
        <w:tabs>
          <w:tab w:val="left" w:pos="1635"/>
        </w:tabs>
        <w:rPr>
          <w:rFonts w:ascii="Arial" w:hAnsi="Arial" w:cs="Arial"/>
          <w:b/>
          <w:lang w:val="ro-RO"/>
        </w:rPr>
      </w:pPr>
      <w:r w:rsidRPr="00586E04">
        <w:rPr>
          <w:rFonts w:ascii="Arial" w:hAnsi="Arial" w:cs="Arial"/>
          <w:b/>
          <w:lang w:val="ro-RO"/>
        </w:rPr>
        <w:tab/>
        <w:t>6.6.4. Modificarea si retragerea ofertei</w:t>
      </w:r>
    </w:p>
    <w:p w:rsidR="005F4495" w:rsidRPr="00586E04" w:rsidRDefault="005F4495" w:rsidP="005F4495">
      <w:pPr>
        <w:spacing w:before="60" w:after="60"/>
        <w:jc w:val="both"/>
        <w:rPr>
          <w:rFonts w:ascii="Arial" w:hAnsi="Arial" w:cs="Arial"/>
          <w:color w:val="000000"/>
          <w:szCs w:val="22"/>
          <w:lang w:val="ro-RO"/>
        </w:rPr>
      </w:pPr>
      <w:r w:rsidRPr="00586E04">
        <w:rPr>
          <w:rFonts w:ascii="Arial" w:hAnsi="Arial" w:cs="Arial"/>
          <w:color w:val="000000"/>
          <w:szCs w:val="22"/>
          <w:lang w:val="ro-RO"/>
        </w:rPr>
        <w:t xml:space="preserve">Ofertanţii îşi pot modifica sau retrage ofertele prin transmiterea către R.A Aeroport Transilvania Tg Mures a unei  înştiinţări  scrise </w:t>
      </w:r>
      <w:r w:rsidRPr="00586E04">
        <w:rPr>
          <w:rFonts w:ascii="Arial" w:hAnsi="Arial" w:cs="Arial"/>
          <w:b/>
          <w:color w:val="000000"/>
          <w:szCs w:val="22"/>
          <w:lang w:val="ro-RO"/>
        </w:rPr>
        <w:t>înainte de termenul limită de depunere a ofertelor</w:t>
      </w:r>
      <w:r w:rsidRPr="00586E04">
        <w:rPr>
          <w:rFonts w:ascii="Arial" w:hAnsi="Arial" w:cs="Arial"/>
          <w:color w:val="000000"/>
          <w:szCs w:val="22"/>
          <w:lang w:val="ro-RO"/>
        </w:rPr>
        <w:t xml:space="preserve">. </w:t>
      </w:r>
    </w:p>
    <w:p w:rsidR="005F4495" w:rsidRDefault="005F4495" w:rsidP="005F4495">
      <w:pPr>
        <w:spacing w:before="60" w:after="60"/>
        <w:jc w:val="center"/>
        <w:rPr>
          <w:rFonts w:ascii="Arial" w:hAnsi="Arial" w:cs="Arial"/>
          <w:b/>
          <w:color w:val="000000"/>
          <w:szCs w:val="22"/>
          <w:lang w:val="ro-RO"/>
        </w:rPr>
      </w:pPr>
    </w:p>
    <w:p w:rsidR="005F4495" w:rsidRPr="00586E04" w:rsidRDefault="005F4495" w:rsidP="005F4495">
      <w:pPr>
        <w:spacing w:before="60" w:after="60"/>
        <w:jc w:val="center"/>
        <w:rPr>
          <w:rFonts w:ascii="Arial" w:hAnsi="Arial" w:cs="Arial"/>
          <w:b/>
          <w:color w:val="000000"/>
          <w:szCs w:val="22"/>
          <w:lang w:val="ro-RO"/>
        </w:rPr>
      </w:pPr>
    </w:p>
    <w:p w:rsidR="005F4495" w:rsidRPr="00586E04" w:rsidRDefault="005F4495" w:rsidP="005F4495">
      <w:pPr>
        <w:spacing w:before="60" w:after="60"/>
        <w:jc w:val="center"/>
        <w:rPr>
          <w:rFonts w:ascii="Arial" w:hAnsi="Arial" w:cs="Arial"/>
          <w:b/>
          <w:color w:val="000000"/>
          <w:szCs w:val="22"/>
          <w:lang w:val="es-ES"/>
        </w:rPr>
      </w:pPr>
      <w:r w:rsidRPr="00586E04">
        <w:rPr>
          <w:rFonts w:ascii="Arial" w:hAnsi="Arial" w:cs="Arial"/>
          <w:b/>
          <w:color w:val="000000"/>
          <w:szCs w:val="22"/>
          <w:lang w:val="es-ES"/>
        </w:rPr>
        <w:t xml:space="preserve">După termenul limită de depunere a ofertelor </w:t>
      </w:r>
    </w:p>
    <w:p w:rsidR="005F4495" w:rsidRPr="00586E04" w:rsidRDefault="005F4495" w:rsidP="005F4495">
      <w:pPr>
        <w:spacing w:before="60" w:after="60"/>
        <w:jc w:val="center"/>
        <w:rPr>
          <w:rFonts w:ascii="Arial" w:hAnsi="Arial" w:cs="Arial"/>
          <w:b/>
          <w:color w:val="000000"/>
          <w:szCs w:val="22"/>
          <w:lang w:val="es-ES"/>
        </w:rPr>
      </w:pPr>
      <w:r w:rsidRPr="00586E04">
        <w:rPr>
          <w:rFonts w:ascii="Arial" w:hAnsi="Arial" w:cs="Arial"/>
          <w:b/>
          <w:color w:val="000000"/>
          <w:szCs w:val="22"/>
          <w:u w:val="single"/>
          <w:lang w:val="es-ES"/>
        </w:rPr>
        <w:t>nu</w:t>
      </w:r>
      <w:r w:rsidRPr="00586E04">
        <w:rPr>
          <w:rFonts w:ascii="Arial" w:hAnsi="Arial" w:cs="Arial"/>
          <w:b/>
          <w:color w:val="000000"/>
          <w:szCs w:val="22"/>
          <w:lang w:val="es-ES"/>
        </w:rPr>
        <w:t xml:space="preserve"> se poate modifica</w:t>
      </w:r>
      <w:r w:rsidRPr="00586E04">
        <w:rPr>
          <w:rFonts w:ascii="Arial" w:hAnsi="Arial" w:cs="Arial"/>
          <w:b/>
          <w:color w:val="0000FF"/>
          <w:szCs w:val="22"/>
          <w:lang w:val="es-ES"/>
        </w:rPr>
        <w:t xml:space="preserve"> </w:t>
      </w:r>
      <w:r w:rsidRPr="00586E04">
        <w:rPr>
          <w:rFonts w:ascii="Arial" w:hAnsi="Arial" w:cs="Arial"/>
          <w:b/>
          <w:color w:val="000000"/>
          <w:szCs w:val="22"/>
          <w:lang w:val="es-ES"/>
        </w:rPr>
        <w:t>sau retrage nici o ofertă.</w:t>
      </w:r>
    </w:p>
    <w:p w:rsidR="005F4495" w:rsidRPr="00586E04" w:rsidRDefault="005F4495" w:rsidP="005F4495">
      <w:pPr>
        <w:spacing w:before="60" w:after="60"/>
        <w:jc w:val="center"/>
        <w:rPr>
          <w:rFonts w:ascii="Arial" w:hAnsi="Arial" w:cs="Arial"/>
          <w:b/>
          <w:color w:val="000000"/>
          <w:szCs w:val="22"/>
          <w:lang w:val="es-ES"/>
        </w:rPr>
      </w:pPr>
    </w:p>
    <w:p w:rsidR="005F4495" w:rsidRPr="00586E04" w:rsidRDefault="005F4495" w:rsidP="005F4495">
      <w:pPr>
        <w:jc w:val="both"/>
        <w:rPr>
          <w:rFonts w:ascii="Arial" w:hAnsi="Arial" w:cs="Arial"/>
          <w:color w:val="000000"/>
          <w:szCs w:val="22"/>
          <w:lang w:val="es-ES"/>
        </w:rPr>
      </w:pPr>
      <w:r w:rsidRPr="00586E04">
        <w:rPr>
          <w:rFonts w:ascii="Arial" w:hAnsi="Arial" w:cs="Arial"/>
          <w:color w:val="000000"/>
          <w:szCs w:val="22"/>
          <w:lang w:val="es-ES"/>
        </w:rPr>
        <w:t xml:space="preserve">Orice astfel de notificare de modificare sau retragere trebuie să fie elaborată şi depusă în conformitate cu cerinţele din prezenta Fişă de date. </w:t>
      </w:r>
    </w:p>
    <w:p w:rsidR="005F4495" w:rsidRPr="00586E04" w:rsidRDefault="005F4495" w:rsidP="005F4495">
      <w:pPr>
        <w:tabs>
          <w:tab w:val="left" w:pos="1635"/>
        </w:tabs>
        <w:rPr>
          <w:rFonts w:ascii="Arial" w:hAnsi="Arial" w:cs="Arial"/>
          <w:b/>
          <w:color w:val="000000"/>
          <w:szCs w:val="22"/>
          <w:lang w:val="fr-FR"/>
        </w:rPr>
      </w:pPr>
      <w:r w:rsidRPr="00586E04">
        <w:rPr>
          <w:rFonts w:ascii="Arial" w:hAnsi="Arial" w:cs="Arial"/>
          <w:color w:val="000000"/>
          <w:szCs w:val="22"/>
          <w:lang w:val="fr-FR"/>
        </w:rPr>
        <w:t xml:space="preserve">Pe plicul exterior (şi pe plicul interior, după caz), trebuie să se scrie </w:t>
      </w:r>
      <w:r w:rsidRPr="00586E04">
        <w:rPr>
          <w:rFonts w:ascii="Arial" w:hAnsi="Arial" w:cs="Arial"/>
          <w:b/>
          <w:color w:val="000000"/>
          <w:szCs w:val="22"/>
          <w:lang w:val="fr-FR"/>
        </w:rPr>
        <w:t>'Modificare”/”Retragere”</w:t>
      </w:r>
    </w:p>
    <w:p w:rsidR="005F4495" w:rsidRPr="00586E04" w:rsidRDefault="005F4495" w:rsidP="005F4495">
      <w:pPr>
        <w:numPr>
          <w:ilvl w:val="2"/>
          <w:numId w:val="7"/>
        </w:numPr>
        <w:tabs>
          <w:tab w:val="left" w:pos="1635"/>
        </w:tabs>
        <w:rPr>
          <w:rFonts w:ascii="Arial" w:hAnsi="Arial" w:cs="Arial"/>
          <w:b/>
          <w:color w:val="000000"/>
          <w:szCs w:val="22"/>
          <w:lang w:val="fr-FR"/>
        </w:rPr>
      </w:pPr>
      <w:r w:rsidRPr="00586E04">
        <w:rPr>
          <w:rFonts w:ascii="Arial" w:hAnsi="Arial" w:cs="Arial"/>
          <w:b/>
          <w:color w:val="000000"/>
          <w:szCs w:val="22"/>
          <w:lang w:val="fr-FR"/>
        </w:rPr>
        <w:t>Oferte intarziate</w:t>
      </w:r>
    </w:p>
    <w:p w:rsidR="005F4495" w:rsidRPr="00586E04" w:rsidRDefault="005F4495" w:rsidP="005F4495">
      <w:pPr>
        <w:tabs>
          <w:tab w:val="left" w:pos="1635"/>
        </w:tabs>
        <w:rPr>
          <w:rFonts w:ascii="Arial" w:hAnsi="Arial" w:cs="Arial"/>
          <w:b/>
          <w:color w:val="000000"/>
          <w:szCs w:val="22"/>
          <w:lang w:val="fr-FR"/>
        </w:rPr>
      </w:pPr>
      <w:r w:rsidRPr="00586E04">
        <w:rPr>
          <w:rFonts w:ascii="Arial" w:hAnsi="Arial" w:cs="Arial"/>
          <w:lang w:val="ro-RO"/>
        </w:rPr>
        <w:t>Oferta care este depusa/transmisa la o alta adresa a Autoritatii Contractante decat cea stabilita in anuntul de participare ori care este primita de catre Autoritatea Contractanta dupa expirarea datei si orei limita pentru depunere se este considerata intarziata si returneaza nedeschisa</w:t>
      </w:r>
    </w:p>
    <w:p w:rsidR="005F4495" w:rsidRPr="00586E04" w:rsidRDefault="005F4495" w:rsidP="005F4495">
      <w:pPr>
        <w:tabs>
          <w:tab w:val="left" w:pos="1635"/>
        </w:tabs>
        <w:rPr>
          <w:rFonts w:ascii="Arial" w:hAnsi="Arial" w:cs="Arial"/>
          <w:b/>
          <w:color w:val="000000"/>
          <w:szCs w:val="22"/>
          <w:lang w:val="fr-FR"/>
        </w:rPr>
      </w:pPr>
    </w:p>
    <w:p w:rsidR="005F4495" w:rsidRPr="00586E04" w:rsidRDefault="005F4495" w:rsidP="005F4495">
      <w:pPr>
        <w:numPr>
          <w:ilvl w:val="2"/>
          <w:numId w:val="7"/>
        </w:numPr>
        <w:tabs>
          <w:tab w:val="left" w:pos="1635"/>
        </w:tabs>
        <w:rPr>
          <w:rFonts w:ascii="Arial" w:hAnsi="Arial" w:cs="Arial"/>
          <w:b/>
          <w:lang w:val="ro-RO"/>
        </w:rPr>
      </w:pPr>
      <w:r w:rsidRPr="00586E04">
        <w:rPr>
          <w:rFonts w:ascii="Arial" w:hAnsi="Arial" w:cs="Arial"/>
          <w:b/>
          <w:lang w:val="ro-RO"/>
        </w:rPr>
        <w:t>Costurile aferente elaborarii prezentei oferte</w:t>
      </w:r>
    </w:p>
    <w:p w:rsidR="005F4495" w:rsidRPr="00586E04" w:rsidRDefault="005F4495" w:rsidP="005F4495">
      <w:pPr>
        <w:tabs>
          <w:tab w:val="left" w:pos="1635"/>
        </w:tabs>
        <w:rPr>
          <w:rFonts w:ascii="Arial" w:hAnsi="Arial" w:cs="Arial"/>
          <w:lang w:val="ro-RO"/>
        </w:rPr>
      </w:pPr>
      <w:r w:rsidRPr="00586E04">
        <w:rPr>
          <w:rFonts w:ascii="Arial" w:hAnsi="Arial" w:cs="Arial"/>
          <w:lang w:val="ro-RO"/>
        </w:rPr>
        <w:t>Ofertantul va suporta toate costurile asociate elaborarii si prezentarii ofertei sale, precum si documentelor care o insotesc, iar Autoritatea Contractanta nu va fi responsabila sau raspunzatoare pentru costurile respective.</w:t>
      </w:r>
    </w:p>
    <w:p w:rsidR="005F4495" w:rsidRPr="00586E04" w:rsidRDefault="005F4495" w:rsidP="005F4495">
      <w:pPr>
        <w:tabs>
          <w:tab w:val="left" w:pos="1635"/>
        </w:tabs>
        <w:rPr>
          <w:rFonts w:ascii="Arial" w:hAnsi="Arial" w:cs="Arial"/>
          <w:lang w:val="ro-RO"/>
        </w:rPr>
      </w:pPr>
    </w:p>
    <w:p w:rsidR="005F4495" w:rsidRDefault="005F4495" w:rsidP="005F4495">
      <w:pPr>
        <w:numPr>
          <w:ilvl w:val="0"/>
          <w:numId w:val="7"/>
        </w:numPr>
        <w:tabs>
          <w:tab w:val="left" w:pos="1635"/>
        </w:tabs>
        <w:rPr>
          <w:rFonts w:ascii="Arial" w:hAnsi="Arial" w:cs="Arial"/>
          <w:b/>
          <w:sz w:val="28"/>
          <w:szCs w:val="28"/>
          <w:lang w:val="ro-RO"/>
        </w:rPr>
      </w:pPr>
      <w:r w:rsidRPr="00586E04">
        <w:rPr>
          <w:rFonts w:ascii="Arial" w:hAnsi="Arial" w:cs="Arial"/>
          <w:b/>
          <w:sz w:val="28"/>
          <w:szCs w:val="28"/>
          <w:lang w:val="ro-RO"/>
        </w:rPr>
        <w:t xml:space="preserve">CRITERII DE ATRIBUIRE </w:t>
      </w:r>
    </w:p>
    <w:p w:rsidR="005F4495" w:rsidRPr="00586E04" w:rsidRDefault="005F4495" w:rsidP="005F4495">
      <w:pPr>
        <w:tabs>
          <w:tab w:val="left" w:pos="1635"/>
        </w:tabs>
        <w:ind w:left="720"/>
        <w:rPr>
          <w:rFonts w:ascii="Arial" w:hAnsi="Arial" w:cs="Arial"/>
          <w:b/>
          <w:sz w:val="28"/>
          <w:szCs w:val="28"/>
          <w:lang w:val="ro-RO"/>
        </w:rPr>
      </w:pPr>
    </w:p>
    <w:p w:rsidR="005F4495" w:rsidRPr="004B3416" w:rsidRDefault="005F4495" w:rsidP="005F4495">
      <w:pPr>
        <w:tabs>
          <w:tab w:val="left" w:pos="1635"/>
        </w:tabs>
        <w:ind w:left="720"/>
        <w:rPr>
          <w:rFonts w:ascii="Arial" w:hAnsi="Arial" w:cs="Arial"/>
          <w:b/>
          <w:i/>
          <w:lang w:val="ro-RO"/>
        </w:rPr>
      </w:pPr>
      <w:r w:rsidRPr="00586E04">
        <w:rPr>
          <w:rFonts w:ascii="Arial" w:hAnsi="Arial" w:cs="Arial"/>
          <w:lang w:val="ro-RO"/>
        </w:rPr>
        <w:t xml:space="preserve">In conformitate cu art. 198 b)   O.U.G 34/2006  criteriul de atribuire este </w:t>
      </w:r>
      <w:r w:rsidRPr="00BF680A">
        <w:rPr>
          <w:rFonts w:ascii="Arial" w:hAnsi="Arial" w:cs="Arial"/>
          <w:b/>
          <w:i/>
          <w:lang w:val="ro-RO"/>
        </w:rPr>
        <w:t>pretul cel mai scazut</w:t>
      </w:r>
    </w:p>
    <w:p w:rsidR="005F4495" w:rsidRPr="00586E04" w:rsidRDefault="005F4495" w:rsidP="005F4495">
      <w:pPr>
        <w:pStyle w:val="Heading1"/>
        <w:numPr>
          <w:ilvl w:val="0"/>
          <w:numId w:val="0"/>
        </w:numPr>
        <w:rPr>
          <w:rFonts w:cs="Arial"/>
          <w:lang w:val="ro-RO"/>
        </w:rPr>
      </w:pPr>
      <w:bookmarkStart w:id="6" w:name="_Toc179617207"/>
      <w:r w:rsidRPr="00586E04">
        <w:rPr>
          <w:rFonts w:cs="Arial"/>
          <w:lang w:val="ro-RO"/>
        </w:rPr>
        <w:t>8. ATRIBUIREA CONTRACTULUI</w:t>
      </w:r>
      <w:bookmarkEnd w:id="6"/>
    </w:p>
    <w:p w:rsidR="005F4495" w:rsidRPr="00586E04" w:rsidRDefault="005F4495" w:rsidP="005F4495">
      <w:pPr>
        <w:rPr>
          <w:rFonts w:ascii="Arial" w:hAnsi="Arial" w:cs="Arial"/>
          <w:lang w:val="ro-RO"/>
        </w:rPr>
      </w:pPr>
      <w:r w:rsidRPr="00586E04">
        <w:rPr>
          <w:rFonts w:ascii="Arial" w:hAnsi="Arial" w:cs="Arial"/>
          <w:lang w:val="ro-RO"/>
        </w:rPr>
        <w:t>Autoritatea Contractanta isi rezerva dreptul de a accepta sau respinge orice oferta si/sau sa anuleze intreaga procedura de atribuire. Autoritatea Contractanta isi rezerva dreptul de a lansa un nou anunţ de participare</w:t>
      </w: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r w:rsidRPr="00586E04">
        <w:rPr>
          <w:rFonts w:ascii="Arial" w:hAnsi="Arial" w:cs="Arial"/>
          <w:lang w:val="ro-RO"/>
        </w:rPr>
        <w:t xml:space="preserve">Pretul contractului </w:t>
      </w:r>
      <w:r w:rsidRPr="00586E04">
        <w:rPr>
          <w:rFonts w:ascii="Arial" w:hAnsi="Arial" w:cs="Arial"/>
          <w:b/>
          <w:u w:val="single"/>
          <w:lang w:val="ro-RO"/>
        </w:rPr>
        <w:t>nu</w:t>
      </w:r>
      <w:r w:rsidRPr="00586E04">
        <w:rPr>
          <w:rFonts w:ascii="Arial" w:hAnsi="Arial" w:cs="Arial"/>
          <w:lang w:val="ro-RO"/>
        </w:rPr>
        <w:t xml:space="preserve"> este ajustabil</w:t>
      </w:r>
    </w:p>
    <w:p w:rsidR="005F4495" w:rsidRPr="00586E04" w:rsidRDefault="005F4495" w:rsidP="005F4495">
      <w:pPr>
        <w:rPr>
          <w:rFonts w:ascii="Arial" w:hAnsi="Arial" w:cs="Arial"/>
          <w:color w:val="FF0000"/>
          <w:lang w:val="ro-RO"/>
        </w:rPr>
      </w:pPr>
    </w:p>
    <w:p w:rsidR="005F4495" w:rsidRPr="00586E04" w:rsidRDefault="005F4495" w:rsidP="005F4495">
      <w:pPr>
        <w:rPr>
          <w:rFonts w:ascii="Arial" w:hAnsi="Arial" w:cs="Arial"/>
          <w:b/>
          <w:sz w:val="28"/>
          <w:szCs w:val="28"/>
          <w:lang w:val="ro-RO"/>
        </w:rPr>
      </w:pPr>
      <w:r w:rsidRPr="00586E04">
        <w:rPr>
          <w:rFonts w:ascii="Arial" w:hAnsi="Arial" w:cs="Arial"/>
          <w:b/>
          <w:sz w:val="28"/>
          <w:szCs w:val="28"/>
          <w:lang w:val="ro-RO"/>
        </w:rPr>
        <w:t>9. CAI DE MEDIERE SI ATAC</w:t>
      </w:r>
    </w:p>
    <w:p w:rsidR="005F4495" w:rsidRPr="00586E04" w:rsidRDefault="005F4495" w:rsidP="005F4495">
      <w:pPr>
        <w:rPr>
          <w:rFonts w:ascii="Arial" w:hAnsi="Arial" w:cs="Arial"/>
          <w:lang w:val="ro-RO"/>
        </w:rPr>
      </w:pPr>
      <w:r w:rsidRPr="00586E04">
        <w:rPr>
          <w:rFonts w:ascii="Arial" w:hAnsi="Arial" w:cs="Arial"/>
          <w:lang w:val="ro-RO"/>
        </w:rPr>
        <w:t>Autoritatea Contractanta isi ofera disponibilitatea de a rezolva eventualele obiectiuni ale operatorului economic</w:t>
      </w:r>
    </w:p>
    <w:p w:rsidR="005F4495" w:rsidRPr="00586E04" w:rsidRDefault="005F4495" w:rsidP="003F227D">
      <w:pPr>
        <w:spacing w:beforeLines="60" w:afterLines="60"/>
        <w:rPr>
          <w:rFonts w:ascii="Arial" w:hAnsi="Arial" w:cs="Arial"/>
          <w:lang w:val="ro-RO"/>
        </w:rPr>
      </w:pPr>
      <w:r w:rsidRPr="00586E04">
        <w:rPr>
          <w:rFonts w:ascii="Arial" w:hAnsi="Arial" w:cs="Arial"/>
          <w:lang w:val="ro-RO"/>
        </w:rPr>
        <w:t xml:space="preserve">Eventualele contestaţii se pot depune la: </w:t>
      </w:r>
    </w:p>
    <w:p w:rsidR="005F4495" w:rsidRPr="00586E04" w:rsidRDefault="005F4495" w:rsidP="003F227D">
      <w:pPr>
        <w:numPr>
          <w:ilvl w:val="0"/>
          <w:numId w:val="8"/>
        </w:numPr>
        <w:spacing w:beforeLines="60" w:afterLines="60"/>
        <w:rPr>
          <w:rFonts w:ascii="Arial" w:hAnsi="Arial" w:cs="Arial"/>
          <w:lang w:val="ro-RO"/>
        </w:rPr>
      </w:pPr>
      <w:r w:rsidRPr="00586E04">
        <w:rPr>
          <w:rFonts w:ascii="Arial" w:hAnsi="Arial" w:cs="Arial"/>
          <w:lang w:val="ro-RO"/>
        </w:rPr>
        <w:t xml:space="preserve">Consiliul Naţional de Soluţionare a Contestaţiilor </w:t>
      </w:r>
    </w:p>
    <w:p w:rsidR="005F4495" w:rsidRPr="00586E04" w:rsidRDefault="005F4495" w:rsidP="003F227D">
      <w:pPr>
        <w:numPr>
          <w:ilvl w:val="0"/>
          <w:numId w:val="8"/>
        </w:numPr>
        <w:spacing w:beforeLines="60" w:afterLines="60"/>
        <w:rPr>
          <w:rFonts w:ascii="Arial" w:hAnsi="Arial" w:cs="Arial"/>
          <w:lang w:val="ro-RO"/>
        </w:rPr>
      </w:pPr>
      <w:r w:rsidRPr="00586E04">
        <w:rPr>
          <w:rFonts w:ascii="Arial" w:hAnsi="Arial" w:cs="Arial"/>
          <w:lang w:val="ro-RO"/>
        </w:rPr>
        <w:t xml:space="preserve">Curtea de Apel Tg Mures -  Secţia Contencios Administrativ şi Fiscal, </w:t>
      </w:r>
    </w:p>
    <w:p w:rsidR="005F4495" w:rsidRPr="00586E04" w:rsidRDefault="005F4495" w:rsidP="005F4495">
      <w:pPr>
        <w:rPr>
          <w:rFonts w:ascii="Arial" w:hAnsi="Arial" w:cs="Arial"/>
          <w:lang w:val="ro-RO"/>
        </w:rPr>
      </w:pPr>
      <w:r w:rsidRPr="00586E04">
        <w:rPr>
          <w:rFonts w:ascii="Arial" w:hAnsi="Arial" w:cs="Arial"/>
          <w:lang w:val="ro-RO"/>
        </w:rPr>
        <w:t>conform legislaţiei în vigoare.</w:t>
      </w: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b/>
          <w:sz w:val="28"/>
          <w:szCs w:val="28"/>
          <w:lang w:val="ro-RO"/>
        </w:rPr>
      </w:pPr>
      <w:r w:rsidRPr="00586E04">
        <w:rPr>
          <w:rFonts w:ascii="Arial" w:hAnsi="Arial" w:cs="Arial"/>
          <w:b/>
          <w:sz w:val="28"/>
          <w:szCs w:val="28"/>
          <w:lang w:val="ro-RO"/>
        </w:rPr>
        <w:t>10. SEMNAREA CONTRACTULUI</w:t>
      </w:r>
    </w:p>
    <w:p w:rsidR="005F4495" w:rsidRPr="00586E04" w:rsidRDefault="005F4495" w:rsidP="005F4495">
      <w:pPr>
        <w:spacing w:before="60" w:after="60"/>
        <w:rPr>
          <w:rFonts w:ascii="Arial" w:hAnsi="Arial" w:cs="Arial"/>
          <w:lang w:val="ro-RO"/>
        </w:rPr>
      </w:pPr>
      <w:r w:rsidRPr="00586E04">
        <w:rPr>
          <w:rFonts w:ascii="Arial" w:hAnsi="Arial" w:cs="Arial"/>
          <w:lang w:val="ro-RO"/>
        </w:rPr>
        <w:t>Autoritatea contractanta are dreptul de a incheia contractul de achizitie publica, conform termenului prevăzut la art. 205 alin. (1) lit. a) din OUG 34/2006 cu modificarile si completarile ulterioare.</w:t>
      </w:r>
    </w:p>
    <w:p w:rsidR="005F4495" w:rsidRDefault="005F4495" w:rsidP="005F4495">
      <w:pPr>
        <w:rPr>
          <w:rFonts w:ascii="Arial" w:hAnsi="Arial" w:cs="Arial"/>
          <w:lang w:val="ro-RO"/>
        </w:rPr>
      </w:pPr>
      <w:r w:rsidRPr="00586E04">
        <w:rPr>
          <w:rFonts w:ascii="Arial" w:hAnsi="Arial" w:cs="Arial"/>
          <w:lang w:val="ro-RO"/>
        </w:rPr>
        <w:t xml:space="preserve">Anuntul de atribuire va fi publicat la adresa de internet: </w:t>
      </w:r>
      <w:hyperlink r:id="rId11" w:history="1">
        <w:r w:rsidRPr="00586E04">
          <w:rPr>
            <w:rFonts w:ascii="Arial" w:hAnsi="Arial" w:cs="Arial"/>
            <w:lang w:val="ro-RO"/>
          </w:rPr>
          <w:t>www.e-licitatie.ro</w:t>
        </w:r>
      </w:hyperlink>
    </w:p>
    <w:p w:rsidR="005F4495" w:rsidRDefault="005F4495" w:rsidP="005F4495">
      <w:pPr>
        <w:rPr>
          <w:rFonts w:ascii="Arial" w:hAnsi="Arial" w:cs="Arial"/>
          <w:lang w:val="ro-RO"/>
        </w:rPr>
      </w:pPr>
    </w:p>
    <w:p w:rsidR="00211B18" w:rsidRDefault="00211B18" w:rsidP="005F4495">
      <w:pPr>
        <w:rPr>
          <w:rFonts w:ascii="Arial" w:hAnsi="Arial" w:cs="Arial"/>
          <w:lang w:val="ro-RO"/>
        </w:rPr>
      </w:pPr>
    </w:p>
    <w:p w:rsidR="00211B18" w:rsidRDefault="00211B18" w:rsidP="005F4495">
      <w:pPr>
        <w:rPr>
          <w:rFonts w:ascii="Arial" w:hAnsi="Arial" w:cs="Arial"/>
          <w:lang w:val="ro-RO"/>
        </w:rPr>
      </w:pPr>
    </w:p>
    <w:p w:rsidR="00211B18" w:rsidRDefault="00211B18" w:rsidP="005F4495">
      <w:pPr>
        <w:rPr>
          <w:rFonts w:ascii="Arial" w:hAnsi="Arial" w:cs="Arial"/>
          <w:lang w:val="ro-RO"/>
        </w:rPr>
      </w:pPr>
    </w:p>
    <w:p w:rsidR="00211B18" w:rsidRDefault="00211B18" w:rsidP="005F4495">
      <w:pPr>
        <w:rPr>
          <w:rFonts w:ascii="Arial" w:hAnsi="Arial" w:cs="Arial"/>
          <w:lang w:val="ro-RO"/>
        </w:rPr>
      </w:pPr>
    </w:p>
    <w:p w:rsidR="00211B18" w:rsidRDefault="00211B18" w:rsidP="005F4495">
      <w:pPr>
        <w:rPr>
          <w:rFonts w:ascii="Arial" w:hAnsi="Arial" w:cs="Arial"/>
          <w:lang w:val="ro-RO"/>
        </w:rPr>
      </w:pPr>
    </w:p>
    <w:p w:rsidR="00211B18" w:rsidRDefault="00211B18" w:rsidP="005F4495">
      <w:pPr>
        <w:rPr>
          <w:rFonts w:ascii="Arial" w:hAnsi="Arial" w:cs="Arial"/>
          <w:lang w:val="ro-RO"/>
        </w:rPr>
      </w:pPr>
    </w:p>
    <w:p w:rsidR="00211B18" w:rsidRDefault="00211B18" w:rsidP="005F4495">
      <w:pPr>
        <w:rPr>
          <w:rFonts w:ascii="Arial" w:hAnsi="Arial" w:cs="Arial"/>
          <w:lang w:val="ro-RO"/>
        </w:rPr>
      </w:pPr>
    </w:p>
    <w:p w:rsidR="00211B18" w:rsidRDefault="00211B18" w:rsidP="005F4495">
      <w:pPr>
        <w:rPr>
          <w:rFonts w:ascii="Arial" w:hAnsi="Arial" w:cs="Arial"/>
          <w:lang w:val="ro-RO"/>
        </w:rPr>
      </w:pPr>
    </w:p>
    <w:p w:rsidR="00211B18" w:rsidRDefault="00211B18" w:rsidP="005F4495">
      <w:pPr>
        <w:rPr>
          <w:rFonts w:ascii="Arial" w:hAnsi="Arial" w:cs="Arial"/>
          <w:lang w:val="ro-RO"/>
        </w:rPr>
      </w:pPr>
    </w:p>
    <w:p w:rsidR="00211B18" w:rsidRDefault="00211B18" w:rsidP="005F4495">
      <w:pPr>
        <w:rPr>
          <w:rFonts w:ascii="Arial" w:hAnsi="Arial" w:cs="Arial"/>
          <w:lang w:val="ro-RO"/>
        </w:rPr>
      </w:pPr>
    </w:p>
    <w:p w:rsidR="00211B18" w:rsidRDefault="00211B18" w:rsidP="005F4495">
      <w:pPr>
        <w:rPr>
          <w:rFonts w:ascii="Arial" w:hAnsi="Arial" w:cs="Arial"/>
          <w:lang w:val="ro-RO"/>
        </w:rPr>
      </w:pPr>
    </w:p>
    <w:p w:rsidR="00211B18" w:rsidRDefault="00211B18" w:rsidP="005F4495">
      <w:pPr>
        <w:rPr>
          <w:rFonts w:ascii="Arial" w:hAnsi="Arial" w:cs="Arial"/>
          <w:lang w:val="ro-RO"/>
        </w:rPr>
      </w:pPr>
    </w:p>
    <w:p w:rsidR="00211B18" w:rsidRDefault="00211B18" w:rsidP="005F4495">
      <w:pPr>
        <w:rPr>
          <w:rFonts w:ascii="Arial" w:hAnsi="Arial" w:cs="Arial"/>
          <w:lang w:val="ro-RO"/>
        </w:rPr>
      </w:pPr>
    </w:p>
    <w:p w:rsidR="005F4495" w:rsidRPr="00192A56" w:rsidRDefault="005F4495" w:rsidP="005F4495">
      <w:pPr>
        <w:pStyle w:val="BodyText"/>
        <w:ind w:left="6480"/>
        <w:jc w:val="center"/>
        <w:rPr>
          <w:rFonts w:ascii="Arial" w:hAnsi="Arial" w:cs="Arial"/>
          <w:b/>
          <w:bCs/>
          <w:sz w:val="20"/>
          <w:lang w:val="fr-FR"/>
        </w:rPr>
      </w:pPr>
      <w:r w:rsidRPr="00192A56">
        <w:rPr>
          <w:rFonts w:ascii="Arial" w:hAnsi="Arial" w:cs="Arial"/>
          <w:b/>
          <w:bCs/>
          <w:sz w:val="20"/>
          <w:lang w:val="fr-FR"/>
        </w:rPr>
        <w:t>Aprob</w:t>
      </w:r>
    </w:p>
    <w:p w:rsidR="005F4495" w:rsidRDefault="005F4495" w:rsidP="005F4495">
      <w:pPr>
        <w:pStyle w:val="BodyText"/>
        <w:ind w:left="6480"/>
        <w:jc w:val="center"/>
        <w:rPr>
          <w:rFonts w:ascii="Arial" w:hAnsi="Arial" w:cs="Arial"/>
          <w:b/>
          <w:bCs/>
          <w:sz w:val="28"/>
          <w:szCs w:val="28"/>
          <w:lang w:val="fr-FR"/>
        </w:rPr>
      </w:pPr>
      <w:r w:rsidRPr="00192A56">
        <w:rPr>
          <w:rFonts w:ascii="Arial" w:hAnsi="Arial" w:cs="Arial"/>
          <w:b/>
          <w:bCs/>
          <w:sz w:val="20"/>
          <w:lang w:val="fr-FR"/>
        </w:rPr>
        <w:t>Director general</w:t>
      </w:r>
    </w:p>
    <w:p w:rsidR="005F4495" w:rsidRDefault="005F4495" w:rsidP="005F4495">
      <w:pPr>
        <w:pStyle w:val="BodyText"/>
        <w:jc w:val="center"/>
        <w:rPr>
          <w:rFonts w:ascii="Arial" w:hAnsi="Arial" w:cs="Arial"/>
          <w:b/>
          <w:bCs/>
          <w:sz w:val="28"/>
          <w:szCs w:val="28"/>
          <w:lang w:val="fr-FR"/>
        </w:rPr>
      </w:pPr>
      <w:r>
        <w:rPr>
          <w:rFonts w:ascii="Arial" w:hAnsi="Arial" w:cs="Arial"/>
          <w:b/>
          <w:bCs/>
          <w:sz w:val="28"/>
          <w:szCs w:val="28"/>
          <w:lang w:val="fr-FR"/>
        </w:rPr>
        <w:t>CAIET</w:t>
      </w:r>
      <w:r w:rsidRPr="00FF2A4C">
        <w:rPr>
          <w:rFonts w:ascii="Arial" w:hAnsi="Arial" w:cs="Arial"/>
          <w:b/>
          <w:bCs/>
          <w:sz w:val="28"/>
          <w:szCs w:val="28"/>
          <w:lang w:val="fr-FR"/>
        </w:rPr>
        <w:t xml:space="preserve"> DE SARCINI</w:t>
      </w:r>
    </w:p>
    <w:p w:rsidR="005F4495" w:rsidRPr="00FF2A4C" w:rsidRDefault="005F4495" w:rsidP="005F4495">
      <w:pPr>
        <w:pStyle w:val="BodyText"/>
        <w:jc w:val="center"/>
        <w:rPr>
          <w:rFonts w:ascii="Arial" w:hAnsi="Arial" w:cs="Arial"/>
          <w:b/>
          <w:bCs/>
          <w:sz w:val="28"/>
          <w:szCs w:val="28"/>
          <w:lang w:val="fr-FR"/>
        </w:rPr>
      </w:pPr>
    </w:p>
    <w:p w:rsidR="005F4495" w:rsidRDefault="005F4495" w:rsidP="005F4495">
      <w:pPr>
        <w:autoSpaceDE w:val="0"/>
        <w:autoSpaceDN w:val="0"/>
        <w:adjustRightInd w:val="0"/>
        <w:jc w:val="center"/>
        <w:rPr>
          <w:rFonts w:ascii="Arial" w:hAnsi="Arial" w:cs="Arial"/>
          <w:b/>
          <w:bCs/>
          <w:sz w:val="28"/>
          <w:szCs w:val="28"/>
        </w:rPr>
      </w:pPr>
      <w:r>
        <w:rPr>
          <w:rFonts w:ascii="Arial" w:hAnsi="Arial" w:cs="Arial"/>
          <w:b/>
          <w:bCs/>
          <w:sz w:val="28"/>
          <w:szCs w:val="28"/>
        </w:rPr>
        <w:t>Studiu de fezabilitate si</w:t>
      </w:r>
      <w:r w:rsidRPr="0077556F">
        <w:rPr>
          <w:rFonts w:ascii="Arial" w:hAnsi="Arial" w:cs="Arial"/>
          <w:b/>
          <w:bCs/>
          <w:sz w:val="28"/>
          <w:szCs w:val="28"/>
        </w:rPr>
        <w:t xml:space="preserve"> </w:t>
      </w:r>
      <w:r>
        <w:rPr>
          <w:rFonts w:ascii="Arial" w:hAnsi="Arial" w:cs="Arial"/>
          <w:b/>
          <w:bCs/>
          <w:sz w:val="28"/>
          <w:szCs w:val="28"/>
        </w:rPr>
        <w:t>Proiect tehnic extindere si copertina</w:t>
      </w:r>
    </w:p>
    <w:p w:rsidR="005F4495" w:rsidRPr="0077556F" w:rsidRDefault="005F4495" w:rsidP="005F4495">
      <w:pPr>
        <w:autoSpaceDE w:val="0"/>
        <w:autoSpaceDN w:val="0"/>
        <w:adjustRightInd w:val="0"/>
        <w:jc w:val="center"/>
        <w:rPr>
          <w:rFonts w:ascii="Arial" w:hAnsi="Arial" w:cs="Arial"/>
          <w:b/>
          <w:bCs/>
          <w:sz w:val="28"/>
          <w:szCs w:val="28"/>
        </w:rPr>
      </w:pPr>
      <w:r>
        <w:rPr>
          <w:rFonts w:ascii="Arial" w:hAnsi="Arial" w:cs="Arial"/>
          <w:b/>
          <w:bCs/>
          <w:sz w:val="28"/>
          <w:szCs w:val="28"/>
        </w:rPr>
        <w:t xml:space="preserve"> fatada sudica aerogara</w:t>
      </w:r>
    </w:p>
    <w:p w:rsidR="005F4495" w:rsidRDefault="005F4495" w:rsidP="005F4495">
      <w:pPr>
        <w:autoSpaceDE w:val="0"/>
        <w:autoSpaceDN w:val="0"/>
        <w:adjustRightInd w:val="0"/>
        <w:jc w:val="both"/>
        <w:rPr>
          <w:rFonts w:ascii="Tahoma" w:hAnsi="Tahoma" w:cs="Tahoma"/>
          <w:b/>
          <w:bCs/>
          <w:sz w:val="22"/>
          <w:szCs w:val="22"/>
        </w:rPr>
      </w:pPr>
    </w:p>
    <w:p w:rsidR="005F4495" w:rsidRPr="00A326AD" w:rsidRDefault="005F4495" w:rsidP="005F4495">
      <w:pPr>
        <w:autoSpaceDE w:val="0"/>
        <w:autoSpaceDN w:val="0"/>
        <w:adjustRightInd w:val="0"/>
        <w:jc w:val="both"/>
        <w:rPr>
          <w:rFonts w:ascii="Tahoma" w:hAnsi="Tahoma" w:cs="Tahoma"/>
          <w:b/>
          <w:bCs/>
          <w:sz w:val="22"/>
          <w:szCs w:val="22"/>
        </w:rPr>
      </w:pPr>
    </w:p>
    <w:p w:rsidR="005F4495" w:rsidRPr="006766E0" w:rsidRDefault="005F4495" w:rsidP="005F4495">
      <w:pPr>
        <w:autoSpaceDE w:val="0"/>
        <w:autoSpaceDN w:val="0"/>
        <w:adjustRightInd w:val="0"/>
        <w:jc w:val="both"/>
        <w:rPr>
          <w:rFonts w:ascii="Arial" w:hAnsi="Arial" w:cs="Arial"/>
          <w:b/>
          <w:bCs/>
        </w:rPr>
      </w:pPr>
      <w:r w:rsidRPr="006766E0">
        <w:rPr>
          <w:rFonts w:ascii="Arial" w:hAnsi="Arial" w:cs="Arial"/>
          <w:b/>
          <w:bCs/>
        </w:rPr>
        <w:t>1. Prezentare</w:t>
      </w:r>
    </w:p>
    <w:p w:rsidR="005F4495" w:rsidRPr="006834C1" w:rsidRDefault="005F4495" w:rsidP="005F4495">
      <w:pPr>
        <w:autoSpaceDE w:val="0"/>
        <w:autoSpaceDN w:val="0"/>
        <w:adjustRightInd w:val="0"/>
        <w:jc w:val="both"/>
        <w:rPr>
          <w:rFonts w:ascii="Arial" w:hAnsi="Arial" w:cs="Arial"/>
          <w:sz w:val="22"/>
          <w:szCs w:val="22"/>
        </w:rPr>
      </w:pPr>
    </w:p>
    <w:p w:rsidR="005F4495" w:rsidRPr="0043487C" w:rsidRDefault="005F4495" w:rsidP="005F4495">
      <w:pPr>
        <w:autoSpaceDE w:val="0"/>
        <w:autoSpaceDN w:val="0"/>
        <w:adjustRightInd w:val="0"/>
        <w:ind w:firstLine="720"/>
        <w:rPr>
          <w:rFonts w:ascii="Arial" w:hAnsi="Arial" w:cs="Arial"/>
          <w:bCs/>
        </w:rPr>
      </w:pPr>
      <w:r w:rsidRPr="006766E0">
        <w:rPr>
          <w:rFonts w:ascii="Arial" w:hAnsi="Arial" w:cs="Arial"/>
        </w:rPr>
        <w:t>Caietul de sarcini subliniaza parametrii generali pentru executia</w:t>
      </w:r>
      <w:r>
        <w:rPr>
          <w:rFonts w:ascii="Arial" w:hAnsi="Arial" w:cs="Arial"/>
        </w:rPr>
        <w:t xml:space="preserve"> unui </w:t>
      </w:r>
      <w:r>
        <w:rPr>
          <w:rFonts w:ascii="Arial" w:hAnsi="Arial" w:cs="Arial"/>
          <w:bCs/>
        </w:rPr>
        <w:t xml:space="preserve">Studiu de fezabilitate urmat de </w:t>
      </w:r>
      <w:r w:rsidRPr="0043487C">
        <w:rPr>
          <w:rFonts w:ascii="Arial" w:hAnsi="Arial" w:cs="Arial"/>
          <w:bCs/>
        </w:rPr>
        <w:t xml:space="preserve"> Proiect tehnic </w:t>
      </w:r>
      <w:r>
        <w:rPr>
          <w:rFonts w:ascii="Arial" w:hAnsi="Arial" w:cs="Arial"/>
          <w:bCs/>
        </w:rPr>
        <w:t xml:space="preserve">de </w:t>
      </w:r>
      <w:r w:rsidRPr="0043487C">
        <w:rPr>
          <w:rFonts w:ascii="Arial" w:hAnsi="Arial" w:cs="Arial"/>
          <w:bCs/>
        </w:rPr>
        <w:t>extindere si copertina</w:t>
      </w:r>
      <w:r>
        <w:rPr>
          <w:rFonts w:ascii="Arial" w:hAnsi="Arial" w:cs="Arial"/>
          <w:bCs/>
        </w:rPr>
        <w:t xml:space="preserve"> ,la </w:t>
      </w:r>
      <w:r w:rsidRPr="0043487C">
        <w:rPr>
          <w:rFonts w:ascii="Arial" w:hAnsi="Arial" w:cs="Arial"/>
          <w:bCs/>
        </w:rPr>
        <w:t xml:space="preserve">fatada sudica </w:t>
      </w:r>
      <w:r>
        <w:rPr>
          <w:rFonts w:ascii="Arial" w:hAnsi="Arial" w:cs="Arial"/>
          <w:bCs/>
        </w:rPr>
        <w:t xml:space="preserve">a </w:t>
      </w:r>
      <w:r w:rsidRPr="0043487C">
        <w:rPr>
          <w:rFonts w:ascii="Arial" w:hAnsi="Arial" w:cs="Arial"/>
          <w:bCs/>
        </w:rPr>
        <w:t>aerogara</w:t>
      </w:r>
      <w:r>
        <w:rPr>
          <w:rFonts w:ascii="Arial" w:hAnsi="Arial" w:cs="Arial"/>
          <w:bCs/>
        </w:rPr>
        <w:t>rii de plecari internationale si non schenghen</w:t>
      </w:r>
    </w:p>
    <w:p w:rsidR="005F4495" w:rsidRPr="006766E0" w:rsidRDefault="005F4495" w:rsidP="005F4495">
      <w:pPr>
        <w:autoSpaceDE w:val="0"/>
        <w:autoSpaceDN w:val="0"/>
        <w:adjustRightInd w:val="0"/>
        <w:ind w:firstLine="720"/>
        <w:rPr>
          <w:rFonts w:ascii="Arial" w:hAnsi="Arial" w:cs="Arial"/>
          <w:lang w:val="it-IT"/>
        </w:rPr>
      </w:pPr>
      <w:r>
        <w:rPr>
          <w:rFonts w:ascii="Arial" w:hAnsi="Arial" w:cs="Arial"/>
        </w:rPr>
        <w:t xml:space="preserve">Suprafata de construit  se estimeaza a fi intre 250-300 mp. si  cuprinde zonele terminalelor de plecari a aerogarii non schenghen si aerogarii de  plecari internationale pe  o latime de </w:t>
      </w:r>
      <w:r w:rsidRPr="00CC7829">
        <w:rPr>
          <w:rFonts w:ascii="Arial" w:hAnsi="Arial" w:cs="Arial"/>
        </w:rPr>
        <w:t>6-7m</w:t>
      </w:r>
      <w:r>
        <w:rPr>
          <w:rFonts w:ascii="Arial" w:hAnsi="Arial" w:cs="Arial"/>
        </w:rPr>
        <w:t xml:space="preserve">  ,suprafata care se constituie ca o extindere a aerogarii, in prelungirea careia pe o latime de </w:t>
      </w:r>
      <w:r w:rsidRPr="00CC7829">
        <w:rPr>
          <w:rFonts w:ascii="Arial" w:hAnsi="Arial" w:cs="Arial"/>
        </w:rPr>
        <w:t>aproximativ 7m</w:t>
      </w:r>
      <w:r>
        <w:rPr>
          <w:rFonts w:ascii="Arial" w:hAnsi="Arial" w:cs="Arial"/>
        </w:rPr>
        <w:t xml:space="preserve"> se prevede o copertina .</w:t>
      </w:r>
    </w:p>
    <w:p w:rsidR="005F4495" w:rsidRDefault="005F4495" w:rsidP="005F4495">
      <w:pPr>
        <w:autoSpaceDE w:val="0"/>
        <w:autoSpaceDN w:val="0"/>
        <w:adjustRightInd w:val="0"/>
        <w:jc w:val="both"/>
        <w:rPr>
          <w:rFonts w:ascii="Arial" w:hAnsi="Arial" w:cs="Arial"/>
          <w:sz w:val="22"/>
          <w:szCs w:val="22"/>
        </w:rPr>
      </w:pPr>
    </w:p>
    <w:p w:rsidR="005F4495" w:rsidRPr="006834C1" w:rsidRDefault="005F4495" w:rsidP="005F4495">
      <w:pPr>
        <w:autoSpaceDE w:val="0"/>
        <w:autoSpaceDN w:val="0"/>
        <w:adjustRightInd w:val="0"/>
        <w:jc w:val="both"/>
        <w:rPr>
          <w:rFonts w:ascii="Arial" w:hAnsi="Arial" w:cs="Arial"/>
          <w:sz w:val="22"/>
          <w:szCs w:val="22"/>
        </w:rPr>
      </w:pPr>
    </w:p>
    <w:p w:rsidR="005F4495" w:rsidRDefault="005F4495" w:rsidP="005F4495">
      <w:pPr>
        <w:autoSpaceDE w:val="0"/>
        <w:autoSpaceDN w:val="0"/>
        <w:adjustRightInd w:val="0"/>
        <w:jc w:val="both"/>
        <w:rPr>
          <w:rFonts w:ascii="Arial" w:hAnsi="Arial" w:cs="Arial"/>
          <w:b/>
          <w:bCs/>
        </w:rPr>
      </w:pPr>
      <w:r w:rsidRPr="006766E0">
        <w:rPr>
          <w:rFonts w:ascii="Arial" w:hAnsi="Arial" w:cs="Arial"/>
          <w:b/>
          <w:bCs/>
        </w:rPr>
        <w:t xml:space="preserve">2. Caracteristici </w:t>
      </w:r>
      <w:r>
        <w:rPr>
          <w:rFonts w:ascii="Arial" w:hAnsi="Arial" w:cs="Arial"/>
          <w:b/>
          <w:bCs/>
        </w:rPr>
        <w:t>generale si tema de proiectare</w:t>
      </w:r>
    </w:p>
    <w:p w:rsidR="005F4495" w:rsidRDefault="005F4495" w:rsidP="005F4495">
      <w:pPr>
        <w:autoSpaceDE w:val="0"/>
        <w:autoSpaceDN w:val="0"/>
        <w:adjustRightInd w:val="0"/>
        <w:jc w:val="both"/>
        <w:rPr>
          <w:rFonts w:ascii="Arial" w:hAnsi="Arial" w:cs="Arial"/>
          <w:b/>
          <w:bCs/>
        </w:rPr>
      </w:pPr>
    </w:p>
    <w:p w:rsidR="005F4495" w:rsidRPr="008B3476" w:rsidRDefault="005F4495" w:rsidP="005F4495">
      <w:pPr>
        <w:jc w:val="both"/>
        <w:rPr>
          <w:rFonts w:ascii="Arial" w:hAnsi="Arial" w:cs="Arial"/>
          <w:bCs/>
        </w:rPr>
      </w:pPr>
      <w:r>
        <w:rPr>
          <w:rFonts w:ascii="Arial" w:hAnsi="Arial" w:cs="Arial"/>
          <w:b/>
          <w:bCs/>
        </w:rPr>
        <w:tab/>
      </w:r>
      <w:r w:rsidRPr="006657AD">
        <w:rPr>
          <w:rFonts w:ascii="Arial" w:hAnsi="Arial" w:cs="Arial"/>
          <w:bCs/>
        </w:rPr>
        <w:t>In cadrul extinderii aerogarii se va avea in vedere repozitionarea barului si a toaletelor actuale, iar fatada va fi</w:t>
      </w:r>
      <w:r>
        <w:rPr>
          <w:rFonts w:ascii="Arial" w:hAnsi="Arial" w:cs="Arial"/>
          <w:bCs/>
        </w:rPr>
        <w:t xml:space="preserve"> construita </w:t>
      </w:r>
      <w:r w:rsidRPr="006657AD">
        <w:rPr>
          <w:rFonts w:ascii="Arial" w:hAnsi="Arial" w:cs="Arial"/>
          <w:bCs/>
        </w:rPr>
        <w:t xml:space="preserve"> </w:t>
      </w:r>
      <w:r w:rsidRPr="008B3476">
        <w:rPr>
          <w:rFonts w:ascii="Arial" w:hAnsi="Arial" w:cs="Arial"/>
          <w:bCs/>
        </w:rPr>
        <w:t>din tâmplărie de aluminiu cu geam termopan</w:t>
      </w:r>
      <w:r>
        <w:rPr>
          <w:rFonts w:ascii="Arial" w:hAnsi="Arial" w:cs="Arial"/>
          <w:bCs/>
        </w:rPr>
        <w:t>,</w:t>
      </w:r>
      <w:r w:rsidRPr="008B3476">
        <w:rPr>
          <w:rFonts w:ascii="Arial" w:hAnsi="Arial" w:cs="Arial"/>
          <w:bCs/>
        </w:rPr>
        <w:t xml:space="preserve"> cu încadrarea în cromatica şi arhitectura existentă si rezistente la condiţiile specifice amplasamentului</w:t>
      </w:r>
      <w:r>
        <w:rPr>
          <w:rFonts w:ascii="Arial" w:hAnsi="Arial" w:cs="Arial"/>
          <w:bCs/>
        </w:rPr>
        <w:t>.</w:t>
      </w:r>
    </w:p>
    <w:p w:rsidR="005F4495" w:rsidRPr="006657AD" w:rsidRDefault="005F4495" w:rsidP="005F4495">
      <w:pPr>
        <w:autoSpaceDE w:val="0"/>
        <w:autoSpaceDN w:val="0"/>
        <w:adjustRightInd w:val="0"/>
        <w:ind w:firstLine="720"/>
        <w:jc w:val="both"/>
        <w:rPr>
          <w:rFonts w:ascii="Arial" w:hAnsi="Arial" w:cs="Arial"/>
          <w:bCs/>
        </w:rPr>
      </w:pPr>
      <w:r>
        <w:rPr>
          <w:rFonts w:ascii="Arial" w:hAnsi="Arial" w:cs="Arial"/>
          <w:bCs/>
        </w:rPr>
        <w:t>Vor fi luate in calcul elemente de climatizare si ventilare pentru noua suprafata si s</w:t>
      </w:r>
      <w:r w:rsidRPr="006657AD">
        <w:rPr>
          <w:rFonts w:ascii="Arial" w:hAnsi="Arial" w:cs="Arial"/>
          <w:bCs/>
        </w:rPr>
        <w:t xml:space="preserve">e vor </w:t>
      </w:r>
      <w:r>
        <w:rPr>
          <w:rFonts w:ascii="Arial" w:hAnsi="Arial" w:cs="Arial"/>
          <w:bCs/>
        </w:rPr>
        <w:t xml:space="preserve">proteja cablurile subterane de tensiune care traverseaza constructia,prin montarea intr-un canal vizitabil. </w:t>
      </w:r>
    </w:p>
    <w:p w:rsidR="005F4495"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ab/>
        <w:t xml:space="preserve">Copertina se va realiza pe stalpi si grinzi metalice fiind acoperita cu materiale specifice,transparente,care sa permita patrunderea luminii.Regimul de deschidere va avea pe toata suprafata copertinei o inaltime minima fata de sol de aproximativ  </w:t>
      </w:r>
      <w:r w:rsidRPr="00CC7829">
        <w:rPr>
          <w:rFonts w:ascii="Arial" w:hAnsi="Arial" w:cs="Arial"/>
          <w:lang w:val="it-IT"/>
        </w:rPr>
        <w:t>4,2 m</w:t>
      </w:r>
    </w:p>
    <w:p w:rsidR="005F4495"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ab/>
        <w:t xml:space="preserve">Copertina va avea prevazut un sistem de preluare a apelor pluviale ,care vor fi conduse pentru scurgere in canalele de captare a apelor  pluviale.Deschiderea copertinei va fi de aproximativ </w:t>
      </w:r>
      <w:r w:rsidRPr="00CC7829">
        <w:rPr>
          <w:rFonts w:ascii="Arial" w:hAnsi="Arial" w:cs="Arial"/>
          <w:lang w:val="it-IT"/>
        </w:rPr>
        <w:t>7 m.</w:t>
      </w:r>
    </w:p>
    <w:p w:rsidR="005F4495"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ab/>
        <w:t>In cadrul proiectului va fi luata in calcul si acoperirea actualei terase circulabile sudice cu o copertina de aceasi factura arhitecturala si constructiva cu cea de la terasa nordica. Finisajele vor fi prevazute conform exigentelor standard ale spatiilor destinate.</w:t>
      </w:r>
    </w:p>
    <w:p w:rsidR="005F4495" w:rsidRDefault="005F4495" w:rsidP="005F4495">
      <w:pPr>
        <w:jc w:val="both"/>
      </w:pPr>
      <w:r>
        <w:rPr>
          <w:rFonts w:ascii="Arial" w:hAnsi="Arial" w:cs="Arial"/>
          <w:lang w:val="it-IT"/>
        </w:rPr>
        <w:tab/>
        <w:t xml:space="preserve">In cadrul studiului de fezabilitate,care va fi elaborat conform HG 28/2008, vor fi prezentate doua solutii constructive a proiectului si efectuat studiul comparativ al celor doua solutii, </w:t>
      </w:r>
      <w:r w:rsidRPr="00241EF0">
        <w:rPr>
          <w:rFonts w:ascii="Arial" w:hAnsi="Arial" w:cs="Arial"/>
          <w:lang w:val="it-IT"/>
        </w:rPr>
        <w:t>precum şi devizul general cu indicatorii tehnico economici ai investiţiei</w:t>
      </w:r>
      <w:r>
        <w:t>.</w:t>
      </w:r>
    </w:p>
    <w:p w:rsidR="005F4495"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ab/>
        <w:t>Dupa aprobarea si insusirea uneia din variantele studiului de fezabilitate, de catre aeroport ,se va trece la executarea proiectului tehnic .</w:t>
      </w:r>
    </w:p>
    <w:p w:rsidR="005F4495" w:rsidRPr="008457A8"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lastRenderedPageBreak/>
        <w:tab/>
      </w:r>
      <w:r w:rsidRPr="008457A8">
        <w:rPr>
          <w:rFonts w:ascii="Arial" w:hAnsi="Arial" w:cs="Arial"/>
          <w:lang w:val="it-IT"/>
        </w:rPr>
        <w:t xml:space="preserve">Proiectul va fi verificat de verificatori de proiecte autorizaţi, pentru toate cerinţele        ( rezistenţă, electrice, sanitare, climatizare şi ventilaţie, PSI ). </w:t>
      </w:r>
    </w:p>
    <w:p w:rsidR="005F4495" w:rsidRPr="008457A8"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sidRPr="008457A8">
        <w:rPr>
          <w:rFonts w:ascii="Arial" w:hAnsi="Arial" w:cs="Arial"/>
          <w:lang w:val="it-IT"/>
        </w:rPr>
        <w:tab/>
        <w:t>Întocmirea şi prezentarea scenariului de siguranţă la foc avizat de autorităţile de resort.</w:t>
      </w:r>
    </w:p>
    <w:p w:rsidR="005F4495" w:rsidRPr="008457A8"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sidRPr="008457A8">
        <w:rPr>
          <w:rFonts w:ascii="Arial" w:hAnsi="Arial" w:cs="Arial"/>
          <w:lang w:val="it-IT"/>
        </w:rPr>
        <w:tab/>
        <w:t>Întocmirea documentaţiilor pentru obţinerea avizelor necesare autorizaţiei de construire.</w:t>
      </w:r>
    </w:p>
    <w:p w:rsidR="005F4495" w:rsidRPr="008457A8"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sidRPr="008457A8">
        <w:rPr>
          <w:rFonts w:ascii="Arial" w:hAnsi="Arial" w:cs="Arial"/>
          <w:lang w:val="it-IT"/>
        </w:rPr>
        <w:tab/>
        <w:t xml:space="preserve">Executarea studiului TOPO şi GEO, necesare executării lucrărilor, unde este cazul cu avizul OCAOTA. </w:t>
      </w:r>
    </w:p>
    <w:p w:rsidR="005F4495" w:rsidRPr="008457A8"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sidRPr="008457A8">
        <w:rPr>
          <w:rFonts w:ascii="Arial" w:hAnsi="Arial" w:cs="Arial"/>
          <w:lang w:val="it-IT"/>
        </w:rPr>
        <w:tab/>
        <w:t>Includerea în cadrul proiectului a elementelor de protecţie a muncii, conform reglementărilor în vigoare, precum şi Evaluarea de Risc şi planul de prevenire şi protecţie.</w:t>
      </w:r>
    </w:p>
    <w:p w:rsidR="005F4495" w:rsidRPr="008457A8"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sidRPr="008457A8">
        <w:rPr>
          <w:rFonts w:ascii="Arial" w:hAnsi="Arial" w:cs="Arial"/>
          <w:lang w:val="it-IT"/>
        </w:rPr>
        <w:tab/>
        <w:t>Proiectul tehnic se va aviza de către AACR.</w:t>
      </w:r>
    </w:p>
    <w:p w:rsidR="005F4495" w:rsidRPr="008457A8"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sidRPr="008457A8">
        <w:rPr>
          <w:rFonts w:ascii="Arial" w:hAnsi="Arial" w:cs="Arial"/>
          <w:lang w:val="it-IT"/>
        </w:rPr>
        <w:tab/>
        <w:t>Documentaţia scrisă şi desenată se va prezenta în 4 exemplare tipărite , un exemplar cu devizul confidenţial, precum şi toată documentaţia ( piese scrise şi piese desenate) 1 exemplar în format electronic.</w:t>
      </w:r>
    </w:p>
    <w:p w:rsidR="005F4495" w:rsidRPr="008457A8"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sidRPr="008457A8">
        <w:rPr>
          <w:rFonts w:ascii="Arial" w:hAnsi="Arial" w:cs="Arial"/>
          <w:lang w:val="it-IT"/>
        </w:rPr>
        <w:tab/>
        <w:t>Partea scrisă va cuprinde: memorii tehnice de specialitate, caiete de sarcini, antemăsurători, liste de cantităţi. Partea desenată va cuprinde pe lângă arhitectură, rezistenţă, instalaţii etc,  inclusiv planşe cu detalii de execuţie.</w:t>
      </w:r>
    </w:p>
    <w:p w:rsidR="005F4495" w:rsidRPr="008457A8"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sidRPr="008457A8">
        <w:rPr>
          <w:rFonts w:ascii="Arial" w:hAnsi="Arial" w:cs="Arial"/>
          <w:lang w:val="it-IT"/>
        </w:rPr>
        <w:tab/>
        <w:t>Proiectul va respecta prevederilor legislative privind facilităţile şi circulaţia persoanelor cu dizabilităţi locomotorii.</w:t>
      </w:r>
      <w:r>
        <w:rPr>
          <w:rFonts w:ascii="Arial" w:hAnsi="Arial" w:cs="Arial"/>
          <w:lang w:val="it-IT"/>
        </w:rPr>
        <w:t xml:space="preserve"> Se va realiza sistemul vizual si senzorial de dirijare, semnalizare si orientare in concordanta cu fluxurile de circulatie.</w:t>
      </w:r>
    </w:p>
    <w:p w:rsidR="005F4495" w:rsidRPr="008457A8"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sidRPr="008457A8">
        <w:rPr>
          <w:rFonts w:ascii="Arial" w:hAnsi="Arial" w:cs="Arial"/>
          <w:lang w:val="it-IT"/>
        </w:rPr>
        <w:tab/>
        <w:t>Se va avea în vedere refolosirea la maximul a elementelor rezultate din demolări şi demontări.</w:t>
      </w:r>
      <w:r w:rsidRPr="008457A8">
        <w:rPr>
          <w:rFonts w:ascii="Arial" w:hAnsi="Arial" w:cs="Arial"/>
          <w:lang w:val="it-IT"/>
        </w:rPr>
        <w:tab/>
      </w:r>
    </w:p>
    <w:p w:rsidR="005F4495" w:rsidRPr="008457A8"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sidRPr="008457A8">
        <w:rPr>
          <w:rFonts w:ascii="Arial" w:hAnsi="Arial" w:cs="Arial"/>
          <w:lang w:val="it-IT"/>
        </w:rPr>
        <w:tab/>
        <w:t xml:space="preserve">Cuprinderea în reamenajarea arhitecturală exterioară ( faţada </w:t>
      </w:r>
      <w:r>
        <w:rPr>
          <w:rFonts w:ascii="Arial" w:hAnsi="Arial" w:cs="Arial"/>
          <w:lang w:val="it-IT"/>
        </w:rPr>
        <w:t>sudica</w:t>
      </w:r>
      <w:r w:rsidRPr="008457A8">
        <w:rPr>
          <w:rFonts w:ascii="Arial" w:hAnsi="Arial" w:cs="Arial"/>
          <w:lang w:val="it-IT"/>
        </w:rPr>
        <w:t>) şi acoperirea terasei circulabile existente</w:t>
      </w:r>
      <w:r>
        <w:rPr>
          <w:rFonts w:ascii="Arial" w:hAnsi="Arial" w:cs="Arial"/>
          <w:lang w:val="it-IT"/>
        </w:rPr>
        <w:t xml:space="preserve">. </w:t>
      </w:r>
      <w:r w:rsidRPr="00192A56">
        <w:rPr>
          <w:rFonts w:ascii="Arial" w:hAnsi="Arial" w:cs="Arial"/>
          <w:lang w:val="it-IT"/>
        </w:rPr>
        <w:t>Auxiliar acestor obiective se vor  studia si executa amenajari exterioare de sistematizare verticala , fundatii si imbracaminti rutiere,amenajari de zone verzi,trepte , rampe de acces si peron de asteptare  pentru zona de sosiri si plecari  autoturisme si vehicole de transport public .</w:t>
      </w:r>
    </w:p>
    <w:p w:rsidR="005F4495" w:rsidRPr="008457A8"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sidRPr="008457A8">
        <w:rPr>
          <w:rFonts w:ascii="Arial" w:hAnsi="Arial" w:cs="Arial"/>
          <w:lang w:val="it-IT"/>
        </w:rPr>
        <w:tab/>
        <w:t>Proiectul va cuprinde şi amenajarea exterioară necesară circulaţiei autovehicolelor şi a pasagerilor</w:t>
      </w:r>
      <w:r>
        <w:rPr>
          <w:rFonts w:ascii="Arial" w:hAnsi="Arial" w:cs="Arial"/>
          <w:lang w:val="it-IT"/>
        </w:rPr>
        <w:t>.</w:t>
      </w:r>
    </w:p>
    <w:p w:rsidR="005F4495" w:rsidRPr="00EB1A97"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ab/>
        <w:t xml:space="preserve">In cadrul extinderii </w:t>
      </w:r>
      <w:r w:rsidRPr="00EB1A97">
        <w:rPr>
          <w:rFonts w:ascii="Arial" w:hAnsi="Arial" w:cs="Arial"/>
          <w:lang w:val="it-IT"/>
        </w:rPr>
        <w:t xml:space="preserve">spre Sud a terminalului destinat traficului </w:t>
      </w:r>
      <w:r>
        <w:rPr>
          <w:rFonts w:ascii="Arial" w:hAnsi="Arial" w:cs="Arial"/>
          <w:lang w:val="it-IT"/>
        </w:rPr>
        <w:t xml:space="preserve">se va tine seama de </w:t>
      </w:r>
      <w:r w:rsidRPr="00EB1A97">
        <w:rPr>
          <w:rFonts w:ascii="Arial" w:hAnsi="Arial" w:cs="Arial"/>
          <w:lang w:val="it-IT"/>
        </w:rPr>
        <w:t xml:space="preserve"> realizarea:</w:t>
      </w:r>
    </w:p>
    <w:p w:rsidR="005F4495" w:rsidRPr="00EB1A97"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w:t>
      </w:r>
      <w:r w:rsidRPr="00EB1A97">
        <w:rPr>
          <w:rFonts w:ascii="Arial" w:hAnsi="Arial" w:cs="Arial"/>
          <w:lang w:val="it-IT"/>
        </w:rPr>
        <w:t xml:space="preserve">clădire pe structură metalică </w:t>
      </w:r>
      <w:r>
        <w:rPr>
          <w:rFonts w:ascii="Arial" w:hAnsi="Arial" w:cs="Arial"/>
          <w:lang w:val="it-IT"/>
        </w:rPr>
        <w:t>si inchidere laterala din zidarie</w:t>
      </w:r>
    </w:p>
    <w:p w:rsidR="005F4495" w:rsidRPr="00EB1A97"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w:t>
      </w:r>
      <w:r w:rsidRPr="00EB1A97">
        <w:rPr>
          <w:rFonts w:ascii="Arial" w:hAnsi="Arial" w:cs="Arial"/>
          <w:lang w:val="it-IT"/>
        </w:rPr>
        <w:t>acoperiş din panouri termoizolante</w:t>
      </w:r>
    </w:p>
    <w:p w:rsidR="005F4495" w:rsidRPr="00EB1A97"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w:t>
      </w:r>
      <w:r w:rsidRPr="00EB1A97">
        <w:rPr>
          <w:rFonts w:ascii="Arial" w:hAnsi="Arial" w:cs="Arial"/>
          <w:lang w:val="it-IT"/>
        </w:rPr>
        <w:t>compartimentări din elemente de structură uşoară</w:t>
      </w:r>
    </w:p>
    <w:p w:rsidR="005F4495" w:rsidRPr="00EB1A97"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w:t>
      </w:r>
      <w:r w:rsidRPr="00EB1A97">
        <w:rPr>
          <w:rFonts w:ascii="Arial" w:hAnsi="Arial" w:cs="Arial"/>
          <w:lang w:val="it-IT"/>
        </w:rPr>
        <w:t>instalaţii de încălzire, climatizare, ventilaţie, sanitare, canalizare menajeră şi pluvială, electrice, hidranţi interiori, curenţi slabi şi internet, instal</w:t>
      </w:r>
      <w:r>
        <w:rPr>
          <w:rFonts w:ascii="Arial" w:hAnsi="Arial" w:cs="Arial"/>
          <w:lang w:val="it-IT"/>
        </w:rPr>
        <w:t xml:space="preserve">aţie de paratrăznet, pământare </w:t>
      </w:r>
      <w:r w:rsidRPr="00EB1A97">
        <w:rPr>
          <w:rFonts w:ascii="Arial" w:hAnsi="Arial" w:cs="Arial"/>
          <w:lang w:val="it-IT"/>
        </w:rPr>
        <w:t xml:space="preserve"> toate racordate şi armonizate cu cele existente</w:t>
      </w:r>
    </w:p>
    <w:p w:rsidR="005F4495" w:rsidRPr="00EB1A97"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w:t>
      </w:r>
      <w:r w:rsidRPr="00EB1A97">
        <w:rPr>
          <w:rFonts w:ascii="Arial" w:hAnsi="Arial" w:cs="Arial"/>
          <w:lang w:val="it-IT"/>
        </w:rPr>
        <w:t>sistem de TVCI, sonorizare, incendiu, control acces şi efracţie, informaţii – toate racordate şi armonizate cu cele existente</w:t>
      </w:r>
    </w:p>
    <w:p w:rsidR="005F4495"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w:t>
      </w:r>
      <w:r w:rsidRPr="00EB1A97">
        <w:rPr>
          <w:rFonts w:ascii="Arial" w:hAnsi="Arial" w:cs="Arial"/>
          <w:lang w:val="it-IT"/>
        </w:rPr>
        <w:t>devierea reţelelor aflate în amplasament ( dacă este cazul)</w:t>
      </w:r>
      <w:r>
        <w:rPr>
          <w:rFonts w:ascii="Arial" w:hAnsi="Arial" w:cs="Arial"/>
          <w:lang w:val="it-IT"/>
        </w:rPr>
        <w:t>.</w:t>
      </w:r>
    </w:p>
    <w:p w:rsidR="005F4495"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 tamplaria interioara se va dimensiona conform normativ pentru trafic intens si se va realiza din materiale durabile si rezistente la uzura.</w:t>
      </w:r>
    </w:p>
    <w:p w:rsidR="005F4495"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-pardoseli antiderapante</w:t>
      </w:r>
    </w:p>
    <w:p w:rsidR="005F4495"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 structura de rezistenta (stalpi de beton de la aerogara existenta si cei nou proiectati se vor placa cu placi BOND)</w:t>
      </w:r>
    </w:p>
    <w:p w:rsidR="005F4495"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 lucrarile de constructii se vor organiza de asa maniera incat sa nu necesite inchiderea traficului.</w:t>
      </w:r>
    </w:p>
    <w:p w:rsidR="005F4495"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 pardoseala din zona de acces general existenta se va demonta si reface pana la limita de demarcatie din fata ghiseelor check-in.</w:t>
      </w:r>
    </w:p>
    <w:p w:rsidR="005F4495" w:rsidRPr="00EB1A97"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 tavanul din zona de extindere va fi casetat de tip Armstrong.</w:t>
      </w:r>
    </w:p>
    <w:p w:rsidR="005F4495" w:rsidRDefault="005F4495" w:rsidP="005F4495">
      <w:pPr>
        <w:widowControl w:val="0"/>
        <w:tabs>
          <w:tab w:val="left" w:pos="630"/>
          <w:tab w:val="left" w:pos="162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p>
    <w:p w:rsidR="005F4495" w:rsidRDefault="005F4495" w:rsidP="005F4495">
      <w:pPr>
        <w:widowControl w:val="0"/>
        <w:tabs>
          <w:tab w:val="left" w:pos="81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sidRPr="00DB1087">
        <w:rPr>
          <w:rFonts w:ascii="Arial" w:hAnsi="Arial" w:cs="Arial"/>
          <w:lang w:val="it-IT"/>
        </w:rPr>
        <w:tab/>
      </w:r>
      <w:r w:rsidRPr="00DB1087">
        <w:rPr>
          <w:rFonts w:ascii="Arial" w:hAnsi="Arial" w:cs="Arial"/>
          <w:lang w:val="it-IT"/>
        </w:rPr>
        <w:tab/>
      </w:r>
      <w:r w:rsidRPr="00DB1087">
        <w:rPr>
          <w:rFonts w:ascii="Arial" w:hAnsi="Arial" w:cs="Arial"/>
          <w:lang w:val="it-IT"/>
        </w:rPr>
        <w:tab/>
      </w:r>
      <w:r w:rsidRPr="00DB1087">
        <w:rPr>
          <w:rFonts w:ascii="Arial" w:hAnsi="Arial" w:cs="Arial"/>
          <w:lang w:val="it-IT"/>
        </w:rPr>
        <w:tab/>
      </w:r>
    </w:p>
    <w:p w:rsidR="005F4495" w:rsidRPr="002D3717" w:rsidRDefault="005F4495" w:rsidP="005F4495">
      <w:pPr>
        <w:widowControl w:val="0"/>
        <w:tabs>
          <w:tab w:val="left" w:pos="810"/>
          <w:tab w:val="left" w:pos="3870"/>
          <w:tab w:val="left" w:pos="4140"/>
          <w:tab w:val="left" w:pos="5850"/>
          <w:tab w:val="left" w:pos="6480"/>
        </w:tabs>
        <w:autoSpaceDE w:val="0"/>
        <w:autoSpaceDN w:val="0"/>
        <w:adjustRightInd w:val="0"/>
        <w:spacing w:line="273" w:lineRule="atLeast"/>
        <w:jc w:val="both"/>
        <w:rPr>
          <w:rFonts w:ascii="Arial" w:hAnsi="Arial" w:cs="Arial"/>
          <w:b/>
          <w:lang w:val="it-IT"/>
        </w:rPr>
      </w:pPr>
      <w:r>
        <w:rPr>
          <w:rFonts w:ascii="Arial" w:hAnsi="Arial" w:cs="Arial"/>
          <w:lang w:val="it-IT"/>
        </w:rPr>
        <w:t xml:space="preserve">   </w:t>
      </w:r>
      <w:r w:rsidRPr="002D3717">
        <w:rPr>
          <w:rFonts w:ascii="Arial" w:hAnsi="Arial" w:cs="Arial"/>
          <w:b/>
          <w:lang w:val="it-IT"/>
        </w:rPr>
        <w:t>Comisia</w:t>
      </w:r>
      <w:r w:rsidRPr="002D3717">
        <w:rPr>
          <w:rFonts w:ascii="Arial" w:hAnsi="Arial" w:cs="Arial"/>
          <w:b/>
          <w:lang w:val="it-IT"/>
        </w:rPr>
        <w:tab/>
      </w:r>
      <w:r w:rsidRPr="002D3717">
        <w:rPr>
          <w:rFonts w:ascii="Arial" w:hAnsi="Arial" w:cs="Arial"/>
          <w:b/>
          <w:lang w:val="it-IT"/>
        </w:rPr>
        <w:tab/>
      </w:r>
      <w:r w:rsidRPr="002D3717">
        <w:rPr>
          <w:rFonts w:ascii="Arial" w:hAnsi="Arial" w:cs="Arial"/>
          <w:b/>
          <w:lang w:val="it-IT"/>
        </w:rPr>
        <w:tab/>
      </w:r>
      <w:r w:rsidRPr="002D3717">
        <w:rPr>
          <w:rFonts w:ascii="Arial" w:hAnsi="Arial" w:cs="Arial"/>
          <w:b/>
          <w:lang w:val="it-IT"/>
        </w:rPr>
        <w:tab/>
      </w:r>
    </w:p>
    <w:p w:rsidR="005F4495" w:rsidRPr="00DB1087" w:rsidRDefault="005F4495" w:rsidP="005F4495">
      <w:pPr>
        <w:widowControl w:val="0"/>
        <w:tabs>
          <w:tab w:val="left" w:pos="81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p>
    <w:p w:rsidR="005F4495" w:rsidRDefault="005F4495" w:rsidP="005F4495">
      <w:pPr>
        <w:widowControl w:val="0"/>
        <w:tabs>
          <w:tab w:val="left" w:pos="81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sidRPr="00DB1087">
        <w:rPr>
          <w:rFonts w:ascii="Arial" w:hAnsi="Arial" w:cs="Arial"/>
          <w:lang w:val="it-IT"/>
        </w:rPr>
        <w:lastRenderedPageBreak/>
        <w:t xml:space="preserve">   </w:t>
      </w:r>
      <w:r>
        <w:rPr>
          <w:rFonts w:ascii="Arial" w:hAnsi="Arial" w:cs="Arial"/>
          <w:lang w:val="it-IT"/>
        </w:rPr>
        <w:t>Presedinte :</w:t>
      </w:r>
      <w:r>
        <w:rPr>
          <w:rFonts w:ascii="Arial" w:hAnsi="Arial" w:cs="Arial"/>
          <w:lang w:val="it-IT"/>
        </w:rPr>
        <w:tab/>
      </w:r>
      <w:r w:rsidRPr="00DB1087">
        <w:rPr>
          <w:rFonts w:ascii="Arial" w:hAnsi="Arial" w:cs="Arial"/>
          <w:lang w:val="it-IT"/>
        </w:rPr>
        <w:t>Potcoava Cristian</w:t>
      </w:r>
      <w:r>
        <w:rPr>
          <w:rFonts w:ascii="Arial" w:hAnsi="Arial" w:cs="Arial"/>
          <w:lang w:val="it-IT"/>
        </w:rPr>
        <w:tab/>
      </w:r>
    </w:p>
    <w:p w:rsidR="005F4495" w:rsidRDefault="005F4495" w:rsidP="005F4495">
      <w:pPr>
        <w:widowControl w:val="0"/>
        <w:tabs>
          <w:tab w:val="left" w:pos="81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p>
    <w:p w:rsidR="005F4495" w:rsidRDefault="005F4495" w:rsidP="005F4495">
      <w:pPr>
        <w:widowControl w:val="0"/>
        <w:tabs>
          <w:tab w:val="left" w:pos="81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 xml:space="preserve">    Membrii:</w:t>
      </w:r>
      <w:r>
        <w:rPr>
          <w:rFonts w:ascii="Arial" w:hAnsi="Arial" w:cs="Arial"/>
          <w:lang w:val="it-IT"/>
        </w:rPr>
        <w:tab/>
        <w:t>Gabudean Teofil</w:t>
      </w:r>
    </w:p>
    <w:p w:rsidR="005F4495" w:rsidRDefault="005F4495" w:rsidP="005F4495">
      <w:pPr>
        <w:widowControl w:val="0"/>
        <w:tabs>
          <w:tab w:val="left" w:pos="81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ab/>
      </w:r>
      <w:r>
        <w:rPr>
          <w:rFonts w:ascii="Arial" w:hAnsi="Arial" w:cs="Arial"/>
          <w:lang w:val="it-IT"/>
        </w:rPr>
        <w:tab/>
        <w:t>Moldovan Vanut</w:t>
      </w:r>
    </w:p>
    <w:p w:rsidR="005F4495" w:rsidRDefault="005F4495" w:rsidP="005F4495">
      <w:pPr>
        <w:widowControl w:val="0"/>
        <w:tabs>
          <w:tab w:val="left" w:pos="81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ab/>
      </w:r>
      <w:r>
        <w:rPr>
          <w:rFonts w:ascii="Arial" w:hAnsi="Arial" w:cs="Arial"/>
          <w:lang w:val="it-IT"/>
        </w:rPr>
        <w:tab/>
        <w:t>Munteanu Alexandru</w:t>
      </w:r>
    </w:p>
    <w:p w:rsidR="005F4495" w:rsidRDefault="005F4495" w:rsidP="005F4495">
      <w:pPr>
        <w:widowControl w:val="0"/>
        <w:tabs>
          <w:tab w:val="left" w:pos="81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r>
        <w:rPr>
          <w:rFonts w:ascii="Arial" w:hAnsi="Arial" w:cs="Arial"/>
          <w:lang w:val="it-IT"/>
        </w:rPr>
        <w:tab/>
      </w:r>
      <w:r>
        <w:rPr>
          <w:rFonts w:ascii="Arial" w:hAnsi="Arial" w:cs="Arial"/>
          <w:lang w:val="it-IT"/>
        </w:rPr>
        <w:tab/>
        <w:t>Vlad Ioan</w:t>
      </w:r>
    </w:p>
    <w:p w:rsidR="005F4495" w:rsidRPr="00DB1087" w:rsidRDefault="005F4495" w:rsidP="005F4495">
      <w:pPr>
        <w:widowControl w:val="0"/>
        <w:tabs>
          <w:tab w:val="left" w:pos="810"/>
          <w:tab w:val="left" w:pos="3870"/>
          <w:tab w:val="left" w:pos="4140"/>
          <w:tab w:val="left" w:pos="5850"/>
          <w:tab w:val="left" w:pos="6480"/>
        </w:tabs>
        <w:autoSpaceDE w:val="0"/>
        <w:autoSpaceDN w:val="0"/>
        <w:adjustRightInd w:val="0"/>
        <w:spacing w:line="273" w:lineRule="atLeast"/>
        <w:jc w:val="both"/>
        <w:rPr>
          <w:rFonts w:ascii="Arial" w:hAnsi="Arial" w:cs="Arial"/>
          <w:lang w:val="it-IT"/>
        </w:rPr>
      </w:pPr>
    </w:p>
    <w:p w:rsidR="005F4495" w:rsidRDefault="005F4495" w:rsidP="005F4495">
      <w:pPr>
        <w:rPr>
          <w:rFonts w:ascii="Arial" w:hAnsi="Arial" w:cs="Arial"/>
          <w:b/>
          <w:lang w:val="ro-RO"/>
        </w:rPr>
      </w:pPr>
    </w:p>
    <w:p w:rsidR="005F4495" w:rsidRDefault="005F4495" w:rsidP="005F4495">
      <w:pPr>
        <w:jc w:val="center"/>
        <w:rPr>
          <w:rFonts w:ascii="Arial" w:hAnsi="Arial" w:cs="Arial"/>
          <w:b/>
          <w:lang w:val="ro-RO"/>
        </w:rPr>
      </w:pPr>
    </w:p>
    <w:p w:rsidR="00211B18" w:rsidRDefault="00211B18" w:rsidP="005F4495">
      <w:pPr>
        <w:jc w:val="center"/>
        <w:rPr>
          <w:rFonts w:ascii="Arial" w:hAnsi="Arial" w:cs="Arial"/>
          <w:b/>
          <w:lang w:val="ro-RO"/>
        </w:rPr>
      </w:pPr>
    </w:p>
    <w:p w:rsidR="005F4495" w:rsidRPr="00586E04" w:rsidRDefault="005F4495" w:rsidP="005F4495">
      <w:pPr>
        <w:jc w:val="center"/>
        <w:rPr>
          <w:rFonts w:ascii="Arial" w:hAnsi="Arial" w:cs="Arial"/>
          <w:b/>
          <w:lang w:val="ro-RO"/>
        </w:rPr>
      </w:pPr>
      <w:r w:rsidRPr="00586E04">
        <w:rPr>
          <w:rFonts w:ascii="Arial" w:hAnsi="Arial" w:cs="Arial"/>
          <w:b/>
          <w:lang w:val="ro-RO"/>
        </w:rPr>
        <w:t>SECTIUNEA IV : FORMULARE</w:t>
      </w: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770"/>
      </w:tblGrid>
      <w:tr w:rsidR="005F4495" w:rsidRPr="00586E04" w:rsidTr="00A959CD">
        <w:tc>
          <w:tcPr>
            <w:tcW w:w="1728" w:type="dxa"/>
          </w:tcPr>
          <w:p w:rsidR="005F4495" w:rsidRPr="00586E04" w:rsidRDefault="005F4495" w:rsidP="00A959CD">
            <w:pPr>
              <w:rPr>
                <w:rFonts w:ascii="Arial" w:hAnsi="Arial" w:cs="Arial"/>
                <w:b/>
                <w:lang w:val="ro-RO"/>
              </w:rPr>
            </w:pPr>
            <w:r w:rsidRPr="00586E04">
              <w:rPr>
                <w:rFonts w:ascii="Arial" w:hAnsi="Arial" w:cs="Arial"/>
                <w:b/>
                <w:lang w:val="ro-RO"/>
              </w:rPr>
              <w:t>Formular 1</w:t>
            </w:r>
          </w:p>
        </w:tc>
        <w:tc>
          <w:tcPr>
            <w:tcW w:w="7770" w:type="dxa"/>
          </w:tcPr>
          <w:p w:rsidR="005F4495" w:rsidRPr="00586E04" w:rsidRDefault="005F4495" w:rsidP="00A959CD">
            <w:pPr>
              <w:rPr>
                <w:rFonts w:ascii="Arial" w:hAnsi="Arial" w:cs="Arial"/>
                <w:b/>
                <w:lang w:val="ro-RO"/>
              </w:rPr>
            </w:pPr>
            <w:r w:rsidRPr="00586E04">
              <w:rPr>
                <w:rFonts w:ascii="Arial" w:hAnsi="Arial" w:cs="Arial"/>
                <w:b/>
                <w:lang w:val="ro-RO"/>
              </w:rPr>
              <w:t>Scrisoare de Inaintare</w:t>
            </w:r>
          </w:p>
        </w:tc>
      </w:tr>
      <w:tr w:rsidR="005F4495" w:rsidRPr="00586E04" w:rsidTr="00A959CD">
        <w:tc>
          <w:tcPr>
            <w:tcW w:w="1728" w:type="dxa"/>
          </w:tcPr>
          <w:p w:rsidR="005F4495" w:rsidRPr="00586E04" w:rsidRDefault="005F4495" w:rsidP="00A959CD">
            <w:pPr>
              <w:rPr>
                <w:rFonts w:ascii="Arial" w:hAnsi="Arial" w:cs="Arial"/>
                <w:b/>
                <w:lang w:val="ro-RO"/>
              </w:rPr>
            </w:pPr>
            <w:r w:rsidRPr="00586E04">
              <w:rPr>
                <w:rFonts w:ascii="Arial" w:hAnsi="Arial" w:cs="Arial"/>
                <w:b/>
                <w:lang w:val="ro-RO"/>
              </w:rPr>
              <w:t>Formular 2</w:t>
            </w:r>
          </w:p>
        </w:tc>
        <w:tc>
          <w:tcPr>
            <w:tcW w:w="7770" w:type="dxa"/>
          </w:tcPr>
          <w:p w:rsidR="005F4495" w:rsidRPr="00586E04" w:rsidRDefault="005F4495" w:rsidP="00A959CD">
            <w:pPr>
              <w:rPr>
                <w:rFonts w:ascii="Arial" w:hAnsi="Arial" w:cs="Arial"/>
                <w:b/>
                <w:lang w:val="ro-RO"/>
              </w:rPr>
            </w:pPr>
            <w:r w:rsidRPr="00586E04">
              <w:rPr>
                <w:rFonts w:ascii="Arial" w:hAnsi="Arial" w:cs="Arial"/>
                <w:b/>
                <w:lang w:val="ro-RO"/>
              </w:rPr>
              <w:t>Imputernicire</w:t>
            </w:r>
          </w:p>
        </w:tc>
      </w:tr>
      <w:tr w:rsidR="005F4495" w:rsidRPr="00586E04" w:rsidTr="00A959CD">
        <w:tc>
          <w:tcPr>
            <w:tcW w:w="1728" w:type="dxa"/>
          </w:tcPr>
          <w:p w:rsidR="005F4495" w:rsidRPr="00586E04" w:rsidRDefault="005F4495" w:rsidP="00A959CD">
            <w:pPr>
              <w:rPr>
                <w:rFonts w:ascii="Arial" w:hAnsi="Arial" w:cs="Arial"/>
                <w:b/>
                <w:lang w:val="ro-RO"/>
              </w:rPr>
            </w:pPr>
            <w:r w:rsidRPr="00586E04">
              <w:rPr>
                <w:rFonts w:ascii="Arial" w:hAnsi="Arial" w:cs="Arial"/>
                <w:b/>
                <w:lang w:val="ro-RO"/>
              </w:rPr>
              <w:t>Formular 3</w:t>
            </w:r>
          </w:p>
        </w:tc>
        <w:tc>
          <w:tcPr>
            <w:tcW w:w="7770" w:type="dxa"/>
          </w:tcPr>
          <w:p w:rsidR="005F4495" w:rsidRPr="00586E04" w:rsidRDefault="005F4495" w:rsidP="00A959CD">
            <w:pPr>
              <w:rPr>
                <w:rFonts w:ascii="Arial" w:hAnsi="Arial" w:cs="Arial"/>
                <w:b/>
                <w:lang w:val="ro-RO"/>
              </w:rPr>
            </w:pPr>
            <w:r w:rsidRPr="00586E04">
              <w:rPr>
                <w:rFonts w:ascii="Arial" w:hAnsi="Arial" w:cs="Arial"/>
                <w:b/>
                <w:lang w:val="ro-RO"/>
              </w:rPr>
              <w:t>Declaratie privind calitatea de participant la procedura</w:t>
            </w:r>
          </w:p>
        </w:tc>
      </w:tr>
      <w:tr w:rsidR="005F4495" w:rsidRPr="00586E04" w:rsidTr="00A959CD">
        <w:tc>
          <w:tcPr>
            <w:tcW w:w="1728" w:type="dxa"/>
          </w:tcPr>
          <w:p w:rsidR="005F4495" w:rsidRPr="00586E04" w:rsidRDefault="005F4495" w:rsidP="00A959CD">
            <w:pPr>
              <w:rPr>
                <w:rFonts w:ascii="Arial" w:hAnsi="Arial" w:cs="Arial"/>
                <w:b/>
                <w:lang w:val="ro-RO"/>
              </w:rPr>
            </w:pPr>
            <w:r w:rsidRPr="00586E04">
              <w:rPr>
                <w:rFonts w:ascii="Arial" w:hAnsi="Arial" w:cs="Arial"/>
                <w:b/>
                <w:lang w:val="ro-RO"/>
              </w:rPr>
              <w:t>Formular 4</w:t>
            </w:r>
          </w:p>
        </w:tc>
        <w:tc>
          <w:tcPr>
            <w:tcW w:w="7770" w:type="dxa"/>
          </w:tcPr>
          <w:p w:rsidR="005F4495" w:rsidRPr="00586E04" w:rsidRDefault="005F4495" w:rsidP="00A959CD">
            <w:pPr>
              <w:rPr>
                <w:rFonts w:ascii="Arial" w:hAnsi="Arial" w:cs="Arial"/>
                <w:b/>
                <w:lang w:val="ro-RO"/>
              </w:rPr>
            </w:pPr>
            <w:r w:rsidRPr="00586E04">
              <w:rPr>
                <w:rFonts w:ascii="Arial" w:hAnsi="Arial" w:cs="Arial"/>
                <w:b/>
                <w:lang w:val="ro-RO"/>
              </w:rPr>
              <w:t>Informatii Generale</w:t>
            </w:r>
          </w:p>
        </w:tc>
      </w:tr>
      <w:tr w:rsidR="005F4495" w:rsidRPr="00586E04" w:rsidTr="00A959CD">
        <w:tc>
          <w:tcPr>
            <w:tcW w:w="1728" w:type="dxa"/>
          </w:tcPr>
          <w:p w:rsidR="005F4495" w:rsidRPr="00586E04" w:rsidRDefault="005F4495" w:rsidP="00A959CD">
            <w:pPr>
              <w:rPr>
                <w:rFonts w:ascii="Arial" w:hAnsi="Arial" w:cs="Arial"/>
                <w:b/>
                <w:lang w:val="ro-RO"/>
              </w:rPr>
            </w:pPr>
            <w:r w:rsidRPr="00586E04">
              <w:rPr>
                <w:rFonts w:ascii="Arial" w:hAnsi="Arial" w:cs="Arial"/>
                <w:b/>
                <w:lang w:val="ro-RO"/>
              </w:rPr>
              <w:t>Formular 5</w:t>
            </w:r>
          </w:p>
        </w:tc>
        <w:tc>
          <w:tcPr>
            <w:tcW w:w="7770" w:type="dxa"/>
          </w:tcPr>
          <w:p w:rsidR="005F4495" w:rsidRPr="00586E04" w:rsidRDefault="005F4495" w:rsidP="00A959CD">
            <w:pPr>
              <w:rPr>
                <w:rFonts w:ascii="Arial" w:hAnsi="Arial" w:cs="Arial"/>
                <w:b/>
                <w:lang w:val="ro-RO"/>
              </w:rPr>
            </w:pPr>
            <w:r w:rsidRPr="00586E04">
              <w:rPr>
                <w:rFonts w:ascii="Arial" w:hAnsi="Arial" w:cs="Arial"/>
                <w:b/>
                <w:lang w:val="ro-RO"/>
              </w:rPr>
              <w:t>Declaratie privind eligibilitatea</w:t>
            </w:r>
          </w:p>
        </w:tc>
      </w:tr>
      <w:tr w:rsidR="005F4495" w:rsidRPr="00586E04" w:rsidTr="00A959CD">
        <w:tc>
          <w:tcPr>
            <w:tcW w:w="1728" w:type="dxa"/>
          </w:tcPr>
          <w:p w:rsidR="005F4495" w:rsidRPr="00586E04" w:rsidRDefault="005F4495" w:rsidP="00A959CD">
            <w:pPr>
              <w:rPr>
                <w:rFonts w:ascii="Arial" w:hAnsi="Arial" w:cs="Arial"/>
                <w:b/>
                <w:lang w:val="ro-RO"/>
              </w:rPr>
            </w:pPr>
            <w:r w:rsidRPr="00586E04">
              <w:rPr>
                <w:rFonts w:ascii="Arial" w:hAnsi="Arial" w:cs="Arial"/>
                <w:b/>
                <w:lang w:val="ro-RO"/>
              </w:rPr>
              <w:t>Formular 6</w:t>
            </w:r>
          </w:p>
        </w:tc>
        <w:tc>
          <w:tcPr>
            <w:tcW w:w="7770" w:type="dxa"/>
          </w:tcPr>
          <w:p w:rsidR="005F4495" w:rsidRPr="00586E04" w:rsidRDefault="005F4495" w:rsidP="00A959CD">
            <w:pPr>
              <w:rPr>
                <w:rFonts w:ascii="Arial" w:hAnsi="Arial" w:cs="Arial"/>
                <w:b/>
                <w:lang w:val="ro-RO"/>
              </w:rPr>
            </w:pPr>
            <w:r w:rsidRPr="00586E04">
              <w:rPr>
                <w:rFonts w:ascii="Arial" w:hAnsi="Arial" w:cs="Arial"/>
                <w:b/>
                <w:lang w:val="ro-RO"/>
              </w:rPr>
              <w:t xml:space="preserve">Declaratie privind neincadrarea in situatiile prevazute de art 181 din OUG 34/2006 </w:t>
            </w:r>
          </w:p>
        </w:tc>
      </w:tr>
      <w:tr w:rsidR="005F4495" w:rsidRPr="00586E04" w:rsidTr="00A959CD">
        <w:tc>
          <w:tcPr>
            <w:tcW w:w="1728" w:type="dxa"/>
          </w:tcPr>
          <w:p w:rsidR="005F4495" w:rsidRPr="00586E04" w:rsidRDefault="005F4495" w:rsidP="00A959CD">
            <w:pPr>
              <w:rPr>
                <w:rFonts w:ascii="Arial" w:hAnsi="Arial" w:cs="Arial"/>
                <w:b/>
                <w:lang w:val="ro-RO"/>
              </w:rPr>
            </w:pPr>
            <w:r w:rsidRPr="00586E04">
              <w:rPr>
                <w:rFonts w:ascii="Arial" w:hAnsi="Arial" w:cs="Arial"/>
                <w:b/>
                <w:lang w:val="ro-RO"/>
              </w:rPr>
              <w:t>Formular 7</w:t>
            </w:r>
          </w:p>
        </w:tc>
        <w:tc>
          <w:tcPr>
            <w:tcW w:w="7770" w:type="dxa"/>
          </w:tcPr>
          <w:p w:rsidR="005F4495" w:rsidRPr="00586E04" w:rsidRDefault="005F4495" w:rsidP="00A959CD">
            <w:pPr>
              <w:rPr>
                <w:rFonts w:ascii="Arial" w:hAnsi="Arial" w:cs="Arial"/>
                <w:b/>
                <w:lang w:val="ro-RO"/>
              </w:rPr>
            </w:pPr>
            <w:r w:rsidRPr="00586E04">
              <w:rPr>
                <w:rFonts w:ascii="Arial" w:hAnsi="Arial" w:cs="Arial"/>
                <w:b/>
                <w:lang w:val="ro-RO"/>
              </w:rPr>
              <w:t xml:space="preserve">Declaratie privind lista principalelor </w:t>
            </w:r>
            <w:r>
              <w:rPr>
                <w:rFonts w:ascii="Arial" w:hAnsi="Arial" w:cs="Arial"/>
                <w:b/>
                <w:lang w:val="ro-RO"/>
              </w:rPr>
              <w:t xml:space="preserve">furnizari de produse </w:t>
            </w:r>
            <w:r w:rsidRPr="00586E04">
              <w:rPr>
                <w:rFonts w:ascii="Arial" w:hAnsi="Arial" w:cs="Arial"/>
                <w:b/>
                <w:lang w:val="ro-RO"/>
              </w:rPr>
              <w:t xml:space="preserve"> in ultimii 5 ani</w:t>
            </w:r>
          </w:p>
        </w:tc>
      </w:tr>
      <w:tr w:rsidR="005F4495" w:rsidRPr="00586E04" w:rsidTr="00A959CD">
        <w:tc>
          <w:tcPr>
            <w:tcW w:w="1728" w:type="dxa"/>
          </w:tcPr>
          <w:p w:rsidR="005F4495" w:rsidRPr="00586E04" w:rsidRDefault="005F4495" w:rsidP="00A959CD">
            <w:pPr>
              <w:rPr>
                <w:rFonts w:ascii="Arial" w:hAnsi="Arial" w:cs="Arial"/>
                <w:b/>
                <w:lang w:val="ro-RO"/>
              </w:rPr>
            </w:pPr>
            <w:r w:rsidRPr="00586E04">
              <w:rPr>
                <w:rFonts w:ascii="Arial" w:hAnsi="Arial" w:cs="Arial"/>
                <w:b/>
                <w:lang w:val="ro-RO"/>
              </w:rPr>
              <w:t>Formular 8</w:t>
            </w:r>
          </w:p>
        </w:tc>
        <w:tc>
          <w:tcPr>
            <w:tcW w:w="7770" w:type="dxa"/>
          </w:tcPr>
          <w:p w:rsidR="005F4495" w:rsidRPr="00586E04" w:rsidRDefault="005F4495" w:rsidP="00A959CD">
            <w:pPr>
              <w:rPr>
                <w:rFonts w:ascii="Arial" w:hAnsi="Arial" w:cs="Arial"/>
                <w:b/>
                <w:lang w:val="ro-RO"/>
              </w:rPr>
            </w:pPr>
            <w:r w:rsidRPr="00586E04">
              <w:rPr>
                <w:rFonts w:ascii="Arial" w:hAnsi="Arial" w:cs="Arial"/>
                <w:b/>
                <w:lang w:val="ro-RO"/>
              </w:rPr>
              <w:t>Experienta similara</w:t>
            </w:r>
          </w:p>
        </w:tc>
      </w:tr>
      <w:tr w:rsidR="005F4495" w:rsidRPr="00586E04" w:rsidTr="00A959CD">
        <w:tc>
          <w:tcPr>
            <w:tcW w:w="1728" w:type="dxa"/>
          </w:tcPr>
          <w:p w:rsidR="005F4495" w:rsidRPr="00586E04" w:rsidRDefault="005F4495" w:rsidP="00A959CD">
            <w:pPr>
              <w:rPr>
                <w:rFonts w:ascii="Arial" w:hAnsi="Arial" w:cs="Arial"/>
                <w:b/>
                <w:lang w:val="ro-RO"/>
              </w:rPr>
            </w:pPr>
            <w:r w:rsidRPr="00586E04">
              <w:rPr>
                <w:rFonts w:ascii="Arial" w:hAnsi="Arial" w:cs="Arial"/>
                <w:b/>
                <w:lang w:val="ro-RO"/>
              </w:rPr>
              <w:t>Formular 9</w:t>
            </w:r>
          </w:p>
        </w:tc>
        <w:tc>
          <w:tcPr>
            <w:tcW w:w="7770" w:type="dxa"/>
          </w:tcPr>
          <w:p w:rsidR="005F4495" w:rsidRPr="00586E04" w:rsidRDefault="005F4495" w:rsidP="00A959CD">
            <w:pPr>
              <w:rPr>
                <w:rFonts w:ascii="Arial" w:hAnsi="Arial" w:cs="Arial"/>
                <w:b/>
                <w:lang w:val="ro-RO"/>
              </w:rPr>
            </w:pPr>
            <w:r w:rsidRPr="00586E04">
              <w:rPr>
                <w:rFonts w:ascii="Arial" w:hAnsi="Arial" w:cs="Arial"/>
                <w:b/>
                <w:lang w:val="ro-RO"/>
              </w:rPr>
              <w:t>Recomandari</w:t>
            </w:r>
          </w:p>
        </w:tc>
      </w:tr>
      <w:tr w:rsidR="005F4495" w:rsidRPr="00586E04" w:rsidTr="00A959CD">
        <w:tc>
          <w:tcPr>
            <w:tcW w:w="1728" w:type="dxa"/>
          </w:tcPr>
          <w:p w:rsidR="005F4495" w:rsidRPr="00586E04" w:rsidRDefault="005F4495" w:rsidP="00A959CD">
            <w:pPr>
              <w:rPr>
                <w:rFonts w:ascii="Arial" w:hAnsi="Arial" w:cs="Arial"/>
                <w:b/>
                <w:lang w:val="ro-RO"/>
              </w:rPr>
            </w:pPr>
            <w:r w:rsidRPr="00586E04">
              <w:rPr>
                <w:rFonts w:ascii="Arial" w:hAnsi="Arial" w:cs="Arial"/>
                <w:b/>
                <w:lang w:val="ro-RO"/>
              </w:rPr>
              <w:t>Formular 10</w:t>
            </w:r>
          </w:p>
        </w:tc>
        <w:tc>
          <w:tcPr>
            <w:tcW w:w="7770" w:type="dxa"/>
          </w:tcPr>
          <w:p w:rsidR="005F4495" w:rsidRPr="00586E04" w:rsidRDefault="005F4495" w:rsidP="00A959CD">
            <w:pPr>
              <w:rPr>
                <w:rFonts w:ascii="Arial" w:hAnsi="Arial" w:cs="Arial"/>
                <w:b/>
                <w:lang w:val="ro-RO"/>
              </w:rPr>
            </w:pPr>
            <w:r w:rsidRPr="00586E04">
              <w:rPr>
                <w:rFonts w:ascii="Arial" w:hAnsi="Arial" w:cs="Arial"/>
                <w:b/>
                <w:lang w:val="ro-RO"/>
              </w:rPr>
              <w:t>Declaratie privind acceptarea clauzelor contractuale</w:t>
            </w:r>
          </w:p>
        </w:tc>
      </w:tr>
      <w:tr w:rsidR="005F4495" w:rsidRPr="00586E04" w:rsidTr="00A959CD">
        <w:tc>
          <w:tcPr>
            <w:tcW w:w="1728" w:type="dxa"/>
          </w:tcPr>
          <w:p w:rsidR="005F4495" w:rsidRPr="00586E04" w:rsidRDefault="005F4495" w:rsidP="00A959CD">
            <w:pPr>
              <w:rPr>
                <w:rFonts w:ascii="Arial" w:hAnsi="Arial" w:cs="Arial"/>
                <w:b/>
                <w:lang w:val="ro-RO"/>
              </w:rPr>
            </w:pPr>
            <w:r w:rsidRPr="00586E04">
              <w:rPr>
                <w:rFonts w:ascii="Arial" w:hAnsi="Arial" w:cs="Arial"/>
                <w:b/>
                <w:lang w:val="ro-RO"/>
              </w:rPr>
              <w:t>Formular 11</w:t>
            </w:r>
          </w:p>
        </w:tc>
        <w:tc>
          <w:tcPr>
            <w:tcW w:w="7770" w:type="dxa"/>
          </w:tcPr>
          <w:p w:rsidR="005F4495" w:rsidRPr="00586E04" w:rsidRDefault="005F4495" w:rsidP="00A959CD">
            <w:pPr>
              <w:rPr>
                <w:rFonts w:ascii="Arial" w:hAnsi="Arial" w:cs="Arial"/>
                <w:b/>
                <w:lang w:val="ro-RO"/>
              </w:rPr>
            </w:pPr>
            <w:r w:rsidRPr="00586E04">
              <w:rPr>
                <w:rFonts w:ascii="Arial" w:hAnsi="Arial" w:cs="Arial"/>
                <w:b/>
                <w:lang w:val="ro-RO"/>
              </w:rPr>
              <w:t>Declaratie de garantie</w:t>
            </w:r>
          </w:p>
        </w:tc>
      </w:tr>
      <w:tr w:rsidR="005F4495" w:rsidRPr="00586E04" w:rsidTr="00A959CD">
        <w:tc>
          <w:tcPr>
            <w:tcW w:w="1728" w:type="dxa"/>
          </w:tcPr>
          <w:p w:rsidR="005F4495" w:rsidRPr="00586E04" w:rsidRDefault="005F4495" w:rsidP="00A959CD">
            <w:pPr>
              <w:rPr>
                <w:rFonts w:ascii="Arial" w:hAnsi="Arial" w:cs="Arial"/>
                <w:b/>
                <w:lang w:val="ro-RO"/>
              </w:rPr>
            </w:pPr>
            <w:r w:rsidRPr="00586E04">
              <w:rPr>
                <w:rFonts w:ascii="Arial" w:hAnsi="Arial" w:cs="Arial"/>
                <w:b/>
                <w:lang w:val="ro-RO"/>
              </w:rPr>
              <w:t>Formular 12</w:t>
            </w:r>
          </w:p>
        </w:tc>
        <w:tc>
          <w:tcPr>
            <w:tcW w:w="7770" w:type="dxa"/>
          </w:tcPr>
          <w:p w:rsidR="005F4495" w:rsidRPr="00586E04" w:rsidRDefault="005F4495" w:rsidP="00A959CD">
            <w:pPr>
              <w:rPr>
                <w:rFonts w:ascii="Arial" w:hAnsi="Arial" w:cs="Arial"/>
                <w:b/>
                <w:lang w:val="ro-RO"/>
              </w:rPr>
            </w:pPr>
            <w:r w:rsidRPr="00586E04">
              <w:rPr>
                <w:rFonts w:ascii="Arial" w:hAnsi="Arial" w:cs="Arial"/>
                <w:b/>
                <w:lang w:val="ro-RO"/>
              </w:rPr>
              <w:t>Scrisoare de garantie bancara</w:t>
            </w:r>
          </w:p>
        </w:tc>
      </w:tr>
      <w:tr w:rsidR="005F4495" w:rsidRPr="00586E04" w:rsidTr="00A959CD">
        <w:tc>
          <w:tcPr>
            <w:tcW w:w="1728" w:type="dxa"/>
          </w:tcPr>
          <w:p w:rsidR="005F4495" w:rsidRPr="00586E04" w:rsidRDefault="005F4495" w:rsidP="00A959CD">
            <w:pPr>
              <w:rPr>
                <w:rFonts w:ascii="Arial" w:hAnsi="Arial" w:cs="Arial"/>
                <w:b/>
                <w:lang w:val="ro-RO"/>
              </w:rPr>
            </w:pPr>
            <w:r w:rsidRPr="00586E04">
              <w:rPr>
                <w:rFonts w:ascii="Arial" w:hAnsi="Arial" w:cs="Arial"/>
                <w:b/>
                <w:lang w:val="ro-RO"/>
              </w:rPr>
              <w:t>Formular 13</w:t>
            </w:r>
          </w:p>
        </w:tc>
        <w:tc>
          <w:tcPr>
            <w:tcW w:w="7770" w:type="dxa"/>
          </w:tcPr>
          <w:p w:rsidR="005F4495" w:rsidRPr="00586E04" w:rsidRDefault="005F4495" w:rsidP="00A959CD">
            <w:pPr>
              <w:rPr>
                <w:rFonts w:ascii="Arial" w:hAnsi="Arial" w:cs="Arial"/>
                <w:b/>
                <w:lang w:val="ro-RO"/>
              </w:rPr>
            </w:pPr>
            <w:r w:rsidRPr="00586E04">
              <w:rPr>
                <w:rFonts w:ascii="Arial" w:hAnsi="Arial" w:cs="Arial"/>
                <w:b/>
                <w:lang w:val="ro-RO"/>
              </w:rPr>
              <w:t>Declaratie privind incadrarea intreprinderii in categoria intreprinderilor mici si mijlocii</w:t>
            </w:r>
          </w:p>
        </w:tc>
      </w:tr>
      <w:tr w:rsidR="005F4495" w:rsidRPr="00586E04" w:rsidTr="00A959CD">
        <w:tc>
          <w:tcPr>
            <w:tcW w:w="1728" w:type="dxa"/>
          </w:tcPr>
          <w:p w:rsidR="005F4495" w:rsidRPr="00586E04" w:rsidRDefault="005F4495" w:rsidP="00A959CD">
            <w:pPr>
              <w:rPr>
                <w:rFonts w:ascii="Arial" w:hAnsi="Arial" w:cs="Arial"/>
                <w:b/>
                <w:lang w:val="ro-RO"/>
              </w:rPr>
            </w:pPr>
            <w:r w:rsidRPr="00586E04">
              <w:rPr>
                <w:rFonts w:ascii="Arial" w:hAnsi="Arial" w:cs="Arial"/>
                <w:b/>
                <w:lang w:val="ro-RO"/>
              </w:rPr>
              <w:t>Formular 14</w:t>
            </w:r>
          </w:p>
        </w:tc>
        <w:tc>
          <w:tcPr>
            <w:tcW w:w="7770" w:type="dxa"/>
          </w:tcPr>
          <w:p w:rsidR="005F4495" w:rsidRPr="00586E04" w:rsidRDefault="005F4495" w:rsidP="00A959CD">
            <w:pPr>
              <w:rPr>
                <w:rFonts w:ascii="Arial" w:hAnsi="Arial" w:cs="Arial"/>
                <w:b/>
                <w:lang w:val="ro-RO"/>
              </w:rPr>
            </w:pPr>
            <w:r w:rsidRPr="00586E04">
              <w:rPr>
                <w:rFonts w:ascii="Arial" w:hAnsi="Arial" w:cs="Arial"/>
                <w:b/>
                <w:lang w:val="ro-RO"/>
              </w:rPr>
              <w:t>Formular de oferta</w:t>
            </w:r>
          </w:p>
        </w:tc>
      </w:tr>
      <w:tr w:rsidR="005F4495" w:rsidRPr="00586E04" w:rsidTr="00A959CD">
        <w:tc>
          <w:tcPr>
            <w:tcW w:w="1728" w:type="dxa"/>
          </w:tcPr>
          <w:p w:rsidR="005F4495" w:rsidRPr="00586E04" w:rsidRDefault="005F4495" w:rsidP="00A959CD">
            <w:pPr>
              <w:rPr>
                <w:rFonts w:ascii="Arial" w:hAnsi="Arial" w:cs="Arial"/>
                <w:b/>
                <w:lang w:val="ro-RO"/>
              </w:rPr>
            </w:pPr>
          </w:p>
        </w:tc>
        <w:tc>
          <w:tcPr>
            <w:tcW w:w="7770" w:type="dxa"/>
          </w:tcPr>
          <w:p w:rsidR="005F4495" w:rsidRPr="00586E04" w:rsidRDefault="005F4495" w:rsidP="00A959CD">
            <w:pPr>
              <w:rPr>
                <w:rFonts w:ascii="Arial" w:hAnsi="Arial" w:cs="Arial"/>
                <w:b/>
                <w:lang w:val="ro-RO"/>
              </w:rPr>
            </w:pPr>
          </w:p>
        </w:tc>
      </w:tr>
    </w:tbl>
    <w:p w:rsidR="005F4495" w:rsidRPr="00586E04" w:rsidRDefault="005F4495" w:rsidP="005F4495">
      <w:pPr>
        <w:rPr>
          <w:rFonts w:ascii="Arial" w:hAnsi="Arial" w:cs="Arial"/>
          <w:lang w:val="ro-RO"/>
        </w:rPr>
      </w:pPr>
    </w:p>
    <w:p w:rsidR="005F4495" w:rsidRPr="00586E04" w:rsidRDefault="005F4495" w:rsidP="005F4495">
      <w:pPr>
        <w:jc w:val="right"/>
        <w:rPr>
          <w:rFonts w:ascii="Arial" w:hAnsi="Arial" w:cs="Arial"/>
          <w:b/>
          <w:i/>
          <w:u w:val="single"/>
          <w:lang w:val="ro-RO"/>
        </w:rPr>
      </w:pPr>
    </w:p>
    <w:p w:rsidR="005F4495" w:rsidRPr="00586E04" w:rsidRDefault="005F4495" w:rsidP="005F4495">
      <w:pPr>
        <w:jc w:val="right"/>
        <w:rPr>
          <w:rFonts w:ascii="Arial" w:hAnsi="Arial" w:cs="Arial"/>
          <w:b/>
          <w:i/>
          <w:u w:val="single"/>
          <w:lang w:val="ro-RO"/>
        </w:rPr>
      </w:pPr>
    </w:p>
    <w:p w:rsidR="005F4495" w:rsidRPr="00586E04" w:rsidRDefault="005F4495" w:rsidP="005F4495">
      <w:pPr>
        <w:jc w:val="right"/>
        <w:rPr>
          <w:rFonts w:ascii="Arial" w:hAnsi="Arial" w:cs="Arial"/>
          <w:b/>
          <w:i/>
          <w:u w:val="single"/>
          <w:lang w:val="ro-RO"/>
        </w:rPr>
      </w:pPr>
    </w:p>
    <w:p w:rsidR="005F4495" w:rsidRPr="00586E04" w:rsidRDefault="005F4495" w:rsidP="005F4495">
      <w:pPr>
        <w:jc w:val="right"/>
        <w:rPr>
          <w:rFonts w:ascii="Arial" w:hAnsi="Arial" w:cs="Arial"/>
          <w:b/>
          <w:i/>
          <w:u w:val="single"/>
          <w:lang w:val="ro-RO"/>
        </w:rPr>
      </w:pPr>
    </w:p>
    <w:p w:rsidR="005F4495" w:rsidRPr="00586E04" w:rsidRDefault="005F4495" w:rsidP="005F4495">
      <w:pPr>
        <w:jc w:val="right"/>
        <w:rPr>
          <w:rFonts w:ascii="Arial" w:hAnsi="Arial" w:cs="Arial"/>
          <w:b/>
          <w:i/>
          <w:u w:val="single"/>
          <w:lang w:val="ro-RO"/>
        </w:rPr>
      </w:pPr>
    </w:p>
    <w:p w:rsidR="005F4495" w:rsidRPr="00586E04" w:rsidRDefault="005F4495" w:rsidP="005F4495">
      <w:pPr>
        <w:jc w:val="right"/>
        <w:rPr>
          <w:rFonts w:ascii="Arial" w:hAnsi="Arial" w:cs="Arial"/>
          <w:b/>
          <w:i/>
          <w:u w:val="single"/>
          <w:lang w:val="ro-RO"/>
        </w:rPr>
      </w:pPr>
    </w:p>
    <w:p w:rsidR="005F4495" w:rsidRPr="00586E04" w:rsidRDefault="005F4495" w:rsidP="005F4495">
      <w:pPr>
        <w:jc w:val="right"/>
        <w:rPr>
          <w:rFonts w:ascii="Arial" w:hAnsi="Arial" w:cs="Arial"/>
          <w:b/>
          <w:i/>
          <w:u w:val="single"/>
          <w:lang w:val="ro-RO"/>
        </w:rPr>
      </w:pPr>
    </w:p>
    <w:p w:rsidR="005F4495" w:rsidRDefault="005F4495" w:rsidP="005F4495">
      <w:pPr>
        <w:jc w:val="right"/>
        <w:rPr>
          <w:rFonts w:ascii="Arial" w:hAnsi="Arial" w:cs="Arial"/>
          <w:b/>
          <w:i/>
          <w:u w:val="single"/>
          <w:lang w:val="ro-RO"/>
        </w:rPr>
      </w:pPr>
    </w:p>
    <w:p w:rsidR="005F4495" w:rsidRDefault="005F4495" w:rsidP="005F4495">
      <w:pPr>
        <w:jc w:val="right"/>
        <w:rPr>
          <w:rFonts w:ascii="Arial" w:hAnsi="Arial" w:cs="Arial"/>
          <w:b/>
          <w:i/>
          <w:u w:val="single"/>
          <w:lang w:val="ro-RO"/>
        </w:rPr>
      </w:pPr>
    </w:p>
    <w:p w:rsidR="005F4495" w:rsidRDefault="005F4495" w:rsidP="005F4495">
      <w:pPr>
        <w:jc w:val="right"/>
        <w:rPr>
          <w:rFonts w:ascii="Arial" w:hAnsi="Arial" w:cs="Arial"/>
          <w:b/>
          <w:i/>
          <w:u w:val="single"/>
          <w:lang w:val="ro-RO"/>
        </w:rPr>
      </w:pPr>
    </w:p>
    <w:p w:rsidR="005F4495" w:rsidRDefault="005F4495" w:rsidP="005F4495">
      <w:pPr>
        <w:rPr>
          <w:rFonts w:ascii="Arial" w:hAnsi="Arial" w:cs="Arial"/>
          <w:b/>
          <w:i/>
          <w:u w:val="single"/>
          <w:lang w:val="ro-RO"/>
        </w:rPr>
      </w:pPr>
    </w:p>
    <w:p w:rsidR="005F4495" w:rsidRDefault="005F4495" w:rsidP="005F4495">
      <w:pPr>
        <w:rPr>
          <w:rFonts w:ascii="Arial" w:hAnsi="Arial" w:cs="Arial"/>
          <w:b/>
          <w:i/>
          <w:u w:val="single"/>
          <w:lang w:val="ro-RO"/>
        </w:rPr>
      </w:pPr>
    </w:p>
    <w:p w:rsidR="005F4495" w:rsidRDefault="005F4495" w:rsidP="005F4495">
      <w:pPr>
        <w:rPr>
          <w:rFonts w:ascii="Arial" w:hAnsi="Arial" w:cs="Arial"/>
          <w:b/>
          <w:i/>
          <w:u w:val="single"/>
          <w:lang w:val="ro-RO"/>
        </w:rPr>
      </w:pPr>
    </w:p>
    <w:p w:rsidR="005F4495" w:rsidRDefault="005F4495" w:rsidP="005F4495">
      <w:pPr>
        <w:rPr>
          <w:rFonts w:ascii="Arial" w:hAnsi="Arial" w:cs="Arial"/>
          <w:b/>
          <w:i/>
          <w:u w:val="single"/>
          <w:lang w:val="ro-RO"/>
        </w:rPr>
      </w:pPr>
    </w:p>
    <w:p w:rsidR="005F4495" w:rsidRDefault="005F4495" w:rsidP="005F4495">
      <w:pPr>
        <w:rPr>
          <w:rFonts w:ascii="Arial" w:hAnsi="Arial" w:cs="Arial"/>
          <w:b/>
          <w:i/>
          <w:u w:val="single"/>
          <w:lang w:val="ro-RO"/>
        </w:rPr>
      </w:pPr>
    </w:p>
    <w:p w:rsidR="005F4495" w:rsidRDefault="005F4495" w:rsidP="005F4495">
      <w:pPr>
        <w:rPr>
          <w:rFonts w:ascii="Arial" w:hAnsi="Arial" w:cs="Arial"/>
          <w:b/>
          <w:i/>
          <w:u w:val="single"/>
          <w:lang w:val="ro-RO"/>
        </w:rPr>
      </w:pPr>
    </w:p>
    <w:p w:rsidR="005F4495" w:rsidRDefault="005F4495" w:rsidP="005F4495">
      <w:pPr>
        <w:rPr>
          <w:rFonts w:ascii="Arial" w:hAnsi="Arial" w:cs="Arial"/>
          <w:b/>
          <w:i/>
          <w:u w:val="single"/>
          <w:lang w:val="ro-RO"/>
        </w:rPr>
      </w:pPr>
    </w:p>
    <w:p w:rsidR="005F4495" w:rsidRDefault="005F4495" w:rsidP="005F4495">
      <w:pPr>
        <w:rPr>
          <w:rFonts w:ascii="Arial" w:hAnsi="Arial" w:cs="Arial"/>
          <w:b/>
          <w:i/>
          <w:u w:val="single"/>
          <w:lang w:val="ro-RO"/>
        </w:rPr>
      </w:pPr>
    </w:p>
    <w:p w:rsidR="005F4495" w:rsidRDefault="005F4495" w:rsidP="005F4495">
      <w:pPr>
        <w:rPr>
          <w:rFonts w:ascii="Arial" w:hAnsi="Arial" w:cs="Arial"/>
          <w:b/>
          <w:i/>
          <w:u w:val="single"/>
          <w:lang w:val="ro-RO"/>
        </w:rPr>
      </w:pPr>
    </w:p>
    <w:p w:rsidR="005F4495" w:rsidRDefault="005F4495" w:rsidP="005F4495">
      <w:pPr>
        <w:rPr>
          <w:rFonts w:ascii="Arial" w:hAnsi="Arial" w:cs="Arial"/>
          <w:b/>
          <w:i/>
          <w:u w:val="single"/>
          <w:lang w:val="ro-RO"/>
        </w:rPr>
      </w:pPr>
    </w:p>
    <w:p w:rsidR="005F4495" w:rsidRDefault="005F4495" w:rsidP="005F4495">
      <w:pPr>
        <w:rPr>
          <w:rFonts w:ascii="Arial" w:hAnsi="Arial" w:cs="Arial"/>
          <w:b/>
          <w:i/>
          <w:u w:val="single"/>
          <w:lang w:val="ro-RO"/>
        </w:rPr>
      </w:pPr>
    </w:p>
    <w:p w:rsidR="005F4495" w:rsidRDefault="005F4495" w:rsidP="005F4495">
      <w:pPr>
        <w:rPr>
          <w:rFonts w:ascii="Arial" w:hAnsi="Arial" w:cs="Arial"/>
          <w:b/>
          <w:i/>
          <w:u w:val="single"/>
          <w:lang w:val="ro-RO"/>
        </w:rPr>
      </w:pPr>
    </w:p>
    <w:p w:rsidR="005F4495" w:rsidRDefault="005F4495" w:rsidP="005F4495">
      <w:pPr>
        <w:rPr>
          <w:rFonts w:ascii="Arial" w:hAnsi="Arial" w:cs="Arial"/>
          <w:b/>
          <w:i/>
          <w:u w:val="single"/>
          <w:lang w:val="ro-RO"/>
        </w:rPr>
      </w:pPr>
    </w:p>
    <w:p w:rsidR="005F4495" w:rsidRDefault="005F4495" w:rsidP="005F4495">
      <w:pPr>
        <w:rPr>
          <w:rFonts w:ascii="Arial" w:hAnsi="Arial" w:cs="Arial"/>
          <w:b/>
          <w:i/>
          <w:u w:val="single"/>
          <w:lang w:val="ro-RO"/>
        </w:rPr>
      </w:pPr>
    </w:p>
    <w:p w:rsidR="005F4495" w:rsidRDefault="005F4495" w:rsidP="005F4495">
      <w:pPr>
        <w:jc w:val="right"/>
        <w:rPr>
          <w:rFonts w:ascii="Arial" w:hAnsi="Arial" w:cs="Arial"/>
          <w:b/>
          <w:i/>
          <w:u w:val="single"/>
          <w:lang w:val="ro-RO"/>
        </w:rPr>
      </w:pPr>
    </w:p>
    <w:p w:rsidR="005F4495" w:rsidRPr="00586E04" w:rsidRDefault="005F4495" w:rsidP="005F4495">
      <w:pPr>
        <w:jc w:val="right"/>
        <w:rPr>
          <w:rFonts w:ascii="Arial" w:hAnsi="Arial" w:cs="Arial"/>
          <w:b/>
          <w:i/>
          <w:u w:val="single"/>
          <w:lang w:val="ro-RO"/>
        </w:rPr>
      </w:pPr>
    </w:p>
    <w:p w:rsidR="005F4495" w:rsidRPr="00586E04" w:rsidRDefault="005F4495" w:rsidP="005F4495">
      <w:pPr>
        <w:jc w:val="right"/>
        <w:rPr>
          <w:rFonts w:ascii="Arial" w:hAnsi="Arial" w:cs="Arial"/>
          <w:i/>
          <w:u w:val="single"/>
          <w:lang w:val="ro-RO"/>
        </w:rPr>
      </w:pPr>
      <w:r w:rsidRPr="00586E04">
        <w:rPr>
          <w:rFonts w:ascii="Arial" w:hAnsi="Arial" w:cs="Arial"/>
          <w:b/>
          <w:i/>
          <w:u w:val="single"/>
          <w:lang w:val="ro-RO"/>
        </w:rPr>
        <w:t>Formular 1</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        OFERTANTUL               </w:t>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t xml:space="preserve">  Înregistrat la sediul autorităţii contractante</w:t>
      </w:r>
    </w:p>
    <w:p w:rsidR="005F4495" w:rsidRPr="00586E04" w:rsidRDefault="005F4495" w:rsidP="005F4495">
      <w:pPr>
        <w:jc w:val="both"/>
        <w:rPr>
          <w:rFonts w:ascii="Arial" w:hAnsi="Arial" w:cs="Arial"/>
          <w:lang w:val="ro-RO"/>
        </w:rPr>
      </w:pPr>
      <w:r w:rsidRPr="00586E04">
        <w:rPr>
          <w:rFonts w:ascii="Arial" w:hAnsi="Arial" w:cs="Arial"/>
          <w:lang w:val="ro-RO"/>
        </w:rPr>
        <w:t xml:space="preserve">    ................................               </w:t>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t xml:space="preserve">  nr. …........ / ...........................</w:t>
      </w:r>
    </w:p>
    <w:p w:rsidR="005F4495" w:rsidRPr="00586E04" w:rsidRDefault="005F4495" w:rsidP="005F4495">
      <w:pPr>
        <w:jc w:val="both"/>
        <w:rPr>
          <w:rFonts w:ascii="Arial" w:hAnsi="Arial" w:cs="Arial"/>
          <w:i/>
          <w:lang w:val="ro-RO"/>
        </w:rPr>
      </w:pPr>
      <w:r w:rsidRPr="00586E04">
        <w:rPr>
          <w:rFonts w:ascii="Arial" w:hAnsi="Arial" w:cs="Arial"/>
          <w:i/>
          <w:lang w:val="ro-RO"/>
        </w:rPr>
        <w:t xml:space="preserve">       (denumirea/numele)</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center"/>
        <w:rPr>
          <w:rFonts w:ascii="Arial" w:hAnsi="Arial" w:cs="Arial"/>
          <w:b/>
          <w:lang w:val="ro-RO"/>
        </w:rPr>
      </w:pPr>
      <w:r w:rsidRPr="00586E04">
        <w:rPr>
          <w:rFonts w:ascii="Arial" w:hAnsi="Arial" w:cs="Arial"/>
          <w:b/>
          <w:lang w:val="ro-RO"/>
        </w:rPr>
        <w:t>S C R I S O A R E   D E   Î N A I N T A R E</w:t>
      </w:r>
    </w:p>
    <w:p w:rsidR="005F4495" w:rsidRPr="00586E04" w:rsidRDefault="005F4495" w:rsidP="005F4495">
      <w:pPr>
        <w:jc w:val="both"/>
        <w:rPr>
          <w:rFonts w:ascii="Arial" w:hAnsi="Arial" w:cs="Arial"/>
          <w:b/>
          <w:lang w:val="ro-RO"/>
        </w:rPr>
      </w:pPr>
    </w:p>
    <w:p w:rsidR="005F4495" w:rsidRPr="00586E04" w:rsidRDefault="005F4495" w:rsidP="005F4495">
      <w:pPr>
        <w:jc w:val="both"/>
        <w:rPr>
          <w:rFonts w:ascii="Arial" w:hAnsi="Arial" w:cs="Arial"/>
          <w:lang w:val="ro-RO"/>
        </w:rPr>
      </w:pPr>
    </w:p>
    <w:p w:rsidR="005F4495" w:rsidRPr="00586E04" w:rsidRDefault="005F4495" w:rsidP="005F4495">
      <w:pPr>
        <w:jc w:val="center"/>
        <w:rPr>
          <w:rFonts w:ascii="Arial" w:hAnsi="Arial" w:cs="Arial"/>
          <w:lang w:val="ro-RO"/>
        </w:rPr>
      </w:pPr>
      <w:r w:rsidRPr="00586E04">
        <w:rPr>
          <w:rFonts w:ascii="Arial" w:hAnsi="Arial" w:cs="Arial"/>
          <w:lang w:val="ro-RO"/>
        </w:rPr>
        <w:t>Către : ............................................................ (denumirea şi adresa autorităţii contractante)</w:t>
      </w:r>
    </w:p>
    <w:p w:rsidR="005F4495" w:rsidRPr="00586E04" w:rsidRDefault="005F4495" w:rsidP="005F4495">
      <w:pPr>
        <w:jc w:val="both"/>
        <w:rPr>
          <w:rFonts w:ascii="Arial" w:hAnsi="Arial" w:cs="Arial"/>
          <w:i/>
          <w:lang w:val="ro-RO"/>
        </w:rPr>
      </w:pPr>
    </w:p>
    <w:p w:rsidR="005F4495" w:rsidRPr="00586E04" w:rsidRDefault="005F4495" w:rsidP="005F4495">
      <w:pPr>
        <w:ind w:firstLine="720"/>
        <w:jc w:val="both"/>
        <w:rPr>
          <w:rFonts w:ascii="Arial" w:hAnsi="Arial" w:cs="Arial"/>
          <w:i/>
          <w:lang w:val="ro-RO"/>
        </w:rPr>
      </w:pPr>
      <w:r w:rsidRPr="00586E04">
        <w:rPr>
          <w:rFonts w:ascii="Arial" w:hAnsi="Arial" w:cs="Arial"/>
          <w:lang w:val="ro-RO"/>
        </w:rPr>
        <w:t xml:space="preserve">Ca urmare a anunţului de participare apărut în Monitorul Oficial al României, Partea a VI-a,   nr................din……......................, privind aplicarea procedurii pentru atribuirea                                                            </w:t>
      </w:r>
      <w:r w:rsidRPr="00586E04">
        <w:rPr>
          <w:rFonts w:ascii="Arial" w:hAnsi="Arial" w:cs="Arial"/>
          <w:i/>
          <w:lang w:val="ro-RO"/>
        </w:rPr>
        <w:t xml:space="preserve">                      .                                            (ziua/luna/anul)       </w:t>
      </w:r>
    </w:p>
    <w:p w:rsidR="005F4495" w:rsidRPr="00586E04" w:rsidRDefault="005F4495" w:rsidP="005F4495">
      <w:pPr>
        <w:jc w:val="both"/>
        <w:rPr>
          <w:rFonts w:ascii="Arial" w:hAnsi="Arial" w:cs="Arial"/>
          <w:i/>
          <w:lang w:val="ro-RO"/>
        </w:rPr>
      </w:pPr>
      <w:r w:rsidRPr="00586E04">
        <w:rPr>
          <w:rFonts w:ascii="Arial" w:hAnsi="Arial" w:cs="Arial"/>
          <w:lang w:val="ro-RO"/>
        </w:rPr>
        <w:t>contractului ……………………………………………..…………………...………………………</w:t>
      </w:r>
    </w:p>
    <w:p w:rsidR="005F4495" w:rsidRPr="00586E04" w:rsidRDefault="005F4495" w:rsidP="005F4495">
      <w:pPr>
        <w:ind w:firstLine="720"/>
        <w:jc w:val="both"/>
        <w:rPr>
          <w:rFonts w:ascii="Arial" w:hAnsi="Arial" w:cs="Arial"/>
          <w:lang w:val="ro-RO"/>
        </w:rPr>
      </w:pPr>
      <w:r w:rsidRPr="00586E04">
        <w:rPr>
          <w:rFonts w:ascii="Arial" w:hAnsi="Arial" w:cs="Arial"/>
          <w:i/>
          <w:lang w:val="ro-RO"/>
        </w:rPr>
        <w:t xml:space="preserve"> </w:t>
      </w:r>
      <w:r w:rsidRPr="00586E04">
        <w:rPr>
          <w:rFonts w:ascii="Arial" w:hAnsi="Arial" w:cs="Arial"/>
          <w:i/>
          <w:lang w:val="ro-RO"/>
        </w:rPr>
        <w:tab/>
      </w:r>
      <w:r w:rsidRPr="00586E04">
        <w:rPr>
          <w:rFonts w:ascii="Arial" w:hAnsi="Arial" w:cs="Arial"/>
          <w:i/>
          <w:lang w:val="ro-RO"/>
        </w:rPr>
        <w:tab/>
      </w:r>
      <w:r w:rsidRPr="00586E04">
        <w:rPr>
          <w:rFonts w:ascii="Arial" w:hAnsi="Arial" w:cs="Arial"/>
          <w:i/>
          <w:lang w:val="ro-RO"/>
        </w:rPr>
        <w:tab/>
        <w:t>(denumirea contractului de achiziţie publică</w:t>
      </w:r>
      <w:r w:rsidRPr="00586E04">
        <w:rPr>
          <w:rFonts w:ascii="Arial" w:hAnsi="Arial" w:cs="Arial"/>
          <w:lang w:val="ro-RO"/>
        </w:rPr>
        <w:t xml:space="preserve">)                                                       </w:t>
      </w:r>
    </w:p>
    <w:p w:rsidR="005F4495" w:rsidRPr="00586E04" w:rsidRDefault="005F4495" w:rsidP="005F4495">
      <w:pPr>
        <w:jc w:val="both"/>
        <w:rPr>
          <w:rFonts w:ascii="Arial" w:hAnsi="Arial" w:cs="Arial"/>
          <w:lang w:val="ro-RO"/>
        </w:rPr>
      </w:pPr>
      <w:r w:rsidRPr="00586E04">
        <w:rPr>
          <w:rFonts w:ascii="Arial" w:hAnsi="Arial" w:cs="Arial"/>
          <w:lang w:val="ro-RO"/>
        </w:rPr>
        <w:t>noi .............................................................. vă transmitem alăturat următoarele:</w:t>
      </w:r>
    </w:p>
    <w:p w:rsidR="005F4495" w:rsidRPr="00586E04" w:rsidRDefault="005F4495" w:rsidP="005F4495">
      <w:pPr>
        <w:jc w:val="both"/>
        <w:rPr>
          <w:rFonts w:ascii="Arial" w:hAnsi="Arial" w:cs="Arial"/>
          <w:lang w:val="ro-RO"/>
        </w:rPr>
      </w:pPr>
      <w:r w:rsidRPr="00586E04">
        <w:rPr>
          <w:rFonts w:ascii="Arial" w:hAnsi="Arial" w:cs="Arial"/>
          <w:i/>
          <w:lang w:val="ro-RO"/>
        </w:rPr>
        <w:t xml:space="preserve">             (denumirea/numele ofertantului</w:t>
      </w:r>
      <w:r w:rsidRPr="00586E04">
        <w:rPr>
          <w:rFonts w:ascii="Arial" w:hAnsi="Arial" w:cs="Arial"/>
          <w:lang w:val="ro-RO"/>
        </w:rPr>
        <w:t>)</w:t>
      </w:r>
    </w:p>
    <w:p w:rsidR="005F4495" w:rsidRPr="00586E04" w:rsidRDefault="005F4495" w:rsidP="005F4495">
      <w:pPr>
        <w:ind w:firstLine="720"/>
        <w:jc w:val="both"/>
        <w:rPr>
          <w:rFonts w:ascii="Arial" w:hAnsi="Arial" w:cs="Arial"/>
          <w:lang w:val="ro-RO"/>
        </w:rPr>
      </w:pPr>
      <w:r w:rsidRPr="00586E04">
        <w:rPr>
          <w:rFonts w:ascii="Arial" w:hAnsi="Arial" w:cs="Arial"/>
          <w:lang w:val="ro-RO"/>
        </w:rPr>
        <w:t xml:space="preserve">1.Documentul ............................................................................................  </w:t>
      </w:r>
    </w:p>
    <w:p w:rsidR="005F4495" w:rsidRPr="00586E04" w:rsidRDefault="005F4495" w:rsidP="005F4495">
      <w:pPr>
        <w:ind w:left="2880" w:firstLine="720"/>
        <w:jc w:val="both"/>
        <w:rPr>
          <w:rFonts w:ascii="Arial" w:hAnsi="Arial" w:cs="Arial"/>
          <w:lang w:val="ro-RO"/>
        </w:rPr>
      </w:pPr>
      <w:r w:rsidRPr="00586E04">
        <w:rPr>
          <w:rFonts w:ascii="Arial" w:hAnsi="Arial" w:cs="Arial"/>
          <w:i/>
          <w:lang w:val="ro-RO"/>
        </w:rPr>
        <w:t xml:space="preserve">(tipul, seria/numărul, emitentul) </w:t>
      </w:r>
    </w:p>
    <w:p w:rsidR="005F4495" w:rsidRPr="00586E04" w:rsidRDefault="005F4495" w:rsidP="005F4495">
      <w:pPr>
        <w:jc w:val="both"/>
        <w:rPr>
          <w:rFonts w:ascii="Arial" w:hAnsi="Arial" w:cs="Arial"/>
          <w:lang w:val="ro-RO"/>
        </w:rPr>
      </w:pPr>
      <w:r w:rsidRPr="00586E04">
        <w:rPr>
          <w:rFonts w:ascii="Arial" w:hAnsi="Arial" w:cs="Arial"/>
          <w:lang w:val="ro-RO"/>
        </w:rPr>
        <w:t>privind garanţia pentru participare, în cuantumul şi în forma stabilite de dumneavoastră prin documentaţia pentru elaborarea şi prezentarea ofertei;</w:t>
      </w:r>
    </w:p>
    <w:p w:rsidR="005F4495" w:rsidRPr="00586E04" w:rsidRDefault="005F4495" w:rsidP="005F4495">
      <w:pPr>
        <w:ind w:firstLine="720"/>
        <w:jc w:val="both"/>
        <w:rPr>
          <w:rFonts w:ascii="Arial" w:hAnsi="Arial" w:cs="Arial"/>
          <w:lang w:val="ro-RO"/>
        </w:rPr>
      </w:pPr>
      <w:r w:rsidRPr="00586E04">
        <w:rPr>
          <w:rFonts w:ascii="Arial" w:hAnsi="Arial" w:cs="Arial"/>
          <w:lang w:val="ro-RO"/>
        </w:rPr>
        <w:t>2.Coletul sigilat şi marcat în mod vizibil, conţinând, în original şi într-un număr de ................ copii:</w:t>
      </w:r>
    </w:p>
    <w:p w:rsidR="005F4495" w:rsidRPr="00586E04" w:rsidRDefault="005F4495" w:rsidP="005F4495">
      <w:pPr>
        <w:jc w:val="both"/>
        <w:rPr>
          <w:rFonts w:ascii="Arial" w:hAnsi="Arial" w:cs="Arial"/>
          <w:lang w:val="ro-RO"/>
        </w:rPr>
      </w:pPr>
      <w:r w:rsidRPr="00586E04">
        <w:rPr>
          <w:rFonts w:ascii="Arial" w:hAnsi="Arial" w:cs="Arial"/>
          <w:lang w:val="ro-RO"/>
        </w:rPr>
        <w:t xml:space="preserve">    </w:t>
      </w:r>
      <w:r w:rsidRPr="00586E04">
        <w:rPr>
          <w:rFonts w:ascii="Arial" w:hAnsi="Arial" w:cs="Arial"/>
          <w:lang w:val="ro-RO"/>
        </w:rPr>
        <w:tab/>
        <w:t xml:space="preserve">   a) oferta;</w:t>
      </w:r>
    </w:p>
    <w:p w:rsidR="005F4495" w:rsidRPr="00586E04" w:rsidRDefault="005F4495" w:rsidP="005F4495">
      <w:pPr>
        <w:jc w:val="both"/>
        <w:rPr>
          <w:rFonts w:ascii="Arial" w:hAnsi="Arial" w:cs="Arial"/>
          <w:lang w:val="ro-RO"/>
        </w:rPr>
      </w:pPr>
      <w:r w:rsidRPr="00586E04">
        <w:rPr>
          <w:rFonts w:ascii="Arial" w:hAnsi="Arial" w:cs="Arial"/>
          <w:lang w:val="ro-RO"/>
        </w:rPr>
        <w:t xml:space="preserve">    </w:t>
      </w:r>
      <w:r w:rsidRPr="00586E04">
        <w:rPr>
          <w:rFonts w:ascii="Arial" w:hAnsi="Arial" w:cs="Arial"/>
          <w:lang w:val="ro-RO"/>
        </w:rPr>
        <w:tab/>
        <w:t xml:space="preserve">   b) documentele care însoţesc oferta.</w:t>
      </w:r>
    </w:p>
    <w:p w:rsidR="005F4495" w:rsidRPr="00586E04" w:rsidRDefault="005F4495" w:rsidP="005F4495">
      <w:pPr>
        <w:jc w:val="both"/>
        <w:rPr>
          <w:rFonts w:ascii="Arial" w:hAnsi="Arial" w:cs="Arial"/>
          <w:lang w:val="ro-RO"/>
        </w:rPr>
      </w:pPr>
      <w:r w:rsidRPr="00586E04">
        <w:rPr>
          <w:rFonts w:ascii="Arial" w:hAnsi="Arial" w:cs="Arial"/>
          <w:lang w:val="ro-RO"/>
        </w:rPr>
        <w:t xml:space="preserve">    </w:t>
      </w:r>
      <w:r w:rsidRPr="00586E04">
        <w:rPr>
          <w:rFonts w:ascii="Arial" w:hAnsi="Arial" w:cs="Arial"/>
          <w:lang w:val="ro-RO"/>
        </w:rPr>
        <w:tab/>
        <w:t>Avem speranţa că oferta noastră este corespunzătoare şi va satisface cerinţele.</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      Data completării .....................           </w:t>
      </w:r>
      <w:r w:rsidRPr="00586E04">
        <w:rPr>
          <w:rFonts w:ascii="Arial" w:hAnsi="Arial" w:cs="Arial"/>
          <w:lang w:val="ro-RO"/>
        </w:rPr>
        <w:tab/>
      </w:r>
      <w:r w:rsidRPr="00586E04">
        <w:rPr>
          <w:rFonts w:ascii="Arial" w:hAnsi="Arial" w:cs="Arial"/>
          <w:lang w:val="ro-RO"/>
        </w:rPr>
        <w:tab/>
      </w:r>
    </w:p>
    <w:p w:rsidR="005F4495" w:rsidRPr="00586E04" w:rsidRDefault="005F4495" w:rsidP="005F4495">
      <w:pPr>
        <w:jc w:val="both"/>
        <w:rPr>
          <w:rFonts w:ascii="Arial" w:hAnsi="Arial" w:cs="Arial"/>
          <w:lang w:val="ro-RO"/>
        </w:rPr>
      </w:pPr>
      <w:r w:rsidRPr="00586E04">
        <w:rPr>
          <w:rFonts w:ascii="Arial" w:hAnsi="Arial" w:cs="Arial"/>
          <w:lang w:val="ro-RO"/>
        </w:rPr>
        <w:tab/>
        <w:t xml:space="preserve">      </w:t>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t xml:space="preserve">   Cu stimă,</w:t>
      </w:r>
    </w:p>
    <w:p w:rsidR="005F4495" w:rsidRPr="00586E04" w:rsidRDefault="005F4495" w:rsidP="005F4495">
      <w:pPr>
        <w:jc w:val="both"/>
        <w:rPr>
          <w:rFonts w:ascii="Arial" w:hAnsi="Arial" w:cs="Arial"/>
          <w:lang w:val="ro-RO"/>
        </w:rPr>
      </w:pPr>
      <w:r w:rsidRPr="00586E04">
        <w:rPr>
          <w:rFonts w:ascii="Arial" w:hAnsi="Arial" w:cs="Arial"/>
          <w:lang w:val="ro-RO"/>
        </w:rPr>
        <w:t xml:space="preserve">                                                   </w:t>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t xml:space="preserve">   </w:t>
      </w:r>
    </w:p>
    <w:p w:rsidR="005F4495" w:rsidRPr="00586E04" w:rsidRDefault="005F4495" w:rsidP="005F4495">
      <w:pPr>
        <w:ind w:left="5040"/>
        <w:jc w:val="both"/>
        <w:rPr>
          <w:rFonts w:ascii="Arial" w:hAnsi="Arial" w:cs="Arial"/>
          <w:lang w:val="ro-RO"/>
        </w:rPr>
      </w:pPr>
      <w:r w:rsidRPr="00586E04">
        <w:rPr>
          <w:rFonts w:ascii="Arial" w:hAnsi="Arial" w:cs="Arial"/>
          <w:lang w:val="ro-RO"/>
        </w:rPr>
        <w:t xml:space="preserve">    Ofertant,</w:t>
      </w:r>
    </w:p>
    <w:p w:rsidR="005F4495" w:rsidRPr="00586E04" w:rsidRDefault="005F4495" w:rsidP="005F4495">
      <w:pPr>
        <w:jc w:val="both"/>
        <w:rPr>
          <w:rFonts w:ascii="Arial" w:hAnsi="Arial" w:cs="Arial"/>
          <w:i/>
          <w:lang w:val="ro-RO"/>
        </w:rPr>
      </w:pPr>
      <w:r w:rsidRPr="00586E04">
        <w:rPr>
          <w:rFonts w:ascii="Arial" w:hAnsi="Arial" w:cs="Arial"/>
          <w:lang w:val="ro-RO"/>
        </w:rPr>
        <w:t xml:space="preserve">                                                   </w:t>
      </w:r>
      <w:r w:rsidRPr="00586E04">
        <w:rPr>
          <w:rFonts w:ascii="Arial" w:hAnsi="Arial" w:cs="Arial"/>
          <w:lang w:val="ro-RO"/>
        </w:rPr>
        <w:tab/>
      </w:r>
      <w:r w:rsidRPr="00586E04">
        <w:rPr>
          <w:rFonts w:ascii="Arial" w:hAnsi="Arial" w:cs="Arial"/>
          <w:lang w:val="ro-RO"/>
        </w:rPr>
        <w:tab/>
        <w:t xml:space="preserve">   </w:t>
      </w:r>
      <w:r w:rsidRPr="00586E04">
        <w:rPr>
          <w:rFonts w:ascii="Arial" w:hAnsi="Arial" w:cs="Arial"/>
          <w:i/>
          <w:lang w:val="ro-RO"/>
        </w:rPr>
        <w:t>(semnătura autorizata)</w:t>
      </w:r>
    </w:p>
    <w:p w:rsidR="005F4495" w:rsidRPr="00586E04" w:rsidRDefault="005F4495" w:rsidP="005F4495">
      <w:pPr>
        <w:jc w:val="both"/>
        <w:rPr>
          <w:rFonts w:ascii="Arial" w:hAnsi="Arial" w:cs="Arial"/>
          <w:i/>
          <w:lang w:val="ro-RO"/>
        </w:rPr>
      </w:pPr>
    </w:p>
    <w:p w:rsidR="005F4495" w:rsidRPr="00586E04" w:rsidRDefault="005F4495" w:rsidP="005F4495">
      <w:pPr>
        <w:jc w:val="both"/>
        <w:rPr>
          <w:rFonts w:ascii="Arial" w:hAnsi="Arial" w:cs="Arial"/>
          <w:i/>
          <w:lang w:val="ro-RO"/>
        </w:rPr>
      </w:pPr>
    </w:p>
    <w:p w:rsidR="005F4495" w:rsidRPr="00586E04" w:rsidRDefault="005F4495" w:rsidP="005F4495">
      <w:pPr>
        <w:pStyle w:val="DefaultText1"/>
        <w:jc w:val="right"/>
        <w:rPr>
          <w:rFonts w:cs="Arial"/>
          <w:b/>
          <w:i/>
          <w:u w:val="single"/>
          <w:lang w:val="ro-RO"/>
        </w:rPr>
      </w:pPr>
    </w:p>
    <w:p w:rsidR="005F4495" w:rsidRPr="00586E04" w:rsidRDefault="005F4495" w:rsidP="005F4495">
      <w:pPr>
        <w:pStyle w:val="DefaultText1"/>
        <w:jc w:val="right"/>
        <w:rPr>
          <w:rFonts w:cs="Arial"/>
          <w:b/>
          <w:i/>
          <w:u w:val="single"/>
          <w:lang w:val="ro-RO"/>
        </w:rPr>
      </w:pPr>
    </w:p>
    <w:p w:rsidR="005F4495" w:rsidRPr="00586E04" w:rsidRDefault="005F4495" w:rsidP="005F4495">
      <w:pPr>
        <w:pStyle w:val="DefaultText1"/>
        <w:jc w:val="right"/>
        <w:rPr>
          <w:rFonts w:cs="Arial"/>
          <w:b/>
          <w:i/>
          <w:u w:val="single"/>
          <w:lang w:val="ro-RO"/>
        </w:rPr>
      </w:pPr>
    </w:p>
    <w:p w:rsidR="005F4495" w:rsidRPr="00586E04" w:rsidRDefault="005F4495" w:rsidP="005F4495">
      <w:pPr>
        <w:pStyle w:val="DefaultText1"/>
        <w:jc w:val="right"/>
        <w:rPr>
          <w:rFonts w:cs="Arial"/>
          <w:b/>
          <w:i/>
          <w:u w:val="single"/>
          <w:lang w:val="ro-RO"/>
        </w:rPr>
      </w:pPr>
    </w:p>
    <w:p w:rsidR="005F4495" w:rsidRPr="00586E04" w:rsidRDefault="005F4495" w:rsidP="005F4495">
      <w:pPr>
        <w:pStyle w:val="DefaultText1"/>
        <w:jc w:val="right"/>
        <w:rPr>
          <w:rFonts w:cs="Arial"/>
          <w:b/>
          <w:i/>
          <w:u w:val="single"/>
          <w:lang w:val="ro-RO"/>
        </w:rPr>
      </w:pPr>
    </w:p>
    <w:p w:rsidR="005F4495" w:rsidRPr="00586E04" w:rsidRDefault="005F4495" w:rsidP="005F4495">
      <w:pPr>
        <w:pStyle w:val="DefaultText1"/>
        <w:jc w:val="right"/>
        <w:rPr>
          <w:rFonts w:cs="Arial"/>
          <w:b/>
          <w:i/>
          <w:u w:val="single"/>
          <w:lang w:val="ro-RO"/>
        </w:rPr>
      </w:pPr>
    </w:p>
    <w:p w:rsidR="005F4495" w:rsidRPr="00586E04" w:rsidRDefault="005F4495" w:rsidP="005F4495">
      <w:pPr>
        <w:pStyle w:val="DefaultText1"/>
        <w:jc w:val="right"/>
        <w:rPr>
          <w:rFonts w:cs="Arial"/>
          <w:b/>
          <w:i/>
          <w:u w:val="single"/>
          <w:lang w:val="ro-RO"/>
        </w:rPr>
      </w:pPr>
    </w:p>
    <w:p w:rsidR="005F4495" w:rsidRPr="00586E04" w:rsidRDefault="005F4495" w:rsidP="005F4495">
      <w:pPr>
        <w:pStyle w:val="DefaultText1"/>
        <w:jc w:val="right"/>
        <w:rPr>
          <w:rFonts w:cs="Arial"/>
          <w:b/>
          <w:i/>
          <w:u w:val="single"/>
          <w:lang w:val="ro-RO"/>
        </w:rPr>
      </w:pPr>
    </w:p>
    <w:p w:rsidR="005F4495" w:rsidRPr="00586E04" w:rsidRDefault="005F4495" w:rsidP="005F4495">
      <w:pPr>
        <w:pStyle w:val="DefaultText1"/>
        <w:jc w:val="right"/>
        <w:rPr>
          <w:rFonts w:cs="Arial"/>
          <w:b/>
          <w:i/>
          <w:u w:val="single"/>
          <w:lang w:val="ro-RO"/>
        </w:rPr>
      </w:pPr>
    </w:p>
    <w:p w:rsidR="005F4495" w:rsidRPr="00586E04" w:rsidRDefault="005F4495" w:rsidP="005F4495">
      <w:pPr>
        <w:pStyle w:val="DefaultText1"/>
        <w:jc w:val="right"/>
        <w:rPr>
          <w:rFonts w:cs="Arial"/>
          <w:b/>
          <w:i/>
          <w:u w:val="single"/>
          <w:lang w:val="ro-RO"/>
        </w:rPr>
      </w:pPr>
    </w:p>
    <w:p w:rsidR="005F4495" w:rsidRDefault="005F4495" w:rsidP="005F4495">
      <w:pPr>
        <w:pStyle w:val="DefaultText1"/>
        <w:jc w:val="right"/>
        <w:rPr>
          <w:rFonts w:cs="Arial"/>
          <w:b/>
          <w:i/>
          <w:u w:val="single"/>
          <w:lang w:val="ro-RO"/>
        </w:rPr>
      </w:pPr>
    </w:p>
    <w:p w:rsidR="005F4495" w:rsidRDefault="005F4495" w:rsidP="005F4495">
      <w:pPr>
        <w:pStyle w:val="DefaultText1"/>
        <w:jc w:val="right"/>
        <w:rPr>
          <w:rFonts w:cs="Arial"/>
          <w:b/>
          <w:i/>
          <w:u w:val="single"/>
          <w:lang w:val="ro-RO"/>
        </w:rPr>
      </w:pPr>
    </w:p>
    <w:p w:rsidR="005F4495" w:rsidRPr="00586E04" w:rsidRDefault="005F4495" w:rsidP="005F4495">
      <w:pPr>
        <w:pStyle w:val="DefaultText1"/>
        <w:jc w:val="right"/>
        <w:rPr>
          <w:rFonts w:cs="Arial"/>
          <w:b/>
          <w:i/>
          <w:u w:val="single"/>
          <w:lang w:val="ro-RO"/>
        </w:rPr>
      </w:pPr>
      <w:r w:rsidRPr="00586E04">
        <w:rPr>
          <w:rFonts w:cs="Arial"/>
          <w:b/>
          <w:i/>
          <w:u w:val="single"/>
          <w:lang w:val="ro-RO"/>
        </w:rPr>
        <w:t>Formular 2</w:t>
      </w:r>
    </w:p>
    <w:p w:rsidR="005F4495" w:rsidRPr="00586E04" w:rsidRDefault="005F4495" w:rsidP="005F4495">
      <w:pPr>
        <w:pStyle w:val="DefaultText1"/>
        <w:jc w:val="right"/>
        <w:rPr>
          <w:rFonts w:cs="Arial"/>
          <w:b/>
          <w:i/>
          <w:u w:val="single"/>
          <w:lang w:val="ro-RO"/>
        </w:rPr>
      </w:pPr>
    </w:p>
    <w:p w:rsidR="005F4495" w:rsidRPr="00586E04" w:rsidRDefault="005F4495" w:rsidP="005F4495">
      <w:pPr>
        <w:pStyle w:val="DefaultText"/>
        <w:ind w:firstLine="720"/>
        <w:rPr>
          <w:rFonts w:ascii="Arial" w:hAnsi="Arial" w:cs="Arial"/>
          <w:b/>
          <w:szCs w:val="24"/>
          <w:lang w:val="ro-RO"/>
        </w:rPr>
      </w:pPr>
    </w:p>
    <w:p w:rsidR="005F4495" w:rsidRPr="00586E04" w:rsidRDefault="005F4495" w:rsidP="005F4495">
      <w:pPr>
        <w:pStyle w:val="DefaultText"/>
        <w:ind w:firstLine="720"/>
        <w:rPr>
          <w:rFonts w:ascii="Arial" w:hAnsi="Arial" w:cs="Arial"/>
          <w:b/>
          <w:szCs w:val="24"/>
          <w:lang w:val="ro-RO"/>
        </w:rPr>
      </w:pPr>
    </w:p>
    <w:p w:rsidR="005F4495" w:rsidRPr="00586E04" w:rsidRDefault="005F4495" w:rsidP="005F4495">
      <w:pPr>
        <w:pStyle w:val="DefaultText"/>
        <w:ind w:firstLine="720"/>
        <w:rPr>
          <w:rFonts w:ascii="Arial" w:hAnsi="Arial" w:cs="Arial"/>
          <w:b/>
          <w:szCs w:val="24"/>
          <w:lang w:val="ro-RO"/>
        </w:rPr>
      </w:pPr>
    </w:p>
    <w:p w:rsidR="005F4495" w:rsidRPr="00586E04" w:rsidRDefault="005F4495" w:rsidP="005F4495">
      <w:pPr>
        <w:pStyle w:val="DefaultText"/>
        <w:ind w:firstLine="720"/>
        <w:rPr>
          <w:rFonts w:ascii="Arial" w:hAnsi="Arial" w:cs="Arial"/>
          <w:b/>
          <w:szCs w:val="24"/>
          <w:lang w:val="ro-RO"/>
        </w:rPr>
      </w:pPr>
    </w:p>
    <w:p w:rsidR="005F4495" w:rsidRPr="00586E04" w:rsidRDefault="005F4495" w:rsidP="005F4495">
      <w:pPr>
        <w:pStyle w:val="DefaultText"/>
        <w:ind w:firstLine="720"/>
        <w:rPr>
          <w:rFonts w:ascii="Arial" w:hAnsi="Arial" w:cs="Arial"/>
          <w:b/>
          <w:szCs w:val="24"/>
          <w:lang w:val="ro-RO"/>
        </w:rPr>
      </w:pPr>
    </w:p>
    <w:p w:rsidR="005F4495" w:rsidRPr="00586E04" w:rsidRDefault="005F4495" w:rsidP="005F4495">
      <w:pPr>
        <w:pStyle w:val="DefaultText"/>
        <w:ind w:firstLine="720"/>
        <w:rPr>
          <w:rFonts w:ascii="Arial" w:hAnsi="Arial" w:cs="Arial"/>
          <w:b/>
          <w:szCs w:val="24"/>
          <w:lang w:val="ro-RO"/>
        </w:rPr>
      </w:pPr>
      <w:r w:rsidRPr="00586E04">
        <w:rPr>
          <w:rFonts w:ascii="Arial" w:hAnsi="Arial" w:cs="Arial"/>
          <w:b/>
          <w:szCs w:val="24"/>
          <w:lang w:val="ro-RO"/>
        </w:rPr>
        <w:t>OFERTANT</w:t>
      </w:r>
    </w:p>
    <w:p w:rsidR="005F4495" w:rsidRPr="00586E04" w:rsidRDefault="005F4495" w:rsidP="005F4495">
      <w:pPr>
        <w:pStyle w:val="DefaultText1"/>
        <w:rPr>
          <w:rFonts w:cs="Arial"/>
          <w:lang w:val="ro-RO"/>
        </w:rPr>
      </w:pPr>
      <w:r w:rsidRPr="00586E04">
        <w:rPr>
          <w:rFonts w:cs="Arial"/>
          <w:lang w:val="ro-RO"/>
        </w:rPr>
        <w:t>.......................................................................</w:t>
      </w:r>
    </w:p>
    <w:p w:rsidR="005F4495" w:rsidRPr="00586E04" w:rsidRDefault="005F4495" w:rsidP="005F4495">
      <w:pPr>
        <w:pStyle w:val="DefaultText1"/>
        <w:ind w:firstLine="720"/>
        <w:rPr>
          <w:rFonts w:cs="Arial"/>
          <w:lang w:val="ro-RO"/>
        </w:rPr>
      </w:pPr>
      <w:r w:rsidRPr="00586E04">
        <w:rPr>
          <w:rFonts w:cs="Arial"/>
          <w:i/>
          <w:lang w:val="ro-RO"/>
        </w:rPr>
        <w:t>(denumire/nume)</w:t>
      </w:r>
    </w:p>
    <w:p w:rsidR="005F4495" w:rsidRPr="00586E04" w:rsidRDefault="005F4495" w:rsidP="005F4495">
      <w:pPr>
        <w:rPr>
          <w:rFonts w:ascii="Arial" w:hAnsi="Arial" w:cs="Arial"/>
          <w:lang w:val="ro-RO"/>
        </w:rPr>
      </w:pPr>
    </w:p>
    <w:p w:rsidR="005F4495" w:rsidRPr="00586E04" w:rsidRDefault="005F4495" w:rsidP="005F4495">
      <w:pPr>
        <w:jc w:val="right"/>
        <w:rPr>
          <w:rFonts w:ascii="Arial" w:hAnsi="Arial" w:cs="Arial"/>
          <w:b/>
          <w:lang w:val="ro-RO"/>
        </w:rPr>
      </w:pPr>
    </w:p>
    <w:p w:rsidR="005F4495" w:rsidRPr="00586E04" w:rsidRDefault="005F4495" w:rsidP="005F4495">
      <w:pPr>
        <w:pStyle w:val="Heading3"/>
        <w:numPr>
          <w:ilvl w:val="0"/>
          <w:numId w:val="0"/>
        </w:numPr>
        <w:spacing w:before="0" w:after="0"/>
        <w:ind w:left="360"/>
        <w:rPr>
          <w:rFonts w:cs="Arial"/>
          <w:sz w:val="24"/>
          <w:szCs w:val="24"/>
        </w:rPr>
      </w:pPr>
    </w:p>
    <w:p w:rsidR="005F4495" w:rsidRPr="00586E04" w:rsidRDefault="005F4495" w:rsidP="005F4495">
      <w:pPr>
        <w:pStyle w:val="Heading3"/>
        <w:numPr>
          <w:ilvl w:val="0"/>
          <w:numId w:val="0"/>
        </w:numPr>
        <w:spacing w:before="0" w:after="0"/>
        <w:ind w:left="360"/>
        <w:jc w:val="center"/>
        <w:rPr>
          <w:rFonts w:cs="Arial"/>
          <w:b/>
          <w:sz w:val="24"/>
          <w:szCs w:val="24"/>
        </w:rPr>
      </w:pPr>
      <w:r w:rsidRPr="00586E04">
        <w:rPr>
          <w:rFonts w:cs="Arial"/>
          <w:b/>
          <w:sz w:val="24"/>
          <w:szCs w:val="24"/>
        </w:rPr>
        <w:t>ÎMPUTERNICIRE</w:t>
      </w:r>
    </w:p>
    <w:p w:rsidR="005F4495" w:rsidRPr="00586E04" w:rsidRDefault="005F4495" w:rsidP="005F4495">
      <w:pPr>
        <w:rPr>
          <w:rFonts w:ascii="Arial" w:hAnsi="Arial" w:cs="Arial"/>
          <w:lang w:val="ro-RO"/>
        </w:rPr>
      </w:pPr>
    </w:p>
    <w:p w:rsidR="005F4495" w:rsidRPr="00586E04" w:rsidRDefault="005F4495" w:rsidP="005F4495">
      <w:pPr>
        <w:ind w:firstLine="720"/>
        <w:jc w:val="both"/>
        <w:rPr>
          <w:rFonts w:ascii="Arial" w:hAnsi="Arial" w:cs="Arial"/>
          <w:lang w:val="ro-RO"/>
        </w:rPr>
      </w:pPr>
      <w:r w:rsidRPr="00586E04">
        <w:rPr>
          <w:rFonts w:ascii="Arial" w:hAnsi="Arial" w:cs="Arial"/>
          <w:lang w:val="ro-RO"/>
        </w:rPr>
        <w:t>Noi ……………………………………………………………………...</w:t>
      </w:r>
    </w:p>
    <w:p w:rsidR="005F4495" w:rsidRPr="00586E04" w:rsidRDefault="005F4495" w:rsidP="005F4495">
      <w:pPr>
        <w:ind w:firstLine="720"/>
        <w:jc w:val="both"/>
        <w:rPr>
          <w:rFonts w:ascii="Arial" w:hAnsi="Arial" w:cs="Arial"/>
          <w:i/>
          <w:lang w:val="ro-RO"/>
        </w:rPr>
      </w:pPr>
      <w:r w:rsidRPr="00586E04">
        <w:rPr>
          <w:rFonts w:ascii="Arial" w:hAnsi="Arial" w:cs="Arial"/>
          <w:i/>
          <w:lang w:val="ro-RO"/>
        </w:rPr>
        <w:t>(denumirea completă a ofertantului)</w:t>
      </w:r>
    </w:p>
    <w:p w:rsidR="005F4495" w:rsidRPr="00586E04" w:rsidRDefault="005F4495" w:rsidP="005F4495">
      <w:pPr>
        <w:jc w:val="both"/>
        <w:rPr>
          <w:rFonts w:ascii="Arial" w:hAnsi="Arial" w:cs="Arial"/>
          <w:i/>
          <w:lang w:val="ro-RO"/>
        </w:rPr>
      </w:pPr>
      <w:r w:rsidRPr="00586E04">
        <w:rPr>
          <w:rFonts w:ascii="Arial" w:hAnsi="Arial" w:cs="Arial"/>
          <w:lang w:val="ro-RO"/>
        </w:rPr>
        <w:t>având sediul social în  ............................................................................</w:t>
      </w:r>
      <w:r w:rsidRPr="00586E04">
        <w:rPr>
          <w:rFonts w:ascii="Arial" w:hAnsi="Arial" w:cs="Arial"/>
          <w:i/>
          <w:lang w:val="ro-RO"/>
        </w:rPr>
        <w:t>adresa completă)</w:t>
      </w:r>
    </w:p>
    <w:p w:rsidR="005F4495" w:rsidRPr="00586E04" w:rsidRDefault="005F4495" w:rsidP="005F4495">
      <w:pPr>
        <w:jc w:val="both"/>
        <w:rPr>
          <w:rFonts w:ascii="Arial" w:hAnsi="Arial" w:cs="Arial"/>
          <w:lang w:val="ro-RO"/>
        </w:rPr>
      </w:pPr>
      <w:r w:rsidRPr="00586E04">
        <w:rPr>
          <w:rFonts w:ascii="Arial" w:hAnsi="Arial" w:cs="Arial"/>
          <w:lang w:val="ro-RO"/>
        </w:rPr>
        <w:t>telefon ………………………............, fax ..……................................…</w:t>
      </w:r>
    </w:p>
    <w:p w:rsidR="005F4495" w:rsidRPr="00586E04" w:rsidRDefault="005F4495" w:rsidP="005F4495">
      <w:pPr>
        <w:jc w:val="both"/>
        <w:rPr>
          <w:rFonts w:ascii="Arial" w:hAnsi="Arial" w:cs="Arial"/>
          <w:lang w:val="ro-RO"/>
        </w:rPr>
      </w:pPr>
      <w:r w:rsidRPr="00586E04">
        <w:rPr>
          <w:rFonts w:ascii="Arial" w:hAnsi="Arial" w:cs="Arial"/>
          <w:lang w:val="ro-RO"/>
        </w:rPr>
        <w:t>reprezentată prin  ..……………………..............................................................</w:t>
      </w:r>
    </w:p>
    <w:p w:rsidR="005F4495" w:rsidRPr="00586E04" w:rsidRDefault="005F4495" w:rsidP="005F4495">
      <w:pPr>
        <w:jc w:val="both"/>
        <w:rPr>
          <w:rFonts w:ascii="Arial" w:hAnsi="Arial" w:cs="Arial"/>
          <w:i/>
          <w:lang w:val="ro-RO"/>
        </w:rPr>
      </w:pPr>
      <w:r w:rsidRPr="00586E04">
        <w:rPr>
          <w:rFonts w:ascii="Arial" w:hAnsi="Arial" w:cs="Arial"/>
          <w:i/>
          <w:lang w:val="ro-RO"/>
        </w:rPr>
        <w:t>(nume, prenume, funcţie)</w:t>
      </w:r>
    </w:p>
    <w:p w:rsidR="005F4495" w:rsidRPr="00586E04" w:rsidRDefault="005F4495" w:rsidP="005F4495">
      <w:pPr>
        <w:jc w:val="both"/>
        <w:rPr>
          <w:rFonts w:ascii="Arial" w:hAnsi="Arial" w:cs="Arial"/>
          <w:i/>
          <w:lang w:val="ro-RO"/>
        </w:rPr>
      </w:pPr>
    </w:p>
    <w:p w:rsidR="005F4495" w:rsidRPr="00586E04" w:rsidRDefault="005F4495" w:rsidP="005F4495">
      <w:pPr>
        <w:pStyle w:val="Heading3"/>
        <w:spacing w:before="0" w:after="0"/>
        <w:rPr>
          <w:rFonts w:cs="Arial"/>
          <w:sz w:val="24"/>
          <w:szCs w:val="24"/>
        </w:rPr>
      </w:pPr>
      <w:r w:rsidRPr="00586E04">
        <w:rPr>
          <w:rFonts w:cs="Arial"/>
          <w:sz w:val="24"/>
          <w:szCs w:val="24"/>
        </w:rPr>
        <w:t xml:space="preserve">                                                                         Împuternicim</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prin  prezenta pe dl/d-na…..............................................................................</w:t>
      </w:r>
    </w:p>
    <w:p w:rsidR="005F4495" w:rsidRPr="00586E04" w:rsidRDefault="005F4495" w:rsidP="005F4495">
      <w:pPr>
        <w:jc w:val="both"/>
        <w:rPr>
          <w:rFonts w:ascii="Arial" w:hAnsi="Arial" w:cs="Arial"/>
          <w:lang w:val="ro-RO"/>
        </w:rPr>
      </w:pPr>
      <w:r w:rsidRPr="00586E04">
        <w:rPr>
          <w:rFonts w:ascii="Arial" w:hAnsi="Arial" w:cs="Arial"/>
          <w:lang w:val="ro-RO"/>
        </w:rPr>
        <w:t>domiciliat(ă)  în.....……..........................……………………………………………</w:t>
      </w:r>
    </w:p>
    <w:p w:rsidR="005F4495" w:rsidRPr="00586E04" w:rsidRDefault="005F4495" w:rsidP="005F4495">
      <w:pPr>
        <w:jc w:val="both"/>
        <w:rPr>
          <w:rFonts w:ascii="Arial" w:hAnsi="Arial" w:cs="Arial"/>
          <w:i/>
          <w:lang w:val="ro-RO"/>
        </w:rPr>
      </w:pPr>
      <w:r w:rsidRPr="00586E04">
        <w:rPr>
          <w:rFonts w:ascii="Arial" w:hAnsi="Arial" w:cs="Arial"/>
          <w:i/>
          <w:lang w:val="ro-RO"/>
        </w:rPr>
        <w:t>(adresa completă)</w:t>
      </w:r>
    </w:p>
    <w:p w:rsidR="005F4495" w:rsidRPr="00586E04" w:rsidRDefault="005F4495" w:rsidP="005F4495">
      <w:pPr>
        <w:jc w:val="both"/>
        <w:rPr>
          <w:rFonts w:ascii="Arial" w:hAnsi="Arial" w:cs="Arial"/>
          <w:lang w:val="ro-RO"/>
        </w:rPr>
      </w:pPr>
      <w:r w:rsidRPr="00586E04">
        <w:rPr>
          <w:rFonts w:ascii="Arial" w:hAnsi="Arial" w:cs="Arial"/>
          <w:lang w:val="ro-RO"/>
        </w:rPr>
        <w:t>care se legitimează cu B.I. seria ..…………......., nr. ….....…..........., emis de  ……………………., la data de ......………………….............., sau cu paşaport seria............, nr. ….............…...., emis de ...……...…………..............., la data de………………………………….………</w:t>
      </w:r>
    </w:p>
    <w:p w:rsidR="005F4495" w:rsidRPr="00586E04" w:rsidRDefault="005F4495" w:rsidP="005F4495">
      <w:pPr>
        <w:jc w:val="both"/>
        <w:rPr>
          <w:rFonts w:ascii="Arial" w:hAnsi="Arial" w:cs="Arial"/>
          <w:lang w:val="ro-RO"/>
        </w:rPr>
      </w:pPr>
    </w:p>
    <w:p w:rsidR="005F4495" w:rsidRPr="00586E04" w:rsidRDefault="005F4495" w:rsidP="005F4495">
      <w:pPr>
        <w:pStyle w:val="DefaultText1"/>
        <w:jc w:val="both"/>
        <w:rPr>
          <w:rFonts w:cs="Arial"/>
          <w:lang w:val="ro-RO"/>
        </w:rPr>
      </w:pPr>
      <w:r w:rsidRPr="00586E04">
        <w:rPr>
          <w:rFonts w:cs="Arial"/>
          <w:lang w:val="ro-RO"/>
        </w:rPr>
        <w:t xml:space="preserve">să participe în numele nostru şi pentru noi la procedura de achiziţie organizată de ................................ (denumirea autorităţii contractante) pentru </w:t>
      </w:r>
      <w:r w:rsidRPr="00586E04">
        <w:rPr>
          <w:rFonts w:cs="Arial"/>
          <w:b/>
          <w:color w:val="000000"/>
          <w:lang w:val="ro-RO"/>
        </w:rPr>
        <w:t>____________________</w:t>
      </w:r>
    </w:p>
    <w:p w:rsidR="005F4495" w:rsidRPr="00586E04" w:rsidRDefault="005F4495" w:rsidP="005F4495">
      <w:pPr>
        <w:pStyle w:val="DefaultText1"/>
        <w:jc w:val="both"/>
        <w:rPr>
          <w:rFonts w:cs="Arial"/>
          <w:lang w:val="ro-RO"/>
        </w:rPr>
      </w:pPr>
    </w:p>
    <w:p w:rsidR="005F4495" w:rsidRPr="00586E04" w:rsidRDefault="005F4495" w:rsidP="005F4495">
      <w:pPr>
        <w:pStyle w:val="DefaultText1"/>
        <w:jc w:val="both"/>
        <w:rPr>
          <w:rFonts w:cs="Arial"/>
          <w:lang w:val="ro-RO"/>
        </w:rPr>
      </w:pPr>
    </w:p>
    <w:p w:rsidR="005F4495" w:rsidRPr="00586E04" w:rsidRDefault="005F4495" w:rsidP="005F4495">
      <w:pPr>
        <w:pStyle w:val="DefaultText1"/>
        <w:jc w:val="both"/>
        <w:rPr>
          <w:rFonts w:cs="Arial"/>
          <w:lang w:val="ro-RO"/>
        </w:rPr>
      </w:pPr>
    </w:p>
    <w:p w:rsidR="005F4495" w:rsidRPr="00586E04" w:rsidRDefault="005F4495" w:rsidP="005F4495">
      <w:pPr>
        <w:pStyle w:val="DefaultText1"/>
        <w:jc w:val="right"/>
        <w:rPr>
          <w:rFonts w:cs="Arial"/>
          <w:lang w:val="ro-RO"/>
        </w:rPr>
      </w:pPr>
    </w:p>
    <w:p w:rsidR="005F4495" w:rsidRPr="00586E04" w:rsidRDefault="005F4495" w:rsidP="005F4495">
      <w:pPr>
        <w:pStyle w:val="DefaultText1"/>
        <w:jc w:val="right"/>
        <w:rPr>
          <w:rFonts w:cs="Arial"/>
          <w:lang w:val="ro-RO"/>
        </w:rPr>
      </w:pPr>
    </w:p>
    <w:p w:rsidR="005F4495" w:rsidRPr="00586E04" w:rsidRDefault="005F4495" w:rsidP="005F4495">
      <w:pPr>
        <w:pStyle w:val="DefaultText1"/>
        <w:jc w:val="right"/>
        <w:rPr>
          <w:rFonts w:cs="Arial"/>
          <w:lang w:val="ro-RO"/>
        </w:rPr>
      </w:pPr>
      <w:r w:rsidRPr="00586E04">
        <w:rPr>
          <w:rFonts w:cs="Arial"/>
          <w:lang w:val="ro-RO"/>
        </w:rPr>
        <w:t xml:space="preserve">  </w:t>
      </w:r>
      <w:r w:rsidRPr="00586E04">
        <w:rPr>
          <w:rFonts w:cs="Arial"/>
          <w:lang w:val="ro-RO"/>
        </w:rPr>
        <w:tab/>
      </w:r>
      <w:r w:rsidRPr="00586E04">
        <w:rPr>
          <w:rFonts w:cs="Arial"/>
          <w:lang w:val="ro-RO"/>
        </w:rPr>
        <w:tab/>
      </w:r>
      <w:r w:rsidRPr="00586E04">
        <w:rPr>
          <w:rFonts w:cs="Arial"/>
          <w:lang w:val="ro-RO"/>
        </w:rPr>
        <w:tab/>
      </w:r>
      <w:r w:rsidRPr="00586E04">
        <w:rPr>
          <w:rFonts w:cs="Arial"/>
          <w:lang w:val="ro-RO"/>
        </w:rPr>
        <w:tab/>
      </w:r>
      <w:r w:rsidRPr="00586E04">
        <w:rPr>
          <w:rFonts w:cs="Arial"/>
          <w:lang w:val="ro-RO"/>
        </w:rPr>
        <w:tab/>
      </w:r>
      <w:r w:rsidRPr="00586E04">
        <w:rPr>
          <w:rFonts w:cs="Arial"/>
          <w:lang w:val="ro-RO"/>
        </w:rPr>
        <w:tab/>
      </w: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Default="005F4495" w:rsidP="005F4495">
      <w:pPr>
        <w:jc w:val="right"/>
        <w:rPr>
          <w:rFonts w:ascii="Arial" w:hAnsi="Arial" w:cs="Arial"/>
          <w:b/>
          <w:i/>
          <w:u w:val="single"/>
          <w:lang w:val="ro-RO"/>
        </w:rPr>
      </w:pPr>
    </w:p>
    <w:p w:rsidR="005F4495" w:rsidRPr="00586E04" w:rsidRDefault="005F4495" w:rsidP="005F4495">
      <w:pPr>
        <w:jc w:val="right"/>
        <w:rPr>
          <w:rFonts w:ascii="Arial" w:hAnsi="Arial" w:cs="Arial"/>
          <w:b/>
          <w:u w:val="single"/>
          <w:lang w:val="ro-RO"/>
        </w:rPr>
      </w:pPr>
      <w:r w:rsidRPr="00586E04">
        <w:rPr>
          <w:rFonts w:ascii="Arial" w:hAnsi="Arial" w:cs="Arial"/>
          <w:b/>
          <w:i/>
          <w:u w:val="single"/>
          <w:lang w:val="ro-RO"/>
        </w:rPr>
        <w:t>Formular 3</w:t>
      </w: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pStyle w:val="DefaultText"/>
        <w:ind w:firstLine="720"/>
        <w:rPr>
          <w:rFonts w:ascii="Arial" w:hAnsi="Arial" w:cs="Arial"/>
          <w:b/>
          <w:szCs w:val="24"/>
          <w:lang w:val="ro-RO"/>
        </w:rPr>
      </w:pPr>
      <w:r w:rsidRPr="00586E04">
        <w:rPr>
          <w:rFonts w:ascii="Arial" w:hAnsi="Arial" w:cs="Arial"/>
          <w:b/>
          <w:szCs w:val="24"/>
          <w:lang w:val="ro-RO"/>
        </w:rPr>
        <w:t>OFERTANT</w:t>
      </w:r>
    </w:p>
    <w:p w:rsidR="005F4495" w:rsidRPr="00586E04" w:rsidRDefault="005F4495" w:rsidP="005F4495">
      <w:pPr>
        <w:pStyle w:val="DefaultText1"/>
        <w:rPr>
          <w:rFonts w:cs="Arial"/>
          <w:lang w:val="ro-RO"/>
        </w:rPr>
      </w:pPr>
      <w:r w:rsidRPr="00586E04">
        <w:rPr>
          <w:rFonts w:cs="Arial"/>
          <w:lang w:val="ro-RO"/>
        </w:rPr>
        <w:t>.......................................................................</w:t>
      </w:r>
    </w:p>
    <w:p w:rsidR="005F4495" w:rsidRPr="00586E04" w:rsidRDefault="005F4495" w:rsidP="005F4495">
      <w:pPr>
        <w:pStyle w:val="DefaultText1"/>
        <w:ind w:firstLine="720"/>
        <w:rPr>
          <w:rFonts w:cs="Arial"/>
          <w:lang w:val="ro-RO"/>
        </w:rPr>
      </w:pPr>
      <w:r w:rsidRPr="00586E04">
        <w:rPr>
          <w:rFonts w:cs="Arial"/>
          <w:i/>
          <w:lang w:val="ro-RO"/>
        </w:rPr>
        <w:t>(denumire/nume)</w:t>
      </w:r>
    </w:p>
    <w:p w:rsidR="005F4495" w:rsidRPr="00586E04" w:rsidRDefault="005F4495" w:rsidP="005F4495">
      <w:pPr>
        <w:rPr>
          <w:rFonts w:ascii="Arial" w:hAnsi="Arial" w:cs="Arial"/>
          <w:b/>
          <w:lang w:val="ro-RO"/>
        </w:rPr>
      </w:pPr>
    </w:p>
    <w:p w:rsidR="005F4495" w:rsidRPr="00586E04" w:rsidRDefault="005F4495" w:rsidP="005F4495">
      <w:pPr>
        <w:pStyle w:val="heading2plain"/>
        <w:rPr>
          <w:rFonts w:cs="Arial"/>
          <w:szCs w:val="24"/>
        </w:rPr>
      </w:pPr>
      <w:bookmarkStart w:id="7" w:name="_Toc182372365"/>
      <w:r w:rsidRPr="00586E04">
        <w:rPr>
          <w:rFonts w:cs="Arial"/>
          <w:szCs w:val="24"/>
        </w:rPr>
        <w:t xml:space="preserve"> DECLARAŢIE PRIVIND CALITATEA DE </w:t>
      </w:r>
      <w:bookmarkEnd w:id="7"/>
      <w:r w:rsidRPr="00586E04">
        <w:rPr>
          <w:rFonts w:cs="Arial"/>
          <w:szCs w:val="24"/>
        </w:rPr>
        <w:t xml:space="preserve">PARTICIPANT </w:t>
      </w:r>
      <w:smartTag w:uri="urn:schemas-microsoft-com:office:smarttags" w:element="PersonName">
        <w:smartTagPr>
          <w:attr w:name="ProductID" w:val="LA PROCEDURA"/>
        </w:smartTagPr>
        <w:r w:rsidRPr="00586E04">
          <w:rPr>
            <w:rFonts w:cs="Arial"/>
            <w:szCs w:val="24"/>
          </w:rPr>
          <w:t>LA PROCEDURA</w:t>
        </w:r>
      </w:smartTag>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    1. </w:t>
      </w:r>
      <w:r w:rsidRPr="00586E04">
        <w:rPr>
          <w:rFonts w:ascii="Arial" w:eastAsia="MS Mincho" w:hAnsi="Arial" w:cs="Arial"/>
          <w:lang w:val="ro-RO"/>
        </w:rPr>
        <w:t>Subsemnatul …………………….. (nume şi prenume in clar a persoanei autorizate)</w:t>
      </w:r>
      <w:r w:rsidRPr="00586E04">
        <w:rPr>
          <w:rFonts w:ascii="Arial" w:hAnsi="Arial" w:cs="Arial"/>
          <w:lang w:val="ro-RO"/>
        </w:rPr>
        <w:t>, reprezentant împuternicit al ............................... (denumirea operatorului economic), declar pe propria răspundere, sub sancţiunile aplicate faptei de fals în acte publice, că, la procedura pentru atribuirea contractului de achiziţie publică “Titlu” – LOT &lt;.....&gt;, având ca obiect ............................... (denumirea produsului, serviciului sau lucrării şi codul CPV), la data de .............. (zi/lună/an), organizată de R.A. Aeroport Transilvania Targu Mures, particip şi depun ofertă:</w:t>
      </w:r>
    </w:p>
    <w:p w:rsidR="005F4495" w:rsidRPr="00586E04" w:rsidRDefault="005F4495" w:rsidP="005F4495">
      <w:pPr>
        <w:jc w:val="both"/>
        <w:rPr>
          <w:rFonts w:ascii="Arial" w:hAnsi="Arial" w:cs="Arial"/>
          <w:lang w:val="ro-RO"/>
        </w:rPr>
      </w:pPr>
      <w:r w:rsidRPr="00586E04">
        <w:rPr>
          <w:rFonts w:ascii="Arial" w:hAnsi="Arial" w:cs="Arial"/>
          <w:lang w:val="ro-RO"/>
        </w:rPr>
        <w:t>□ în nume propriu;</w:t>
      </w:r>
    </w:p>
    <w:p w:rsidR="005F4495" w:rsidRPr="00586E04" w:rsidRDefault="005F4495" w:rsidP="005F4495">
      <w:pPr>
        <w:jc w:val="both"/>
        <w:rPr>
          <w:rFonts w:ascii="Arial" w:hAnsi="Arial" w:cs="Arial"/>
          <w:lang w:val="ro-RO"/>
        </w:rPr>
      </w:pPr>
      <w:r w:rsidRPr="00586E04">
        <w:rPr>
          <w:rFonts w:ascii="Arial" w:hAnsi="Arial" w:cs="Arial"/>
          <w:lang w:val="ro-RO"/>
        </w:rPr>
        <w:t>□ ca asociat în cadrul asocierii condusa de &lt; numele liderului / noi înşine &gt;.</w:t>
      </w:r>
    </w:p>
    <w:p w:rsidR="005F4495" w:rsidRPr="00586E04" w:rsidRDefault="005F4495" w:rsidP="005F4495">
      <w:pPr>
        <w:jc w:val="both"/>
        <w:rPr>
          <w:rFonts w:ascii="Arial" w:hAnsi="Arial" w:cs="Arial"/>
          <w:lang w:val="ro-RO"/>
        </w:rPr>
      </w:pPr>
      <w:r w:rsidRPr="00586E04">
        <w:rPr>
          <w:rFonts w:ascii="Arial" w:hAnsi="Arial" w:cs="Arial"/>
          <w:lang w:val="ro-RO"/>
        </w:rPr>
        <w:t>□ ca subcontractor</w:t>
      </w:r>
    </w:p>
    <w:p w:rsidR="005F4495" w:rsidRPr="00586E04" w:rsidRDefault="005F4495" w:rsidP="005F4495">
      <w:pPr>
        <w:jc w:val="both"/>
        <w:rPr>
          <w:rFonts w:ascii="Arial" w:hAnsi="Arial" w:cs="Arial"/>
          <w:lang w:val="ro-RO"/>
        </w:rPr>
      </w:pPr>
      <w:r w:rsidRPr="00586E04">
        <w:rPr>
          <w:rFonts w:ascii="Arial" w:hAnsi="Arial" w:cs="Arial"/>
          <w:lang w:val="ro-RO"/>
        </w:rPr>
        <w:t xml:space="preserve">    </w:t>
      </w:r>
    </w:p>
    <w:p w:rsidR="005F4495" w:rsidRPr="00586E04" w:rsidRDefault="005F4495" w:rsidP="005F4495">
      <w:pPr>
        <w:jc w:val="both"/>
        <w:rPr>
          <w:rFonts w:ascii="Arial" w:hAnsi="Arial" w:cs="Arial"/>
          <w:lang w:val="ro-RO"/>
        </w:rPr>
      </w:pPr>
      <w:r w:rsidRPr="00586E04">
        <w:rPr>
          <w:rFonts w:ascii="Arial" w:hAnsi="Arial" w:cs="Arial"/>
          <w:lang w:val="ro-RO"/>
        </w:rPr>
        <w:t xml:space="preserve">    (Se bifează opţiunea corespunzătoare.)</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2. Confirmam faptul ca nu licitam pentru acelasi contract in nici o alta forma. </w:t>
      </w:r>
    </w:p>
    <w:p w:rsidR="005F4495" w:rsidRPr="00586E04" w:rsidRDefault="005F4495" w:rsidP="005F4495">
      <w:pPr>
        <w:jc w:val="both"/>
        <w:rPr>
          <w:rFonts w:ascii="Arial" w:hAnsi="Arial" w:cs="Arial"/>
          <w:i/>
          <w:lang w:val="ro-RO"/>
        </w:rPr>
      </w:pPr>
    </w:p>
    <w:p w:rsidR="005F4495" w:rsidRPr="00586E04" w:rsidRDefault="005F4495" w:rsidP="005F4495">
      <w:pPr>
        <w:jc w:val="both"/>
        <w:rPr>
          <w:rFonts w:ascii="Arial" w:hAnsi="Arial" w:cs="Arial"/>
          <w:lang w:val="ro-RO"/>
        </w:rPr>
      </w:pPr>
      <w:r w:rsidRPr="00586E04">
        <w:rPr>
          <w:rFonts w:ascii="Arial" w:hAnsi="Arial" w:cs="Arial"/>
          <w:i/>
          <w:lang w:val="ro-RO"/>
        </w:rPr>
        <w:t xml:space="preserve">3. (Aplicabil doar pentru membrii in asociere) </w:t>
      </w:r>
      <w:r w:rsidRPr="00586E04">
        <w:rPr>
          <w:rFonts w:ascii="Arial" w:hAnsi="Arial" w:cs="Arial"/>
          <w:lang w:val="ro-RO"/>
        </w:rPr>
        <w:t>Confirmam, ca membru in consortiu/asociere ca toti membrii raspund solidar pentru executia contractului, ca membrul conducator este autorizat sa oblige si sa primeasca instructiuni in numele si pe seama fiecarui membru, este raspunzator in nume propriu si in numele Asocierii pentru indeplinirea contractului, inclusiv platile si ca toti membrii asocierii se obliga sa ramina in asociere pe intreaga durata a executiei contactului.</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4. Suntem de acord sa ne supunem prevederilor Secţiunii a 8-a - Reguli de evitare a conflictului de interese din Ordonanţa 34/2006, modificata si completata, si adăugam, in mod special, ca nu avem nici un potenţial conflict de interese sau alte relaţii asemănătoare cu ceilalţi candidaţi sau alte părţi implicate in procedura de atribuire in timpul depunerii ofertei;</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5. Subsemnatul declar că:</w:t>
      </w:r>
    </w:p>
    <w:p w:rsidR="005F4495" w:rsidRPr="00586E04" w:rsidRDefault="005F4495" w:rsidP="005F4495">
      <w:pPr>
        <w:jc w:val="both"/>
        <w:rPr>
          <w:rFonts w:ascii="Arial" w:hAnsi="Arial" w:cs="Arial"/>
          <w:lang w:val="ro-RO"/>
        </w:rPr>
      </w:pPr>
      <w:r w:rsidRPr="00586E04">
        <w:rPr>
          <w:rFonts w:ascii="Arial" w:hAnsi="Arial" w:cs="Arial"/>
          <w:lang w:val="ro-RO"/>
        </w:rPr>
        <w:t xml:space="preserve">     </w:t>
      </w:r>
    </w:p>
    <w:p w:rsidR="005F4495" w:rsidRPr="00586E04" w:rsidRDefault="005F4495" w:rsidP="005F4495">
      <w:pPr>
        <w:jc w:val="both"/>
        <w:rPr>
          <w:rFonts w:ascii="Arial" w:hAnsi="Arial" w:cs="Arial"/>
          <w:lang w:val="ro-RO"/>
        </w:rPr>
      </w:pPr>
      <w:r w:rsidRPr="00586E04">
        <w:rPr>
          <w:rFonts w:ascii="Arial" w:hAnsi="Arial" w:cs="Arial"/>
          <w:lang w:val="ro-RO"/>
        </w:rPr>
        <w:t>□ nu sunt membru al niciunui grup sau reţele de operatori economici;</w:t>
      </w:r>
    </w:p>
    <w:p w:rsidR="005F4495" w:rsidRPr="00586E04" w:rsidRDefault="005F4495" w:rsidP="005F4495">
      <w:pPr>
        <w:jc w:val="both"/>
        <w:rPr>
          <w:rFonts w:ascii="Arial" w:hAnsi="Arial" w:cs="Arial"/>
          <w:lang w:val="ro-RO"/>
        </w:rPr>
      </w:pPr>
      <w:r w:rsidRPr="00586E04">
        <w:rPr>
          <w:rFonts w:ascii="Arial" w:hAnsi="Arial" w:cs="Arial"/>
          <w:lang w:val="ro-RO"/>
        </w:rPr>
        <w:t>□ sunt membru în grupul sau reţeaua a cărei listă cu date de recunoaştere o prezint în anexă.</w:t>
      </w:r>
    </w:p>
    <w:p w:rsidR="005F4495" w:rsidRPr="00586E04" w:rsidRDefault="005F4495" w:rsidP="005F4495">
      <w:pPr>
        <w:jc w:val="both"/>
        <w:rPr>
          <w:rFonts w:ascii="Arial" w:hAnsi="Arial" w:cs="Arial"/>
          <w:lang w:val="ro-RO"/>
        </w:rPr>
      </w:pPr>
      <w:r w:rsidRPr="00586E04">
        <w:rPr>
          <w:rFonts w:ascii="Arial" w:hAnsi="Arial" w:cs="Arial"/>
          <w:lang w:val="ro-RO"/>
        </w:rPr>
        <w:t xml:space="preserve">    (Se bifează opţiunea corespunzătoare.)</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   6. Subsemnatul declar că voi informa imediat autoritatea contractantă dacă vor interveni modificări în prezenta declaraţie la orice punct pe parcursul derulării procedurii de atribuire a contractului de achiziţie publică sau, în cazul în care vom fi desemnaţi câştigători, pe parcursul derulării contractului de achiziţie publică.</w:t>
      </w:r>
    </w:p>
    <w:p w:rsidR="005F4495" w:rsidRPr="00586E04" w:rsidRDefault="005F4495" w:rsidP="005F4495">
      <w:pPr>
        <w:jc w:val="both"/>
        <w:rPr>
          <w:rFonts w:ascii="Arial" w:hAnsi="Arial" w:cs="Arial"/>
          <w:lang w:val="ro-RO"/>
        </w:rPr>
      </w:pPr>
      <w:r w:rsidRPr="00586E04">
        <w:rPr>
          <w:rFonts w:ascii="Arial" w:hAnsi="Arial" w:cs="Arial"/>
          <w:lang w:val="ro-RO"/>
        </w:rPr>
        <w:t xml:space="preserve">    7. De asemenea,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5F4495" w:rsidRPr="00586E04" w:rsidRDefault="005F4495" w:rsidP="005F4495">
      <w:pPr>
        <w:jc w:val="both"/>
        <w:rPr>
          <w:rFonts w:ascii="Arial" w:hAnsi="Arial" w:cs="Arial"/>
          <w:lang w:val="ro-RO"/>
        </w:rPr>
      </w:pPr>
      <w:r w:rsidRPr="00586E04">
        <w:rPr>
          <w:rFonts w:ascii="Arial" w:hAnsi="Arial" w:cs="Arial"/>
          <w:lang w:val="ro-RO"/>
        </w:rPr>
        <w:t xml:space="preserve">    8. Subsemnatul autorizez prin prezenta orice instituţie, societate comercială, bancă, alte persoane juridice să furnizeze informaţii reprezentanţilor autorizaţi ai R.A. Aeroport Transilvania Tg Mures</w:t>
      </w:r>
      <w:r w:rsidRPr="00586E04">
        <w:rPr>
          <w:rFonts w:ascii="Arial" w:eastAsia="MS Mincho" w:hAnsi="Arial" w:cs="Arial"/>
          <w:lang w:val="ro-RO"/>
        </w:rPr>
        <w:t>,</w:t>
      </w:r>
      <w:r w:rsidRPr="00586E04">
        <w:rPr>
          <w:rFonts w:ascii="Arial" w:hAnsi="Arial" w:cs="Arial"/>
          <w:lang w:val="ro-RO"/>
        </w:rPr>
        <w:t xml:space="preserve"> cu privire la orice aspect tehnic şi financiar în legătură cu activitatea noastră.</w:t>
      </w: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eastAsia="MS Mincho" w:hAnsi="Arial" w:cs="Arial"/>
          <w:color w:val="000000"/>
          <w:lang w:val="ro-RO"/>
        </w:rPr>
      </w:pPr>
      <w:r w:rsidRPr="00586E04">
        <w:rPr>
          <w:rFonts w:ascii="Arial" w:hAnsi="Arial" w:cs="Arial"/>
          <w:lang w:val="ro-RO"/>
        </w:rPr>
        <w:t>Data:</w:t>
      </w:r>
    </w:p>
    <w:p w:rsidR="005F4495" w:rsidRPr="00586E04" w:rsidRDefault="005F4495" w:rsidP="005F4495">
      <w:pPr>
        <w:rPr>
          <w:rFonts w:ascii="Arial" w:hAnsi="Arial" w:cs="Arial"/>
          <w:lang w:val="ro-RO"/>
        </w:rPr>
      </w:pPr>
      <w:r w:rsidRPr="00586E04">
        <w:rPr>
          <w:rFonts w:ascii="Arial" w:hAnsi="Arial" w:cs="Arial"/>
          <w:lang w:val="ro-RO"/>
        </w:rPr>
        <w:t>(numele şi prenume)____________________,</w:t>
      </w:r>
      <w:r w:rsidRPr="00586E04">
        <w:rPr>
          <w:rFonts w:ascii="Arial" w:hAnsi="Arial" w:cs="Arial"/>
          <w:i/>
          <w:lang w:val="ro-RO"/>
        </w:rPr>
        <w:t xml:space="preserve"> (semnatura şi ştampliă)</w:t>
      </w:r>
      <w:r w:rsidRPr="00586E04">
        <w:rPr>
          <w:rFonts w:ascii="Arial" w:hAnsi="Arial" w:cs="Arial"/>
          <w:lang w:val="ro-RO"/>
        </w:rPr>
        <w:t>, in calitate de __________________, legal autorizat sa semnez oferta pentru si in numele ____________________________________.</w:t>
      </w:r>
    </w:p>
    <w:p w:rsidR="005F4495" w:rsidRPr="00586E04" w:rsidRDefault="005F4495" w:rsidP="005F4495">
      <w:pPr>
        <w:rPr>
          <w:rFonts w:ascii="Arial" w:hAnsi="Arial" w:cs="Arial"/>
          <w:i/>
          <w:lang w:val="ro-RO"/>
        </w:rPr>
      </w:pPr>
      <w:r w:rsidRPr="00586E04">
        <w:rPr>
          <w:rFonts w:ascii="Arial" w:hAnsi="Arial" w:cs="Arial"/>
          <w:lang w:val="ro-RO"/>
        </w:rPr>
        <w:t xml:space="preserve">                                                       </w:t>
      </w:r>
      <w:r w:rsidRPr="00586E04">
        <w:rPr>
          <w:rFonts w:ascii="Arial" w:hAnsi="Arial" w:cs="Arial"/>
          <w:i/>
          <w:lang w:val="ro-RO"/>
        </w:rPr>
        <w:t>(denumire/nume operator economic)</w:t>
      </w: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r w:rsidRPr="00586E04">
        <w:rPr>
          <w:rFonts w:ascii="Arial" w:hAnsi="Arial" w:cs="Arial"/>
          <w:b/>
          <w:i/>
          <w:u w:val="single"/>
          <w:lang w:val="ro-RO"/>
        </w:rPr>
        <w:t>Formular 4</w:t>
      </w:r>
    </w:p>
    <w:p w:rsidR="005F4495" w:rsidRPr="00586E04" w:rsidRDefault="005F4495" w:rsidP="005F4495">
      <w:pPr>
        <w:rPr>
          <w:rFonts w:ascii="Arial" w:hAnsi="Arial" w:cs="Arial"/>
          <w:b/>
          <w:lang w:val="ro-RO"/>
        </w:rPr>
      </w:pPr>
    </w:p>
    <w:p w:rsidR="005F4495" w:rsidRPr="00586E04" w:rsidRDefault="005F4495" w:rsidP="005F4495">
      <w:pPr>
        <w:jc w:val="center"/>
        <w:rPr>
          <w:rFonts w:ascii="Arial" w:hAnsi="Arial" w:cs="Arial"/>
          <w:b/>
          <w:lang w:val="ro-RO"/>
        </w:rPr>
      </w:pPr>
    </w:p>
    <w:p w:rsidR="005F4495" w:rsidRPr="00586E04" w:rsidRDefault="005F4495" w:rsidP="005F4495">
      <w:pPr>
        <w:jc w:val="both"/>
        <w:rPr>
          <w:rFonts w:ascii="Arial" w:hAnsi="Arial" w:cs="Arial"/>
          <w:lang w:val="ro-RO"/>
        </w:rPr>
      </w:pPr>
      <w:r w:rsidRPr="00586E04">
        <w:rPr>
          <w:rFonts w:ascii="Arial" w:hAnsi="Arial" w:cs="Arial"/>
          <w:lang w:val="ro-RO"/>
        </w:rPr>
        <w:t>OFERTANTUL</w:t>
      </w:r>
    </w:p>
    <w:p w:rsidR="005F4495" w:rsidRPr="00586E04" w:rsidRDefault="005F4495" w:rsidP="005F4495">
      <w:pPr>
        <w:jc w:val="both"/>
        <w:rPr>
          <w:rFonts w:ascii="Arial" w:hAnsi="Arial" w:cs="Arial"/>
          <w:lang w:val="ro-RO"/>
        </w:rPr>
      </w:pPr>
      <w:r w:rsidRPr="00586E04">
        <w:rPr>
          <w:rFonts w:ascii="Arial" w:hAnsi="Arial" w:cs="Arial"/>
          <w:lang w:val="ro-RO"/>
        </w:rPr>
        <w:t xml:space="preserve">…..……………………….  </w:t>
      </w:r>
      <w:r w:rsidRPr="00586E04">
        <w:rPr>
          <w:rFonts w:ascii="Arial" w:hAnsi="Arial" w:cs="Arial"/>
          <w:lang w:val="ro-RO"/>
        </w:rPr>
        <w:tab/>
      </w:r>
      <w:r w:rsidRPr="00586E04">
        <w:rPr>
          <w:rFonts w:ascii="Arial" w:hAnsi="Arial" w:cs="Arial"/>
          <w:lang w:val="ro-RO"/>
        </w:rPr>
        <w:tab/>
      </w:r>
    </w:p>
    <w:p w:rsidR="005F4495" w:rsidRPr="00586E04" w:rsidRDefault="005F4495" w:rsidP="005F4495">
      <w:pPr>
        <w:rPr>
          <w:rFonts w:ascii="Arial" w:hAnsi="Arial" w:cs="Arial"/>
          <w:lang w:val="ro-RO"/>
        </w:rPr>
      </w:pPr>
      <w:r w:rsidRPr="00586E04">
        <w:rPr>
          <w:rFonts w:ascii="Arial" w:hAnsi="Arial" w:cs="Arial"/>
          <w:i/>
          <w:lang w:val="ro-RO"/>
        </w:rPr>
        <w:t>(denumirea/numele)</w:t>
      </w:r>
      <w:r w:rsidRPr="00586E04">
        <w:rPr>
          <w:rFonts w:ascii="Arial" w:hAnsi="Arial" w:cs="Arial"/>
          <w:lang w:val="ro-RO"/>
        </w:rPr>
        <w:tab/>
        <w:t xml:space="preserve">                           </w:t>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i/>
          <w:u w:val="single"/>
          <w:lang w:val="ro-RO"/>
        </w:rPr>
        <w:t xml:space="preserve">                                                                                            </w:t>
      </w:r>
    </w:p>
    <w:p w:rsidR="005F4495" w:rsidRPr="00586E04" w:rsidRDefault="005F4495" w:rsidP="005F4495">
      <w:pPr>
        <w:jc w:val="both"/>
        <w:rPr>
          <w:rFonts w:ascii="Arial" w:hAnsi="Arial" w:cs="Arial"/>
          <w:lang w:val="ro-RO"/>
        </w:rPr>
      </w:pP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t xml:space="preserve">       </w:t>
      </w:r>
    </w:p>
    <w:p w:rsidR="005F4495" w:rsidRPr="00586E04" w:rsidRDefault="005F4495" w:rsidP="005F4495">
      <w:pPr>
        <w:jc w:val="center"/>
        <w:rPr>
          <w:rFonts w:ascii="Arial" w:hAnsi="Arial" w:cs="Arial"/>
          <w:b/>
          <w:lang w:val="ro-RO"/>
        </w:rPr>
      </w:pPr>
      <w:r w:rsidRPr="00586E04">
        <w:rPr>
          <w:rFonts w:ascii="Arial" w:hAnsi="Arial" w:cs="Arial"/>
          <w:b/>
          <w:lang w:val="ro-RO"/>
        </w:rPr>
        <w:t>I N F O R M A Ţ I I   G E N E R A L E</w:t>
      </w:r>
    </w:p>
    <w:p w:rsidR="005F4495" w:rsidRPr="00586E04" w:rsidRDefault="005F4495" w:rsidP="005F4495">
      <w:pPr>
        <w:jc w:val="center"/>
        <w:rPr>
          <w:rFonts w:ascii="Arial" w:hAnsi="Arial" w:cs="Arial"/>
          <w:b/>
          <w:lang w:val="ro-RO"/>
        </w:rPr>
      </w:pPr>
    </w:p>
    <w:p w:rsidR="005F4495" w:rsidRPr="00586E04" w:rsidRDefault="005F4495" w:rsidP="005F4495">
      <w:pPr>
        <w:jc w:val="both"/>
        <w:rPr>
          <w:rFonts w:ascii="Arial" w:hAnsi="Arial" w:cs="Arial"/>
          <w:lang w:val="ro-RO"/>
        </w:rPr>
      </w:pPr>
      <w:r w:rsidRPr="00586E04">
        <w:rPr>
          <w:rFonts w:ascii="Arial" w:hAnsi="Arial" w:cs="Arial"/>
          <w:lang w:val="ro-RO"/>
        </w:rPr>
        <w:t>1.  Denumirea/numele:………………………………………………………</w:t>
      </w:r>
    </w:p>
    <w:p w:rsidR="005F4495" w:rsidRPr="00586E04" w:rsidRDefault="005F4495" w:rsidP="005F4495">
      <w:pPr>
        <w:jc w:val="both"/>
        <w:rPr>
          <w:rFonts w:ascii="Arial" w:hAnsi="Arial" w:cs="Arial"/>
          <w:lang w:val="ro-RO"/>
        </w:rPr>
      </w:pPr>
      <w:r w:rsidRPr="00586E04">
        <w:rPr>
          <w:rFonts w:ascii="Arial" w:hAnsi="Arial" w:cs="Arial"/>
          <w:lang w:val="ro-RO"/>
        </w:rPr>
        <w:t xml:space="preserve">2. Codul fiscal:………………………………………………………… </w:t>
      </w:r>
    </w:p>
    <w:p w:rsidR="005F4495" w:rsidRPr="00586E04" w:rsidRDefault="005F4495" w:rsidP="005F4495">
      <w:pPr>
        <w:jc w:val="both"/>
        <w:rPr>
          <w:rFonts w:ascii="Arial" w:hAnsi="Arial" w:cs="Arial"/>
          <w:lang w:val="ro-RO"/>
        </w:rPr>
      </w:pPr>
      <w:r w:rsidRPr="00586E04">
        <w:rPr>
          <w:rFonts w:ascii="Arial" w:hAnsi="Arial" w:cs="Arial"/>
          <w:lang w:val="ro-RO"/>
        </w:rPr>
        <w:t>3.  Adresa sediului central:………………………………………………………….</w:t>
      </w:r>
    </w:p>
    <w:p w:rsidR="005F4495" w:rsidRPr="00586E04" w:rsidRDefault="005F4495" w:rsidP="005F4495">
      <w:pPr>
        <w:jc w:val="both"/>
        <w:rPr>
          <w:rFonts w:ascii="Arial" w:hAnsi="Arial" w:cs="Arial"/>
          <w:lang w:val="ro-RO"/>
        </w:rPr>
      </w:pPr>
      <w:r w:rsidRPr="00586E04">
        <w:rPr>
          <w:rFonts w:ascii="Arial" w:hAnsi="Arial" w:cs="Arial"/>
          <w:lang w:val="ro-RO"/>
        </w:rPr>
        <w:t xml:space="preserve">4.Telefon:……………,Fax:………………………, telex:…………………Email:…………… </w:t>
      </w:r>
    </w:p>
    <w:p w:rsidR="005F4495" w:rsidRPr="00586E04" w:rsidRDefault="005F4495" w:rsidP="005F4495">
      <w:pPr>
        <w:jc w:val="both"/>
        <w:rPr>
          <w:rFonts w:ascii="Arial" w:hAnsi="Arial" w:cs="Arial"/>
          <w:lang w:val="ro-RO"/>
        </w:rPr>
      </w:pPr>
      <w:r w:rsidRPr="00586E04">
        <w:rPr>
          <w:rFonts w:ascii="Arial" w:hAnsi="Arial" w:cs="Arial"/>
          <w:lang w:val="ro-RO"/>
        </w:rPr>
        <w:t>5.Certificatul de înmatriculare/înregistrare .....................................</w:t>
      </w:r>
    </w:p>
    <w:p w:rsidR="005F4495" w:rsidRPr="00586E04" w:rsidRDefault="005F4495" w:rsidP="005F4495">
      <w:pPr>
        <w:ind w:left="3600" w:firstLine="720"/>
        <w:jc w:val="both"/>
        <w:rPr>
          <w:rFonts w:ascii="Arial" w:hAnsi="Arial" w:cs="Arial"/>
          <w:i/>
          <w:lang w:val="ro-RO"/>
        </w:rPr>
      </w:pPr>
      <w:r w:rsidRPr="00586E04">
        <w:rPr>
          <w:rFonts w:ascii="Arial" w:hAnsi="Arial" w:cs="Arial"/>
          <w:i/>
          <w:lang w:val="ro-RO"/>
        </w:rPr>
        <w:t>(numărul, data şi locul de înmatriculare/înregistrare)</w:t>
      </w:r>
    </w:p>
    <w:p w:rsidR="005F4495" w:rsidRPr="00586E04" w:rsidRDefault="005F4495" w:rsidP="005F4495">
      <w:pPr>
        <w:jc w:val="both"/>
        <w:rPr>
          <w:rFonts w:ascii="Arial" w:hAnsi="Arial" w:cs="Arial"/>
          <w:lang w:val="ro-RO"/>
        </w:rPr>
      </w:pPr>
      <w:r w:rsidRPr="00586E04">
        <w:rPr>
          <w:rFonts w:ascii="Arial" w:hAnsi="Arial" w:cs="Arial"/>
          <w:lang w:val="ro-RO"/>
        </w:rPr>
        <w:t>6. Obiectul de activitate, pe domenii: .....................................................................</w:t>
      </w:r>
    </w:p>
    <w:p w:rsidR="005F4495" w:rsidRPr="00586E04" w:rsidRDefault="005F4495" w:rsidP="005F4495">
      <w:pPr>
        <w:ind w:left="3600" w:firstLine="720"/>
        <w:jc w:val="both"/>
        <w:rPr>
          <w:rFonts w:ascii="Arial" w:hAnsi="Arial" w:cs="Arial"/>
          <w:i/>
          <w:lang w:val="ro-RO"/>
        </w:rPr>
      </w:pPr>
      <w:r w:rsidRPr="00586E04">
        <w:rPr>
          <w:rFonts w:ascii="Arial" w:hAnsi="Arial" w:cs="Arial"/>
          <w:i/>
          <w:lang w:val="ro-RO"/>
        </w:rPr>
        <w:t>(în conformitate cu prevederile din statutul propriu)</w:t>
      </w:r>
    </w:p>
    <w:p w:rsidR="005F4495" w:rsidRPr="00586E04" w:rsidRDefault="005F4495" w:rsidP="005F4495">
      <w:pPr>
        <w:rPr>
          <w:rFonts w:ascii="Arial" w:hAnsi="Arial" w:cs="Arial"/>
          <w:i/>
          <w:lang w:val="ro-RO"/>
        </w:rPr>
      </w:pPr>
      <w:r w:rsidRPr="00586E04">
        <w:rPr>
          <w:rFonts w:ascii="Arial" w:hAnsi="Arial" w:cs="Arial"/>
          <w:lang w:val="ro-RO"/>
        </w:rPr>
        <w:t>7. Birourile filialelor/sucursalelor locale, daca este cazul: ................................................................................................................................</w:t>
      </w:r>
      <w:r w:rsidRPr="00586E04">
        <w:rPr>
          <w:rFonts w:ascii="Arial" w:hAnsi="Arial" w:cs="Arial"/>
          <w:i/>
          <w:lang w:val="ro-RO"/>
        </w:rPr>
        <w:t xml:space="preserve">                                                (adrese complete, telefon/telex/fax,certificate de înmatriculare/înregistrare)</w:t>
      </w:r>
    </w:p>
    <w:p w:rsidR="005F4495" w:rsidRPr="00586E04" w:rsidRDefault="005F4495" w:rsidP="005F4495">
      <w:pPr>
        <w:jc w:val="both"/>
        <w:rPr>
          <w:rFonts w:ascii="Arial" w:hAnsi="Arial" w:cs="Arial"/>
          <w:i/>
          <w:lang w:val="ro-RO"/>
        </w:rPr>
      </w:pPr>
    </w:p>
    <w:p w:rsidR="005F4495" w:rsidRPr="00586E04" w:rsidRDefault="005F4495" w:rsidP="005F4495">
      <w:pPr>
        <w:jc w:val="both"/>
        <w:rPr>
          <w:rFonts w:ascii="Arial" w:hAnsi="Arial" w:cs="Arial"/>
          <w:lang w:val="ro-RO"/>
        </w:rPr>
      </w:pPr>
      <w:r w:rsidRPr="00586E04">
        <w:rPr>
          <w:rFonts w:ascii="Arial" w:hAnsi="Arial" w:cs="Arial"/>
          <w:lang w:val="ro-RO"/>
        </w:rPr>
        <w:t>8.Principala piaţă a afacerilor:……………………………........................</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9. Cifra de afaceri pe ultimii 3 ani :……………………………………….... </w:t>
      </w:r>
    </w:p>
    <w:p w:rsidR="005F4495" w:rsidRPr="00586E04" w:rsidRDefault="005F4495" w:rsidP="005F4495">
      <w:pPr>
        <w:jc w:val="both"/>
        <w:rPr>
          <w:rFonts w:ascii="Arial" w:hAnsi="Arial" w:cs="Arial"/>
          <w:lang w:val="ro-RO"/>
        </w:rPr>
      </w:pPr>
    </w:p>
    <w:tbl>
      <w:tblPr>
        <w:tblW w:w="5000" w:type="pct"/>
        <w:tblBorders>
          <w:insideH w:val="single" w:sz="4" w:space="0" w:color="auto"/>
        </w:tblBorders>
        <w:tblLook w:val="01E0"/>
      </w:tblPr>
      <w:tblGrid>
        <w:gridCol w:w="1637"/>
        <w:gridCol w:w="4760"/>
        <w:gridCol w:w="4025"/>
      </w:tblGrid>
      <w:tr w:rsidR="005F4495" w:rsidRPr="00586E04" w:rsidTr="00A959CD">
        <w:trPr>
          <w:trHeight w:val="1003"/>
        </w:trPr>
        <w:tc>
          <w:tcPr>
            <w:tcW w:w="785" w:type="pct"/>
            <w:tcBorders>
              <w:top w:val="single" w:sz="4" w:space="0" w:color="auto"/>
              <w:bottom w:val="single" w:sz="4" w:space="0" w:color="auto"/>
            </w:tcBorders>
          </w:tcPr>
          <w:p w:rsidR="005F4495" w:rsidRPr="00586E04" w:rsidRDefault="005F4495" w:rsidP="00A959CD">
            <w:pPr>
              <w:jc w:val="center"/>
              <w:rPr>
                <w:rFonts w:ascii="Arial" w:hAnsi="Arial" w:cs="Arial"/>
                <w:lang w:val="ro-RO"/>
              </w:rPr>
            </w:pPr>
          </w:p>
          <w:p w:rsidR="005F4495" w:rsidRPr="00586E04" w:rsidRDefault="005F4495" w:rsidP="00A959CD">
            <w:pPr>
              <w:jc w:val="center"/>
              <w:rPr>
                <w:rFonts w:ascii="Arial" w:hAnsi="Arial" w:cs="Arial"/>
                <w:lang w:val="ro-RO"/>
              </w:rPr>
            </w:pPr>
            <w:r w:rsidRPr="00586E04">
              <w:rPr>
                <w:rFonts w:ascii="Arial" w:hAnsi="Arial" w:cs="Arial"/>
                <w:lang w:val="ro-RO"/>
              </w:rPr>
              <w:t>Anul</w:t>
            </w:r>
          </w:p>
        </w:tc>
        <w:tc>
          <w:tcPr>
            <w:tcW w:w="2283" w:type="pct"/>
            <w:tcBorders>
              <w:top w:val="single" w:sz="4" w:space="0" w:color="auto"/>
              <w:bottom w:val="single" w:sz="4" w:space="0" w:color="auto"/>
            </w:tcBorders>
          </w:tcPr>
          <w:p w:rsidR="005F4495" w:rsidRPr="00586E04" w:rsidRDefault="005F4495" w:rsidP="00A959CD">
            <w:pPr>
              <w:jc w:val="center"/>
              <w:rPr>
                <w:rFonts w:ascii="Arial" w:hAnsi="Arial" w:cs="Arial"/>
                <w:b/>
                <w:lang w:val="ro-RO"/>
              </w:rPr>
            </w:pPr>
            <w:r w:rsidRPr="00586E04">
              <w:rPr>
                <w:rFonts w:ascii="Arial" w:hAnsi="Arial" w:cs="Arial"/>
                <w:b/>
                <w:lang w:val="ro-RO"/>
              </w:rPr>
              <w:t>Cifra de afaceri anuală</w:t>
            </w:r>
          </w:p>
          <w:p w:rsidR="005F4495" w:rsidRPr="00586E04" w:rsidRDefault="005F4495" w:rsidP="00A959CD">
            <w:pPr>
              <w:jc w:val="center"/>
              <w:rPr>
                <w:rFonts w:ascii="Arial" w:hAnsi="Arial" w:cs="Arial"/>
                <w:lang w:val="ro-RO"/>
              </w:rPr>
            </w:pPr>
            <w:r w:rsidRPr="00586E04">
              <w:rPr>
                <w:rFonts w:ascii="Arial" w:hAnsi="Arial" w:cs="Arial"/>
                <w:lang w:val="ro-RO"/>
              </w:rPr>
              <w:t>la 31 decembrie</w:t>
            </w:r>
          </w:p>
          <w:p w:rsidR="005F4495" w:rsidRPr="00586E04" w:rsidRDefault="005F4495" w:rsidP="00A959CD">
            <w:pPr>
              <w:jc w:val="center"/>
              <w:rPr>
                <w:rFonts w:ascii="Arial" w:hAnsi="Arial" w:cs="Arial"/>
                <w:lang w:val="ro-RO"/>
              </w:rPr>
            </w:pPr>
            <w:r w:rsidRPr="00586E04">
              <w:rPr>
                <w:rFonts w:ascii="Arial" w:hAnsi="Arial" w:cs="Arial"/>
                <w:lang w:val="ro-RO"/>
              </w:rPr>
              <w:t>(mii lei)</w:t>
            </w:r>
          </w:p>
        </w:tc>
        <w:tc>
          <w:tcPr>
            <w:tcW w:w="1931" w:type="pct"/>
            <w:tcBorders>
              <w:top w:val="single" w:sz="4" w:space="0" w:color="auto"/>
              <w:bottom w:val="single" w:sz="4" w:space="0" w:color="auto"/>
            </w:tcBorders>
          </w:tcPr>
          <w:p w:rsidR="005F4495" w:rsidRPr="00586E04" w:rsidRDefault="005F4495" w:rsidP="00A959CD">
            <w:pPr>
              <w:jc w:val="center"/>
              <w:rPr>
                <w:rFonts w:ascii="Arial" w:hAnsi="Arial" w:cs="Arial"/>
                <w:b/>
                <w:lang w:val="ro-RO"/>
              </w:rPr>
            </w:pPr>
            <w:r w:rsidRPr="00586E04">
              <w:rPr>
                <w:rFonts w:ascii="Arial" w:hAnsi="Arial" w:cs="Arial"/>
                <w:b/>
                <w:lang w:val="ro-RO"/>
              </w:rPr>
              <w:t>Cifra de afaceri anuală</w:t>
            </w:r>
          </w:p>
          <w:p w:rsidR="005F4495" w:rsidRPr="00586E04" w:rsidRDefault="005F4495" w:rsidP="00A959CD">
            <w:pPr>
              <w:jc w:val="center"/>
              <w:rPr>
                <w:rFonts w:ascii="Arial" w:hAnsi="Arial" w:cs="Arial"/>
                <w:lang w:val="ro-RO"/>
              </w:rPr>
            </w:pPr>
            <w:r w:rsidRPr="00586E04">
              <w:rPr>
                <w:rFonts w:ascii="Arial" w:hAnsi="Arial" w:cs="Arial"/>
                <w:lang w:val="ro-RO"/>
              </w:rPr>
              <w:t>la 31 decembrie</w:t>
            </w:r>
          </w:p>
          <w:p w:rsidR="005F4495" w:rsidRPr="00586E04" w:rsidRDefault="005F4495" w:rsidP="00A959CD">
            <w:pPr>
              <w:jc w:val="center"/>
              <w:rPr>
                <w:rFonts w:ascii="Arial" w:hAnsi="Arial" w:cs="Arial"/>
                <w:lang w:val="ro-RO"/>
              </w:rPr>
            </w:pPr>
            <w:r w:rsidRPr="00586E04">
              <w:rPr>
                <w:rFonts w:ascii="Arial" w:hAnsi="Arial" w:cs="Arial"/>
                <w:lang w:val="ro-RO"/>
              </w:rPr>
              <w:t>(echivalent euro)</w:t>
            </w:r>
          </w:p>
        </w:tc>
      </w:tr>
      <w:tr w:rsidR="005F4495" w:rsidRPr="00586E04" w:rsidTr="00A959CD">
        <w:tc>
          <w:tcPr>
            <w:tcW w:w="785" w:type="pct"/>
            <w:tcBorders>
              <w:top w:val="single" w:sz="4" w:space="0" w:color="auto"/>
            </w:tcBorders>
          </w:tcPr>
          <w:p w:rsidR="005F4495" w:rsidRPr="00586E04" w:rsidRDefault="005F4495" w:rsidP="00A959CD">
            <w:pPr>
              <w:jc w:val="both"/>
              <w:rPr>
                <w:rFonts w:ascii="Arial" w:hAnsi="Arial" w:cs="Arial"/>
                <w:lang w:val="ro-RO"/>
              </w:rPr>
            </w:pPr>
            <w:r w:rsidRPr="00586E04">
              <w:rPr>
                <w:rFonts w:ascii="Arial" w:hAnsi="Arial" w:cs="Arial"/>
                <w:lang w:val="ro-RO"/>
              </w:rPr>
              <w:t>1.</w:t>
            </w:r>
          </w:p>
        </w:tc>
        <w:tc>
          <w:tcPr>
            <w:tcW w:w="2283" w:type="pct"/>
            <w:tcBorders>
              <w:top w:val="single" w:sz="4" w:space="0" w:color="auto"/>
            </w:tcBorders>
          </w:tcPr>
          <w:p w:rsidR="005F4495" w:rsidRPr="00586E04" w:rsidRDefault="005F4495" w:rsidP="00A959CD">
            <w:pPr>
              <w:jc w:val="both"/>
              <w:rPr>
                <w:rFonts w:ascii="Arial" w:hAnsi="Arial" w:cs="Arial"/>
                <w:lang w:val="ro-RO"/>
              </w:rPr>
            </w:pPr>
          </w:p>
        </w:tc>
        <w:tc>
          <w:tcPr>
            <w:tcW w:w="1931" w:type="pct"/>
            <w:tcBorders>
              <w:top w:val="single" w:sz="4" w:space="0" w:color="auto"/>
            </w:tcBorders>
          </w:tcPr>
          <w:p w:rsidR="005F4495" w:rsidRPr="00586E04" w:rsidRDefault="005F4495" w:rsidP="00A959CD">
            <w:pPr>
              <w:jc w:val="both"/>
              <w:rPr>
                <w:rFonts w:ascii="Arial" w:hAnsi="Arial" w:cs="Arial"/>
                <w:lang w:val="ro-RO"/>
              </w:rPr>
            </w:pPr>
          </w:p>
        </w:tc>
      </w:tr>
      <w:tr w:rsidR="005F4495" w:rsidRPr="00586E04" w:rsidTr="00A959CD">
        <w:tc>
          <w:tcPr>
            <w:tcW w:w="785" w:type="pct"/>
          </w:tcPr>
          <w:p w:rsidR="005F4495" w:rsidRPr="00586E04" w:rsidRDefault="005F4495" w:rsidP="00A959CD">
            <w:pPr>
              <w:jc w:val="both"/>
              <w:rPr>
                <w:rFonts w:ascii="Arial" w:hAnsi="Arial" w:cs="Arial"/>
                <w:lang w:val="ro-RO"/>
              </w:rPr>
            </w:pPr>
            <w:r w:rsidRPr="00586E04">
              <w:rPr>
                <w:rFonts w:ascii="Arial" w:hAnsi="Arial" w:cs="Arial"/>
                <w:lang w:val="ro-RO"/>
              </w:rPr>
              <w:t>2.</w:t>
            </w:r>
          </w:p>
        </w:tc>
        <w:tc>
          <w:tcPr>
            <w:tcW w:w="2283" w:type="pct"/>
          </w:tcPr>
          <w:p w:rsidR="005F4495" w:rsidRPr="00586E04" w:rsidRDefault="005F4495" w:rsidP="00A959CD">
            <w:pPr>
              <w:jc w:val="both"/>
              <w:rPr>
                <w:rFonts w:ascii="Arial" w:hAnsi="Arial" w:cs="Arial"/>
                <w:lang w:val="ro-RO"/>
              </w:rPr>
            </w:pPr>
          </w:p>
        </w:tc>
        <w:tc>
          <w:tcPr>
            <w:tcW w:w="1931" w:type="pct"/>
          </w:tcPr>
          <w:p w:rsidR="005F4495" w:rsidRPr="00586E04" w:rsidRDefault="005F4495" w:rsidP="00A959CD">
            <w:pPr>
              <w:jc w:val="both"/>
              <w:rPr>
                <w:rFonts w:ascii="Arial" w:hAnsi="Arial" w:cs="Arial"/>
                <w:lang w:val="ro-RO"/>
              </w:rPr>
            </w:pPr>
          </w:p>
        </w:tc>
      </w:tr>
      <w:tr w:rsidR="005F4495" w:rsidRPr="00586E04" w:rsidTr="00A959CD">
        <w:tc>
          <w:tcPr>
            <w:tcW w:w="785" w:type="pct"/>
            <w:tcBorders>
              <w:bottom w:val="single" w:sz="4" w:space="0" w:color="auto"/>
            </w:tcBorders>
          </w:tcPr>
          <w:p w:rsidR="005F4495" w:rsidRPr="00586E04" w:rsidRDefault="005F4495" w:rsidP="00A959CD">
            <w:pPr>
              <w:jc w:val="both"/>
              <w:rPr>
                <w:rFonts w:ascii="Arial" w:hAnsi="Arial" w:cs="Arial"/>
                <w:lang w:val="ro-RO"/>
              </w:rPr>
            </w:pPr>
            <w:r w:rsidRPr="00586E04">
              <w:rPr>
                <w:rFonts w:ascii="Arial" w:hAnsi="Arial" w:cs="Arial"/>
                <w:lang w:val="ro-RO"/>
              </w:rPr>
              <w:t>3.</w:t>
            </w:r>
          </w:p>
        </w:tc>
        <w:tc>
          <w:tcPr>
            <w:tcW w:w="2283" w:type="pct"/>
            <w:tcBorders>
              <w:bottom w:val="single" w:sz="4" w:space="0" w:color="auto"/>
            </w:tcBorders>
          </w:tcPr>
          <w:p w:rsidR="005F4495" w:rsidRPr="00586E04" w:rsidRDefault="005F4495" w:rsidP="00A959CD">
            <w:pPr>
              <w:jc w:val="both"/>
              <w:rPr>
                <w:rFonts w:ascii="Arial" w:hAnsi="Arial" w:cs="Arial"/>
                <w:lang w:val="ro-RO"/>
              </w:rPr>
            </w:pPr>
          </w:p>
        </w:tc>
        <w:tc>
          <w:tcPr>
            <w:tcW w:w="1931" w:type="pct"/>
            <w:tcBorders>
              <w:bottom w:val="single" w:sz="4" w:space="0" w:color="auto"/>
            </w:tcBorders>
          </w:tcPr>
          <w:p w:rsidR="005F4495" w:rsidRPr="00586E04" w:rsidRDefault="005F4495" w:rsidP="00A959CD">
            <w:pPr>
              <w:jc w:val="both"/>
              <w:rPr>
                <w:rFonts w:ascii="Arial" w:hAnsi="Arial" w:cs="Arial"/>
                <w:lang w:val="ro-RO"/>
              </w:rPr>
            </w:pPr>
          </w:p>
        </w:tc>
      </w:tr>
      <w:tr w:rsidR="005F4495" w:rsidRPr="00586E04" w:rsidTr="00A959CD">
        <w:tc>
          <w:tcPr>
            <w:tcW w:w="785" w:type="pct"/>
            <w:tcBorders>
              <w:top w:val="single" w:sz="4" w:space="0" w:color="auto"/>
              <w:bottom w:val="single" w:sz="4" w:space="0" w:color="auto"/>
            </w:tcBorders>
          </w:tcPr>
          <w:p w:rsidR="005F4495" w:rsidRPr="00586E04" w:rsidRDefault="005F4495" w:rsidP="00A959CD">
            <w:pPr>
              <w:jc w:val="both"/>
              <w:rPr>
                <w:rFonts w:ascii="Arial" w:hAnsi="Arial" w:cs="Arial"/>
                <w:b/>
                <w:lang w:val="ro-RO"/>
              </w:rPr>
            </w:pPr>
            <w:r w:rsidRPr="00586E04">
              <w:rPr>
                <w:rFonts w:ascii="Arial" w:hAnsi="Arial" w:cs="Arial"/>
                <w:b/>
                <w:lang w:val="ro-RO"/>
              </w:rPr>
              <w:t>Media anuală:</w:t>
            </w:r>
          </w:p>
        </w:tc>
        <w:tc>
          <w:tcPr>
            <w:tcW w:w="2283" w:type="pct"/>
            <w:tcBorders>
              <w:top w:val="single" w:sz="4" w:space="0" w:color="auto"/>
              <w:bottom w:val="single" w:sz="4" w:space="0" w:color="auto"/>
            </w:tcBorders>
          </w:tcPr>
          <w:p w:rsidR="005F4495" w:rsidRPr="00586E04" w:rsidRDefault="005F4495" w:rsidP="00A959CD">
            <w:pPr>
              <w:jc w:val="both"/>
              <w:rPr>
                <w:rFonts w:ascii="Arial" w:hAnsi="Arial" w:cs="Arial"/>
                <w:lang w:val="ro-RO"/>
              </w:rPr>
            </w:pPr>
          </w:p>
        </w:tc>
        <w:tc>
          <w:tcPr>
            <w:tcW w:w="1931" w:type="pct"/>
            <w:tcBorders>
              <w:top w:val="single" w:sz="4" w:space="0" w:color="auto"/>
              <w:bottom w:val="single" w:sz="4" w:space="0" w:color="auto"/>
            </w:tcBorders>
          </w:tcPr>
          <w:p w:rsidR="005F4495" w:rsidRPr="00586E04" w:rsidRDefault="005F4495" w:rsidP="00A959CD">
            <w:pPr>
              <w:jc w:val="both"/>
              <w:rPr>
                <w:rFonts w:ascii="Arial" w:hAnsi="Arial" w:cs="Arial"/>
                <w:lang w:val="ro-RO"/>
              </w:rPr>
            </w:pPr>
          </w:p>
        </w:tc>
      </w:tr>
    </w:tbl>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                                                    </w:t>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t xml:space="preserve">             Candidat/ofertant,</w:t>
      </w:r>
    </w:p>
    <w:p w:rsidR="005F4495" w:rsidRPr="00586E04" w:rsidRDefault="005F4495" w:rsidP="005F4495">
      <w:pPr>
        <w:jc w:val="both"/>
        <w:rPr>
          <w:rFonts w:ascii="Arial" w:hAnsi="Arial" w:cs="Arial"/>
          <w:i/>
          <w:lang w:val="ro-RO"/>
        </w:rPr>
      </w:pPr>
      <w:r w:rsidRPr="00586E04">
        <w:rPr>
          <w:rFonts w:ascii="Arial" w:hAnsi="Arial" w:cs="Arial"/>
          <w:lang w:val="ro-RO"/>
        </w:rPr>
        <w:t xml:space="preserve">                                              </w:t>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t xml:space="preserve">          </w:t>
      </w:r>
      <w:r w:rsidRPr="00586E04">
        <w:rPr>
          <w:rFonts w:ascii="Arial" w:hAnsi="Arial" w:cs="Arial"/>
          <w:i/>
          <w:lang w:val="ro-RO"/>
        </w:rPr>
        <w:t xml:space="preserve">      (semnătura autorizată)</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Default="005F4495" w:rsidP="005F4495">
      <w:pPr>
        <w:rPr>
          <w:rFonts w:ascii="Arial" w:hAnsi="Arial" w:cs="Arial"/>
          <w:b/>
          <w:i/>
          <w:u w:val="single"/>
          <w:lang w:val="ro-RO"/>
        </w:rPr>
      </w:pPr>
    </w:p>
    <w:p w:rsidR="005F4495" w:rsidRDefault="005F4495" w:rsidP="005F4495">
      <w:pPr>
        <w:rPr>
          <w:rFonts w:ascii="Arial" w:hAnsi="Arial" w:cs="Arial"/>
          <w:b/>
          <w:i/>
          <w:u w:val="single"/>
          <w:lang w:val="ro-RO"/>
        </w:rPr>
      </w:pPr>
    </w:p>
    <w:p w:rsidR="005F4495" w:rsidRPr="00586E04" w:rsidRDefault="005F4495" w:rsidP="005F4495">
      <w:pPr>
        <w:rPr>
          <w:rFonts w:ascii="Arial" w:hAnsi="Arial" w:cs="Arial"/>
          <w:b/>
          <w:i/>
          <w:u w:val="single"/>
          <w:lang w:val="ro-RO"/>
        </w:rPr>
      </w:pPr>
    </w:p>
    <w:p w:rsidR="005F4495" w:rsidRPr="00586E04" w:rsidRDefault="005F4495" w:rsidP="005F4495">
      <w:pPr>
        <w:ind w:left="5760"/>
        <w:jc w:val="right"/>
        <w:rPr>
          <w:rFonts w:ascii="Arial" w:hAnsi="Arial" w:cs="Arial"/>
          <w:b/>
          <w:i/>
          <w:u w:val="single"/>
          <w:lang w:val="ro-RO"/>
        </w:rPr>
      </w:pPr>
    </w:p>
    <w:p w:rsidR="005F4495" w:rsidRPr="00586E04" w:rsidRDefault="005F4495" w:rsidP="005F4495">
      <w:pPr>
        <w:ind w:left="5760"/>
        <w:jc w:val="right"/>
        <w:rPr>
          <w:rFonts w:ascii="Arial" w:hAnsi="Arial" w:cs="Arial"/>
          <w:b/>
          <w:i/>
          <w:u w:val="single"/>
          <w:lang w:val="ro-RO"/>
        </w:rPr>
      </w:pPr>
      <w:r w:rsidRPr="00586E04">
        <w:rPr>
          <w:rFonts w:ascii="Arial" w:hAnsi="Arial" w:cs="Arial"/>
          <w:b/>
          <w:i/>
          <w:u w:val="single"/>
          <w:lang w:val="ro-RO"/>
        </w:rPr>
        <w:t>Formular 5</w:t>
      </w:r>
    </w:p>
    <w:p w:rsidR="005F4495" w:rsidRPr="00586E04" w:rsidRDefault="005F4495" w:rsidP="005F4495">
      <w:pPr>
        <w:ind w:left="5760"/>
        <w:jc w:val="center"/>
        <w:rPr>
          <w:rFonts w:ascii="Arial" w:hAnsi="Arial" w:cs="Arial"/>
          <w:b/>
          <w:i/>
          <w:lang w:val="ro-RO"/>
        </w:rPr>
      </w:pPr>
    </w:p>
    <w:p w:rsidR="005F4495" w:rsidRPr="00586E04" w:rsidRDefault="005F4495" w:rsidP="005F4495">
      <w:pPr>
        <w:ind w:left="5760"/>
        <w:jc w:val="center"/>
        <w:rPr>
          <w:rFonts w:ascii="Arial" w:hAnsi="Arial" w:cs="Arial"/>
          <w:b/>
          <w:i/>
          <w:lang w:val="ro-RO"/>
        </w:rPr>
      </w:pPr>
    </w:p>
    <w:p w:rsidR="005F4495" w:rsidRPr="00586E04" w:rsidRDefault="005F4495" w:rsidP="005F4495">
      <w:pPr>
        <w:rPr>
          <w:rFonts w:ascii="Arial" w:hAnsi="Arial" w:cs="Arial"/>
          <w:lang w:val="ro-RO"/>
        </w:rPr>
      </w:pPr>
      <w:r w:rsidRPr="00586E04">
        <w:rPr>
          <w:rFonts w:ascii="Arial" w:hAnsi="Arial" w:cs="Arial"/>
          <w:lang w:val="ro-RO"/>
        </w:rPr>
        <w:t xml:space="preserve">      Operator economic</w:t>
      </w:r>
    </w:p>
    <w:p w:rsidR="005F4495" w:rsidRPr="00586E04" w:rsidRDefault="005F4495" w:rsidP="005F4495">
      <w:pPr>
        <w:rPr>
          <w:rFonts w:ascii="Arial" w:hAnsi="Arial" w:cs="Arial"/>
          <w:lang w:val="ro-RO"/>
        </w:rPr>
      </w:pPr>
      <w:r w:rsidRPr="00586E04">
        <w:rPr>
          <w:rFonts w:ascii="Arial" w:hAnsi="Arial" w:cs="Arial"/>
          <w:lang w:val="ro-RO"/>
        </w:rPr>
        <w:t xml:space="preserve">    ..........................</w:t>
      </w:r>
    </w:p>
    <w:p w:rsidR="005F4495" w:rsidRPr="00586E04" w:rsidRDefault="005F4495" w:rsidP="005F4495">
      <w:pPr>
        <w:rPr>
          <w:rFonts w:ascii="Arial" w:hAnsi="Arial" w:cs="Arial"/>
          <w:lang w:val="ro-RO"/>
        </w:rPr>
      </w:pPr>
      <w:r w:rsidRPr="00586E04">
        <w:rPr>
          <w:rFonts w:ascii="Arial" w:hAnsi="Arial" w:cs="Arial"/>
          <w:lang w:val="ro-RO"/>
        </w:rPr>
        <w:t xml:space="preserve">      (denumirea/numele)</w:t>
      </w: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jc w:val="center"/>
        <w:rPr>
          <w:rFonts w:ascii="Arial" w:hAnsi="Arial" w:cs="Arial"/>
          <w:b/>
          <w:lang w:val="ro-RO"/>
        </w:rPr>
      </w:pPr>
      <w:r w:rsidRPr="00586E04">
        <w:rPr>
          <w:rFonts w:ascii="Arial" w:hAnsi="Arial" w:cs="Arial"/>
          <w:b/>
          <w:lang w:val="ro-RO"/>
        </w:rPr>
        <w:t>DECLARATIE PRIVIND ELIGIBILITATEA</w:t>
      </w:r>
    </w:p>
    <w:p w:rsidR="005F4495" w:rsidRPr="00586E04" w:rsidRDefault="005F4495" w:rsidP="005F4495">
      <w:pPr>
        <w:rPr>
          <w:rFonts w:ascii="Arial" w:hAnsi="Arial" w:cs="Arial"/>
          <w:b/>
          <w:lang w:val="ro-RO"/>
        </w:rPr>
      </w:pPr>
    </w:p>
    <w:p w:rsidR="005F4495" w:rsidRPr="00586E04" w:rsidRDefault="005F4495" w:rsidP="005F4495">
      <w:pPr>
        <w:rPr>
          <w:rFonts w:ascii="Arial" w:hAnsi="Arial" w:cs="Arial"/>
          <w:b/>
          <w:lang w:val="ro-RO"/>
        </w:rPr>
      </w:pPr>
    </w:p>
    <w:p w:rsidR="005F4495" w:rsidRPr="00586E04" w:rsidRDefault="005F4495" w:rsidP="005F4495">
      <w:pPr>
        <w:rPr>
          <w:rFonts w:ascii="Arial" w:hAnsi="Arial" w:cs="Arial"/>
          <w:b/>
          <w:lang w:val="ro-RO"/>
        </w:rPr>
      </w:pPr>
    </w:p>
    <w:p w:rsidR="005F4495" w:rsidRPr="00586E04" w:rsidRDefault="005F4495" w:rsidP="005F4495">
      <w:pPr>
        <w:rPr>
          <w:rFonts w:ascii="Arial" w:hAnsi="Arial" w:cs="Arial"/>
          <w:b/>
          <w:lang w:val="ro-RO"/>
        </w:rPr>
      </w:pPr>
    </w:p>
    <w:p w:rsidR="005F4495" w:rsidRPr="00586E04" w:rsidRDefault="005F4495" w:rsidP="005F4495">
      <w:pPr>
        <w:rPr>
          <w:rFonts w:ascii="Arial" w:hAnsi="Arial" w:cs="Arial"/>
          <w:b/>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    Subsemnatul, reprezentant imputernicit al .................................................. (denumirea/numele si sediul/adresa operatorului economic), declar pe propria ráspundere, sub sanctiunea excluderii din procedura si sub sanctiunile aplicate faptei de fals in acte publice, ca nu ma aflu in situatia prevázutá la </w:t>
      </w:r>
      <w:r w:rsidRPr="00586E04">
        <w:rPr>
          <w:rFonts w:ascii="Arial" w:hAnsi="Arial" w:cs="Arial"/>
          <w:vanish/>
          <w:lang w:val="ro-RO"/>
        </w:rPr>
        <w:t>&lt;LLNK 12006    34180 302 180 58&gt;</w:t>
      </w:r>
      <w:r w:rsidRPr="00586E04">
        <w:rPr>
          <w:rFonts w:ascii="Arial" w:hAnsi="Arial" w:cs="Arial"/>
          <w:u w:val="single"/>
          <w:lang w:val="ro-RO"/>
        </w:rPr>
        <w:t>art. 180 din Ordonanta de urgenta a Guvernului nr. 34/2006</w:t>
      </w:r>
      <w:r w:rsidRPr="00586E04">
        <w:rPr>
          <w:rFonts w:ascii="Arial" w:hAnsi="Arial" w:cs="Arial"/>
          <w:lang w:val="ro-RO"/>
        </w:rPr>
        <w:t xml:space="preserve"> privind atribuirea contractelor de achizitie publica, a contractelor de concesiune de lucrári publice si a contractelor de concesiune de servicii, aprobatá cu modificári si completári prin </w:t>
      </w:r>
      <w:r w:rsidRPr="00586E04">
        <w:rPr>
          <w:rFonts w:ascii="Arial" w:hAnsi="Arial" w:cs="Arial"/>
          <w:vanish/>
          <w:lang w:val="ro-RO"/>
        </w:rPr>
        <w:t>&lt;LLNK 12006   337 10 201   0 18&gt;</w:t>
      </w:r>
      <w:r w:rsidRPr="00586E04">
        <w:rPr>
          <w:rFonts w:ascii="Arial" w:hAnsi="Arial" w:cs="Arial"/>
          <w:u w:val="single"/>
          <w:lang w:val="ro-RO"/>
        </w:rPr>
        <w:t>Legea nr. 337/2006</w:t>
      </w:r>
      <w:r w:rsidRPr="00586E04">
        <w:rPr>
          <w:rFonts w:ascii="Arial" w:hAnsi="Arial" w:cs="Arial"/>
          <w:lang w:val="ro-RO"/>
        </w:rPr>
        <w:t>, respectiv in ultimii 5 ani nu am fost condamnat prin hotáràre definitiva a unei instante judecátoresti pentru participarea la activitáti ale unei organizatii criminale, pentru coruptie, frauda çi/sau spalare de bani.</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    Subsemnatul declar ca informatiile furnizate sunt complete si corecte in fiecare detaliu si inteleg ca autoritatea contractantá are dreptul de a solicita, in scopul verificárii si confirmárii declaratiilor, orice documente doveditoare de care dispun.</w:t>
      </w:r>
    </w:p>
    <w:p w:rsidR="005F4495" w:rsidRPr="00586E04" w:rsidRDefault="005F4495" w:rsidP="005F4495">
      <w:pPr>
        <w:jc w:val="both"/>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r w:rsidRPr="00586E04">
        <w:rPr>
          <w:rFonts w:ascii="Arial" w:hAnsi="Arial" w:cs="Arial"/>
          <w:lang w:val="ro-RO"/>
        </w:rPr>
        <w:t xml:space="preserve">     Data completárii .............                                                                Operator economic,</w:t>
      </w:r>
    </w:p>
    <w:p w:rsidR="005F4495" w:rsidRPr="00586E04" w:rsidRDefault="005F4495" w:rsidP="005F4495">
      <w:pPr>
        <w:rPr>
          <w:rFonts w:ascii="Arial" w:hAnsi="Arial" w:cs="Arial"/>
          <w:lang w:val="ro-RO"/>
        </w:rPr>
      </w:pPr>
      <w:r w:rsidRPr="00586E04">
        <w:rPr>
          <w:rFonts w:ascii="Arial" w:hAnsi="Arial" w:cs="Arial"/>
          <w:lang w:val="ro-RO"/>
        </w:rPr>
        <w:t xml:space="preserve">                                                                                                             ................................</w:t>
      </w:r>
    </w:p>
    <w:p w:rsidR="005F4495" w:rsidRPr="00586E04" w:rsidRDefault="005F4495" w:rsidP="005F4495">
      <w:pPr>
        <w:rPr>
          <w:rFonts w:ascii="Arial" w:hAnsi="Arial" w:cs="Arial"/>
          <w:lang w:val="ro-RO"/>
        </w:rPr>
      </w:pPr>
      <w:r w:rsidRPr="00586E04">
        <w:rPr>
          <w:rFonts w:ascii="Arial" w:hAnsi="Arial" w:cs="Arial"/>
          <w:lang w:val="ro-RO"/>
        </w:rPr>
        <w:t xml:space="preserve">                                                                                             (semnatura autorizata)</w:t>
      </w: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Default="005F4495" w:rsidP="005F4495">
      <w:pPr>
        <w:rPr>
          <w:rFonts w:ascii="Arial" w:hAnsi="Arial" w:cs="Arial"/>
          <w:lang w:val="ro-RO"/>
        </w:rPr>
      </w:pPr>
    </w:p>
    <w:p w:rsidR="005F4495"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jc w:val="right"/>
        <w:rPr>
          <w:rFonts w:ascii="Arial" w:hAnsi="Arial" w:cs="Arial"/>
          <w:b/>
          <w:u w:val="single"/>
          <w:lang w:val="ro-RO"/>
        </w:rPr>
      </w:pPr>
      <w:r w:rsidRPr="00586E04">
        <w:rPr>
          <w:rFonts w:ascii="Arial" w:hAnsi="Arial" w:cs="Arial"/>
          <w:b/>
          <w:i/>
          <w:u w:val="single"/>
          <w:lang w:val="ro-RO"/>
        </w:rPr>
        <w:t>Formular  6</w:t>
      </w:r>
    </w:p>
    <w:p w:rsidR="005F4495" w:rsidRPr="00586E04" w:rsidRDefault="005F4495" w:rsidP="005F4495">
      <w:pPr>
        <w:rPr>
          <w:rFonts w:ascii="Arial" w:hAnsi="Arial" w:cs="Arial"/>
          <w:sz w:val="22"/>
          <w:szCs w:val="22"/>
          <w:lang w:val="ro-RO"/>
        </w:rPr>
      </w:pPr>
      <w:r w:rsidRPr="00586E04">
        <w:rPr>
          <w:rFonts w:ascii="Arial" w:hAnsi="Arial" w:cs="Arial"/>
          <w:sz w:val="22"/>
          <w:szCs w:val="22"/>
          <w:lang w:val="ro-RO"/>
        </w:rPr>
        <w:t xml:space="preserve">    _________________________</w:t>
      </w:r>
    </w:p>
    <w:p w:rsidR="005F4495" w:rsidRPr="00586E04" w:rsidRDefault="005F4495" w:rsidP="005F4495">
      <w:pPr>
        <w:rPr>
          <w:rFonts w:ascii="Arial" w:hAnsi="Arial" w:cs="Arial"/>
          <w:sz w:val="22"/>
          <w:szCs w:val="22"/>
          <w:lang w:val="ro-RO"/>
        </w:rPr>
      </w:pPr>
      <w:r w:rsidRPr="00586E04">
        <w:rPr>
          <w:rFonts w:ascii="Arial" w:hAnsi="Arial" w:cs="Arial"/>
          <w:sz w:val="22"/>
          <w:szCs w:val="22"/>
          <w:lang w:val="ro-RO"/>
        </w:rPr>
        <w:t xml:space="preserve">        (denumirea/numele)</w:t>
      </w:r>
    </w:p>
    <w:p w:rsidR="005F4495" w:rsidRPr="00586E04" w:rsidRDefault="005F4495" w:rsidP="005F4495">
      <w:pPr>
        <w:rPr>
          <w:rFonts w:ascii="Arial" w:hAnsi="Arial" w:cs="Arial"/>
          <w:sz w:val="22"/>
          <w:szCs w:val="22"/>
          <w:lang w:val="ro-RO"/>
        </w:rPr>
      </w:pPr>
    </w:p>
    <w:p w:rsidR="005F4495" w:rsidRPr="00586E04" w:rsidRDefault="005F4495" w:rsidP="005F4495">
      <w:pPr>
        <w:rPr>
          <w:rFonts w:ascii="Arial" w:hAnsi="Arial" w:cs="Arial"/>
          <w:sz w:val="22"/>
          <w:szCs w:val="22"/>
          <w:lang w:val="ro-RO"/>
        </w:rPr>
      </w:pPr>
    </w:p>
    <w:p w:rsidR="005F4495" w:rsidRPr="00586E04" w:rsidRDefault="005F4495" w:rsidP="005F4495">
      <w:pPr>
        <w:rPr>
          <w:rFonts w:ascii="Arial" w:hAnsi="Arial" w:cs="Arial"/>
          <w:sz w:val="22"/>
          <w:szCs w:val="22"/>
          <w:lang w:val="ro-RO"/>
        </w:rPr>
      </w:pPr>
    </w:p>
    <w:p w:rsidR="005F4495" w:rsidRPr="00586E04" w:rsidRDefault="005F4495" w:rsidP="005F4495">
      <w:pPr>
        <w:jc w:val="center"/>
        <w:rPr>
          <w:rFonts w:ascii="Arial" w:hAnsi="Arial" w:cs="Arial"/>
          <w:b/>
          <w:sz w:val="22"/>
          <w:szCs w:val="22"/>
          <w:lang w:val="ro-RO"/>
        </w:rPr>
      </w:pPr>
      <w:r w:rsidRPr="00586E04">
        <w:rPr>
          <w:rFonts w:ascii="Arial" w:hAnsi="Arial" w:cs="Arial"/>
          <w:b/>
          <w:sz w:val="22"/>
          <w:szCs w:val="22"/>
          <w:lang w:val="ro-RO"/>
        </w:rPr>
        <w:t>DECLARATIE</w:t>
      </w:r>
    </w:p>
    <w:p w:rsidR="005F4495" w:rsidRPr="00586E04" w:rsidRDefault="005F4495" w:rsidP="005F4495">
      <w:pPr>
        <w:jc w:val="center"/>
        <w:rPr>
          <w:rFonts w:ascii="Arial" w:hAnsi="Arial" w:cs="Arial"/>
          <w:sz w:val="22"/>
          <w:szCs w:val="22"/>
          <w:lang w:val="ro-RO"/>
        </w:rPr>
      </w:pPr>
      <w:r w:rsidRPr="00586E04">
        <w:rPr>
          <w:rFonts w:ascii="Arial" w:hAnsi="Arial" w:cs="Arial"/>
          <w:sz w:val="22"/>
          <w:szCs w:val="22"/>
          <w:lang w:val="ro-RO"/>
        </w:rPr>
        <w:t>privind neincadrarea in situatiile prevázute la art. 181 din</w:t>
      </w:r>
    </w:p>
    <w:p w:rsidR="005F4495" w:rsidRPr="00586E04" w:rsidRDefault="005F4495" w:rsidP="005F4495">
      <w:pPr>
        <w:jc w:val="center"/>
        <w:rPr>
          <w:rFonts w:ascii="Arial" w:hAnsi="Arial" w:cs="Arial"/>
          <w:sz w:val="22"/>
          <w:szCs w:val="22"/>
          <w:u w:val="single"/>
          <w:lang w:val="ro-RO"/>
        </w:rPr>
      </w:pPr>
      <w:r w:rsidRPr="00586E04">
        <w:rPr>
          <w:rFonts w:ascii="Arial" w:hAnsi="Arial" w:cs="Arial"/>
          <w:vanish/>
          <w:sz w:val="22"/>
          <w:szCs w:val="22"/>
          <w:lang w:val="ro-RO"/>
        </w:rPr>
        <w:t>&lt;LLNK 12006    34180 301   0 45&gt;</w:t>
      </w:r>
      <w:r w:rsidRPr="00586E04">
        <w:rPr>
          <w:rFonts w:ascii="Arial" w:hAnsi="Arial" w:cs="Arial"/>
          <w:sz w:val="22"/>
          <w:szCs w:val="22"/>
          <w:u w:val="single"/>
          <w:lang w:val="ro-RO"/>
        </w:rPr>
        <w:t>Ordonanta de urgenta a Guvernului nr. 34/2006, cu toate complectările şi modificările ulterioare</w:t>
      </w:r>
    </w:p>
    <w:p w:rsidR="005F4495" w:rsidRPr="00586E04" w:rsidRDefault="005F4495" w:rsidP="005F4495">
      <w:pPr>
        <w:jc w:val="center"/>
        <w:rPr>
          <w:rFonts w:ascii="Arial" w:hAnsi="Arial" w:cs="Arial"/>
          <w:sz w:val="22"/>
          <w:szCs w:val="22"/>
          <w:u w:val="single"/>
          <w:lang w:val="ro-RO"/>
        </w:rPr>
      </w:pPr>
    </w:p>
    <w:p w:rsidR="005F4495" w:rsidRPr="00586E04" w:rsidRDefault="005F4495" w:rsidP="005F4495">
      <w:pPr>
        <w:jc w:val="center"/>
        <w:rPr>
          <w:rFonts w:ascii="Arial" w:hAnsi="Arial" w:cs="Arial"/>
          <w:sz w:val="22"/>
          <w:szCs w:val="22"/>
          <w:lang w:val="ro-RO"/>
        </w:rPr>
      </w:pPr>
    </w:p>
    <w:p w:rsidR="005F4495" w:rsidRPr="00586E04" w:rsidRDefault="005F4495" w:rsidP="005F4495">
      <w:pPr>
        <w:rPr>
          <w:rFonts w:ascii="Arial" w:hAnsi="Arial" w:cs="Arial"/>
          <w:sz w:val="22"/>
          <w:szCs w:val="22"/>
          <w:lang w:val="ro-RO"/>
        </w:rPr>
      </w:pPr>
    </w:p>
    <w:p w:rsidR="005F4495" w:rsidRPr="00586E04" w:rsidRDefault="005F4495" w:rsidP="005F4495">
      <w:pPr>
        <w:jc w:val="both"/>
        <w:rPr>
          <w:rFonts w:ascii="Arial" w:hAnsi="Arial" w:cs="Arial"/>
          <w:b/>
          <w:bCs/>
          <w:sz w:val="22"/>
          <w:szCs w:val="22"/>
          <w:lang w:val="ro-RO"/>
        </w:rPr>
      </w:pPr>
      <w:r w:rsidRPr="00586E04">
        <w:rPr>
          <w:rFonts w:ascii="Arial" w:hAnsi="Arial" w:cs="Arial"/>
          <w:sz w:val="22"/>
          <w:szCs w:val="22"/>
          <w:lang w:val="ro-RO"/>
        </w:rPr>
        <w:t xml:space="preserve">    Subsemnatul(a) ........................ (denumirea, numele operatorului economic), in calitate de ofertant/candidat/concurent la procedura de …………………. pentru atribuirea contractului de achizitie publica avànd ca obiect </w:t>
      </w:r>
      <w:r w:rsidRPr="00586E04">
        <w:rPr>
          <w:rFonts w:ascii="Arial" w:hAnsi="Arial" w:cs="Arial"/>
          <w:b/>
          <w:color w:val="000000"/>
          <w:sz w:val="22"/>
          <w:szCs w:val="22"/>
          <w:lang w:val="ro-RO"/>
        </w:rPr>
        <w:t xml:space="preserve">_________________ </w:t>
      </w:r>
      <w:r w:rsidRPr="00586E04">
        <w:rPr>
          <w:rFonts w:ascii="Arial" w:hAnsi="Arial" w:cs="Arial"/>
          <w:sz w:val="22"/>
          <w:szCs w:val="22"/>
          <w:lang w:val="ro-RO"/>
        </w:rPr>
        <w:t xml:space="preserve">cod CPV </w:t>
      </w:r>
      <w:r w:rsidRPr="00586E04">
        <w:rPr>
          <w:rFonts w:ascii="Arial" w:hAnsi="Arial" w:cs="Arial"/>
          <w:b/>
          <w:bCs/>
          <w:sz w:val="22"/>
          <w:szCs w:val="22"/>
          <w:lang w:val="ro-RO"/>
        </w:rPr>
        <w:t>____________</w:t>
      </w:r>
    </w:p>
    <w:p w:rsidR="005F4495" w:rsidRPr="00586E04" w:rsidRDefault="005F4495" w:rsidP="005F4495">
      <w:pPr>
        <w:jc w:val="both"/>
        <w:rPr>
          <w:rFonts w:ascii="Arial" w:hAnsi="Arial" w:cs="Arial"/>
          <w:sz w:val="22"/>
          <w:szCs w:val="22"/>
          <w:lang w:val="ro-RO"/>
        </w:rPr>
      </w:pPr>
      <w:r w:rsidRPr="00586E04">
        <w:rPr>
          <w:rFonts w:ascii="Arial" w:hAnsi="Arial" w:cs="Arial"/>
          <w:sz w:val="22"/>
          <w:szCs w:val="22"/>
          <w:lang w:val="ro-RO"/>
        </w:rPr>
        <w:t xml:space="preserve"> la data de .................. (zi/luna/an), organizatá de ...................................................................... (denumirea si adresa autorităţii contractante), declar pe propria ráspundere ca:</w:t>
      </w:r>
    </w:p>
    <w:p w:rsidR="005F4495" w:rsidRPr="00586E04" w:rsidRDefault="005F4495" w:rsidP="005F4495">
      <w:pPr>
        <w:jc w:val="both"/>
        <w:rPr>
          <w:rFonts w:ascii="Arial" w:hAnsi="Arial" w:cs="Arial"/>
          <w:sz w:val="22"/>
          <w:szCs w:val="22"/>
          <w:lang w:val="ro-RO"/>
        </w:rPr>
      </w:pPr>
      <w:r w:rsidRPr="00586E04">
        <w:rPr>
          <w:rFonts w:ascii="Arial" w:hAnsi="Arial" w:cs="Arial"/>
          <w:sz w:val="22"/>
          <w:szCs w:val="22"/>
          <w:lang w:val="ro-RO"/>
        </w:rPr>
        <w:t xml:space="preserve">    a) nu sunt in stare de faliment ori lichidare, afacerile mele nu sunt conduse de un administrator judiciar sau activitátile mele comerciale nu sunt suspendate si nu fac obiectul unui aranjament cu creditorii. De asemenea, nu sunt intr-o situatie similará cu cele anterioare, reglementatá prin lege;</w:t>
      </w:r>
    </w:p>
    <w:p w:rsidR="005F4495" w:rsidRPr="00586E04" w:rsidRDefault="005F4495" w:rsidP="005F4495">
      <w:pPr>
        <w:jc w:val="both"/>
        <w:rPr>
          <w:rFonts w:ascii="Arial" w:hAnsi="Arial" w:cs="Arial"/>
          <w:sz w:val="22"/>
          <w:szCs w:val="22"/>
          <w:lang w:val="ro-RO"/>
        </w:rPr>
      </w:pPr>
      <w:r w:rsidRPr="00586E04">
        <w:rPr>
          <w:rFonts w:ascii="Arial" w:hAnsi="Arial" w:cs="Arial"/>
          <w:sz w:val="22"/>
          <w:szCs w:val="22"/>
          <w:lang w:val="ro-RO"/>
        </w:rPr>
        <w:t xml:space="preserve">    b) nu fac obiectul unei proceduri legale pentru declararea mea in una dintre situatiile prevázute la lit. a);</w:t>
      </w:r>
    </w:p>
    <w:p w:rsidR="005F4495" w:rsidRPr="00586E04" w:rsidRDefault="005F4495" w:rsidP="005F4495">
      <w:pPr>
        <w:jc w:val="both"/>
        <w:rPr>
          <w:rFonts w:ascii="Arial" w:hAnsi="Arial" w:cs="Arial"/>
          <w:sz w:val="22"/>
          <w:szCs w:val="22"/>
          <w:lang w:val="ro-RO"/>
        </w:rPr>
      </w:pPr>
      <w:r w:rsidRPr="00586E04">
        <w:rPr>
          <w:rFonts w:ascii="Arial" w:hAnsi="Arial" w:cs="Arial"/>
          <w:sz w:val="22"/>
          <w:szCs w:val="22"/>
          <w:lang w:val="ro-RO"/>
        </w:rPr>
        <w:t xml:space="preserve">    c) mi-am indeplinit obligatiile de plata a impozitelor, taxelor si contributiilor de asigurári sociale cátre bugetele componente ale bugetului general consolidat, in conformitate cu prevederile legale in vigoare in Romània sau in tara in care sunt stabilit pana la data solicitatá .................;</w:t>
      </w:r>
    </w:p>
    <w:p w:rsidR="005F4495" w:rsidRPr="00586E04" w:rsidRDefault="005F4495" w:rsidP="005F4495">
      <w:pPr>
        <w:jc w:val="both"/>
        <w:rPr>
          <w:rFonts w:ascii="Arial" w:hAnsi="Arial" w:cs="Arial"/>
          <w:sz w:val="22"/>
          <w:szCs w:val="22"/>
          <w:lang w:val="ro-RO"/>
        </w:rPr>
      </w:pPr>
      <w:r w:rsidRPr="00586E04">
        <w:rPr>
          <w:rFonts w:ascii="Arial" w:hAnsi="Arial" w:cs="Arial"/>
          <w:sz w:val="22"/>
          <w:szCs w:val="22"/>
          <w:lang w:val="ro-RO"/>
        </w:rPr>
        <w:t xml:space="preserve">     c/1) în ultimii doi ani nu şi-a îndeplinit sau şi-a îndeplinit în mod defectuos obligaţiile contractuale, din motive imputabile ofertantului în cauză, fapt care a produs sau este de natură să producă grave prejudicii beneficiarilor acestuia.</w:t>
      </w:r>
    </w:p>
    <w:p w:rsidR="005F4495" w:rsidRPr="00586E04" w:rsidRDefault="005F4495" w:rsidP="005F4495">
      <w:pPr>
        <w:jc w:val="both"/>
        <w:rPr>
          <w:rFonts w:ascii="Arial" w:hAnsi="Arial" w:cs="Arial"/>
          <w:sz w:val="22"/>
          <w:szCs w:val="22"/>
          <w:lang w:val="ro-RO"/>
        </w:rPr>
      </w:pPr>
      <w:r w:rsidRPr="00586E04">
        <w:rPr>
          <w:rFonts w:ascii="Arial" w:hAnsi="Arial" w:cs="Arial"/>
          <w:sz w:val="22"/>
          <w:szCs w:val="22"/>
          <w:lang w:val="ro-RO"/>
        </w:rPr>
        <w:t xml:space="preserve">    d) nu am fost condamnat, in ultimii 3 ani, prin hotáràrea definitiva a unei instante judecátoresti, pentru o fapta care a adus atingere eticii profesionale sau pentru comiterea unei greseli in materie profesionalá.</w:t>
      </w:r>
    </w:p>
    <w:p w:rsidR="005F4495" w:rsidRPr="00586E04" w:rsidRDefault="005F4495" w:rsidP="005F4495">
      <w:pPr>
        <w:jc w:val="both"/>
        <w:rPr>
          <w:rFonts w:ascii="Arial" w:hAnsi="Arial" w:cs="Arial"/>
          <w:sz w:val="22"/>
          <w:szCs w:val="22"/>
          <w:lang w:val="ro-RO"/>
        </w:rPr>
      </w:pPr>
      <w:r w:rsidRPr="00586E04">
        <w:rPr>
          <w:rFonts w:ascii="Arial" w:hAnsi="Arial" w:cs="Arial"/>
          <w:sz w:val="22"/>
          <w:szCs w:val="22"/>
          <w:lang w:val="ro-RO"/>
        </w:rPr>
        <w:t xml:space="preserve">     e) Prezintă infoemaţii false sau nu prezintă informaţiile solicitate de către autoritatea contractantă în legătură cu sitiaţia proprie aferentă cazurilor prezentate la literele a – d.</w:t>
      </w:r>
    </w:p>
    <w:p w:rsidR="005F4495" w:rsidRPr="00586E04" w:rsidRDefault="005F4495" w:rsidP="005F4495">
      <w:pPr>
        <w:jc w:val="both"/>
        <w:rPr>
          <w:rFonts w:ascii="Arial" w:hAnsi="Arial" w:cs="Arial"/>
          <w:sz w:val="22"/>
          <w:szCs w:val="22"/>
          <w:lang w:val="ro-RO"/>
        </w:rPr>
      </w:pPr>
    </w:p>
    <w:p w:rsidR="005F4495" w:rsidRPr="00586E04" w:rsidRDefault="005F4495" w:rsidP="005F4495">
      <w:pPr>
        <w:jc w:val="both"/>
        <w:rPr>
          <w:rFonts w:ascii="Arial" w:hAnsi="Arial" w:cs="Arial"/>
          <w:sz w:val="22"/>
          <w:szCs w:val="22"/>
          <w:lang w:val="ro-RO"/>
        </w:rPr>
      </w:pPr>
      <w:r w:rsidRPr="00586E04">
        <w:rPr>
          <w:rFonts w:ascii="Arial" w:hAnsi="Arial" w:cs="Arial"/>
          <w:sz w:val="22"/>
          <w:szCs w:val="22"/>
          <w:lang w:val="ro-RO"/>
        </w:rPr>
        <w:t xml:space="preserve">    Subsemnatul declar ca informatiile furnizate sunt complete si corecte in fiecare detaliu si inteleg ca autoritatea contractantá are dreptul de a solicita, in scopul verificárii si confirmárii declaratiilor, orice documente doveditoare de care dispun.</w:t>
      </w:r>
    </w:p>
    <w:p w:rsidR="005F4495" w:rsidRPr="00586E04" w:rsidRDefault="005F4495" w:rsidP="005F4495">
      <w:pPr>
        <w:jc w:val="both"/>
        <w:rPr>
          <w:rFonts w:ascii="Arial" w:hAnsi="Arial" w:cs="Arial"/>
          <w:sz w:val="22"/>
          <w:szCs w:val="22"/>
          <w:lang w:val="ro-RO"/>
        </w:rPr>
      </w:pPr>
      <w:r w:rsidRPr="00586E04">
        <w:rPr>
          <w:rFonts w:ascii="Arial" w:hAnsi="Arial" w:cs="Arial"/>
          <w:sz w:val="22"/>
          <w:szCs w:val="22"/>
          <w:lang w:val="ro-RO"/>
        </w:rPr>
        <w:t xml:space="preserve">    Inteleg ca </w:t>
      </w:r>
      <w:r w:rsidRPr="00586E04">
        <w:rPr>
          <w:rFonts w:ascii="Arial" w:hAnsi="Arial" w:cs="Arial"/>
          <w:sz w:val="22"/>
          <w:szCs w:val="22"/>
          <w:lang w:val="ro-RO"/>
        </w:rPr>
        <w:tab/>
        <w:t>in cazul in care aceasta declaratie nu este conformá cu realitatea sunt pasibil de incálcarea prevederilor legislatiei penale privind falsul in declaratii.</w:t>
      </w:r>
    </w:p>
    <w:p w:rsidR="005F4495" w:rsidRPr="00586E04" w:rsidRDefault="005F4495" w:rsidP="005F4495">
      <w:pPr>
        <w:rPr>
          <w:rFonts w:ascii="Arial" w:hAnsi="Arial" w:cs="Arial"/>
          <w:sz w:val="22"/>
          <w:szCs w:val="22"/>
          <w:lang w:val="ro-RO"/>
        </w:rPr>
      </w:pPr>
    </w:p>
    <w:p w:rsidR="005F4495" w:rsidRPr="00586E04" w:rsidRDefault="005F4495" w:rsidP="005F4495">
      <w:pPr>
        <w:rPr>
          <w:rFonts w:ascii="Arial" w:hAnsi="Arial" w:cs="Arial"/>
          <w:sz w:val="22"/>
          <w:szCs w:val="22"/>
          <w:lang w:val="ro-RO"/>
        </w:rPr>
      </w:pPr>
    </w:p>
    <w:p w:rsidR="005F4495" w:rsidRPr="00586E04" w:rsidRDefault="005F4495" w:rsidP="005F4495">
      <w:pPr>
        <w:rPr>
          <w:rFonts w:ascii="Arial" w:hAnsi="Arial" w:cs="Arial"/>
          <w:sz w:val="22"/>
          <w:szCs w:val="22"/>
          <w:lang w:val="ro-RO"/>
        </w:rPr>
      </w:pPr>
    </w:p>
    <w:p w:rsidR="005F4495" w:rsidRPr="00586E04" w:rsidRDefault="005F4495" w:rsidP="005F4495">
      <w:pPr>
        <w:rPr>
          <w:rFonts w:ascii="Arial" w:hAnsi="Arial" w:cs="Arial"/>
          <w:sz w:val="22"/>
          <w:szCs w:val="22"/>
          <w:lang w:val="ro-RO"/>
        </w:rPr>
      </w:pPr>
      <w:r w:rsidRPr="00586E04">
        <w:rPr>
          <w:rFonts w:ascii="Arial" w:hAnsi="Arial" w:cs="Arial"/>
          <w:sz w:val="22"/>
          <w:szCs w:val="22"/>
          <w:lang w:val="ro-RO"/>
        </w:rPr>
        <w:t xml:space="preserve">                                                                                          Operator economic,</w:t>
      </w:r>
    </w:p>
    <w:p w:rsidR="005F4495" w:rsidRPr="00586E04" w:rsidRDefault="005F4495" w:rsidP="005F4495">
      <w:pPr>
        <w:rPr>
          <w:rFonts w:ascii="Arial" w:hAnsi="Arial" w:cs="Arial"/>
          <w:sz w:val="22"/>
          <w:szCs w:val="22"/>
          <w:lang w:val="ro-RO"/>
        </w:rPr>
      </w:pPr>
      <w:r w:rsidRPr="00586E04">
        <w:rPr>
          <w:rFonts w:ascii="Arial" w:hAnsi="Arial" w:cs="Arial"/>
          <w:sz w:val="22"/>
          <w:szCs w:val="22"/>
          <w:lang w:val="ro-RO"/>
        </w:rPr>
        <w:t xml:space="preserve">                                                                                             ........................</w:t>
      </w:r>
    </w:p>
    <w:p w:rsidR="005F4495" w:rsidRPr="00586E04" w:rsidRDefault="005F4495" w:rsidP="005F4495">
      <w:pPr>
        <w:rPr>
          <w:rFonts w:ascii="Arial" w:hAnsi="Arial" w:cs="Arial"/>
          <w:sz w:val="22"/>
          <w:szCs w:val="22"/>
          <w:lang w:val="ro-RO"/>
        </w:rPr>
      </w:pPr>
      <w:r w:rsidRPr="00586E04">
        <w:rPr>
          <w:rFonts w:ascii="Arial" w:hAnsi="Arial" w:cs="Arial"/>
          <w:sz w:val="22"/>
          <w:szCs w:val="22"/>
          <w:lang w:val="ro-RO"/>
        </w:rPr>
        <w:t xml:space="preserve">                                                                                           (semnatura autorizata)</w:t>
      </w:r>
    </w:p>
    <w:p w:rsidR="005F4495" w:rsidRPr="00586E04" w:rsidRDefault="005F4495" w:rsidP="005F4495">
      <w:pPr>
        <w:rPr>
          <w:rFonts w:ascii="Arial" w:hAnsi="Arial" w:cs="Arial"/>
          <w:lang w:val="ro-RO"/>
        </w:rPr>
      </w:pPr>
    </w:p>
    <w:p w:rsidR="005F4495" w:rsidRPr="00586E04" w:rsidRDefault="005F4495" w:rsidP="005F4495">
      <w:pPr>
        <w:ind w:left="5040" w:firstLine="720"/>
        <w:jc w:val="right"/>
        <w:rPr>
          <w:rFonts w:ascii="Arial" w:hAnsi="Arial" w:cs="Arial"/>
          <w:b/>
          <w:i/>
          <w:lang w:val="ro-RO"/>
        </w:rPr>
      </w:pPr>
    </w:p>
    <w:p w:rsidR="005F4495" w:rsidRPr="00586E04" w:rsidRDefault="005F4495" w:rsidP="005F4495">
      <w:pPr>
        <w:ind w:left="5040" w:firstLine="720"/>
        <w:jc w:val="right"/>
        <w:rPr>
          <w:rFonts w:ascii="Arial" w:hAnsi="Arial" w:cs="Arial"/>
          <w:b/>
          <w:i/>
          <w:lang w:val="ro-RO"/>
        </w:rPr>
      </w:pPr>
    </w:p>
    <w:p w:rsidR="005F4495" w:rsidRPr="00586E04" w:rsidRDefault="005F4495" w:rsidP="005F4495">
      <w:pPr>
        <w:ind w:left="5040" w:firstLine="720"/>
        <w:jc w:val="right"/>
        <w:rPr>
          <w:rFonts w:ascii="Arial" w:hAnsi="Arial" w:cs="Arial"/>
          <w:b/>
          <w:i/>
          <w:lang w:val="ro-RO"/>
        </w:rPr>
      </w:pPr>
    </w:p>
    <w:p w:rsidR="005F4495" w:rsidRPr="00586E04" w:rsidRDefault="005F4495" w:rsidP="005F4495">
      <w:pPr>
        <w:ind w:left="5040" w:firstLine="720"/>
        <w:jc w:val="right"/>
        <w:rPr>
          <w:rFonts w:ascii="Arial" w:hAnsi="Arial" w:cs="Arial"/>
          <w:b/>
          <w:i/>
          <w:lang w:val="ro-RO"/>
        </w:rPr>
      </w:pPr>
    </w:p>
    <w:p w:rsidR="005F4495" w:rsidRPr="00586E04" w:rsidRDefault="005F4495" w:rsidP="005F4495">
      <w:pPr>
        <w:ind w:left="5040" w:firstLine="720"/>
        <w:jc w:val="right"/>
        <w:rPr>
          <w:rFonts w:ascii="Arial" w:hAnsi="Arial" w:cs="Arial"/>
          <w:b/>
          <w:i/>
          <w:lang w:val="ro-RO"/>
        </w:rPr>
      </w:pPr>
    </w:p>
    <w:p w:rsidR="005F4495" w:rsidRPr="00586E04" w:rsidRDefault="005F4495" w:rsidP="005F4495">
      <w:pPr>
        <w:ind w:left="5040" w:firstLine="720"/>
        <w:jc w:val="right"/>
        <w:rPr>
          <w:rFonts w:ascii="Arial" w:hAnsi="Arial" w:cs="Arial"/>
          <w:b/>
          <w:i/>
          <w:lang w:val="ro-RO"/>
        </w:rPr>
      </w:pPr>
    </w:p>
    <w:p w:rsidR="005F4495" w:rsidRPr="00586E04" w:rsidRDefault="005F4495" w:rsidP="005F4495">
      <w:pPr>
        <w:ind w:left="5040" w:firstLine="720"/>
        <w:jc w:val="right"/>
        <w:rPr>
          <w:rFonts w:ascii="Arial" w:hAnsi="Arial" w:cs="Arial"/>
          <w:b/>
          <w:i/>
          <w:lang w:val="ro-RO"/>
        </w:rPr>
      </w:pPr>
    </w:p>
    <w:p w:rsidR="005F4495" w:rsidRPr="00586E04" w:rsidRDefault="005F4495" w:rsidP="005F4495">
      <w:pPr>
        <w:ind w:left="5040" w:firstLine="720"/>
        <w:jc w:val="right"/>
        <w:rPr>
          <w:rFonts w:ascii="Arial" w:hAnsi="Arial" w:cs="Arial"/>
          <w:b/>
          <w:i/>
          <w:lang w:val="ro-RO"/>
        </w:rPr>
      </w:pPr>
    </w:p>
    <w:p w:rsidR="005F4495" w:rsidRPr="00586E04" w:rsidRDefault="005F4495" w:rsidP="005F4495">
      <w:pPr>
        <w:ind w:left="5040" w:firstLine="720"/>
        <w:jc w:val="right"/>
        <w:rPr>
          <w:rFonts w:ascii="Arial" w:hAnsi="Arial" w:cs="Arial"/>
          <w:b/>
          <w:i/>
          <w:lang w:val="ro-RO"/>
        </w:rPr>
      </w:pPr>
    </w:p>
    <w:p w:rsidR="005F4495" w:rsidRPr="00586E04" w:rsidRDefault="005F4495" w:rsidP="005F4495">
      <w:pPr>
        <w:ind w:left="5040" w:firstLine="720"/>
        <w:jc w:val="right"/>
        <w:rPr>
          <w:rFonts w:ascii="Arial" w:hAnsi="Arial" w:cs="Arial"/>
          <w:b/>
          <w:i/>
          <w:lang w:val="ro-RO"/>
        </w:rPr>
      </w:pPr>
    </w:p>
    <w:p w:rsidR="005F4495" w:rsidRPr="00586E04" w:rsidRDefault="005F4495" w:rsidP="005F4495">
      <w:pPr>
        <w:ind w:left="5040" w:firstLine="720"/>
        <w:jc w:val="right"/>
        <w:rPr>
          <w:rFonts w:ascii="Arial" w:hAnsi="Arial" w:cs="Arial"/>
          <w:b/>
          <w:i/>
          <w:lang w:val="ro-RO"/>
        </w:rPr>
      </w:pPr>
    </w:p>
    <w:p w:rsidR="005F4495" w:rsidRPr="00586E04" w:rsidRDefault="005F4495" w:rsidP="005F4495">
      <w:pPr>
        <w:ind w:left="5040" w:firstLine="720"/>
        <w:jc w:val="right"/>
        <w:rPr>
          <w:rFonts w:ascii="Arial" w:hAnsi="Arial" w:cs="Arial"/>
          <w:b/>
          <w:i/>
          <w:lang w:val="ro-RO"/>
        </w:rPr>
      </w:pPr>
    </w:p>
    <w:p w:rsidR="005F4495" w:rsidRPr="00586E04" w:rsidRDefault="005F4495" w:rsidP="005F4495">
      <w:pPr>
        <w:ind w:left="5040" w:firstLine="720"/>
        <w:jc w:val="right"/>
        <w:rPr>
          <w:rFonts w:ascii="Arial" w:hAnsi="Arial" w:cs="Arial"/>
          <w:b/>
          <w:i/>
          <w:u w:val="single"/>
          <w:lang w:val="ro-RO"/>
        </w:rPr>
      </w:pPr>
      <w:r w:rsidRPr="00586E04">
        <w:rPr>
          <w:rFonts w:ascii="Arial" w:hAnsi="Arial" w:cs="Arial"/>
          <w:b/>
          <w:i/>
          <w:u w:val="single"/>
          <w:lang w:val="ro-RO"/>
        </w:rPr>
        <w:t>Formular 7</w:t>
      </w:r>
    </w:p>
    <w:p w:rsidR="005F4495" w:rsidRPr="00586E04" w:rsidRDefault="005F4495" w:rsidP="005F4495">
      <w:pPr>
        <w:rPr>
          <w:rFonts w:ascii="Arial" w:hAnsi="Arial" w:cs="Arial"/>
          <w:lang w:val="ro-RO"/>
        </w:rPr>
      </w:pPr>
    </w:p>
    <w:p w:rsidR="005F4495" w:rsidRPr="00586E04" w:rsidRDefault="005F4495" w:rsidP="005F4495">
      <w:pPr>
        <w:ind w:firstLine="720"/>
        <w:jc w:val="both"/>
        <w:rPr>
          <w:rFonts w:ascii="Arial" w:hAnsi="Arial" w:cs="Arial"/>
          <w:sz w:val="22"/>
          <w:szCs w:val="22"/>
          <w:lang w:val="ro-RO"/>
        </w:rPr>
      </w:pPr>
      <w:r w:rsidRPr="00586E04">
        <w:rPr>
          <w:rFonts w:ascii="Arial" w:hAnsi="Arial" w:cs="Arial"/>
          <w:sz w:val="22"/>
          <w:szCs w:val="22"/>
          <w:lang w:val="ro-RO"/>
        </w:rPr>
        <w:t>Operator economic</w:t>
      </w:r>
    </w:p>
    <w:p w:rsidR="005F4495" w:rsidRPr="00586E04" w:rsidRDefault="005F4495" w:rsidP="005F4495">
      <w:pPr>
        <w:ind w:firstLine="720"/>
        <w:jc w:val="both"/>
        <w:rPr>
          <w:rFonts w:ascii="Arial" w:hAnsi="Arial" w:cs="Arial"/>
          <w:sz w:val="22"/>
          <w:szCs w:val="22"/>
          <w:lang w:val="ro-RO"/>
        </w:rPr>
      </w:pPr>
      <w:r w:rsidRPr="00586E04">
        <w:rPr>
          <w:rFonts w:ascii="Arial" w:hAnsi="Arial" w:cs="Arial"/>
          <w:sz w:val="22"/>
          <w:szCs w:val="22"/>
          <w:lang w:val="ro-RO"/>
        </w:rPr>
        <w:t>_____________________</w:t>
      </w:r>
    </w:p>
    <w:p w:rsidR="005F4495" w:rsidRPr="00586E04" w:rsidRDefault="005F4495" w:rsidP="005F4495">
      <w:pPr>
        <w:ind w:firstLine="720"/>
        <w:jc w:val="both"/>
        <w:rPr>
          <w:rFonts w:ascii="Arial" w:hAnsi="Arial" w:cs="Arial"/>
          <w:i/>
          <w:sz w:val="22"/>
          <w:szCs w:val="22"/>
          <w:lang w:val="ro-RO"/>
        </w:rPr>
      </w:pPr>
      <w:r w:rsidRPr="00586E04">
        <w:rPr>
          <w:rFonts w:ascii="Arial" w:hAnsi="Arial" w:cs="Arial"/>
          <w:i/>
          <w:sz w:val="22"/>
          <w:szCs w:val="22"/>
          <w:lang w:val="ro-RO"/>
        </w:rPr>
        <w:t>(denumirea/numele)</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b/>
          <w:lang w:val="ro-RO"/>
        </w:rPr>
      </w:pPr>
    </w:p>
    <w:p w:rsidR="005F4495" w:rsidRPr="00586E04" w:rsidRDefault="005F4495" w:rsidP="005F4495">
      <w:pPr>
        <w:jc w:val="both"/>
        <w:rPr>
          <w:rFonts w:ascii="Arial" w:hAnsi="Arial" w:cs="Arial"/>
          <w:lang w:val="ro-RO"/>
        </w:rPr>
      </w:pPr>
    </w:p>
    <w:p w:rsidR="005F4495" w:rsidRPr="00586E04" w:rsidRDefault="005F4495" w:rsidP="005F4495">
      <w:pPr>
        <w:jc w:val="center"/>
        <w:rPr>
          <w:rFonts w:ascii="Arial" w:hAnsi="Arial" w:cs="Arial"/>
          <w:b/>
          <w:lang w:val="ro-RO"/>
        </w:rPr>
      </w:pPr>
      <w:r w:rsidRPr="00586E04">
        <w:rPr>
          <w:rFonts w:ascii="Arial" w:hAnsi="Arial" w:cs="Arial"/>
          <w:b/>
          <w:lang w:val="ro-RO"/>
        </w:rPr>
        <w:t xml:space="preserve">DECLARAŢIE </w:t>
      </w:r>
    </w:p>
    <w:p w:rsidR="005F4495" w:rsidRPr="00586E04" w:rsidRDefault="005F4495" w:rsidP="005F4495">
      <w:pPr>
        <w:jc w:val="center"/>
        <w:rPr>
          <w:rFonts w:ascii="Arial" w:hAnsi="Arial" w:cs="Arial"/>
          <w:b/>
          <w:lang w:val="ro-RO"/>
        </w:rPr>
      </w:pPr>
      <w:r w:rsidRPr="00586E04">
        <w:rPr>
          <w:rFonts w:ascii="Arial" w:hAnsi="Arial" w:cs="Arial"/>
          <w:b/>
          <w:lang w:val="ro-RO"/>
        </w:rPr>
        <w:t xml:space="preserve">PRIVIND LISTA PRINCIPALELOR </w:t>
      </w:r>
      <w:r>
        <w:rPr>
          <w:rFonts w:ascii="Arial" w:hAnsi="Arial" w:cs="Arial"/>
          <w:b/>
          <w:lang w:val="ro-RO"/>
        </w:rPr>
        <w:t>SERVICII PRESTATE</w:t>
      </w:r>
      <w:r w:rsidRPr="00586E04">
        <w:rPr>
          <w:rFonts w:ascii="Arial" w:hAnsi="Arial" w:cs="Arial"/>
          <w:b/>
          <w:lang w:val="ro-RO"/>
        </w:rPr>
        <w:t xml:space="preserve"> ÎN ULTIMII 3 ANI</w:t>
      </w:r>
    </w:p>
    <w:p w:rsidR="005F4495" w:rsidRPr="00586E04" w:rsidRDefault="005F4495" w:rsidP="005F4495">
      <w:pPr>
        <w:jc w:val="center"/>
        <w:rPr>
          <w:rFonts w:ascii="Arial" w:hAnsi="Arial" w:cs="Arial"/>
          <w:lang w:val="ro-RO"/>
        </w:rPr>
      </w:pPr>
    </w:p>
    <w:p w:rsidR="005F4495" w:rsidRPr="00586E04" w:rsidRDefault="005F4495" w:rsidP="005F4495">
      <w:pPr>
        <w:jc w:val="center"/>
        <w:rPr>
          <w:rFonts w:ascii="Arial" w:hAnsi="Arial" w:cs="Arial"/>
          <w:lang w:val="ro-RO"/>
        </w:rPr>
      </w:pPr>
    </w:p>
    <w:p w:rsidR="005F4495" w:rsidRPr="00586E04" w:rsidRDefault="005F4495" w:rsidP="005F4495">
      <w:pPr>
        <w:jc w:val="center"/>
        <w:rPr>
          <w:rFonts w:ascii="Arial" w:hAnsi="Arial" w:cs="Arial"/>
          <w:lang w:val="ro-RO"/>
        </w:rPr>
      </w:pPr>
    </w:p>
    <w:p w:rsidR="005F4495" w:rsidRPr="00586E04" w:rsidRDefault="005F4495" w:rsidP="005F4495">
      <w:pPr>
        <w:jc w:val="center"/>
        <w:rPr>
          <w:rFonts w:ascii="Arial" w:hAnsi="Arial" w:cs="Arial"/>
          <w:lang w:val="ro-RO"/>
        </w:rPr>
      </w:pPr>
    </w:p>
    <w:p w:rsidR="005F4495" w:rsidRPr="00586E04" w:rsidRDefault="005F4495" w:rsidP="005F4495">
      <w:pPr>
        <w:ind w:firstLine="900"/>
        <w:jc w:val="both"/>
        <w:rPr>
          <w:rFonts w:ascii="Arial" w:hAnsi="Arial" w:cs="Arial"/>
          <w:lang w:val="ro-RO"/>
        </w:rPr>
      </w:pPr>
      <w:r w:rsidRPr="00586E04">
        <w:rPr>
          <w:rFonts w:ascii="Arial" w:hAnsi="Arial" w:cs="Arial"/>
          <w:lang w:val="ro-RO"/>
        </w:rPr>
        <w:t xml:space="preserve">Subsemnatul, reprezentant împuternicit al ........................................................... </w:t>
      </w:r>
      <w:r w:rsidRPr="00586E04">
        <w:rPr>
          <w:rFonts w:ascii="Arial" w:hAnsi="Arial" w:cs="Arial"/>
          <w:i/>
          <w:lang w:val="ro-RO"/>
        </w:rPr>
        <w:t xml:space="preserve">(denumirea/numele şi sediul/adresa candidatului/ofertantului), </w:t>
      </w:r>
      <w:r w:rsidRPr="00586E04">
        <w:rPr>
          <w:rFonts w:ascii="Arial" w:hAnsi="Arial" w:cs="Arial"/>
          <w:lang w:val="ro-RO"/>
        </w:rPr>
        <w:t>declar pe propria răspundere, sub sancţiunile aplicabile</w:t>
      </w:r>
      <w:r w:rsidRPr="00586E04">
        <w:rPr>
          <w:rFonts w:ascii="Arial" w:hAnsi="Arial" w:cs="Arial"/>
          <w:color w:val="FF0000"/>
          <w:lang w:val="ro-RO"/>
        </w:rPr>
        <w:t xml:space="preserve"> </w:t>
      </w:r>
      <w:r w:rsidRPr="00586E04">
        <w:rPr>
          <w:rFonts w:ascii="Arial" w:hAnsi="Arial" w:cs="Arial"/>
          <w:lang w:val="ro-RO"/>
        </w:rPr>
        <w:t>faptei de fals în acte publice, că datele prezentate în tabelul anexat sunt reale.</w:t>
      </w:r>
    </w:p>
    <w:p w:rsidR="005F4495" w:rsidRPr="00586E04" w:rsidRDefault="005F4495" w:rsidP="005F4495">
      <w:pPr>
        <w:ind w:firstLine="900"/>
        <w:jc w:val="both"/>
        <w:rPr>
          <w:rFonts w:ascii="Arial" w:hAnsi="Arial" w:cs="Arial"/>
          <w:lang w:val="ro-RO"/>
        </w:rPr>
      </w:pPr>
    </w:p>
    <w:p w:rsidR="005F4495" w:rsidRPr="00586E04" w:rsidRDefault="005F4495" w:rsidP="005F4495">
      <w:pPr>
        <w:ind w:firstLine="900"/>
        <w:jc w:val="both"/>
        <w:rPr>
          <w:rFonts w:ascii="Arial" w:hAnsi="Arial" w:cs="Arial"/>
          <w:lang w:val="ro-RO"/>
        </w:rPr>
      </w:pPr>
      <w:r w:rsidRPr="00586E04">
        <w:rPr>
          <w:rFonts w:ascii="Arial" w:hAnsi="Arial" w:cs="Arial"/>
          <w:lang w:val="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5F4495" w:rsidRPr="00586E04" w:rsidRDefault="005F4495" w:rsidP="005F4495">
      <w:pPr>
        <w:ind w:firstLine="900"/>
        <w:jc w:val="both"/>
        <w:rPr>
          <w:rFonts w:ascii="Arial" w:hAnsi="Arial" w:cs="Arial"/>
          <w:lang w:val="ro-RO"/>
        </w:rPr>
      </w:pPr>
    </w:p>
    <w:p w:rsidR="005F4495" w:rsidRPr="00586E04" w:rsidRDefault="005F4495" w:rsidP="005F4495">
      <w:pPr>
        <w:ind w:firstLine="900"/>
        <w:jc w:val="both"/>
        <w:rPr>
          <w:rFonts w:ascii="Arial" w:hAnsi="Arial" w:cs="Arial"/>
          <w:lang w:val="ro-RO"/>
        </w:rPr>
      </w:pPr>
      <w:r w:rsidRPr="00586E04">
        <w:rPr>
          <w:rFonts w:ascii="Arial" w:hAnsi="Arial" w:cs="Arial"/>
          <w:lang w:val="ro-RO"/>
        </w:rPr>
        <w:t xml:space="preserve">Subsemnatul autorizez prin prezenta orice instituţie, societate comercială, bancă, alte persoane juridice să furnizeze informaţii </w:t>
      </w:r>
      <w:r>
        <w:rPr>
          <w:rFonts w:ascii="Arial" w:hAnsi="Arial" w:cs="Arial"/>
          <w:lang w:val="ro-RO"/>
        </w:rPr>
        <w:t>reprezentanţilor autorizaţi ai R.A</w:t>
      </w:r>
      <w:r w:rsidRPr="00586E04">
        <w:rPr>
          <w:rFonts w:ascii="Arial" w:hAnsi="Arial" w:cs="Arial"/>
          <w:lang w:val="ro-RO"/>
        </w:rPr>
        <w:t>. AEROPORT TRANSILVANIA Tg Mures</w:t>
      </w:r>
      <w:r w:rsidRPr="00586E04">
        <w:rPr>
          <w:rFonts w:ascii="Arial" w:hAnsi="Arial" w:cs="Arial"/>
          <w:i/>
          <w:lang w:val="ro-RO"/>
        </w:rPr>
        <w:t xml:space="preserve"> </w:t>
      </w:r>
      <w:r w:rsidRPr="00586E04">
        <w:rPr>
          <w:rFonts w:ascii="Arial" w:hAnsi="Arial" w:cs="Arial"/>
          <w:lang w:val="ro-RO"/>
        </w:rPr>
        <w:t>cu privire la orice aspect tehnic şi financiar în legătură cu activitatea noastră.</w:t>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p>
    <w:p w:rsidR="005F4495" w:rsidRPr="00586E04" w:rsidRDefault="005F4495" w:rsidP="005F4495">
      <w:pPr>
        <w:jc w:val="right"/>
        <w:rPr>
          <w:rFonts w:ascii="Arial" w:hAnsi="Arial" w:cs="Arial"/>
          <w:iCs/>
          <w:lang w:val="ro-RO"/>
        </w:rPr>
      </w:pPr>
      <w:r w:rsidRPr="00586E04">
        <w:rPr>
          <w:rFonts w:ascii="Arial" w:hAnsi="Arial" w:cs="Arial"/>
          <w:iCs/>
          <w:lang w:val="ro-RO"/>
        </w:rPr>
        <w:t>Operator economic,</w:t>
      </w:r>
    </w:p>
    <w:p w:rsidR="005F4495" w:rsidRPr="00586E04" w:rsidRDefault="005F4495" w:rsidP="005F4495">
      <w:pPr>
        <w:jc w:val="right"/>
        <w:rPr>
          <w:rFonts w:ascii="Arial" w:hAnsi="Arial" w:cs="Arial"/>
          <w:i/>
          <w:iCs/>
          <w:lang w:val="ro-RO"/>
        </w:rPr>
      </w:pPr>
      <w:r w:rsidRPr="00586E04">
        <w:rPr>
          <w:rFonts w:ascii="Arial" w:hAnsi="Arial" w:cs="Arial"/>
          <w:i/>
          <w:iCs/>
          <w:lang w:val="ro-RO"/>
        </w:rPr>
        <w:t>..................................</w:t>
      </w:r>
    </w:p>
    <w:p w:rsidR="005F4495" w:rsidRPr="00586E04" w:rsidRDefault="005F4495" w:rsidP="005F4495">
      <w:pPr>
        <w:jc w:val="right"/>
        <w:rPr>
          <w:rFonts w:ascii="Arial" w:hAnsi="Arial" w:cs="Arial"/>
          <w:i/>
          <w:iCs/>
          <w:lang w:val="ro-RO"/>
        </w:rPr>
      </w:pPr>
      <w:r w:rsidRPr="00586E04">
        <w:rPr>
          <w:rFonts w:ascii="Arial" w:hAnsi="Arial" w:cs="Arial"/>
          <w:i/>
          <w:iCs/>
          <w:lang w:val="ro-RO"/>
        </w:rPr>
        <w:t>(semnătură autorizată)</w:t>
      </w:r>
    </w:p>
    <w:p w:rsidR="005F4495" w:rsidRPr="00586E04" w:rsidRDefault="005F4495" w:rsidP="005F4495">
      <w:pPr>
        <w:jc w:val="right"/>
        <w:rPr>
          <w:rFonts w:ascii="Arial" w:hAnsi="Arial" w:cs="Arial"/>
          <w:i/>
          <w:iCs/>
          <w:lang w:val="ro-RO"/>
        </w:rPr>
      </w:pPr>
    </w:p>
    <w:p w:rsidR="005F4495" w:rsidRPr="00586E04" w:rsidRDefault="005F4495" w:rsidP="005F4495">
      <w:pPr>
        <w:jc w:val="right"/>
        <w:rPr>
          <w:rFonts w:ascii="Arial" w:hAnsi="Arial" w:cs="Arial"/>
          <w:i/>
          <w:iCs/>
          <w:lang w:val="ro-RO"/>
        </w:rPr>
      </w:pPr>
    </w:p>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3"/>
        <w:gridCol w:w="1070"/>
        <w:gridCol w:w="844"/>
        <w:gridCol w:w="2057"/>
        <w:gridCol w:w="1711"/>
        <w:gridCol w:w="1070"/>
        <w:gridCol w:w="1177"/>
        <w:gridCol w:w="1177"/>
      </w:tblGrid>
      <w:tr w:rsidR="005F4495" w:rsidRPr="00586E04" w:rsidTr="00A959CD">
        <w:tc>
          <w:tcPr>
            <w:tcW w:w="438" w:type="dxa"/>
          </w:tcPr>
          <w:p w:rsidR="005F4495" w:rsidRPr="00586E04" w:rsidRDefault="005F4495" w:rsidP="00A959CD">
            <w:pPr>
              <w:jc w:val="center"/>
              <w:rPr>
                <w:rFonts w:ascii="Arial" w:hAnsi="Arial" w:cs="Arial"/>
                <w:lang w:val="ro-RO"/>
              </w:rPr>
            </w:pPr>
          </w:p>
          <w:p w:rsidR="005F4495" w:rsidRPr="00586E04" w:rsidRDefault="005F4495" w:rsidP="00A959CD">
            <w:pPr>
              <w:jc w:val="center"/>
              <w:rPr>
                <w:rFonts w:ascii="Arial" w:hAnsi="Arial" w:cs="Arial"/>
                <w:lang w:val="ro-RO"/>
              </w:rPr>
            </w:pPr>
            <w:r w:rsidRPr="00586E04">
              <w:rPr>
                <w:rFonts w:ascii="Arial" w:hAnsi="Arial" w:cs="Arial"/>
                <w:lang w:val="ro-RO"/>
              </w:rPr>
              <w:t>Nr crt</w:t>
            </w:r>
          </w:p>
          <w:p w:rsidR="005F4495" w:rsidRPr="00586E04" w:rsidRDefault="005F4495" w:rsidP="00A959CD">
            <w:pPr>
              <w:jc w:val="center"/>
              <w:rPr>
                <w:rFonts w:ascii="Arial" w:hAnsi="Arial" w:cs="Arial"/>
                <w:lang w:val="ro-RO"/>
              </w:rPr>
            </w:pPr>
          </w:p>
          <w:p w:rsidR="005F4495" w:rsidRPr="00586E04" w:rsidRDefault="005F4495" w:rsidP="00A959CD">
            <w:pPr>
              <w:jc w:val="center"/>
              <w:rPr>
                <w:rFonts w:ascii="Arial" w:hAnsi="Arial" w:cs="Arial"/>
                <w:lang w:val="ro-RO"/>
              </w:rPr>
            </w:pPr>
          </w:p>
          <w:p w:rsidR="005F4495" w:rsidRPr="00586E04" w:rsidRDefault="005F4495" w:rsidP="00A959CD">
            <w:pPr>
              <w:jc w:val="center"/>
              <w:rPr>
                <w:rFonts w:ascii="Arial" w:hAnsi="Arial" w:cs="Arial"/>
                <w:lang w:val="ro-RO"/>
              </w:rPr>
            </w:pPr>
          </w:p>
        </w:tc>
        <w:tc>
          <w:tcPr>
            <w:tcW w:w="1290" w:type="dxa"/>
          </w:tcPr>
          <w:p w:rsidR="005F4495" w:rsidRPr="00586E04" w:rsidRDefault="005F4495" w:rsidP="00A959CD">
            <w:pPr>
              <w:jc w:val="center"/>
              <w:rPr>
                <w:rFonts w:ascii="Arial" w:hAnsi="Arial" w:cs="Arial"/>
                <w:lang w:val="ro-RO"/>
              </w:rPr>
            </w:pPr>
          </w:p>
          <w:p w:rsidR="005F4495" w:rsidRPr="00586E04" w:rsidRDefault="005F4495" w:rsidP="00A959CD">
            <w:pPr>
              <w:jc w:val="center"/>
              <w:rPr>
                <w:rFonts w:ascii="Arial" w:hAnsi="Arial" w:cs="Arial"/>
                <w:lang w:val="ro-RO"/>
              </w:rPr>
            </w:pPr>
            <w:r w:rsidRPr="00586E04">
              <w:rPr>
                <w:rFonts w:ascii="Arial" w:hAnsi="Arial" w:cs="Arial"/>
                <w:lang w:val="ro-RO"/>
              </w:rPr>
              <w:t>Obiect contract</w:t>
            </w:r>
          </w:p>
          <w:p w:rsidR="005F4495" w:rsidRPr="00586E04" w:rsidRDefault="005F4495" w:rsidP="00A959CD">
            <w:pPr>
              <w:jc w:val="center"/>
              <w:rPr>
                <w:rFonts w:ascii="Arial" w:hAnsi="Arial" w:cs="Arial"/>
                <w:lang w:val="ro-RO"/>
              </w:rPr>
            </w:pPr>
          </w:p>
        </w:tc>
        <w:tc>
          <w:tcPr>
            <w:tcW w:w="727" w:type="dxa"/>
          </w:tcPr>
          <w:p w:rsidR="005F4495" w:rsidRPr="00586E04" w:rsidRDefault="005F4495" w:rsidP="00A959CD">
            <w:pPr>
              <w:jc w:val="center"/>
              <w:rPr>
                <w:rFonts w:ascii="Arial" w:hAnsi="Arial" w:cs="Arial"/>
                <w:lang w:val="ro-RO"/>
              </w:rPr>
            </w:pPr>
          </w:p>
          <w:p w:rsidR="005F4495" w:rsidRPr="00586E04" w:rsidRDefault="005F4495" w:rsidP="00A959CD">
            <w:pPr>
              <w:jc w:val="center"/>
              <w:rPr>
                <w:rFonts w:ascii="Arial" w:hAnsi="Arial" w:cs="Arial"/>
                <w:lang w:val="ro-RO"/>
              </w:rPr>
            </w:pPr>
            <w:r w:rsidRPr="00586E04">
              <w:rPr>
                <w:rFonts w:ascii="Arial" w:hAnsi="Arial" w:cs="Arial"/>
                <w:lang w:val="ro-RO"/>
              </w:rPr>
              <w:t>Codul CPV</w:t>
            </w:r>
          </w:p>
        </w:tc>
        <w:tc>
          <w:tcPr>
            <w:tcW w:w="2224" w:type="dxa"/>
          </w:tcPr>
          <w:p w:rsidR="005F4495" w:rsidRPr="00586E04" w:rsidRDefault="005F4495" w:rsidP="00A959CD">
            <w:pPr>
              <w:jc w:val="center"/>
              <w:rPr>
                <w:rFonts w:ascii="Arial" w:hAnsi="Arial" w:cs="Arial"/>
                <w:lang w:val="ro-RO"/>
              </w:rPr>
            </w:pPr>
          </w:p>
          <w:p w:rsidR="005F4495" w:rsidRPr="00586E04" w:rsidRDefault="005F4495" w:rsidP="00A959CD">
            <w:pPr>
              <w:jc w:val="center"/>
              <w:rPr>
                <w:rFonts w:ascii="Arial" w:hAnsi="Arial" w:cs="Arial"/>
                <w:lang w:val="ro-RO"/>
              </w:rPr>
            </w:pPr>
            <w:r w:rsidRPr="00586E04">
              <w:rPr>
                <w:rFonts w:ascii="Arial" w:hAnsi="Arial" w:cs="Arial"/>
                <w:lang w:val="ro-RO"/>
              </w:rPr>
              <w:t>Denumirea/nume beneficiar</w:t>
            </w:r>
          </w:p>
          <w:p w:rsidR="005F4495" w:rsidRPr="00586E04" w:rsidRDefault="005F4495" w:rsidP="00A959CD">
            <w:pPr>
              <w:jc w:val="center"/>
              <w:rPr>
                <w:rFonts w:ascii="Arial" w:hAnsi="Arial" w:cs="Arial"/>
                <w:lang w:val="ro-RO"/>
              </w:rPr>
            </w:pPr>
            <w:r w:rsidRPr="00586E04">
              <w:rPr>
                <w:rFonts w:ascii="Arial" w:hAnsi="Arial" w:cs="Arial"/>
                <w:lang w:val="ro-RO"/>
              </w:rPr>
              <w:t>/client</w:t>
            </w:r>
          </w:p>
          <w:p w:rsidR="005F4495" w:rsidRPr="00586E04" w:rsidRDefault="005F4495" w:rsidP="00A959CD">
            <w:pPr>
              <w:jc w:val="center"/>
              <w:rPr>
                <w:rFonts w:ascii="Arial" w:hAnsi="Arial" w:cs="Arial"/>
                <w:lang w:val="it-IT"/>
              </w:rPr>
            </w:pPr>
            <w:r w:rsidRPr="00586E04">
              <w:rPr>
                <w:rFonts w:ascii="Arial" w:hAnsi="Arial" w:cs="Arial"/>
                <w:lang w:val="ro-RO"/>
              </w:rPr>
              <w:t>Adresa</w:t>
            </w:r>
          </w:p>
        </w:tc>
        <w:tc>
          <w:tcPr>
            <w:tcW w:w="1447" w:type="dxa"/>
          </w:tcPr>
          <w:p w:rsidR="005F4495" w:rsidRPr="00586E04" w:rsidRDefault="005F4495" w:rsidP="00A959CD">
            <w:pPr>
              <w:jc w:val="center"/>
              <w:rPr>
                <w:rFonts w:ascii="Arial" w:hAnsi="Arial" w:cs="Arial"/>
                <w:lang w:val="ro-RO"/>
              </w:rPr>
            </w:pPr>
          </w:p>
          <w:p w:rsidR="005F4495" w:rsidRPr="00586E04" w:rsidRDefault="005F4495" w:rsidP="00A959CD">
            <w:pPr>
              <w:jc w:val="center"/>
              <w:rPr>
                <w:rFonts w:ascii="Arial" w:hAnsi="Arial" w:cs="Arial"/>
                <w:lang w:val="ro-RO"/>
              </w:rPr>
            </w:pPr>
            <w:r w:rsidRPr="00586E04">
              <w:rPr>
                <w:rFonts w:ascii="Arial" w:hAnsi="Arial" w:cs="Arial"/>
                <w:lang w:val="ro-RO"/>
              </w:rPr>
              <w:t xml:space="preserve">Calitatea prestatorului*) </w:t>
            </w:r>
          </w:p>
        </w:tc>
        <w:tc>
          <w:tcPr>
            <w:tcW w:w="1215" w:type="dxa"/>
          </w:tcPr>
          <w:p w:rsidR="005F4495" w:rsidRPr="00586E04" w:rsidRDefault="005F4495" w:rsidP="00A959CD">
            <w:pPr>
              <w:jc w:val="center"/>
              <w:rPr>
                <w:rFonts w:ascii="Arial" w:hAnsi="Arial" w:cs="Arial"/>
                <w:lang w:val="ro-RO"/>
              </w:rPr>
            </w:pPr>
          </w:p>
          <w:p w:rsidR="005F4495" w:rsidRPr="00586E04" w:rsidRDefault="005F4495" w:rsidP="00A959CD">
            <w:pPr>
              <w:jc w:val="center"/>
              <w:rPr>
                <w:rFonts w:ascii="Arial" w:hAnsi="Arial" w:cs="Arial"/>
                <w:lang w:val="ro-RO"/>
              </w:rPr>
            </w:pPr>
            <w:r w:rsidRPr="00586E04">
              <w:rPr>
                <w:rFonts w:ascii="Arial" w:hAnsi="Arial" w:cs="Arial"/>
                <w:lang w:val="ro-RO"/>
              </w:rPr>
              <w:t xml:space="preserve">Preţ contract </w:t>
            </w:r>
          </w:p>
        </w:tc>
        <w:tc>
          <w:tcPr>
            <w:tcW w:w="1017" w:type="dxa"/>
          </w:tcPr>
          <w:p w:rsidR="005F4495" w:rsidRPr="00586E04" w:rsidRDefault="005F4495" w:rsidP="00A959CD">
            <w:pPr>
              <w:jc w:val="center"/>
              <w:rPr>
                <w:rFonts w:ascii="Arial" w:hAnsi="Arial" w:cs="Arial"/>
                <w:lang w:val="ro-RO"/>
              </w:rPr>
            </w:pPr>
          </w:p>
          <w:p w:rsidR="005F4495" w:rsidRPr="00586E04" w:rsidRDefault="005F4495" w:rsidP="00A959CD">
            <w:pPr>
              <w:jc w:val="center"/>
              <w:rPr>
                <w:rFonts w:ascii="Arial" w:hAnsi="Arial" w:cs="Arial"/>
                <w:lang w:val="ro-RO"/>
              </w:rPr>
            </w:pPr>
            <w:r w:rsidRPr="00586E04">
              <w:rPr>
                <w:rFonts w:ascii="Arial" w:hAnsi="Arial" w:cs="Arial"/>
                <w:lang w:val="ro-RO"/>
              </w:rPr>
              <w:t>Procent îndeplinit de prestator (%)</w:t>
            </w:r>
          </w:p>
        </w:tc>
        <w:tc>
          <w:tcPr>
            <w:tcW w:w="1215" w:type="dxa"/>
          </w:tcPr>
          <w:p w:rsidR="005F4495" w:rsidRPr="00586E04" w:rsidRDefault="005F4495" w:rsidP="00A959CD">
            <w:pPr>
              <w:rPr>
                <w:rFonts w:ascii="Arial" w:hAnsi="Arial" w:cs="Arial"/>
                <w:lang w:val="ro-RO"/>
              </w:rPr>
            </w:pPr>
          </w:p>
          <w:p w:rsidR="005F4495" w:rsidRPr="00586E04" w:rsidRDefault="005F4495" w:rsidP="00A959CD">
            <w:pPr>
              <w:rPr>
                <w:rFonts w:ascii="Arial" w:hAnsi="Arial" w:cs="Arial"/>
                <w:vertAlign w:val="superscript"/>
                <w:lang w:eastAsia="ro-RO"/>
              </w:rPr>
            </w:pPr>
            <w:r w:rsidRPr="00586E04">
              <w:rPr>
                <w:rFonts w:ascii="Arial" w:hAnsi="Arial" w:cs="Arial"/>
                <w:lang w:val="ro-RO"/>
              </w:rPr>
              <w:t>Perioadă derulare contract</w:t>
            </w:r>
          </w:p>
        </w:tc>
      </w:tr>
      <w:tr w:rsidR="005F4495" w:rsidRPr="00586E04" w:rsidTr="00A959CD">
        <w:tc>
          <w:tcPr>
            <w:tcW w:w="438" w:type="dxa"/>
          </w:tcPr>
          <w:p w:rsidR="005F4495" w:rsidRPr="00586E04" w:rsidRDefault="005F4495" w:rsidP="00A959CD">
            <w:pPr>
              <w:rPr>
                <w:rFonts w:ascii="Arial" w:hAnsi="Arial" w:cs="Arial"/>
                <w:lang w:val="ro-RO" w:eastAsia="ro-RO"/>
              </w:rPr>
            </w:pPr>
            <w:r w:rsidRPr="00586E04">
              <w:rPr>
                <w:rFonts w:ascii="Arial" w:hAnsi="Arial" w:cs="Arial"/>
                <w:lang w:val="ro-RO" w:eastAsia="ro-RO"/>
              </w:rPr>
              <w:t>1</w:t>
            </w:r>
          </w:p>
        </w:tc>
        <w:tc>
          <w:tcPr>
            <w:tcW w:w="1290" w:type="dxa"/>
          </w:tcPr>
          <w:p w:rsidR="005F4495" w:rsidRPr="00586E04" w:rsidRDefault="005F4495" w:rsidP="00A959CD">
            <w:pPr>
              <w:rPr>
                <w:rFonts w:ascii="Arial" w:hAnsi="Arial" w:cs="Arial"/>
                <w:lang w:val="ro-RO" w:eastAsia="ro-RO"/>
              </w:rPr>
            </w:pPr>
          </w:p>
        </w:tc>
        <w:tc>
          <w:tcPr>
            <w:tcW w:w="727" w:type="dxa"/>
          </w:tcPr>
          <w:p w:rsidR="005F4495" w:rsidRPr="00586E04" w:rsidRDefault="005F4495" w:rsidP="00A959CD">
            <w:pPr>
              <w:rPr>
                <w:rFonts w:ascii="Arial" w:hAnsi="Arial" w:cs="Arial"/>
                <w:lang w:val="ro-RO" w:eastAsia="ro-RO"/>
              </w:rPr>
            </w:pPr>
          </w:p>
        </w:tc>
        <w:tc>
          <w:tcPr>
            <w:tcW w:w="2224" w:type="dxa"/>
          </w:tcPr>
          <w:p w:rsidR="005F4495" w:rsidRPr="00586E04" w:rsidRDefault="005F4495" w:rsidP="00A959CD">
            <w:pPr>
              <w:rPr>
                <w:rFonts w:ascii="Arial" w:hAnsi="Arial" w:cs="Arial"/>
                <w:lang w:val="ro-RO" w:eastAsia="ro-RO"/>
              </w:rPr>
            </w:pPr>
          </w:p>
        </w:tc>
        <w:tc>
          <w:tcPr>
            <w:tcW w:w="1447" w:type="dxa"/>
          </w:tcPr>
          <w:p w:rsidR="005F4495" w:rsidRPr="00586E04" w:rsidRDefault="005F4495" w:rsidP="00A959CD">
            <w:pPr>
              <w:rPr>
                <w:rFonts w:ascii="Arial" w:hAnsi="Arial" w:cs="Arial"/>
                <w:lang w:val="ro-RO" w:eastAsia="ro-RO"/>
              </w:rPr>
            </w:pPr>
          </w:p>
        </w:tc>
        <w:tc>
          <w:tcPr>
            <w:tcW w:w="1215" w:type="dxa"/>
          </w:tcPr>
          <w:p w:rsidR="005F4495" w:rsidRPr="00586E04" w:rsidRDefault="005F4495" w:rsidP="00A959CD">
            <w:pPr>
              <w:rPr>
                <w:rFonts w:ascii="Arial" w:hAnsi="Arial" w:cs="Arial"/>
                <w:lang w:val="ro-RO" w:eastAsia="ro-RO"/>
              </w:rPr>
            </w:pPr>
          </w:p>
        </w:tc>
        <w:tc>
          <w:tcPr>
            <w:tcW w:w="1017" w:type="dxa"/>
          </w:tcPr>
          <w:p w:rsidR="005F4495" w:rsidRPr="00586E04" w:rsidRDefault="005F4495" w:rsidP="00A959CD">
            <w:pPr>
              <w:rPr>
                <w:rFonts w:ascii="Arial" w:hAnsi="Arial" w:cs="Arial"/>
                <w:lang w:val="ro-RO" w:eastAsia="ro-RO"/>
              </w:rPr>
            </w:pPr>
          </w:p>
        </w:tc>
        <w:tc>
          <w:tcPr>
            <w:tcW w:w="1215" w:type="dxa"/>
          </w:tcPr>
          <w:p w:rsidR="005F4495" w:rsidRPr="00586E04" w:rsidRDefault="005F4495" w:rsidP="00A959CD">
            <w:pPr>
              <w:rPr>
                <w:rFonts w:ascii="Arial" w:hAnsi="Arial" w:cs="Arial"/>
                <w:lang w:val="ro-RO" w:eastAsia="ro-RO"/>
              </w:rPr>
            </w:pPr>
          </w:p>
        </w:tc>
      </w:tr>
      <w:tr w:rsidR="005F4495" w:rsidRPr="00586E04" w:rsidTr="00A959CD">
        <w:tc>
          <w:tcPr>
            <w:tcW w:w="438" w:type="dxa"/>
          </w:tcPr>
          <w:p w:rsidR="005F4495" w:rsidRPr="00586E04" w:rsidRDefault="005F4495" w:rsidP="00A959CD">
            <w:pPr>
              <w:rPr>
                <w:rFonts w:ascii="Arial" w:hAnsi="Arial" w:cs="Arial"/>
                <w:lang w:val="ro-RO" w:eastAsia="ro-RO"/>
              </w:rPr>
            </w:pPr>
            <w:r w:rsidRPr="00586E04">
              <w:rPr>
                <w:rFonts w:ascii="Arial" w:hAnsi="Arial" w:cs="Arial"/>
                <w:lang w:val="ro-RO" w:eastAsia="ro-RO"/>
              </w:rPr>
              <w:t>2</w:t>
            </w:r>
          </w:p>
        </w:tc>
        <w:tc>
          <w:tcPr>
            <w:tcW w:w="1290" w:type="dxa"/>
          </w:tcPr>
          <w:p w:rsidR="005F4495" w:rsidRPr="00586E04" w:rsidRDefault="005F4495" w:rsidP="00A959CD">
            <w:pPr>
              <w:rPr>
                <w:rFonts w:ascii="Arial" w:hAnsi="Arial" w:cs="Arial"/>
                <w:lang w:val="ro-RO" w:eastAsia="ro-RO"/>
              </w:rPr>
            </w:pPr>
          </w:p>
        </w:tc>
        <w:tc>
          <w:tcPr>
            <w:tcW w:w="727" w:type="dxa"/>
          </w:tcPr>
          <w:p w:rsidR="005F4495" w:rsidRPr="00586E04" w:rsidRDefault="005F4495" w:rsidP="00A959CD">
            <w:pPr>
              <w:rPr>
                <w:rFonts w:ascii="Arial" w:hAnsi="Arial" w:cs="Arial"/>
                <w:lang w:val="ro-RO" w:eastAsia="ro-RO"/>
              </w:rPr>
            </w:pPr>
          </w:p>
        </w:tc>
        <w:tc>
          <w:tcPr>
            <w:tcW w:w="2224" w:type="dxa"/>
          </w:tcPr>
          <w:p w:rsidR="005F4495" w:rsidRPr="00586E04" w:rsidRDefault="005F4495" w:rsidP="00A959CD">
            <w:pPr>
              <w:rPr>
                <w:rFonts w:ascii="Arial" w:hAnsi="Arial" w:cs="Arial"/>
                <w:lang w:val="ro-RO" w:eastAsia="ro-RO"/>
              </w:rPr>
            </w:pPr>
          </w:p>
        </w:tc>
        <w:tc>
          <w:tcPr>
            <w:tcW w:w="1447" w:type="dxa"/>
          </w:tcPr>
          <w:p w:rsidR="005F4495" w:rsidRPr="00586E04" w:rsidRDefault="005F4495" w:rsidP="00A959CD">
            <w:pPr>
              <w:rPr>
                <w:rFonts w:ascii="Arial" w:hAnsi="Arial" w:cs="Arial"/>
                <w:lang w:val="ro-RO" w:eastAsia="ro-RO"/>
              </w:rPr>
            </w:pPr>
          </w:p>
        </w:tc>
        <w:tc>
          <w:tcPr>
            <w:tcW w:w="1215" w:type="dxa"/>
          </w:tcPr>
          <w:p w:rsidR="005F4495" w:rsidRPr="00586E04" w:rsidRDefault="005F4495" w:rsidP="00A959CD">
            <w:pPr>
              <w:rPr>
                <w:rFonts w:ascii="Arial" w:hAnsi="Arial" w:cs="Arial"/>
                <w:lang w:val="ro-RO" w:eastAsia="ro-RO"/>
              </w:rPr>
            </w:pPr>
          </w:p>
        </w:tc>
        <w:tc>
          <w:tcPr>
            <w:tcW w:w="1017" w:type="dxa"/>
          </w:tcPr>
          <w:p w:rsidR="005F4495" w:rsidRPr="00586E04" w:rsidRDefault="005F4495" w:rsidP="00A959CD">
            <w:pPr>
              <w:rPr>
                <w:rFonts w:ascii="Arial" w:hAnsi="Arial" w:cs="Arial"/>
                <w:lang w:val="ro-RO" w:eastAsia="ro-RO"/>
              </w:rPr>
            </w:pPr>
          </w:p>
        </w:tc>
        <w:tc>
          <w:tcPr>
            <w:tcW w:w="1215" w:type="dxa"/>
          </w:tcPr>
          <w:p w:rsidR="005F4495" w:rsidRPr="00586E04" w:rsidRDefault="005F4495" w:rsidP="00A959CD">
            <w:pPr>
              <w:rPr>
                <w:rFonts w:ascii="Arial" w:hAnsi="Arial" w:cs="Arial"/>
                <w:lang w:val="ro-RO" w:eastAsia="ro-RO"/>
              </w:rPr>
            </w:pPr>
          </w:p>
        </w:tc>
      </w:tr>
      <w:tr w:rsidR="005F4495" w:rsidRPr="00586E04" w:rsidTr="00A959CD">
        <w:tc>
          <w:tcPr>
            <w:tcW w:w="438" w:type="dxa"/>
          </w:tcPr>
          <w:p w:rsidR="005F4495" w:rsidRPr="00586E04" w:rsidRDefault="005F4495" w:rsidP="00A959CD">
            <w:pPr>
              <w:rPr>
                <w:rFonts w:ascii="Arial" w:hAnsi="Arial" w:cs="Arial"/>
                <w:lang w:val="ro-RO" w:eastAsia="ro-RO"/>
              </w:rPr>
            </w:pPr>
            <w:r w:rsidRPr="00586E04">
              <w:rPr>
                <w:rFonts w:ascii="Arial" w:hAnsi="Arial" w:cs="Arial"/>
                <w:lang w:val="ro-RO" w:eastAsia="ro-RO"/>
              </w:rPr>
              <w:t>...</w:t>
            </w:r>
          </w:p>
        </w:tc>
        <w:tc>
          <w:tcPr>
            <w:tcW w:w="1290" w:type="dxa"/>
          </w:tcPr>
          <w:p w:rsidR="005F4495" w:rsidRPr="00586E04" w:rsidRDefault="005F4495" w:rsidP="00A959CD">
            <w:pPr>
              <w:rPr>
                <w:rFonts w:ascii="Arial" w:hAnsi="Arial" w:cs="Arial"/>
                <w:lang w:val="ro-RO" w:eastAsia="ro-RO"/>
              </w:rPr>
            </w:pPr>
          </w:p>
        </w:tc>
        <w:tc>
          <w:tcPr>
            <w:tcW w:w="727" w:type="dxa"/>
          </w:tcPr>
          <w:p w:rsidR="005F4495" w:rsidRPr="00586E04" w:rsidRDefault="005F4495" w:rsidP="00A959CD">
            <w:pPr>
              <w:rPr>
                <w:rFonts w:ascii="Arial" w:hAnsi="Arial" w:cs="Arial"/>
                <w:lang w:val="ro-RO" w:eastAsia="ro-RO"/>
              </w:rPr>
            </w:pPr>
          </w:p>
        </w:tc>
        <w:tc>
          <w:tcPr>
            <w:tcW w:w="2224" w:type="dxa"/>
          </w:tcPr>
          <w:p w:rsidR="005F4495" w:rsidRPr="00586E04" w:rsidRDefault="005F4495" w:rsidP="00A959CD">
            <w:pPr>
              <w:rPr>
                <w:rFonts w:ascii="Arial" w:hAnsi="Arial" w:cs="Arial"/>
                <w:lang w:val="ro-RO" w:eastAsia="ro-RO"/>
              </w:rPr>
            </w:pPr>
          </w:p>
        </w:tc>
        <w:tc>
          <w:tcPr>
            <w:tcW w:w="1447" w:type="dxa"/>
          </w:tcPr>
          <w:p w:rsidR="005F4495" w:rsidRPr="00586E04" w:rsidRDefault="005F4495" w:rsidP="00A959CD">
            <w:pPr>
              <w:rPr>
                <w:rFonts w:ascii="Arial" w:hAnsi="Arial" w:cs="Arial"/>
                <w:lang w:val="ro-RO" w:eastAsia="ro-RO"/>
              </w:rPr>
            </w:pPr>
          </w:p>
        </w:tc>
        <w:tc>
          <w:tcPr>
            <w:tcW w:w="1215" w:type="dxa"/>
          </w:tcPr>
          <w:p w:rsidR="005F4495" w:rsidRPr="00586E04" w:rsidRDefault="005F4495" w:rsidP="00A959CD">
            <w:pPr>
              <w:rPr>
                <w:rFonts w:ascii="Arial" w:hAnsi="Arial" w:cs="Arial"/>
                <w:lang w:val="ro-RO" w:eastAsia="ro-RO"/>
              </w:rPr>
            </w:pPr>
          </w:p>
        </w:tc>
        <w:tc>
          <w:tcPr>
            <w:tcW w:w="1017" w:type="dxa"/>
          </w:tcPr>
          <w:p w:rsidR="005F4495" w:rsidRPr="00586E04" w:rsidRDefault="005F4495" w:rsidP="00A959CD">
            <w:pPr>
              <w:rPr>
                <w:rFonts w:ascii="Arial" w:hAnsi="Arial" w:cs="Arial"/>
                <w:lang w:val="ro-RO" w:eastAsia="ro-RO"/>
              </w:rPr>
            </w:pPr>
          </w:p>
        </w:tc>
        <w:tc>
          <w:tcPr>
            <w:tcW w:w="1215" w:type="dxa"/>
          </w:tcPr>
          <w:p w:rsidR="005F4495" w:rsidRPr="00586E04" w:rsidRDefault="005F4495" w:rsidP="00A959CD">
            <w:pPr>
              <w:rPr>
                <w:rFonts w:ascii="Arial" w:hAnsi="Arial" w:cs="Arial"/>
                <w:lang w:val="ro-RO" w:eastAsia="ro-RO"/>
              </w:rPr>
            </w:pPr>
          </w:p>
        </w:tc>
      </w:tr>
    </w:tbl>
    <w:p w:rsidR="005F4495" w:rsidRPr="00586E04" w:rsidRDefault="005F4495" w:rsidP="005F4495">
      <w:pPr>
        <w:rPr>
          <w:rFonts w:ascii="Arial" w:hAnsi="Arial" w:cs="Arial"/>
          <w:lang w:val="ro-RO" w:eastAsia="ro-RO"/>
        </w:rPr>
      </w:pPr>
    </w:p>
    <w:p w:rsidR="005F4495" w:rsidRPr="00586E04" w:rsidRDefault="005F4495" w:rsidP="005F4495">
      <w:pPr>
        <w:rPr>
          <w:rFonts w:ascii="Arial" w:hAnsi="Arial" w:cs="Arial"/>
          <w:lang w:val="ro-RO"/>
        </w:rPr>
      </w:pPr>
      <w:r w:rsidRPr="00586E04">
        <w:rPr>
          <w:rFonts w:ascii="Arial" w:hAnsi="Arial" w:cs="Arial"/>
          <w:lang w:val="ro-RO"/>
        </w:rPr>
        <w:t>Operator economic</w:t>
      </w:r>
    </w:p>
    <w:p w:rsidR="005F4495" w:rsidRPr="00586E04" w:rsidRDefault="005F4495" w:rsidP="005F4495">
      <w:pPr>
        <w:rPr>
          <w:rFonts w:ascii="Arial" w:hAnsi="Arial" w:cs="Arial"/>
          <w:i/>
          <w:lang w:val="ro-RO"/>
        </w:rPr>
      </w:pPr>
      <w:r w:rsidRPr="00586E04">
        <w:rPr>
          <w:rFonts w:ascii="Arial" w:hAnsi="Arial" w:cs="Arial"/>
          <w:i/>
          <w:lang w:val="ro-RO"/>
        </w:rPr>
        <w:t>(semnătură autorizată)</w:t>
      </w:r>
    </w:p>
    <w:p w:rsidR="005F4495" w:rsidRPr="00586E04" w:rsidRDefault="005F4495" w:rsidP="005F4495">
      <w:pPr>
        <w:jc w:val="center"/>
        <w:rPr>
          <w:rFonts w:ascii="Arial" w:hAnsi="Arial" w:cs="Arial"/>
          <w:i/>
          <w:lang w:val="ro-RO"/>
        </w:rPr>
      </w:pPr>
    </w:p>
    <w:p w:rsidR="005F4495" w:rsidRPr="00586E04" w:rsidRDefault="005F4495" w:rsidP="005F4495">
      <w:pPr>
        <w:rPr>
          <w:rFonts w:ascii="Arial" w:hAnsi="Arial" w:cs="Arial"/>
          <w:lang w:val="ro-RO"/>
        </w:rPr>
      </w:pPr>
      <w:r w:rsidRPr="00586E04">
        <w:rPr>
          <w:rFonts w:ascii="Arial" w:hAnsi="Arial" w:cs="Arial"/>
          <w:lang w:val="ro-RO"/>
        </w:rPr>
        <w:t>________</w:t>
      </w:r>
    </w:p>
    <w:p w:rsidR="005F4495" w:rsidRPr="00586E04" w:rsidRDefault="005F4495" w:rsidP="005F4495">
      <w:pPr>
        <w:jc w:val="both"/>
        <w:rPr>
          <w:rFonts w:ascii="Arial" w:hAnsi="Arial" w:cs="Arial"/>
          <w:lang w:val="ro-RO"/>
        </w:rPr>
        <w:sectPr w:rsidR="005F4495" w:rsidRPr="00586E04" w:rsidSect="00A6442F">
          <w:footerReference w:type="even" r:id="rId12"/>
          <w:footerReference w:type="default" r:id="rId13"/>
          <w:pgSz w:w="11907" w:h="16840" w:code="9"/>
          <w:pgMar w:top="1260" w:right="567" w:bottom="851" w:left="1134" w:header="709" w:footer="709" w:gutter="0"/>
          <w:pgBorders w:offsetFrom="page">
            <w:top w:val="single" w:sz="4" w:space="1" w:color="auto"/>
            <w:left w:val="single" w:sz="4" w:space="1" w:color="auto"/>
            <w:bottom w:val="single" w:sz="4" w:space="1" w:color="auto"/>
            <w:right w:val="single" w:sz="4" w:space="1" w:color="auto"/>
          </w:pgBorders>
          <w:cols w:space="708"/>
          <w:docGrid w:linePitch="360"/>
        </w:sectPr>
      </w:pPr>
      <w:r w:rsidRPr="00586E04">
        <w:rPr>
          <w:rFonts w:ascii="Arial" w:hAnsi="Arial" w:cs="Arial"/>
          <w:lang w:val="ro-RO"/>
        </w:rPr>
        <w:t>*) Se precizează calitatea în care a participat la îndeplinirea contractului, care poate fi de: contractant unic sau contractant conducător (lider de asociaţie); contractant asociat; subcontractan</w:t>
      </w:r>
    </w:p>
    <w:p w:rsidR="005F4495" w:rsidRPr="00586E04" w:rsidRDefault="005F4495" w:rsidP="005F4495">
      <w:pPr>
        <w:jc w:val="right"/>
        <w:rPr>
          <w:rFonts w:ascii="Arial" w:hAnsi="Arial" w:cs="Arial"/>
          <w:b/>
          <w:i/>
          <w:u w:val="single"/>
          <w:lang w:val="ro-RO"/>
        </w:rPr>
      </w:pPr>
      <w:r w:rsidRPr="00586E04">
        <w:rPr>
          <w:rFonts w:ascii="Arial" w:hAnsi="Arial" w:cs="Arial"/>
          <w:b/>
          <w:i/>
          <w:u w:val="single"/>
          <w:lang w:val="ro-RO"/>
        </w:rPr>
        <w:lastRenderedPageBreak/>
        <w:t>Formular 8</w:t>
      </w:r>
    </w:p>
    <w:p w:rsidR="005F4495" w:rsidRPr="00586E04" w:rsidRDefault="005F4495" w:rsidP="005F4495">
      <w:pPr>
        <w:jc w:val="both"/>
        <w:rPr>
          <w:rFonts w:ascii="Arial" w:hAnsi="Arial" w:cs="Arial"/>
          <w:b/>
          <w:bCs/>
          <w:lang w:val="ro-RO"/>
        </w:rPr>
      </w:pPr>
    </w:p>
    <w:p w:rsidR="005F4495" w:rsidRPr="00586E04" w:rsidRDefault="005F4495" w:rsidP="005F4495">
      <w:pPr>
        <w:jc w:val="both"/>
        <w:rPr>
          <w:rFonts w:ascii="Arial" w:hAnsi="Arial" w:cs="Arial"/>
          <w:b/>
          <w:bCs/>
          <w:lang w:val="ro-RO"/>
        </w:rPr>
      </w:pPr>
      <w:r w:rsidRPr="00586E04">
        <w:rPr>
          <w:rFonts w:ascii="Arial" w:hAnsi="Arial" w:cs="Arial"/>
          <w:b/>
          <w:bCs/>
          <w:lang w:val="ro-RO"/>
        </w:rPr>
        <w:t xml:space="preserve">CANDIDATUL/OFERTANTUL    </w:t>
      </w:r>
    </w:p>
    <w:p w:rsidR="005F4495" w:rsidRPr="00586E04" w:rsidRDefault="005F4495" w:rsidP="005F4495">
      <w:pPr>
        <w:jc w:val="both"/>
        <w:rPr>
          <w:rFonts w:ascii="Arial" w:hAnsi="Arial" w:cs="Arial"/>
          <w:b/>
          <w:bCs/>
          <w:lang w:val="ro-RO"/>
        </w:rPr>
      </w:pPr>
      <w:r w:rsidRPr="00586E04">
        <w:rPr>
          <w:rFonts w:ascii="Arial" w:hAnsi="Arial" w:cs="Arial"/>
          <w:b/>
          <w:bCs/>
          <w:lang w:val="ro-RO"/>
        </w:rPr>
        <w:t>_________________________</w:t>
      </w:r>
    </w:p>
    <w:p w:rsidR="005F4495" w:rsidRPr="00586E04" w:rsidRDefault="005F4495" w:rsidP="005F4495">
      <w:pPr>
        <w:jc w:val="both"/>
        <w:rPr>
          <w:rFonts w:ascii="Arial" w:hAnsi="Arial" w:cs="Arial"/>
          <w:lang w:val="ro-RO"/>
        </w:rPr>
      </w:pPr>
      <w:r w:rsidRPr="00586E04">
        <w:rPr>
          <w:rFonts w:ascii="Arial" w:hAnsi="Arial" w:cs="Arial"/>
          <w:lang w:val="ro-RO"/>
        </w:rPr>
        <w:t xml:space="preserve">        (denumirea/numele)                                      </w:t>
      </w:r>
    </w:p>
    <w:p w:rsidR="005F4495" w:rsidRPr="00586E04" w:rsidRDefault="005F4495" w:rsidP="005F4495">
      <w:pPr>
        <w:jc w:val="both"/>
        <w:rPr>
          <w:rFonts w:ascii="Arial" w:hAnsi="Arial" w:cs="Arial"/>
          <w:lang w:val="ro-RO"/>
        </w:rPr>
      </w:pPr>
      <w:r w:rsidRPr="00586E04">
        <w:rPr>
          <w:rFonts w:ascii="Arial" w:hAnsi="Arial" w:cs="Arial"/>
          <w:lang w:val="ro-RO"/>
        </w:rPr>
        <w:t xml:space="preserve">            </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center"/>
        <w:rPr>
          <w:rFonts w:ascii="Arial" w:hAnsi="Arial" w:cs="Arial"/>
          <w:b/>
          <w:bCs/>
          <w:lang w:val="ro-RO"/>
        </w:rPr>
      </w:pPr>
      <w:r w:rsidRPr="00586E04">
        <w:rPr>
          <w:rFonts w:ascii="Arial" w:hAnsi="Arial" w:cs="Arial"/>
          <w:b/>
          <w:bCs/>
          <w:lang w:val="ro-RO"/>
        </w:rPr>
        <w:t>EXPERIENŢA SIMILARĂ</w:t>
      </w:r>
    </w:p>
    <w:p w:rsidR="005F4495" w:rsidRPr="00586E04" w:rsidRDefault="005F4495" w:rsidP="005F4495">
      <w:pPr>
        <w:jc w:val="both"/>
        <w:rPr>
          <w:rFonts w:ascii="Arial" w:hAnsi="Arial" w:cs="Arial"/>
          <w:b/>
          <w:bCs/>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  1.Denumirea şi obiectul contractului: </w:t>
      </w:r>
      <w:r w:rsidRPr="00586E04">
        <w:rPr>
          <w:rFonts w:ascii="Arial" w:hAnsi="Arial" w:cs="Arial"/>
          <w:b/>
          <w:bCs/>
          <w:lang w:val="ro-RO"/>
        </w:rPr>
        <w:t>_____________________</w:t>
      </w:r>
      <w:r w:rsidRPr="00586E04">
        <w:rPr>
          <w:rFonts w:ascii="Arial" w:hAnsi="Arial" w:cs="Arial"/>
          <w:lang w:val="ro-RO"/>
        </w:rPr>
        <w:t xml:space="preserve">    </w:t>
      </w:r>
    </w:p>
    <w:p w:rsidR="005F4495" w:rsidRPr="00586E04" w:rsidRDefault="005F4495" w:rsidP="005F4495">
      <w:pPr>
        <w:jc w:val="both"/>
        <w:rPr>
          <w:rFonts w:ascii="Arial" w:hAnsi="Arial" w:cs="Arial"/>
          <w:lang w:val="ro-RO"/>
        </w:rPr>
      </w:pPr>
      <w:r w:rsidRPr="00586E04">
        <w:rPr>
          <w:rFonts w:ascii="Arial" w:hAnsi="Arial" w:cs="Arial"/>
          <w:lang w:val="ro-RO"/>
        </w:rPr>
        <w:t xml:space="preserve">     Numărul şi data contractului:  </w:t>
      </w:r>
      <w:r w:rsidRPr="00586E04">
        <w:rPr>
          <w:rFonts w:ascii="Arial" w:hAnsi="Arial" w:cs="Arial"/>
          <w:b/>
          <w:bCs/>
          <w:lang w:val="ro-RO"/>
        </w:rPr>
        <w:t>_______________________</w:t>
      </w:r>
    </w:p>
    <w:p w:rsidR="005F4495" w:rsidRPr="00586E04" w:rsidRDefault="005F4495" w:rsidP="005F4495">
      <w:pPr>
        <w:jc w:val="both"/>
        <w:rPr>
          <w:rFonts w:ascii="Arial" w:hAnsi="Arial" w:cs="Arial"/>
          <w:lang w:val="ro-RO"/>
        </w:rPr>
      </w:pPr>
      <w:r w:rsidRPr="00586E04">
        <w:rPr>
          <w:rFonts w:ascii="Arial" w:hAnsi="Arial" w:cs="Arial"/>
          <w:lang w:val="ro-RO"/>
        </w:rPr>
        <w:t xml:space="preserve">  2. Denumirea/numele beneficiarului/clientului: ________________________</w:t>
      </w:r>
    </w:p>
    <w:p w:rsidR="005F4495" w:rsidRPr="00586E04" w:rsidRDefault="005F4495" w:rsidP="005F4495">
      <w:pPr>
        <w:jc w:val="both"/>
        <w:rPr>
          <w:rFonts w:ascii="Arial" w:hAnsi="Arial" w:cs="Arial"/>
          <w:lang w:val="ro-RO"/>
        </w:rPr>
      </w:pPr>
      <w:r w:rsidRPr="00586E04">
        <w:rPr>
          <w:rFonts w:ascii="Arial" w:hAnsi="Arial" w:cs="Arial"/>
          <w:lang w:val="ro-RO"/>
        </w:rPr>
        <w:t xml:space="preserve">     Adresa beneficiarului/clientului:___________________________</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  3. Calitatea în care a participat la îndeplinirea contractului:</w:t>
      </w:r>
    </w:p>
    <w:p w:rsidR="005F4495" w:rsidRPr="00586E04" w:rsidRDefault="005F4495" w:rsidP="005F4495">
      <w:pPr>
        <w:jc w:val="both"/>
        <w:rPr>
          <w:rFonts w:ascii="Arial" w:hAnsi="Arial" w:cs="Arial"/>
          <w:lang w:val="ro-RO"/>
        </w:rPr>
      </w:pPr>
      <w:r w:rsidRPr="00586E04">
        <w:rPr>
          <w:rFonts w:ascii="Arial" w:hAnsi="Arial" w:cs="Arial"/>
          <w:lang w:val="ro-RO"/>
        </w:rPr>
        <w:t xml:space="preserve">          ( se bifează opţiunea corespunzătoare )</w:t>
      </w:r>
    </w:p>
    <w:p w:rsidR="005F4495" w:rsidRPr="00586E04" w:rsidRDefault="005F4495" w:rsidP="005F4495">
      <w:pPr>
        <w:jc w:val="both"/>
        <w:rPr>
          <w:rFonts w:ascii="Arial" w:hAnsi="Arial" w:cs="Arial"/>
          <w:lang w:val="ro-RO"/>
        </w:rPr>
      </w:pPr>
      <w:r w:rsidRPr="00586E04">
        <w:rPr>
          <w:rFonts w:ascii="Arial" w:hAnsi="Arial" w:cs="Arial"/>
          <w:b/>
          <w:bCs/>
          <w:lang w:val="ro-RO"/>
        </w:rPr>
        <w:t xml:space="preserve">        </w:t>
      </w:r>
      <w:r w:rsidRPr="00586E04">
        <w:rPr>
          <w:rFonts w:ascii="Arial" w:hAnsi="Arial" w:cs="Arial"/>
          <w:lang w:val="ro-RO"/>
        </w:rPr>
        <w:t>contractant unic sau contractant conducător (lider de asociaţie)</w:t>
      </w:r>
    </w:p>
    <w:p w:rsidR="005F4495" w:rsidRPr="00586E04" w:rsidRDefault="005F4495" w:rsidP="005F4495">
      <w:pPr>
        <w:jc w:val="both"/>
        <w:rPr>
          <w:rFonts w:ascii="Arial" w:hAnsi="Arial" w:cs="Arial"/>
          <w:lang w:val="ro-RO"/>
        </w:rPr>
      </w:pPr>
      <w:r w:rsidRPr="00586E04">
        <w:rPr>
          <w:rFonts w:ascii="Arial" w:hAnsi="Arial" w:cs="Arial"/>
          <w:lang w:val="ro-RO"/>
        </w:rPr>
        <w:t xml:space="preserve">        contractant asociat</w:t>
      </w:r>
    </w:p>
    <w:p w:rsidR="005F4495" w:rsidRPr="00586E04" w:rsidRDefault="005F4495" w:rsidP="005F4495">
      <w:pPr>
        <w:jc w:val="both"/>
        <w:rPr>
          <w:rFonts w:ascii="Arial" w:hAnsi="Arial" w:cs="Arial"/>
          <w:lang w:val="ro-RO"/>
        </w:rPr>
      </w:pPr>
      <w:r w:rsidRPr="00586E04">
        <w:rPr>
          <w:rFonts w:ascii="Arial" w:hAnsi="Arial" w:cs="Arial"/>
          <w:lang w:val="ro-RO"/>
        </w:rPr>
        <w:t xml:space="preserve">        subcontractant</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    4. Valoarea contractului                         exprimată în moneda                  exprimată în</w:t>
      </w:r>
    </w:p>
    <w:p w:rsidR="005F4495" w:rsidRPr="00586E04" w:rsidRDefault="005F4495" w:rsidP="005F4495">
      <w:pPr>
        <w:jc w:val="both"/>
        <w:rPr>
          <w:rFonts w:ascii="Arial" w:hAnsi="Arial" w:cs="Arial"/>
          <w:lang w:val="ro-RO"/>
        </w:rPr>
      </w:pPr>
      <w:r w:rsidRPr="00586E04">
        <w:rPr>
          <w:rFonts w:ascii="Arial" w:hAnsi="Arial" w:cs="Arial"/>
          <w:lang w:val="ro-RO"/>
        </w:rPr>
        <w:t xml:space="preserve">                                                                     în care s-a încheiat                 echivalent euro    </w:t>
      </w:r>
    </w:p>
    <w:p w:rsidR="005F4495" w:rsidRPr="00586E04" w:rsidRDefault="005F4495" w:rsidP="005F4495">
      <w:pPr>
        <w:jc w:val="both"/>
        <w:rPr>
          <w:rFonts w:ascii="Arial" w:hAnsi="Arial" w:cs="Arial"/>
          <w:lang w:val="ro-RO"/>
        </w:rPr>
      </w:pPr>
      <w:r w:rsidRPr="00586E04">
        <w:rPr>
          <w:rFonts w:ascii="Arial" w:hAnsi="Arial" w:cs="Arial"/>
          <w:lang w:val="ro-RO"/>
        </w:rPr>
        <w:t xml:space="preserve">                                                                           contractul                                             </w:t>
      </w:r>
    </w:p>
    <w:p w:rsidR="005F4495" w:rsidRPr="00586E04" w:rsidRDefault="005F4495" w:rsidP="005F4495">
      <w:pPr>
        <w:jc w:val="both"/>
        <w:rPr>
          <w:rFonts w:ascii="Arial" w:hAnsi="Arial" w:cs="Arial"/>
          <w:lang w:val="ro-RO"/>
        </w:rPr>
      </w:pP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t xml:space="preserve">       (lei)</w:t>
      </w:r>
      <w:r w:rsidRPr="00586E04">
        <w:rPr>
          <w:rFonts w:ascii="Arial" w:hAnsi="Arial" w:cs="Arial"/>
          <w:lang w:val="ro-RO"/>
        </w:rPr>
        <w:tab/>
        <w:t xml:space="preserve">                                                                                       </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    a). iniţială (la data semnării contractului):     </w:t>
      </w:r>
      <w:r w:rsidRPr="00586E04">
        <w:rPr>
          <w:rFonts w:ascii="Arial" w:hAnsi="Arial" w:cs="Arial"/>
          <w:bCs/>
          <w:lang w:val="ro-RO"/>
        </w:rPr>
        <w:t>__________</w:t>
      </w:r>
      <w:r w:rsidRPr="00586E04">
        <w:rPr>
          <w:rFonts w:ascii="Arial" w:hAnsi="Arial" w:cs="Arial"/>
          <w:lang w:val="ro-RO"/>
        </w:rPr>
        <w:t xml:space="preserve">                                  </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    b). finală (la data finalizării contractului):      </w:t>
      </w:r>
      <w:r w:rsidRPr="00586E04">
        <w:rPr>
          <w:rFonts w:ascii="Arial" w:hAnsi="Arial" w:cs="Arial"/>
          <w:bCs/>
          <w:lang w:val="ro-RO"/>
        </w:rPr>
        <w:t>__________</w:t>
      </w:r>
      <w:r w:rsidRPr="00586E04">
        <w:rPr>
          <w:rFonts w:ascii="Arial" w:hAnsi="Arial" w:cs="Arial"/>
          <w:lang w:val="ro-RO"/>
        </w:rPr>
        <w:t xml:space="preserve">                       </w:t>
      </w:r>
    </w:p>
    <w:p w:rsidR="005F4495" w:rsidRPr="00586E04" w:rsidRDefault="005F4495" w:rsidP="005F4495">
      <w:pPr>
        <w:jc w:val="both"/>
        <w:rPr>
          <w:rFonts w:ascii="Arial" w:hAnsi="Arial" w:cs="Arial"/>
          <w:lang w:val="ro-RO"/>
        </w:rPr>
      </w:pPr>
      <w:r w:rsidRPr="00586E04">
        <w:rPr>
          <w:rFonts w:ascii="Arial" w:hAnsi="Arial" w:cs="Arial"/>
          <w:lang w:val="ro-RO"/>
        </w:rPr>
        <w:t xml:space="preserve">     5. Daca au fost litigii privind îndeplinirea contractului, natura acestora şi modul lor de soluţionare: _______</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     6. Natura şi cantitatea de produse care a fost furnizată în baza contractului, precum şi alte aspecte relevante prin care ofertantul/candidatul îşi susţine experienţa similară: </w:t>
      </w:r>
    </w:p>
    <w:p w:rsidR="005F4495" w:rsidRPr="00586E04" w:rsidRDefault="005F4495" w:rsidP="005F4495">
      <w:pPr>
        <w:jc w:val="both"/>
        <w:rPr>
          <w:rFonts w:ascii="Arial" w:hAnsi="Arial" w:cs="Arial"/>
          <w:lang w:val="ro-RO"/>
        </w:rPr>
      </w:pPr>
    </w:p>
    <w:p w:rsidR="005F4495" w:rsidRPr="00586E04" w:rsidRDefault="005F4495" w:rsidP="005F4495">
      <w:pPr>
        <w:jc w:val="center"/>
        <w:rPr>
          <w:rFonts w:ascii="Arial" w:hAnsi="Arial" w:cs="Arial"/>
          <w:b/>
          <w:lang w:val="ro-RO"/>
        </w:rPr>
      </w:pPr>
      <w:r w:rsidRPr="00586E04">
        <w:rPr>
          <w:rFonts w:ascii="Arial" w:hAnsi="Arial" w:cs="Arial"/>
          <w:b/>
          <w:lang w:val="ro-RO"/>
        </w:rPr>
        <w:t>_____________________________________</w:t>
      </w:r>
    </w:p>
    <w:p w:rsidR="005F4495" w:rsidRPr="00586E04" w:rsidRDefault="005F4495" w:rsidP="005F4495">
      <w:pPr>
        <w:jc w:val="both"/>
        <w:rPr>
          <w:rFonts w:ascii="Arial" w:hAnsi="Arial" w:cs="Arial"/>
          <w:lang w:val="ro-RO"/>
        </w:rPr>
      </w:pPr>
      <w:r w:rsidRPr="00586E04">
        <w:rPr>
          <w:rFonts w:ascii="Arial" w:hAnsi="Arial" w:cs="Arial"/>
          <w:lang w:val="ro-RO"/>
        </w:rPr>
        <w:t xml:space="preserve">   </w:t>
      </w:r>
    </w:p>
    <w:p w:rsidR="005F4495" w:rsidRPr="00586E04" w:rsidRDefault="005F4495" w:rsidP="005F4495">
      <w:pPr>
        <w:jc w:val="both"/>
        <w:rPr>
          <w:rFonts w:ascii="Arial" w:hAnsi="Arial" w:cs="Arial"/>
          <w:lang w:val="ro-RO"/>
        </w:rPr>
      </w:pPr>
      <w:r w:rsidRPr="00586E04">
        <w:rPr>
          <w:rFonts w:ascii="Arial" w:hAnsi="Arial" w:cs="Arial"/>
          <w:lang w:val="ro-RO"/>
        </w:rPr>
        <w:t xml:space="preserve">      </w:t>
      </w:r>
    </w:p>
    <w:p w:rsidR="005F4495" w:rsidRPr="00586E04" w:rsidRDefault="005F4495" w:rsidP="005F4495">
      <w:pPr>
        <w:jc w:val="both"/>
        <w:rPr>
          <w:rFonts w:ascii="Arial" w:hAnsi="Arial" w:cs="Arial"/>
          <w:lang w:val="ro-RO"/>
        </w:rPr>
      </w:pPr>
    </w:p>
    <w:p w:rsidR="005F4495" w:rsidRPr="00586E04" w:rsidRDefault="005F4495" w:rsidP="005F4495">
      <w:pPr>
        <w:jc w:val="center"/>
        <w:rPr>
          <w:rFonts w:ascii="Arial" w:hAnsi="Arial" w:cs="Arial"/>
          <w:lang w:val="ro-RO"/>
        </w:rPr>
      </w:pPr>
      <w:r w:rsidRPr="00586E04">
        <w:rPr>
          <w:rFonts w:ascii="Arial" w:hAnsi="Arial" w:cs="Arial"/>
          <w:lang w:val="ro-RO"/>
        </w:rPr>
        <w:t>Candidat/ofertant,</w:t>
      </w:r>
    </w:p>
    <w:p w:rsidR="005F4495" w:rsidRPr="00586E04" w:rsidRDefault="005F4495" w:rsidP="005F4495">
      <w:pPr>
        <w:jc w:val="center"/>
        <w:rPr>
          <w:rFonts w:ascii="Arial" w:hAnsi="Arial" w:cs="Arial"/>
          <w:b/>
          <w:lang w:val="ro-RO"/>
        </w:rPr>
      </w:pPr>
      <w:r w:rsidRPr="00586E04">
        <w:rPr>
          <w:rFonts w:ascii="Arial" w:hAnsi="Arial" w:cs="Arial"/>
          <w:b/>
          <w:lang w:val="ro-RO"/>
        </w:rPr>
        <w:t>_____________________</w:t>
      </w:r>
    </w:p>
    <w:p w:rsidR="005F4495" w:rsidRPr="00586E04" w:rsidRDefault="005F4495" w:rsidP="005F4495">
      <w:pPr>
        <w:jc w:val="center"/>
        <w:rPr>
          <w:rFonts w:ascii="Arial" w:hAnsi="Arial" w:cs="Arial"/>
          <w:lang w:val="ro-RO"/>
        </w:rPr>
      </w:pPr>
      <w:r w:rsidRPr="00586E04">
        <w:rPr>
          <w:rFonts w:ascii="Arial" w:hAnsi="Arial" w:cs="Arial"/>
          <w:lang w:val="ro-RO"/>
        </w:rPr>
        <w:t>(semnătura autorizată)</w:t>
      </w:r>
    </w:p>
    <w:p w:rsidR="005F4495" w:rsidRPr="00586E04" w:rsidRDefault="005F4495" w:rsidP="005F4495">
      <w:pPr>
        <w:jc w:val="right"/>
        <w:rPr>
          <w:rFonts w:ascii="Arial" w:hAnsi="Arial" w:cs="Arial"/>
          <w:lang w:val="ro-RO"/>
        </w:rPr>
      </w:pPr>
      <w:r w:rsidRPr="00586E04">
        <w:rPr>
          <w:rFonts w:ascii="Arial" w:hAnsi="Arial" w:cs="Arial"/>
          <w:lang w:val="ro-RO"/>
        </w:rPr>
        <w:t xml:space="preserve">      </w:t>
      </w:r>
    </w:p>
    <w:p w:rsidR="005F4495" w:rsidRPr="00586E04" w:rsidRDefault="005F4495" w:rsidP="005F4495">
      <w:pPr>
        <w:jc w:val="right"/>
        <w:rPr>
          <w:rFonts w:ascii="Arial" w:hAnsi="Arial" w:cs="Arial"/>
          <w:lang w:val="ro-RO"/>
        </w:rPr>
      </w:pPr>
    </w:p>
    <w:p w:rsidR="005F4495" w:rsidRPr="00586E04" w:rsidRDefault="005F4495" w:rsidP="005F4495">
      <w:pPr>
        <w:jc w:val="right"/>
        <w:rPr>
          <w:rFonts w:ascii="Arial" w:hAnsi="Arial" w:cs="Arial"/>
          <w:lang w:val="ro-RO"/>
        </w:rPr>
      </w:pPr>
    </w:p>
    <w:p w:rsidR="005F4495" w:rsidRPr="00586E04" w:rsidRDefault="005F4495" w:rsidP="005F4495">
      <w:pPr>
        <w:jc w:val="right"/>
        <w:rPr>
          <w:rFonts w:ascii="Arial" w:hAnsi="Arial" w:cs="Arial"/>
          <w:lang w:val="ro-RO"/>
        </w:rPr>
      </w:pPr>
    </w:p>
    <w:p w:rsidR="005F4495" w:rsidRPr="00586E04" w:rsidRDefault="005F4495" w:rsidP="005F4495">
      <w:pPr>
        <w:jc w:val="right"/>
        <w:rPr>
          <w:rFonts w:ascii="Arial" w:hAnsi="Arial" w:cs="Arial"/>
          <w:lang w:val="ro-RO"/>
        </w:rPr>
      </w:pPr>
    </w:p>
    <w:p w:rsidR="005F4495" w:rsidRPr="00586E04" w:rsidRDefault="005F4495" w:rsidP="005F4495">
      <w:pPr>
        <w:jc w:val="right"/>
        <w:rPr>
          <w:rFonts w:ascii="Arial" w:hAnsi="Arial" w:cs="Arial"/>
          <w:lang w:val="ro-RO"/>
        </w:rPr>
      </w:pPr>
    </w:p>
    <w:p w:rsidR="005F4495" w:rsidRPr="00586E04" w:rsidRDefault="005F4495" w:rsidP="005F4495">
      <w:pPr>
        <w:jc w:val="right"/>
        <w:rPr>
          <w:rFonts w:ascii="Arial" w:hAnsi="Arial" w:cs="Arial"/>
          <w:lang w:val="ro-RO"/>
        </w:rPr>
      </w:pPr>
    </w:p>
    <w:p w:rsidR="005F4495" w:rsidRPr="00586E04" w:rsidRDefault="005F4495" w:rsidP="005F4495">
      <w:pPr>
        <w:jc w:val="right"/>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jc w:val="right"/>
        <w:rPr>
          <w:rFonts w:ascii="Arial" w:hAnsi="Arial" w:cs="Arial"/>
          <w:b/>
          <w:i/>
          <w:u w:val="single"/>
          <w:lang w:val="ro-RO"/>
        </w:rPr>
      </w:pPr>
      <w:r w:rsidRPr="00586E04">
        <w:rPr>
          <w:rFonts w:ascii="Arial" w:hAnsi="Arial" w:cs="Arial"/>
          <w:lang w:val="ro-RO"/>
        </w:rPr>
        <w:lastRenderedPageBreak/>
        <w:t xml:space="preserve">   </w:t>
      </w:r>
      <w:r w:rsidRPr="00586E04">
        <w:rPr>
          <w:rFonts w:ascii="Arial" w:hAnsi="Arial" w:cs="Arial"/>
          <w:b/>
          <w:i/>
          <w:u w:val="single"/>
          <w:lang w:val="ro-RO"/>
        </w:rPr>
        <w:t>Formular 9</w:t>
      </w:r>
    </w:p>
    <w:p w:rsidR="005F4495" w:rsidRPr="00586E04" w:rsidRDefault="005F4495" w:rsidP="005F4495">
      <w:pPr>
        <w:jc w:val="right"/>
        <w:rPr>
          <w:rFonts w:ascii="Arial" w:hAnsi="Arial" w:cs="Arial"/>
          <w:b/>
          <w:i/>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noProof/>
          <w:lang w:val="ro-RO"/>
        </w:rPr>
      </w:pPr>
      <w:r w:rsidRPr="00586E04">
        <w:rPr>
          <w:rFonts w:ascii="Arial" w:hAnsi="Arial" w:cs="Arial"/>
          <w:noProof/>
          <w:lang w:val="ro-RO"/>
        </w:rPr>
        <w:t xml:space="preserve">Operator economic </w:t>
      </w:r>
    </w:p>
    <w:p w:rsidR="005F4495" w:rsidRPr="00586E04" w:rsidRDefault="005F4495" w:rsidP="005F4495">
      <w:pPr>
        <w:rPr>
          <w:rFonts w:ascii="Arial" w:hAnsi="Arial" w:cs="Arial"/>
          <w:noProof/>
          <w:lang w:val="ro-RO"/>
        </w:rPr>
      </w:pPr>
      <w:r w:rsidRPr="00586E04">
        <w:rPr>
          <w:rFonts w:ascii="Arial" w:hAnsi="Arial" w:cs="Arial"/>
          <w:noProof/>
          <w:lang w:val="ro-RO"/>
        </w:rPr>
        <w:t>……………………………………</w:t>
      </w:r>
    </w:p>
    <w:p w:rsidR="005F4495" w:rsidRPr="00586E04" w:rsidRDefault="005F4495" w:rsidP="005F4495">
      <w:pPr>
        <w:rPr>
          <w:rFonts w:ascii="Arial" w:hAnsi="Arial" w:cs="Arial"/>
          <w:i/>
          <w:noProof/>
          <w:lang w:val="ro-RO"/>
        </w:rPr>
      </w:pPr>
      <w:r w:rsidRPr="00586E04">
        <w:rPr>
          <w:rFonts w:ascii="Arial" w:hAnsi="Arial" w:cs="Arial"/>
          <w:i/>
          <w:noProof/>
          <w:lang w:val="ro-RO"/>
        </w:rPr>
        <w:t>(denumirea/numele)</w:t>
      </w:r>
    </w:p>
    <w:p w:rsidR="005F4495" w:rsidRPr="00586E04" w:rsidRDefault="005F4495" w:rsidP="005F4495">
      <w:pPr>
        <w:rPr>
          <w:rFonts w:ascii="Arial" w:hAnsi="Arial" w:cs="Arial"/>
          <w:b/>
          <w:bCs/>
          <w:noProof/>
          <w:lang w:val="ro-RO"/>
        </w:rPr>
      </w:pPr>
    </w:p>
    <w:p w:rsidR="005F4495" w:rsidRPr="00586E04" w:rsidRDefault="005F4495" w:rsidP="005F4495">
      <w:pPr>
        <w:pStyle w:val="Heading6"/>
        <w:jc w:val="center"/>
        <w:rPr>
          <w:rFonts w:ascii="Arial" w:hAnsi="Arial" w:cs="Arial"/>
          <w:b/>
          <w:bCs/>
          <w:noProof/>
          <w:color w:val="auto"/>
          <w:lang w:val="ro-RO"/>
        </w:rPr>
      </w:pPr>
      <w:r w:rsidRPr="00586E04">
        <w:rPr>
          <w:rFonts w:ascii="Arial" w:hAnsi="Arial" w:cs="Arial"/>
          <w:b/>
          <w:bCs/>
          <w:noProof/>
          <w:color w:val="auto"/>
          <w:lang w:val="ro-RO"/>
        </w:rPr>
        <w:t>RECOMANDARE</w:t>
      </w: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jc w:val="center"/>
        <w:rPr>
          <w:rFonts w:ascii="Arial" w:hAnsi="Arial" w:cs="Arial"/>
          <w:lang w:val="ro-RO"/>
        </w:rPr>
      </w:pPr>
      <w:r w:rsidRPr="00586E04">
        <w:rPr>
          <w:rFonts w:ascii="Arial" w:hAnsi="Arial" w:cs="Arial"/>
          <w:noProof/>
          <w:lang w:val="ro-RO"/>
        </w:rPr>
        <w:t>Catre ................................................................................</w:t>
      </w:r>
      <w:r w:rsidRPr="00586E04">
        <w:rPr>
          <w:rFonts w:ascii="Arial" w:hAnsi="Arial" w:cs="Arial"/>
          <w:lang w:val="ro-RO"/>
        </w:rPr>
        <w:t>,</w:t>
      </w:r>
    </w:p>
    <w:p w:rsidR="005F4495" w:rsidRPr="00586E04" w:rsidRDefault="005F4495" w:rsidP="005F4495">
      <w:pPr>
        <w:jc w:val="center"/>
        <w:rPr>
          <w:rFonts w:ascii="Arial" w:hAnsi="Arial" w:cs="Arial"/>
          <w:i/>
          <w:noProof/>
          <w:lang w:val="ro-RO"/>
        </w:rPr>
      </w:pPr>
      <w:r w:rsidRPr="00586E04">
        <w:rPr>
          <w:rFonts w:ascii="Arial" w:hAnsi="Arial" w:cs="Arial"/>
          <w:lang w:val="ro-RO"/>
        </w:rPr>
        <w:t>(denumirea şi adresa autorităţii contractante)</w:t>
      </w:r>
    </w:p>
    <w:p w:rsidR="005F4495" w:rsidRPr="00586E04" w:rsidRDefault="005F4495" w:rsidP="005F4495">
      <w:pPr>
        <w:rPr>
          <w:rFonts w:ascii="Arial" w:hAnsi="Arial" w:cs="Arial"/>
          <w:noProof/>
          <w:lang w:val="ro-RO"/>
        </w:rPr>
      </w:pPr>
    </w:p>
    <w:p w:rsidR="005F4495" w:rsidRPr="00586E04" w:rsidRDefault="005F4495" w:rsidP="005F4495">
      <w:pPr>
        <w:rPr>
          <w:rFonts w:ascii="Arial" w:hAnsi="Arial" w:cs="Arial"/>
          <w:noProof/>
          <w:lang w:val="ro-RO"/>
        </w:rPr>
      </w:pPr>
    </w:p>
    <w:p w:rsidR="005F4495" w:rsidRPr="00586E04" w:rsidRDefault="005F4495" w:rsidP="005F4495">
      <w:pPr>
        <w:jc w:val="both"/>
        <w:rPr>
          <w:rFonts w:ascii="Arial" w:hAnsi="Arial" w:cs="Arial"/>
          <w:noProof/>
          <w:lang w:val="ro-RO"/>
        </w:rPr>
      </w:pPr>
      <w:r w:rsidRPr="00586E04">
        <w:rPr>
          <w:rFonts w:ascii="Arial" w:hAnsi="Arial" w:cs="Arial"/>
          <w:noProof/>
          <w:lang w:val="ro-RO"/>
        </w:rPr>
        <w:t xml:space="preserve">Subscrisa S.C  ………………………………………….., cu sediul in …………………………………………………………….., inregistrata la Registrul Comertului sub nr……./………………….., cod unic de inregistrare …………………………………………., prin reprezentant legal …………………………………………………………………., atest prin prezenta faptul ca …………………………………………………………….. ( </w:t>
      </w:r>
      <w:r w:rsidRPr="00586E04">
        <w:rPr>
          <w:rFonts w:ascii="Arial" w:hAnsi="Arial" w:cs="Arial"/>
          <w:i/>
          <w:noProof/>
          <w:lang w:val="ro-RO"/>
        </w:rPr>
        <w:t>denumirea operatorului economic</w:t>
      </w:r>
      <w:r w:rsidRPr="00586E04">
        <w:rPr>
          <w:rFonts w:ascii="Arial" w:hAnsi="Arial" w:cs="Arial"/>
          <w:noProof/>
          <w:lang w:val="ro-RO"/>
        </w:rPr>
        <w:t>) a executat in beneficiul societatii noastre un contract avand ca obiect ……………………………………………………………………………………………………………</w:t>
      </w:r>
    </w:p>
    <w:p w:rsidR="005F4495" w:rsidRPr="00586E04" w:rsidRDefault="005F4495" w:rsidP="005F4495">
      <w:pPr>
        <w:jc w:val="both"/>
        <w:rPr>
          <w:rFonts w:ascii="Arial" w:hAnsi="Arial" w:cs="Arial"/>
          <w:noProof/>
          <w:lang w:val="ro-RO"/>
        </w:rPr>
      </w:pPr>
    </w:p>
    <w:p w:rsidR="005F4495" w:rsidRPr="00586E04" w:rsidRDefault="005F4495" w:rsidP="005F4495">
      <w:pPr>
        <w:jc w:val="both"/>
        <w:rPr>
          <w:rFonts w:ascii="Arial" w:hAnsi="Arial" w:cs="Arial"/>
          <w:noProof/>
          <w:lang w:val="ro-RO"/>
        </w:rPr>
      </w:pPr>
      <w:r w:rsidRPr="00586E04">
        <w:rPr>
          <w:rFonts w:ascii="Arial" w:hAnsi="Arial" w:cs="Arial"/>
          <w:noProof/>
          <w:lang w:val="ro-RO"/>
        </w:rPr>
        <w:t>…………………………………………………………(</w:t>
      </w:r>
      <w:r w:rsidRPr="00586E04">
        <w:rPr>
          <w:rFonts w:ascii="Arial" w:hAnsi="Arial" w:cs="Arial"/>
          <w:i/>
          <w:noProof/>
          <w:lang w:val="ro-RO"/>
        </w:rPr>
        <w:t>denumirea operatorului economic)</w:t>
      </w:r>
      <w:r w:rsidRPr="00586E04">
        <w:rPr>
          <w:rFonts w:ascii="Arial" w:hAnsi="Arial" w:cs="Arial"/>
          <w:noProof/>
          <w:lang w:val="ro-RO"/>
        </w:rPr>
        <w:t xml:space="preserve"> si-a indeplinit/nu si-a indeplinit in mod corespunzator obligatiile ce i-au revenit in baza contractului mentionat mai sus. </w:t>
      </w:r>
    </w:p>
    <w:p w:rsidR="005F4495" w:rsidRPr="00586E04" w:rsidRDefault="005F4495" w:rsidP="005F4495">
      <w:pPr>
        <w:jc w:val="both"/>
        <w:rPr>
          <w:rFonts w:ascii="Arial" w:hAnsi="Arial" w:cs="Arial"/>
          <w:noProof/>
          <w:lang w:val="ro-RO"/>
        </w:rPr>
      </w:pPr>
    </w:p>
    <w:p w:rsidR="005F4495" w:rsidRPr="00586E04" w:rsidRDefault="005F4495" w:rsidP="005F4495">
      <w:pPr>
        <w:jc w:val="both"/>
        <w:rPr>
          <w:rFonts w:ascii="Arial" w:hAnsi="Arial" w:cs="Arial"/>
          <w:noProof/>
          <w:lang w:val="ro-RO"/>
        </w:rPr>
      </w:pPr>
      <w:r w:rsidRPr="00586E04">
        <w:rPr>
          <w:rFonts w:ascii="Arial" w:hAnsi="Arial" w:cs="Arial"/>
          <w:noProof/>
          <w:lang w:val="ro-RO"/>
        </w:rPr>
        <w:t>De asemenea, pe parcursul derularii contractului:</w:t>
      </w:r>
    </w:p>
    <w:p w:rsidR="005F4495" w:rsidRPr="00586E04" w:rsidRDefault="005F4495" w:rsidP="005F4495">
      <w:pPr>
        <w:jc w:val="both"/>
        <w:rPr>
          <w:rFonts w:ascii="Arial" w:hAnsi="Arial" w:cs="Arial"/>
          <w:noProof/>
          <w:lang w:val="ro-RO"/>
        </w:rPr>
      </w:pPr>
    </w:p>
    <w:p w:rsidR="005F4495" w:rsidRPr="00586E04" w:rsidRDefault="005F4495" w:rsidP="00211B18">
      <w:pPr>
        <w:numPr>
          <w:ilvl w:val="0"/>
          <w:numId w:val="14"/>
        </w:numPr>
        <w:tabs>
          <w:tab w:val="left" w:pos="420"/>
        </w:tabs>
        <w:ind w:left="420"/>
        <w:jc w:val="both"/>
        <w:rPr>
          <w:rFonts w:ascii="Arial" w:hAnsi="Arial" w:cs="Arial"/>
          <w:noProof/>
          <w:lang w:val="ro-RO"/>
        </w:rPr>
      </w:pPr>
      <w:r w:rsidRPr="00586E04">
        <w:rPr>
          <w:rFonts w:ascii="Arial" w:hAnsi="Arial" w:cs="Arial"/>
          <w:noProof/>
          <w:lang w:val="ro-RO"/>
        </w:rPr>
        <w:t>au fost/nu au fost inregistrate cazuri de accidente tehnice produse din vina exclusiva a executantului;</w:t>
      </w:r>
    </w:p>
    <w:p w:rsidR="005F4495" w:rsidRPr="00586E04" w:rsidRDefault="005F4495" w:rsidP="00211B18">
      <w:pPr>
        <w:numPr>
          <w:ilvl w:val="0"/>
          <w:numId w:val="14"/>
        </w:numPr>
        <w:tabs>
          <w:tab w:val="left" w:pos="420"/>
        </w:tabs>
        <w:ind w:left="420"/>
        <w:jc w:val="both"/>
        <w:rPr>
          <w:rFonts w:ascii="Arial" w:hAnsi="Arial" w:cs="Arial"/>
          <w:noProof/>
          <w:lang w:val="ro-RO"/>
        </w:rPr>
      </w:pPr>
      <w:r w:rsidRPr="00586E04">
        <w:rPr>
          <w:rFonts w:ascii="Arial" w:hAnsi="Arial" w:cs="Arial"/>
          <w:noProof/>
          <w:lang w:val="ro-RO"/>
        </w:rPr>
        <w:t>au fost/nu au fost inregistrate neconformitati care au dus la remedierea/inlocuirea partiala sau totala a produselor;</w:t>
      </w:r>
    </w:p>
    <w:p w:rsidR="005F4495" w:rsidRPr="00586E04" w:rsidRDefault="005F4495" w:rsidP="00211B18">
      <w:pPr>
        <w:numPr>
          <w:ilvl w:val="0"/>
          <w:numId w:val="14"/>
        </w:numPr>
        <w:tabs>
          <w:tab w:val="left" w:pos="420"/>
        </w:tabs>
        <w:ind w:left="420"/>
        <w:jc w:val="both"/>
        <w:rPr>
          <w:rFonts w:ascii="Arial" w:hAnsi="Arial" w:cs="Arial"/>
          <w:noProof/>
          <w:lang w:val="ro-RO"/>
        </w:rPr>
      </w:pPr>
      <w:r w:rsidRPr="00586E04">
        <w:rPr>
          <w:rFonts w:ascii="Arial" w:hAnsi="Arial" w:cs="Arial"/>
          <w:noProof/>
          <w:lang w:val="ro-RO"/>
        </w:rPr>
        <w:t xml:space="preserve">au fost/nu au fost inregistrate receptii amanate sau respinse din cauza nerespectarii parametrilor tehnici de calitate ai produselor.  </w:t>
      </w:r>
    </w:p>
    <w:p w:rsidR="005F4495" w:rsidRPr="00586E04" w:rsidRDefault="005F4495" w:rsidP="005F4495">
      <w:pPr>
        <w:numPr>
          <w:ilvl w:val="12"/>
          <w:numId w:val="0"/>
        </w:numPr>
        <w:jc w:val="both"/>
        <w:rPr>
          <w:rFonts w:ascii="Arial" w:hAnsi="Arial" w:cs="Arial"/>
          <w:noProof/>
          <w:lang w:val="ro-RO"/>
        </w:rPr>
      </w:pPr>
      <w:r w:rsidRPr="00586E04">
        <w:rPr>
          <w:rFonts w:ascii="Arial" w:hAnsi="Arial" w:cs="Arial"/>
          <w:noProof/>
          <w:lang w:val="ro-RO"/>
        </w:rPr>
        <w:t xml:space="preserve"> </w:t>
      </w:r>
    </w:p>
    <w:p w:rsidR="005F4495" w:rsidRPr="00586E04" w:rsidRDefault="005F4495" w:rsidP="005F4495">
      <w:pPr>
        <w:numPr>
          <w:ilvl w:val="12"/>
          <w:numId w:val="0"/>
        </w:numPr>
        <w:jc w:val="both"/>
        <w:rPr>
          <w:rFonts w:ascii="Arial" w:hAnsi="Arial" w:cs="Arial"/>
          <w:noProof/>
          <w:lang w:val="ro-RO"/>
        </w:rPr>
      </w:pPr>
    </w:p>
    <w:p w:rsidR="005F4495" w:rsidRPr="00586E04" w:rsidRDefault="005F4495" w:rsidP="005F4495">
      <w:pPr>
        <w:numPr>
          <w:ilvl w:val="12"/>
          <w:numId w:val="0"/>
        </w:numPr>
        <w:jc w:val="both"/>
        <w:rPr>
          <w:rFonts w:ascii="Arial" w:hAnsi="Arial" w:cs="Arial"/>
          <w:lang w:val="ro-RO"/>
        </w:rPr>
      </w:pPr>
      <w:r w:rsidRPr="00586E04">
        <w:rPr>
          <w:rFonts w:ascii="Arial" w:hAnsi="Arial" w:cs="Arial"/>
          <w:lang w:val="ro-RO"/>
        </w:rPr>
        <w:t>S.C. ……………………</w:t>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t>Data</w:t>
      </w:r>
      <w:r w:rsidRPr="00586E04">
        <w:rPr>
          <w:rFonts w:ascii="Arial" w:hAnsi="Arial" w:cs="Arial"/>
          <w:lang w:val="ro-RO"/>
        </w:rPr>
        <w:tab/>
      </w:r>
      <w:r w:rsidRPr="00586E04">
        <w:rPr>
          <w:rFonts w:ascii="Arial" w:hAnsi="Arial" w:cs="Arial"/>
          <w:lang w:val="ro-RO"/>
        </w:rPr>
        <w:tab/>
      </w:r>
    </w:p>
    <w:p w:rsidR="005F4495" w:rsidRPr="00586E04" w:rsidRDefault="005F4495" w:rsidP="005F4495">
      <w:pPr>
        <w:numPr>
          <w:ilvl w:val="12"/>
          <w:numId w:val="0"/>
        </w:numPr>
        <w:jc w:val="both"/>
        <w:rPr>
          <w:rFonts w:ascii="Arial" w:hAnsi="Arial" w:cs="Arial"/>
          <w:lang w:val="ro-RO"/>
        </w:rPr>
      </w:pPr>
    </w:p>
    <w:p w:rsidR="005F4495" w:rsidRPr="00586E04" w:rsidRDefault="005F4495" w:rsidP="005F4495">
      <w:pPr>
        <w:numPr>
          <w:ilvl w:val="12"/>
          <w:numId w:val="0"/>
        </w:numPr>
        <w:jc w:val="both"/>
        <w:rPr>
          <w:rFonts w:ascii="Arial" w:hAnsi="Arial" w:cs="Arial"/>
          <w:lang w:val="ro-RO"/>
        </w:rPr>
      </w:pPr>
      <w:r w:rsidRPr="00586E04">
        <w:rPr>
          <w:rFonts w:ascii="Arial" w:hAnsi="Arial" w:cs="Arial"/>
          <w:lang w:val="ro-RO"/>
        </w:rPr>
        <w:t xml:space="preserve">……………………….. </w:t>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lang w:val="ro-RO"/>
        </w:rPr>
        <w:tab/>
      </w:r>
      <w:r w:rsidRPr="00586E04">
        <w:rPr>
          <w:rFonts w:ascii="Arial" w:hAnsi="Arial" w:cs="Arial"/>
          <w:i/>
          <w:lang w:val="ro-RO"/>
        </w:rPr>
        <w:t>……………………..</w:t>
      </w:r>
    </w:p>
    <w:p w:rsidR="005F4495" w:rsidRPr="00586E04" w:rsidRDefault="005F4495" w:rsidP="005F4495">
      <w:pPr>
        <w:numPr>
          <w:ilvl w:val="12"/>
          <w:numId w:val="0"/>
        </w:numPr>
        <w:rPr>
          <w:rFonts w:ascii="Arial" w:hAnsi="Arial" w:cs="Arial"/>
          <w:lang w:val="ro-RO"/>
        </w:rPr>
      </w:pPr>
      <w:r w:rsidRPr="00586E04">
        <w:rPr>
          <w:rFonts w:ascii="Arial" w:hAnsi="Arial" w:cs="Arial"/>
          <w:i/>
          <w:lang w:val="ro-RO"/>
        </w:rPr>
        <w:t>(semnatura autorizat</w:t>
      </w:r>
    </w:p>
    <w:p w:rsidR="005F4495" w:rsidRPr="00586E04" w:rsidRDefault="005F4495" w:rsidP="005F4495">
      <w:pPr>
        <w:rPr>
          <w:rFonts w:ascii="Arial" w:hAnsi="Arial" w:cs="Arial"/>
          <w:lang w:val="ro-RO"/>
        </w:rPr>
      </w:pPr>
      <w:r w:rsidRPr="00586E04">
        <w:rPr>
          <w:rFonts w:ascii="Arial" w:hAnsi="Arial" w:cs="Arial"/>
          <w:i/>
          <w:iCs/>
          <w:lang w:val="ro-RO"/>
        </w:rPr>
        <w:tab/>
      </w:r>
      <w:r w:rsidRPr="00586E04">
        <w:rPr>
          <w:rFonts w:ascii="Arial" w:hAnsi="Arial" w:cs="Arial"/>
          <w:i/>
          <w:iCs/>
          <w:lang w:val="ro-RO"/>
        </w:rPr>
        <w:tab/>
        <w:t xml:space="preserve">                            </w:t>
      </w:r>
      <w:r w:rsidRPr="00586E04">
        <w:rPr>
          <w:rFonts w:ascii="Arial" w:hAnsi="Arial" w:cs="Arial"/>
          <w:i/>
          <w:iCs/>
          <w:lang w:val="ro-RO"/>
        </w:rPr>
        <w:tab/>
      </w:r>
      <w:r w:rsidRPr="00586E04">
        <w:rPr>
          <w:rFonts w:ascii="Arial" w:hAnsi="Arial" w:cs="Arial"/>
          <w:i/>
          <w:iCs/>
          <w:lang w:val="ro-RO"/>
        </w:rPr>
        <w:tab/>
      </w:r>
      <w:r w:rsidRPr="00586E04">
        <w:rPr>
          <w:rFonts w:ascii="Arial" w:hAnsi="Arial" w:cs="Arial"/>
          <w:i/>
          <w:iCs/>
          <w:lang w:val="ro-RO"/>
        </w:rPr>
        <w:tab/>
      </w:r>
      <w:r w:rsidRPr="00586E04">
        <w:rPr>
          <w:rFonts w:ascii="Arial" w:hAnsi="Arial" w:cs="Arial"/>
          <w:i/>
          <w:iCs/>
          <w:lang w:val="ro-RO"/>
        </w:rPr>
        <w:tab/>
      </w:r>
      <w:r w:rsidRPr="00586E04">
        <w:rPr>
          <w:rFonts w:ascii="Arial" w:hAnsi="Arial" w:cs="Arial"/>
          <w:i/>
          <w:iCs/>
          <w:lang w:val="ro-RO"/>
        </w:rPr>
        <w:tab/>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ind w:left="5040" w:firstLine="720"/>
        <w:jc w:val="right"/>
        <w:rPr>
          <w:rFonts w:ascii="Arial" w:hAnsi="Arial" w:cs="Arial"/>
          <w:b/>
          <w:i/>
          <w:u w:val="single"/>
          <w:lang w:val="ro-RO"/>
        </w:rPr>
      </w:pPr>
      <w:r w:rsidRPr="00586E04">
        <w:rPr>
          <w:rFonts w:ascii="Arial" w:hAnsi="Arial" w:cs="Arial"/>
          <w:b/>
          <w:i/>
          <w:u w:val="single"/>
          <w:lang w:val="ro-RO"/>
        </w:rPr>
        <w:lastRenderedPageBreak/>
        <w:t>Formular 10</w:t>
      </w:r>
    </w:p>
    <w:p w:rsidR="005F4495" w:rsidRPr="00586E04" w:rsidRDefault="005F4495" w:rsidP="005F4495">
      <w:pPr>
        <w:jc w:val="center"/>
        <w:rPr>
          <w:rFonts w:ascii="Arial" w:hAnsi="Arial" w:cs="Arial"/>
          <w:b/>
          <w:caps/>
          <w:sz w:val="28"/>
          <w:szCs w:val="28"/>
          <w:lang w:val="ro-RO"/>
        </w:rPr>
      </w:pPr>
    </w:p>
    <w:p w:rsidR="005F4495" w:rsidRPr="00586E04" w:rsidRDefault="005F4495" w:rsidP="005F4495">
      <w:pPr>
        <w:jc w:val="center"/>
        <w:rPr>
          <w:rFonts w:ascii="Arial" w:hAnsi="Arial" w:cs="Arial"/>
          <w:b/>
          <w:caps/>
          <w:sz w:val="28"/>
          <w:szCs w:val="28"/>
          <w:lang w:val="ro-RO"/>
        </w:rPr>
      </w:pPr>
    </w:p>
    <w:p w:rsidR="005F4495" w:rsidRPr="00586E04" w:rsidRDefault="005F4495" w:rsidP="005F4495">
      <w:pPr>
        <w:jc w:val="center"/>
        <w:rPr>
          <w:rFonts w:ascii="Arial" w:hAnsi="Arial" w:cs="Arial"/>
          <w:sz w:val="28"/>
          <w:szCs w:val="28"/>
          <w:lang w:val="ro-RO"/>
        </w:rPr>
      </w:pPr>
      <w:r w:rsidRPr="00586E04">
        <w:rPr>
          <w:rFonts w:ascii="Arial" w:hAnsi="Arial" w:cs="Arial"/>
          <w:b/>
          <w:caps/>
          <w:sz w:val="28"/>
          <w:szCs w:val="28"/>
          <w:lang w:val="ro-RO"/>
        </w:rPr>
        <w:t>Declaraţie de acceptare a condiţiilor contractuale</w:t>
      </w:r>
    </w:p>
    <w:p w:rsidR="005F4495" w:rsidRPr="00586E04" w:rsidRDefault="005F4495" w:rsidP="005F4495">
      <w:pPr>
        <w:ind w:right="1048"/>
        <w:jc w:val="right"/>
        <w:rPr>
          <w:rFonts w:ascii="Arial" w:eastAsia="MS Mincho" w:hAnsi="Arial" w:cs="Arial"/>
          <w:lang w:val="ro-RO"/>
        </w:rPr>
      </w:pPr>
    </w:p>
    <w:p w:rsidR="005F4495" w:rsidRPr="00586E04" w:rsidRDefault="005F4495" w:rsidP="005F4495">
      <w:pPr>
        <w:pStyle w:val="CommentText"/>
        <w:jc w:val="both"/>
        <w:rPr>
          <w:rFonts w:cs="Arial"/>
          <w:sz w:val="24"/>
          <w:lang w:val="ro-RO"/>
        </w:rPr>
      </w:pPr>
    </w:p>
    <w:p w:rsidR="005F4495" w:rsidRPr="00586E04" w:rsidRDefault="005F4495" w:rsidP="005F4495">
      <w:pPr>
        <w:pStyle w:val="CommentText"/>
        <w:jc w:val="both"/>
        <w:rPr>
          <w:rFonts w:cs="Arial"/>
          <w:sz w:val="24"/>
          <w:lang w:val="ro-RO"/>
        </w:rPr>
      </w:pPr>
    </w:p>
    <w:p w:rsidR="005F4495" w:rsidRPr="00586E04" w:rsidRDefault="005F4495" w:rsidP="005F4495">
      <w:pPr>
        <w:pStyle w:val="CommentText"/>
        <w:jc w:val="both"/>
        <w:rPr>
          <w:rFonts w:cs="Arial"/>
          <w:sz w:val="24"/>
          <w:lang w:val="ro-RO"/>
        </w:rPr>
      </w:pPr>
    </w:p>
    <w:p w:rsidR="005F4495" w:rsidRPr="00586E04" w:rsidRDefault="005F4495" w:rsidP="005F4495">
      <w:pPr>
        <w:pStyle w:val="CommentText"/>
        <w:jc w:val="both"/>
        <w:rPr>
          <w:rFonts w:cs="Arial"/>
          <w:sz w:val="24"/>
          <w:lang w:val="ro-RO"/>
        </w:rPr>
      </w:pPr>
    </w:p>
    <w:p w:rsidR="005F4495" w:rsidRPr="00586E04" w:rsidRDefault="005F4495" w:rsidP="005F4495">
      <w:pPr>
        <w:pStyle w:val="CommentText"/>
        <w:jc w:val="both"/>
        <w:rPr>
          <w:rFonts w:cs="Arial"/>
          <w:sz w:val="24"/>
          <w:szCs w:val="24"/>
          <w:lang w:val="ro-RO"/>
        </w:rPr>
      </w:pPr>
    </w:p>
    <w:p w:rsidR="005F4495" w:rsidRPr="00586E04" w:rsidRDefault="005F4495" w:rsidP="005F4495">
      <w:pPr>
        <w:jc w:val="both"/>
        <w:rPr>
          <w:rFonts w:ascii="Arial" w:eastAsia="MS Mincho" w:hAnsi="Arial" w:cs="Arial"/>
          <w:lang w:val="ro-RO"/>
        </w:rPr>
      </w:pPr>
      <w:r w:rsidRPr="00586E04">
        <w:rPr>
          <w:rFonts w:ascii="Arial" w:eastAsia="MS Mincho" w:hAnsi="Arial" w:cs="Arial"/>
          <w:lang w:val="ro-RO"/>
        </w:rPr>
        <w:t xml:space="preserve">Subsemnatul …………………….. (nume şi prenume in clar a persoanei autorizate), reprezentant imputernicit al ................... (denumirea/numele si sediul/adresa candidatului/ofertantului), in nume propriu si in numele asocierii declar ca sunt de acord cu toate prevederile Contractului publicat in cadrul prezentei proceduri de atribuire şi ne obligăm să respectăm toate obligaţiile menţionate în conţinutul acestuia. </w:t>
      </w:r>
    </w:p>
    <w:p w:rsidR="005F4495" w:rsidRPr="00586E04" w:rsidRDefault="005F4495" w:rsidP="005F4495">
      <w:pPr>
        <w:jc w:val="both"/>
        <w:rPr>
          <w:rFonts w:ascii="Arial" w:eastAsia="MS Mincho" w:hAnsi="Arial" w:cs="Arial"/>
          <w:lang w:val="ro-RO"/>
        </w:rPr>
      </w:pPr>
    </w:p>
    <w:p w:rsidR="005F4495" w:rsidRPr="00586E04" w:rsidRDefault="005F4495" w:rsidP="005F4495">
      <w:pPr>
        <w:pStyle w:val="text"/>
        <w:widowControl/>
        <w:rPr>
          <w:rFonts w:cs="Arial"/>
          <w:szCs w:val="24"/>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eastAsia="MS Mincho" w:hAnsi="Arial" w:cs="Arial"/>
          <w:color w:val="000000"/>
          <w:lang w:val="ro-RO"/>
        </w:rPr>
      </w:pPr>
      <w:r w:rsidRPr="00586E04">
        <w:rPr>
          <w:rFonts w:ascii="Arial" w:hAnsi="Arial" w:cs="Arial"/>
          <w:lang w:val="ro-RO"/>
        </w:rPr>
        <w:t xml:space="preserve">Data </w:t>
      </w:r>
      <w:r w:rsidRPr="00586E04">
        <w:rPr>
          <w:rFonts w:ascii="Arial" w:eastAsia="MS Mincho" w:hAnsi="Arial" w:cs="Arial"/>
          <w:color w:val="000000"/>
          <w:lang w:val="ro-RO"/>
        </w:rPr>
        <w:t>:</w:t>
      </w:r>
    </w:p>
    <w:p w:rsidR="005F4495" w:rsidRPr="00586E04" w:rsidRDefault="005F4495" w:rsidP="005F4495">
      <w:pPr>
        <w:rPr>
          <w:rFonts w:ascii="Arial" w:hAnsi="Arial" w:cs="Arial"/>
          <w:lang w:val="ro-RO"/>
        </w:rPr>
      </w:pPr>
      <w:r w:rsidRPr="00586E04">
        <w:rPr>
          <w:rFonts w:ascii="Arial" w:hAnsi="Arial" w:cs="Arial"/>
          <w:lang w:val="ro-RO"/>
        </w:rPr>
        <w:t>(numele şi prenume)____________________,</w:t>
      </w:r>
      <w:r w:rsidRPr="00586E04">
        <w:rPr>
          <w:rFonts w:ascii="Arial" w:hAnsi="Arial" w:cs="Arial"/>
          <w:i/>
          <w:lang w:val="ro-RO"/>
        </w:rPr>
        <w:t xml:space="preserve"> (semnatura şi ştampliă)</w:t>
      </w:r>
      <w:r w:rsidRPr="00586E04">
        <w:rPr>
          <w:rFonts w:ascii="Arial" w:hAnsi="Arial" w:cs="Arial"/>
          <w:lang w:val="ro-RO"/>
        </w:rPr>
        <w:t>, in calitate de __________________, legal autorizat sa semnez oferta pentru si in numele ____________________________________.</w:t>
      </w:r>
    </w:p>
    <w:p w:rsidR="005F4495" w:rsidRPr="00586E04" w:rsidRDefault="005F4495" w:rsidP="005F4495">
      <w:pPr>
        <w:rPr>
          <w:rFonts w:ascii="Arial" w:hAnsi="Arial" w:cs="Arial"/>
          <w:i/>
          <w:lang w:val="ro-RO"/>
        </w:rPr>
      </w:pPr>
      <w:r w:rsidRPr="00586E04">
        <w:rPr>
          <w:rFonts w:ascii="Arial" w:hAnsi="Arial" w:cs="Arial"/>
          <w:lang w:val="ro-RO"/>
        </w:rPr>
        <w:t xml:space="preserve">                                                       </w:t>
      </w:r>
      <w:r w:rsidRPr="00586E04">
        <w:rPr>
          <w:rFonts w:ascii="Arial" w:hAnsi="Arial" w:cs="Arial"/>
          <w:i/>
          <w:lang w:val="ro-RO"/>
        </w:rPr>
        <w:t>(denumire/nume operator economic)</w:t>
      </w:r>
    </w:p>
    <w:p w:rsidR="005F4495" w:rsidRPr="00586E04" w:rsidRDefault="005F4495" w:rsidP="005F4495">
      <w:pPr>
        <w:rPr>
          <w:rFonts w:ascii="Arial" w:eastAsia="MS Mincho" w:hAnsi="Arial" w:cs="Arial"/>
          <w:lang w:val="ro-RO"/>
        </w:rPr>
      </w:pPr>
      <w:bookmarkStart w:id="8" w:name="_Toc182372373"/>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hAnsi="Arial" w:cs="Arial"/>
          <w:b/>
          <w:caps/>
          <w:sz w:val="28"/>
          <w:szCs w:val="28"/>
          <w:lang w:val="ro-RO"/>
        </w:rPr>
      </w:pPr>
    </w:p>
    <w:p w:rsidR="005F4495" w:rsidRPr="00586E04" w:rsidRDefault="005F4495" w:rsidP="005F4495">
      <w:pPr>
        <w:ind w:left="5040" w:firstLine="720"/>
        <w:jc w:val="right"/>
        <w:rPr>
          <w:rFonts w:ascii="Arial" w:hAnsi="Arial" w:cs="Arial"/>
          <w:b/>
          <w:i/>
          <w:u w:val="single"/>
          <w:lang w:val="ro-RO"/>
        </w:rPr>
      </w:pPr>
      <w:bookmarkStart w:id="9" w:name="_Toc182372375"/>
      <w:bookmarkEnd w:id="8"/>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p>
    <w:p w:rsidR="005F4495" w:rsidRPr="00586E04" w:rsidRDefault="005F4495" w:rsidP="005F4495">
      <w:pPr>
        <w:ind w:left="5040" w:firstLine="720"/>
        <w:jc w:val="right"/>
        <w:rPr>
          <w:rFonts w:ascii="Arial" w:hAnsi="Arial" w:cs="Arial"/>
          <w:b/>
          <w:i/>
          <w:u w:val="single"/>
          <w:lang w:val="ro-RO"/>
        </w:rPr>
      </w:pPr>
      <w:r w:rsidRPr="00586E04">
        <w:rPr>
          <w:rFonts w:ascii="Arial" w:hAnsi="Arial" w:cs="Arial"/>
          <w:b/>
          <w:i/>
          <w:u w:val="single"/>
          <w:lang w:val="ro-RO"/>
        </w:rPr>
        <w:lastRenderedPageBreak/>
        <w:t>Formular 11</w:t>
      </w:r>
    </w:p>
    <w:p w:rsidR="005F4495" w:rsidRPr="00586E04" w:rsidRDefault="005F4495" w:rsidP="005F4495">
      <w:pPr>
        <w:pStyle w:val="Heading2"/>
        <w:numPr>
          <w:ilvl w:val="0"/>
          <w:numId w:val="0"/>
        </w:numPr>
        <w:rPr>
          <w:rFonts w:cs="Arial"/>
          <w:b/>
          <w:caps/>
          <w:lang w:val="ro-RO"/>
        </w:rPr>
      </w:pPr>
    </w:p>
    <w:p w:rsidR="005F4495" w:rsidRPr="00586E04" w:rsidRDefault="005F4495" w:rsidP="005F4495">
      <w:pPr>
        <w:pStyle w:val="Heading2"/>
        <w:numPr>
          <w:ilvl w:val="0"/>
          <w:numId w:val="0"/>
        </w:numPr>
        <w:jc w:val="center"/>
        <w:rPr>
          <w:rFonts w:cs="Arial"/>
          <w:b/>
          <w:sz w:val="24"/>
          <w:szCs w:val="24"/>
          <w:lang w:val="ro-RO"/>
        </w:rPr>
      </w:pPr>
      <w:r w:rsidRPr="00586E04">
        <w:rPr>
          <w:rFonts w:cs="Arial"/>
          <w:b/>
          <w:sz w:val="24"/>
          <w:szCs w:val="24"/>
          <w:lang w:val="ro-RO"/>
        </w:rPr>
        <w:t>DECLARAŢIE DE GARANŢIE</w:t>
      </w:r>
      <w:bookmarkEnd w:id="9"/>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jc w:val="both"/>
        <w:rPr>
          <w:rFonts w:ascii="Arial" w:eastAsia="MS Mincho" w:hAnsi="Arial" w:cs="Arial"/>
          <w:lang w:val="ro-RO"/>
        </w:rPr>
      </w:pPr>
      <w:r w:rsidRPr="00586E04">
        <w:rPr>
          <w:rFonts w:ascii="Arial" w:eastAsia="MS Mincho" w:hAnsi="Arial" w:cs="Arial"/>
          <w:b/>
          <w:lang w:val="ro-RO"/>
        </w:rPr>
        <w:t xml:space="preserve">    </w:t>
      </w:r>
      <w:r w:rsidRPr="00586E04">
        <w:rPr>
          <w:rFonts w:ascii="Arial" w:eastAsia="MS Mincho" w:hAnsi="Arial" w:cs="Arial"/>
          <w:lang w:val="ro-RO"/>
        </w:rPr>
        <w:t xml:space="preserve">Subsemnatul …………………….. (nume şi prenume in clar a persoanei autorizate) reprezentant al.......................................... (denumirea/numele </w:t>
      </w:r>
      <w:r w:rsidRPr="00586E04">
        <w:rPr>
          <w:rFonts w:ascii="Arial" w:hAnsi="Arial" w:cs="Arial"/>
          <w:lang w:val="ro-RO"/>
        </w:rPr>
        <w:t>ofertantului</w:t>
      </w:r>
      <w:r w:rsidRPr="00586E04">
        <w:rPr>
          <w:rFonts w:ascii="Arial" w:eastAsia="MS Mincho" w:hAnsi="Arial" w:cs="Arial"/>
          <w:lang w:val="ro-RO"/>
        </w:rPr>
        <w:t>)</w:t>
      </w:r>
      <w:r w:rsidRPr="00586E04">
        <w:rPr>
          <w:rFonts w:ascii="Arial" w:hAnsi="Arial" w:cs="Arial"/>
          <w:lang w:val="ro-RO"/>
        </w:rPr>
        <w:t>,</w:t>
      </w:r>
      <w:r w:rsidRPr="00586E04">
        <w:rPr>
          <w:rFonts w:ascii="Arial" w:eastAsia="MS Mincho" w:hAnsi="Arial" w:cs="Arial"/>
          <w:lang w:val="ro-RO"/>
        </w:rPr>
        <w:t xml:space="preserve"> in nume propriu si in numele asocierii declar ca:</w:t>
      </w:r>
    </w:p>
    <w:p w:rsidR="005F4495" w:rsidRPr="00586E04" w:rsidRDefault="005F4495" w:rsidP="005F4495">
      <w:pPr>
        <w:jc w:val="both"/>
        <w:rPr>
          <w:rFonts w:ascii="Arial" w:eastAsia="MS Mincho" w:hAnsi="Arial" w:cs="Arial"/>
          <w:lang w:val="ro-RO"/>
        </w:rPr>
      </w:pPr>
    </w:p>
    <w:p w:rsidR="005F4495" w:rsidRPr="00586E04" w:rsidRDefault="005F4495" w:rsidP="005F4495">
      <w:pPr>
        <w:rPr>
          <w:rFonts w:ascii="Arial" w:eastAsia="MS Mincho" w:hAnsi="Arial" w:cs="Arial"/>
          <w:lang w:val="ro-RO"/>
        </w:rPr>
      </w:pPr>
      <w:r w:rsidRPr="00586E04">
        <w:rPr>
          <w:rFonts w:ascii="Arial" w:eastAsia="MS Mincho" w:hAnsi="Arial" w:cs="Arial"/>
          <w:lang w:val="ro-RO"/>
        </w:rPr>
        <w:t xml:space="preserve">a)  ca bunurile ce urmeaza sa le executam/livram/instalam vor respecta in totalitate Caietul de Sarcini, Prevederile Contractului, calitatea,caracteristicile si performantele indicate in Oferta. Prin prezenta luam la cunostinta ca orice abatere a ofertei noastre de </w:t>
      </w:r>
      <w:smartTag w:uri="urn:schemas-microsoft-com:office:smarttags" w:element="PersonName">
        <w:smartTagPr>
          <w:attr w:name="ProductID" w:val="la Caietul"/>
        </w:smartTagPr>
        <w:r w:rsidRPr="00586E04">
          <w:rPr>
            <w:rFonts w:ascii="Arial" w:eastAsia="MS Mincho" w:hAnsi="Arial" w:cs="Arial"/>
            <w:lang w:val="ro-RO"/>
          </w:rPr>
          <w:t>la Caietul</w:t>
        </w:r>
      </w:smartTag>
      <w:r w:rsidRPr="00586E04">
        <w:rPr>
          <w:rFonts w:ascii="Arial" w:eastAsia="MS Mincho" w:hAnsi="Arial" w:cs="Arial"/>
          <w:lang w:val="ro-RO"/>
        </w:rPr>
        <w:t xml:space="preserve"> de Sarcini, indiferent de motive, nu trebuie acceptata de catre Autoritatea Contractanta.</w:t>
      </w:r>
    </w:p>
    <w:p w:rsidR="005F4495" w:rsidRPr="00586E04" w:rsidRDefault="005F4495" w:rsidP="005F4495">
      <w:pPr>
        <w:jc w:val="both"/>
        <w:rPr>
          <w:rFonts w:ascii="Arial" w:eastAsia="MS Mincho" w:hAnsi="Arial" w:cs="Arial"/>
          <w:lang w:val="ro-RO"/>
        </w:rPr>
      </w:pPr>
    </w:p>
    <w:p w:rsidR="005F4495" w:rsidRPr="00586E04" w:rsidRDefault="005F4495" w:rsidP="005F4495">
      <w:pPr>
        <w:jc w:val="both"/>
        <w:rPr>
          <w:rFonts w:ascii="Arial" w:eastAsia="MS Mincho" w:hAnsi="Arial" w:cs="Arial"/>
          <w:lang w:val="ro-RO"/>
        </w:rPr>
      </w:pPr>
      <w:r w:rsidRPr="00586E04">
        <w:rPr>
          <w:rFonts w:ascii="Arial" w:eastAsia="MS Mincho" w:hAnsi="Arial" w:cs="Arial"/>
          <w:lang w:val="ro-RO"/>
        </w:rPr>
        <w:t>b) echipamentul şi bunurile furnizate vor fi noi, nefolosite, cu cel mai nou design şi va încorpora cele mai recente descoperiri de design şi materiale.</w:t>
      </w:r>
    </w:p>
    <w:p w:rsidR="005F4495" w:rsidRPr="00586E04" w:rsidRDefault="005F4495" w:rsidP="005F4495">
      <w:pPr>
        <w:jc w:val="both"/>
        <w:rPr>
          <w:rFonts w:ascii="Arial" w:eastAsia="MS Mincho" w:hAnsi="Arial" w:cs="Arial"/>
          <w:lang w:val="ro-RO"/>
        </w:rPr>
      </w:pPr>
    </w:p>
    <w:p w:rsidR="005F4495" w:rsidRPr="00586E04" w:rsidRDefault="005F4495" w:rsidP="005F4495">
      <w:pPr>
        <w:jc w:val="both"/>
        <w:rPr>
          <w:rFonts w:ascii="Arial" w:eastAsia="MS Mincho" w:hAnsi="Arial" w:cs="Arial"/>
          <w:lang w:val="ro-RO"/>
        </w:rPr>
      </w:pPr>
      <w:r w:rsidRPr="00586E04">
        <w:rPr>
          <w:rFonts w:ascii="Arial" w:eastAsia="MS Mincho" w:hAnsi="Arial" w:cs="Arial"/>
          <w:lang w:val="ro-RO"/>
        </w:rPr>
        <w:t>c) pe durata în care echipamentele sunt în garanţie începând cu emiterea certificatului de acceptare provizorie acestea nu vor avea nici un defect de design şi de fabricaţie sau orice alt defect cauzat de un act sau omisie a furnizorului sau a unei terţe persoane.</w:t>
      </w:r>
    </w:p>
    <w:p w:rsidR="005F4495" w:rsidRPr="00586E04" w:rsidRDefault="005F4495" w:rsidP="005F4495">
      <w:pPr>
        <w:jc w:val="both"/>
        <w:rPr>
          <w:rFonts w:ascii="Arial" w:eastAsia="MS Mincho" w:hAnsi="Arial" w:cs="Arial"/>
          <w:lang w:val="ro-RO"/>
        </w:rPr>
      </w:pPr>
    </w:p>
    <w:p w:rsidR="005F4495" w:rsidRPr="00586E04" w:rsidRDefault="005F4495" w:rsidP="005F4495">
      <w:pPr>
        <w:jc w:val="both"/>
        <w:rPr>
          <w:rFonts w:ascii="Arial" w:eastAsia="MS Mincho" w:hAnsi="Arial" w:cs="Arial"/>
          <w:lang w:val="ro-RO"/>
        </w:rPr>
      </w:pPr>
      <w:r w:rsidRPr="00586E04">
        <w:rPr>
          <w:rFonts w:ascii="Arial" w:eastAsia="MS Mincho" w:hAnsi="Arial" w:cs="Arial"/>
          <w:lang w:val="ro-RO"/>
        </w:rPr>
        <w:t>d) toate produsele aparţin gamei de produse actuale ale producătorului, nu au fost retrase de pe piaţă şi vor fi furnizate in perioada de implementare a contractului.</w:t>
      </w:r>
    </w:p>
    <w:p w:rsidR="005F4495" w:rsidRPr="00586E04" w:rsidRDefault="005F4495" w:rsidP="005F4495">
      <w:pPr>
        <w:jc w:val="both"/>
        <w:rPr>
          <w:rFonts w:ascii="Arial" w:eastAsia="MS Mincho" w:hAnsi="Arial" w:cs="Arial"/>
          <w:lang w:val="ro-RO"/>
        </w:rPr>
      </w:pPr>
    </w:p>
    <w:p w:rsidR="005F4495" w:rsidRPr="00586E04" w:rsidRDefault="005F4495" w:rsidP="005F4495">
      <w:pPr>
        <w:jc w:val="both"/>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lang w:val="ro-RO"/>
        </w:rPr>
      </w:pPr>
    </w:p>
    <w:p w:rsidR="005F4495" w:rsidRPr="00586E04" w:rsidRDefault="005F4495" w:rsidP="005F4495">
      <w:pPr>
        <w:rPr>
          <w:rFonts w:ascii="Arial" w:eastAsia="MS Mincho" w:hAnsi="Arial" w:cs="Arial"/>
          <w:color w:val="000000"/>
          <w:lang w:val="ro-RO"/>
        </w:rPr>
      </w:pPr>
      <w:r w:rsidRPr="00586E04">
        <w:rPr>
          <w:rFonts w:ascii="Arial" w:hAnsi="Arial" w:cs="Arial"/>
          <w:lang w:val="ro-RO"/>
        </w:rPr>
        <w:t xml:space="preserve">Data </w:t>
      </w:r>
      <w:r w:rsidRPr="00586E04">
        <w:rPr>
          <w:rFonts w:ascii="Arial" w:eastAsia="MS Mincho" w:hAnsi="Arial" w:cs="Arial"/>
          <w:color w:val="000000"/>
          <w:lang w:val="ro-RO"/>
        </w:rPr>
        <w:t>:</w:t>
      </w:r>
    </w:p>
    <w:p w:rsidR="005F4495" w:rsidRPr="00586E04" w:rsidRDefault="005F4495" w:rsidP="005F4495">
      <w:pPr>
        <w:rPr>
          <w:rFonts w:ascii="Arial" w:hAnsi="Arial" w:cs="Arial"/>
          <w:lang w:val="ro-RO"/>
        </w:rPr>
      </w:pPr>
      <w:r w:rsidRPr="00586E04">
        <w:rPr>
          <w:rFonts w:ascii="Arial" w:hAnsi="Arial" w:cs="Arial"/>
          <w:lang w:val="ro-RO"/>
        </w:rPr>
        <w:t>(numele şi prenume)____________________,</w:t>
      </w:r>
      <w:r w:rsidRPr="00586E04">
        <w:rPr>
          <w:rFonts w:ascii="Arial" w:hAnsi="Arial" w:cs="Arial"/>
          <w:i/>
          <w:lang w:val="ro-RO"/>
        </w:rPr>
        <w:t xml:space="preserve"> (semnatura şi ştampliă)</w:t>
      </w:r>
      <w:r w:rsidRPr="00586E04">
        <w:rPr>
          <w:rFonts w:ascii="Arial" w:hAnsi="Arial" w:cs="Arial"/>
          <w:lang w:val="ro-RO"/>
        </w:rPr>
        <w:t>, in calitate de __________________, legal autorizat sa semnez oferta pentru si in numele ____________________________________.</w:t>
      </w:r>
    </w:p>
    <w:p w:rsidR="005F4495" w:rsidRPr="00586E04" w:rsidRDefault="005F4495" w:rsidP="005F4495">
      <w:pPr>
        <w:rPr>
          <w:rFonts w:ascii="Arial" w:hAnsi="Arial" w:cs="Arial"/>
          <w:i/>
          <w:lang w:val="ro-RO"/>
        </w:rPr>
      </w:pPr>
      <w:r w:rsidRPr="00586E04">
        <w:rPr>
          <w:rFonts w:ascii="Arial" w:hAnsi="Arial" w:cs="Arial"/>
          <w:lang w:val="ro-RO"/>
        </w:rPr>
        <w:t xml:space="preserve">                                                       </w:t>
      </w:r>
      <w:r w:rsidRPr="00586E04">
        <w:rPr>
          <w:rFonts w:ascii="Arial" w:hAnsi="Arial" w:cs="Arial"/>
          <w:i/>
          <w:lang w:val="ro-RO"/>
        </w:rPr>
        <w:t>(denumire/nume operator economic)</w:t>
      </w:r>
    </w:p>
    <w:p w:rsidR="005F4495" w:rsidRPr="00586E04" w:rsidRDefault="005F4495" w:rsidP="005F4495">
      <w:pPr>
        <w:pStyle w:val="Heading1"/>
        <w:numPr>
          <w:ilvl w:val="0"/>
          <w:numId w:val="0"/>
        </w:numPr>
        <w:rPr>
          <w:rFonts w:eastAsia="MS Mincho" w:cs="Arial"/>
          <w:lang w:val="ro-RO"/>
        </w:rPr>
      </w:pPr>
    </w:p>
    <w:p w:rsidR="005F4495" w:rsidRPr="00586E04" w:rsidRDefault="005F4495" w:rsidP="005F4495">
      <w:pPr>
        <w:rPr>
          <w:rFonts w:ascii="Arial" w:hAnsi="Arial" w:cs="Arial"/>
          <w:color w:val="000000"/>
          <w:lang w:val="ro-RO"/>
        </w:rPr>
      </w:pPr>
      <w:r w:rsidRPr="00586E04">
        <w:rPr>
          <w:rFonts w:ascii="Arial" w:hAnsi="Arial" w:cs="Arial"/>
          <w:color w:val="000000"/>
          <w:lang w:val="ro-RO"/>
        </w:rPr>
        <w:t xml:space="preserve">     </w:t>
      </w:r>
    </w:p>
    <w:p w:rsidR="005F4495" w:rsidRPr="00586E04" w:rsidRDefault="005F4495" w:rsidP="005F4495">
      <w:pPr>
        <w:pStyle w:val="heading2plain"/>
        <w:jc w:val="left"/>
        <w:rPr>
          <w:rFonts w:cs="Arial"/>
        </w:rPr>
        <w:sectPr w:rsidR="005F4495" w:rsidRPr="00586E04" w:rsidSect="00A6442F">
          <w:pgSz w:w="11907" w:h="16840" w:code="9"/>
          <w:pgMar w:top="1134" w:right="924" w:bottom="1134" w:left="1701" w:header="709" w:footer="709" w:gutter="0"/>
          <w:pgBorders w:offsetFrom="page">
            <w:top w:val="single" w:sz="4" w:space="1" w:color="auto"/>
            <w:left w:val="single" w:sz="4" w:space="1" w:color="auto"/>
            <w:bottom w:val="single" w:sz="4" w:space="1" w:color="auto"/>
            <w:right w:val="single" w:sz="4" w:space="1" w:color="auto"/>
          </w:pgBorders>
          <w:cols w:space="708"/>
          <w:docGrid w:linePitch="360"/>
        </w:sectPr>
      </w:pPr>
      <w:bookmarkStart w:id="10" w:name="_Toc182372369"/>
    </w:p>
    <w:p w:rsidR="005F4495" w:rsidRPr="00586E04" w:rsidRDefault="005F4495" w:rsidP="005F4495">
      <w:pPr>
        <w:pStyle w:val="heading2plain"/>
        <w:jc w:val="right"/>
        <w:rPr>
          <w:rFonts w:cs="Arial"/>
          <w:i/>
          <w:sz w:val="20"/>
          <w:u w:val="single"/>
        </w:rPr>
      </w:pPr>
      <w:r w:rsidRPr="00586E04">
        <w:rPr>
          <w:rFonts w:cs="Arial"/>
          <w:i/>
          <w:sz w:val="20"/>
          <w:u w:val="single"/>
        </w:rPr>
        <w:lastRenderedPageBreak/>
        <w:t>Formular 12</w:t>
      </w: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lang w:val="ro-RO"/>
        </w:rPr>
      </w:pPr>
    </w:p>
    <w:p w:rsidR="005F4495" w:rsidRPr="00586E04" w:rsidRDefault="005F4495" w:rsidP="005F4495">
      <w:pPr>
        <w:rPr>
          <w:rFonts w:ascii="Arial" w:hAnsi="Arial" w:cs="Arial"/>
        </w:rPr>
      </w:pPr>
      <w:r w:rsidRPr="00586E04">
        <w:rPr>
          <w:rFonts w:ascii="Arial" w:hAnsi="Arial" w:cs="Arial"/>
          <w:b/>
        </w:rPr>
        <w:t xml:space="preserve">    </w:t>
      </w:r>
      <w:r w:rsidRPr="00586E04">
        <w:rPr>
          <w:rFonts w:ascii="Arial" w:hAnsi="Arial" w:cs="Arial"/>
        </w:rPr>
        <w:t xml:space="preserve">    BANCA</w:t>
      </w:r>
    </w:p>
    <w:p w:rsidR="005F4495" w:rsidRPr="00586E04" w:rsidRDefault="005F4495" w:rsidP="005F4495">
      <w:pPr>
        <w:rPr>
          <w:rFonts w:ascii="Arial" w:hAnsi="Arial" w:cs="Arial"/>
        </w:rPr>
      </w:pPr>
      <w:r w:rsidRPr="00586E04">
        <w:rPr>
          <w:rFonts w:ascii="Arial" w:hAnsi="Arial" w:cs="Arial"/>
        </w:rPr>
        <w:t xml:space="preserve">    ...........</w:t>
      </w:r>
    </w:p>
    <w:p w:rsidR="005F4495" w:rsidRPr="00586E04" w:rsidRDefault="005F4495" w:rsidP="005F4495">
      <w:pPr>
        <w:rPr>
          <w:rFonts w:ascii="Arial" w:hAnsi="Arial" w:cs="Arial"/>
        </w:rPr>
      </w:pPr>
      <w:r w:rsidRPr="00586E04">
        <w:rPr>
          <w:rFonts w:ascii="Arial" w:hAnsi="Arial" w:cs="Arial"/>
        </w:rPr>
        <w:t xml:space="preserve">    (denumirea)</w:t>
      </w:r>
    </w:p>
    <w:p w:rsidR="005F4495" w:rsidRPr="00586E04" w:rsidRDefault="005F4495" w:rsidP="005F4495">
      <w:pPr>
        <w:rPr>
          <w:rFonts w:ascii="Arial" w:hAnsi="Arial" w:cs="Arial"/>
        </w:rPr>
      </w:pPr>
    </w:p>
    <w:p w:rsidR="005F4495" w:rsidRPr="00586E04" w:rsidRDefault="005F4495" w:rsidP="005F4495">
      <w:pPr>
        <w:jc w:val="center"/>
        <w:rPr>
          <w:rFonts w:ascii="Arial" w:hAnsi="Arial" w:cs="Arial"/>
          <w:b/>
        </w:rPr>
      </w:pPr>
      <w:r w:rsidRPr="00586E04">
        <w:rPr>
          <w:rFonts w:ascii="Arial" w:hAnsi="Arial" w:cs="Arial"/>
          <w:b/>
        </w:rPr>
        <w:t>SCRISOARE DE GARANTIE BANCARA</w:t>
      </w:r>
    </w:p>
    <w:p w:rsidR="005F4495" w:rsidRPr="00586E04" w:rsidRDefault="005F4495" w:rsidP="005F4495">
      <w:pPr>
        <w:jc w:val="center"/>
        <w:rPr>
          <w:rFonts w:ascii="Arial" w:hAnsi="Arial" w:cs="Arial"/>
        </w:rPr>
      </w:pPr>
      <w:r w:rsidRPr="00586E04">
        <w:rPr>
          <w:rFonts w:ascii="Arial" w:hAnsi="Arial" w:cs="Arial"/>
        </w:rPr>
        <w:t>pentru participare cu oferta la procedura de atribuire a</w:t>
      </w:r>
    </w:p>
    <w:p w:rsidR="005F4495" w:rsidRPr="00586E04" w:rsidRDefault="005F4495" w:rsidP="005F4495">
      <w:pPr>
        <w:jc w:val="center"/>
        <w:rPr>
          <w:rFonts w:ascii="Arial" w:hAnsi="Arial" w:cs="Arial"/>
        </w:rPr>
      </w:pPr>
      <w:r w:rsidRPr="00586E04">
        <w:rPr>
          <w:rFonts w:ascii="Arial" w:hAnsi="Arial" w:cs="Arial"/>
        </w:rPr>
        <w:t>contractului de achizitie publica</w:t>
      </w:r>
    </w:p>
    <w:p w:rsidR="005F4495" w:rsidRPr="00586E04" w:rsidRDefault="005F4495" w:rsidP="005F4495">
      <w:pPr>
        <w:jc w:val="center"/>
        <w:rPr>
          <w:rFonts w:ascii="Arial" w:hAnsi="Arial" w:cs="Arial"/>
        </w:rPr>
      </w:pPr>
      <w:r w:rsidRPr="00586E04">
        <w:rPr>
          <w:rFonts w:ascii="Arial" w:hAnsi="Arial" w:cs="Arial"/>
        </w:rPr>
        <w:t>Catre ........................................................</w:t>
      </w:r>
    </w:p>
    <w:p w:rsidR="005F4495" w:rsidRPr="00586E04" w:rsidRDefault="005F4495" w:rsidP="005F4495">
      <w:pPr>
        <w:jc w:val="center"/>
        <w:rPr>
          <w:rFonts w:ascii="Arial" w:hAnsi="Arial" w:cs="Arial"/>
        </w:rPr>
      </w:pPr>
      <w:r w:rsidRPr="00586E04">
        <w:rPr>
          <w:rFonts w:ascii="Arial" w:hAnsi="Arial" w:cs="Arial"/>
        </w:rPr>
        <w:t>(denumirea autoritatii contractante si adresa completa)</w:t>
      </w:r>
    </w:p>
    <w:p w:rsidR="005F4495" w:rsidRPr="00586E04" w:rsidRDefault="005F4495" w:rsidP="005F4495">
      <w:pPr>
        <w:jc w:val="both"/>
        <w:rPr>
          <w:rFonts w:ascii="Arial" w:hAnsi="Arial" w:cs="Arial"/>
        </w:rPr>
      </w:pPr>
    </w:p>
    <w:p w:rsidR="005F4495" w:rsidRPr="00586E04" w:rsidRDefault="005F4495" w:rsidP="005F4495">
      <w:pPr>
        <w:jc w:val="both"/>
        <w:rPr>
          <w:rFonts w:ascii="Arial" w:hAnsi="Arial" w:cs="Arial"/>
        </w:rPr>
      </w:pPr>
      <w:r w:rsidRPr="00586E04">
        <w:rPr>
          <w:rFonts w:ascii="Arial" w:hAnsi="Arial" w:cs="Arial"/>
        </w:rPr>
        <w:t xml:space="preserve">    Cu privire la procedura pentru atribuire a contractului de achizitie publica ........./(denumirea contractului)/....., noi ........../(denumirea bancii)/...., avand sediul inregistrat la ......./,(adresa bancii)/.... ne obligam irevocabil fata de ........./(denumirea autoritatii contractante)/.... sa platim suma de ......../(in litere si in cifre)/...., la prima sa cerere scrisa si fara ca aceasta sa aiba obligatia de a-si motiva cererea respectiva, cu conditia ca in cererea sa autoritatea contractanta sa specifice ca suma ceruta de ea si datorata ei este din cauza existentei uneia sau mai multora dintre situatiile urmatoare:</w:t>
      </w:r>
    </w:p>
    <w:p w:rsidR="005F4495" w:rsidRPr="00586E04" w:rsidRDefault="005F4495" w:rsidP="005F4495">
      <w:pPr>
        <w:jc w:val="both"/>
        <w:rPr>
          <w:rFonts w:ascii="Arial" w:hAnsi="Arial" w:cs="Arial"/>
        </w:rPr>
      </w:pPr>
      <w:r w:rsidRPr="00586E04">
        <w:rPr>
          <w:rFonts w:ascii="Arial" w:hAnsi="Arial" w:cs="Arial"/>
        </w:rPr>
        <w:t xml:space="preserve">    a) ofertantul .........../(denumirea/numele)/.... si-a retras oferta in perioada de valabilitate a acesteia;</w:t>
      </w:r>
    </w:p>
    <w:p w:rsidR="005F4495" w:rsidRPr="00586E04" w:rsidRDefault="005F4495" w:rsidP="005F4495">
      <w:pPr>
        <w:jc w:val="both"/>
        <w:rPr>
          <w:rFonts w:ascii="Arial" w:hAnsi="Arial" w:cs="Arial"/>
        </w:rPr>
      </w:pPr>
      <w:r w:rsidRPr="00586E04">
        <w:rPr>
          <w:rFonts w:ascii="Arial" w:hAnsi="Arial" w:cs="Arial"/>
        </w:rPr>
        <w:t xml:space="preserve">    b) oferta sa fiind stabilita castigatoare, ofertantul .............. /(denumirea/numele)/.... nu a constituit garantia de buna executie in perioada prevazuta in documentatia de atribuire;</w:t>
      </w:r>
    </w:p>
    <w:p w:rsidR="005F4495" w:rsidRPr="00586E04" w:rsidRDefault="005F4495" w:rsidP="005F4495">
      <w:pPr>
        <w:jc w:val="both"/>
        <w:rPr>
          <w:rFonts w:ascii="Arial" w:hAnsi="Arial" w:cs="Arial"/>
        </w:rPr>
      </w:pPr>
      <w:r w:rsidRPr="00586E04">
        <w:rPr>
          <w:rFonts w:ascii="Arial" w:hAnsi="Arial" w:cs="Arial"/>
        </w:rPr>
        <w:t xml:space="preserve">    c) oferta sa fiind stabilita castigatoare, ofertantul ........... /(denumirea/numele)/.... a refuzat sa semneze contractul in perioada de valabilitate a ofertei.</w:t>
      </w:r>
    </w:p>
    <w:p w:rsidR="005F4495" w:rsidRPr="00586E04" w:rsidRDefault="005F4495" w:rsidP="005F4495">
      <w:pPr>
        <w:jc w:val="both"/>
        <w:rPr>
          <w:rFonts w:ascii="Arial" w:hAnsi="Arial" w:cs="Arial"/>
        </w:rPr>
      </w:pPr>
      <w:r w:rsidRPr="00586E04">
        <w:rPr>
          <w:rFonts w:ascii="Arial" w:hAnsi="Arial" w:cs="Arial"/>
        </w:rPr>
        <w:t xml:space="preserve">    Prezenta garantie este valabila pana la data de ...................</w:t>
      </w:r>
    </w:p>
    <w:p w:rsidR="005F4495" w:rsidRPr="00586E04" w:rsidRDefault="005F4495" w:rsidP="005F4495">
      <w:pPr>
        <w:tabs>
          <w:tab w:val="left" w:pos="405"/>
        </w:tabs>
        <w:rPr>
          <w:rFonts w:ascii="Arial" w:hAnsi="Arial" w:cs="Arial"/>
          <w:b/>
        </w:rPr>
      </w:pPr>
      <w:r w:rsidRPr="00586E04">
        <w:rPr>
          <w:rFonts w:ascii="Arial" w:hAnsi="Arial" w:cs="Arial"/>
        </w:rPr>
        <w:t xml:space="preserve">    Parafata de Banca ............./(semnatura autorizata)/..... in ziua ......... luna ........... anul……......</w:t>
      </w: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rPr>
      </w:pPr>
    </w:p>
    <w:p w:rsidR="005F4495" w:rsidRPr="00586E04" w:rsidRDefault="005F4495" w:rsidP="005F4495">
      <w:pPr>
        <w:rPr>
          <w:rFonts w:ascii="Arial" w:hAnsi="Arial" w:cs="Arial"/>
          <w:lang w:val="ro-RO"/>
        </w:rPr>
      </w:pPr>
    </w:p>
    <w:bookmarkEnd w:id="10"/>
    <w:p w:rsidR="005F4495" w:rsidRPr="00586E04" w:rsidRDefault="005F4495" w:rsidP="005F4495">
      <w:pPr>
        <w:tabs>
          <w:tab w:val="left" w:pos="8880"/>
        </w:tabs>
        <w:jc w:val="right"/>
        <w:rPr>
          <w:rFonts w:ascii="Arial" w:hAnsi="Arial" w:cs="Arial"/>
          <w:b/>
          <w:i/>
          <w:sz w:val="22"/>
          <w:szCs w:val="22"/>
          <w:u w:val="single"/>
          <w:lang w:val="ro-RO"/>
        </w:rPr>
      </w:pPr>
      <w:r w:rsidRPr="00586E04">
        <w:rPr>
          <w:rFonts w:ascii="Arial" w:hAnsi="Arial" w:cs="Arial"/>
          <w:b/>
          <w:i/>
          <w:sz w:val="22"/>
          <w:szCs w:val="22"/>
          <w:u w:val="single"/>
          <w:lang w:val="ro-RO"/>
        </w:rPr>
        <w:t>Formular 13</w:t>
      </w:r>
    </w:p>
    <w:p w:rsidR="005F4495" w:rsidRPr="00586E04" w:rsidRDefault="005F4495" w:rsidP="005F4495">
      <w:pPr>
        <w:tabs>
          <w:tab w:val="left" w:pos="8880"/>
        </w:tabs>
        <w:jc w:val="center"/>
        <w:rPr>
          <w:rFonts w:ascii="Arial" w:hAnsi="Arial" w:cs="Arial"/>
          <w:b/>
          <w:sz w:val="22"/>
          <w:szCs w:val="22"/>
          <w:lang w:val="ro-RO"/>
        </w:rPr>
      </w:pPr>
      <w:r w:rsidRPr="00586E04">
        <w:rPr>
          <w:rFonts w:ascii="Arial" w:hAnsi="Arial" w:cs="Arial"/>
          <w:b/>
          <w:sz w:val="22"/>
          <w:szCs w:val="22"/>
          <w:lang w:val="ro-RO"/>
        </w:rPr>
        <w:t>DECLARATIE</w:t>
      </w:r>
    </w:p>
    <w:p w:rsidR="005F4495" w:rsidRPr="00586E04" w:rsidRDefault="005F4495" w:rsidP="005F4495">
      <w:pPr>
        <w:tabs>
          <w:tab w:val="left" w:pos="8880"/>
        </w:tabs>
        <w:jc w:val="center"/>
        <w:rPr>
          <w:rFonts w:ascii="Arial" w:hAnsi="Arial" w:cs="Arial"/>
          <w:b/>
          <w:sz w:val="22"/>
          <w:szCs w:val="22"/>
          <w:lang w:val="ro-RO"/>
        </w:rPr>
      </w:pPr>
      <w:r w:rsidRPr="00586E04">
        <w:rPr>
          <w:rFonts w:ascii="Arial" w:hAnsi="Arial" w:cs="Arial"/>
          <w:b/>
          <w:sz w:val="22"/>
          <w:szCs w:val="22"/>
          <w:lang w:val="ro-RO"/>
        </w:rPr>
        <w:t xml:space="preserve"> privind incadrarea intreprinderii in categoria intreprinderilor mici si mijlocii</w:t>
      </w:r>
    </w:p>
    <w:p w:rsidR="005F4495" w:rsidRPr="00586E04" w:rsidRDefault="005F4495" w:rsidP="005F4495">
      <w:pPr>
        <w:tabs>
          <w:tab w:val="left" w:pos="8880"/>
        </w:tabs>
        <w:jc w:val="both"/>
        <w:rPr>
          <w:rFonts w:ascii="Arial" w:hAnsi="Arial" w:cs="Arial"/>
          <w:sz w:val="22"/>
          <w:szCs w:val="22"/>
          <w:lang w:val="ro-RO"/>
        </w:rPr>
      </w:pP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I. Date de identificare a intreprinderii</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Denumirea intreprinderii    ............................................................</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Adresa sediului social    ............................................................</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Cod unic de inregistrare    ............................................................</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Numele si functia    ............................................................</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 xml:space="preserve">    (presedintele consiliului de administratie, director general sau echivalent)</w:t>
      </w:r>
    </w:p>
    <w:p w:rsidR="005F4495" w:rsidRPr="00586E04" w:rsidRDefault="005F4495" w:rsidP="005F4495">
      <w:pPr>
        <w:tabs>
          <w:tab w:val="left" w:pos="8880"/>
        </w:tabs>
        <w:jc w:val="both"/>
        <w:rPr>
          <w:rFonts w:ascii="Arial" w:hAnsi="Arial" w:cs="Arial"/>
          <w:sz w:val="22"/>
          <w:szCs w:val="22"/>
          <w:lang w:val="ro-RO"/>
        </w:rPr>
      </w:pP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II. Tipul intreprinderii</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Indicati, dupa caz, tipul intreprinderii:</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 xml:space="preserve">    [ ] Intreprindere autonoma. In acest caz, datele din tabelul de mai jos</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sunt preluate doar din situatia economico-financiara a intreprinderii solicitante. Se va completa doar declaratia, fara anexa nr. 2.</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 xml:space="preserve">    [ ] Intreprindere partenera. Se va completa tabelul de mai jos pe baza rezultatelor calculelor efectuate conform anexei nr. 2, precum si a fiselor</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aditionale care se vor atasa la declaratie.</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 xml:space="preserve">    [ ] Intreprindere legata. Se va completa tabelul de mai jos pe baza rezultatelor calculelor efectuate conform anexei nr. 2, precum si a fiselor aditionale care se vor atasa la declaratie.</w:t>
      </w:r>
    </w:p>
    <w:p w:rsidR="005F4495" w:rsidRPr="00586E04" w:rsidRDefault="005F4495" w:rsidP="005F4495">
      <w:pPr>
        <w:tabs>
          <w:tab w:val="left" w:pos="8880"/>
        </w:tabs>
        <w:jc w:val="both"/>
        <w:rPr>
          <w:rFonts w:ascii="Arial" w:hAnsi="Arial" w:cs="Arial"/>
          <w:sz w:val="22"/>
          <w:szCs w:val="22"/>
          <w:lang w:val="ro-RO"/>
        </w:rPr>
      </w:pP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III. Date utilizate pentru a se stabili categoria intreprinderii*1)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0"/>
        <w:gridCol w:w="3130"/>
        <w:gridCol w:w="3130"/>
      </w:tblGrid>
      <w:tr w:rsidR="005F4495" w:rsidRPr="00586E04" w:rsidTr="00A959CD">
        <w:tc>
          <w:tcPr>
            <w:tcW w:w="9400" w:type="dxa"/>
            <w:gridSpan w:val="3"/>
          </w:tcPr>
          <w:p w:rsidR="005F4495" w:rsidRPr="00586E04" w:rsidRDefault="005F4495" w:rsidP="00A959CD">
            <w:pPr>
              <w:tabs>
                <w:tab w:val="left" w:pos="8880"/>
              </w:tabs>
              <w:rPr>
                <w:rFonts w:ascii="Arial" w:hAnsi="Arial" w:cs="Arial"/>
                <w:lang w:val="ro-RO"/>
              </w:rPr>
            </w:pPr>
            <w:r w:rsidRPr="00586E04">
              <w:rPr>
                <w:rFonts w:ascii="Arial" w:hAnsi="Arial" w:cs="Arial"/>
                <w:sz w:val="22"/>
                <w:szCs w:val="22"/>
                <w:lang w:val="ro-RO"/>
              </w:rPr>
              <w:t>Exercitiul financiar de referinta*2)</w:t>
            </w:r>
          </w:p>
        </w:tc>
      </w:tr>
      <w:tr w:rsidR="005F4495" w:rsidRPr="00586E04" w:rsidTr="00A959CD">
        <w:tc>
          <w:tcPr>
            <w:tcW w:w="3140" w:type="dxa"/>
          </w:tcPr>
          <w:p w:rsidR="005F4495" w:rsidRPr="00586E04" w:rsidRDefault="005F4495" w:rsidP="00A959CD">
            <w:pPr>
              <w:tabs>
                <w:tab w:val="left" w:pos="8880"/>
              </w:tabs>
              <w:jc w:val="both"/>
              <w:rPr>
                <w:rFonts w:ascii="Arial" w:hAnsi="Arial" w:cs="Arial"/>
                <w:lang w:val="ro-RO"/>
              </w:rPr>
            </w:pPr>
            <w:r w:rsidRPr="00586E04">
              <w:rPr>
                <w:rFonts w:ascii="Arial" w:hAnsi="Arial" w:cs="Arial"/>
                <w:sz w:val="22"/>
                <w:szCs w:val="22"/>
                <w:lang w:val="ro-RO"/>
              </w:rPr>
              <w:t xml:space="preserve">Numarul mediu anual de salariati  </w:t>
            </w:r>
          </w:p>
        </w:tc>
        <w:tc>
          <w:tcPr>
            <w:tcW w:w="3130" w:type="dxa"/>
          </w:tcPr>
          <w:p w:rsidR="005F4495" w:rsidRPr="00586E04" w:rsidRDefault="005F4495" w:rsidP="00A959CD">
            <w:pPr>
              <w:tabs>
                <w:tab w:val="left" w:pos="8880"/>
              </w:tabs>
              <w:jc w:val="center"/>
              <w:rPr>
                <w:rFonts w:ascii="Arial" w:hAnsi="Arial" w:cs="Arial"/>
                <w:lang w:val="ro-RO"/>
              </w:rPr>
            </w:pPr>
            <w:r w:rsidRPr="00586E04">
              <w:rPr>
                <w:rFonts w:ascii="Arial" w:hAnsi="Arial" w:cs="Arial"/>
                <w:sz w:val="22"/>
                <w:szCs w:val="22"/>
                <w:lang w:val="ro-RO"/>
              </w:rPr>
              <w:t>Cifra de afaceri anuala</w:t>
            </w:r>
          </w:p>
          <w:p w:rsidR="005F4495" w:rsidRPr="00586E04" w:rsidRDefault="005F4495" w:rsidP="00A959CD">
            <w:pPr>
              <w:tabs>
                <w:tab w:val="left" w:pos="8880"/>
              </w:tabs>
              <w:jc w:val="center"/>
              <w:rPr>
                <w:rFonts w:ascii="Arial" w:hAnsi="Arial" w:cs="Arial"/>
                <w:lang w:val="ro-RO"/>
              </w:rPr>
            </w:pPr>
            <w:r w:rsidRPr="00586E04">
              <w:rPr>
                <w:rFonts w:ascii="Arial" w:hAnsi="Arial" w:cs="Arial"/>
                <w:sz w:val="22"/>
                <w:szCs w:val="22"/>
                <w:lang w:val="ro-RO"/>
              </w:rPr>
              <w:t>(mii lei/mii euro)</w:t>
            </w:r>
          </w:p>
        </w:tc>
        <w:tc>
          <w:tcPr>
            <w:tcW w:w="3130" w:type="dxa"/>
          </w:tcPr>
          <w:p w:rsidR="005F4495" w:rsidRPr="00586E04" w:rsidRDefault="005F4495" w:rsidP="00A959CD">
            <w:pPr>
              <w:tabs>
                <w:tab w:val="left" w:pos="8880"/>
              </w:tabs>
              <w:jc w:val="center"/>
              <w:rPr>
                <w:rFonts w:ascii="Arial" w:hAnsi="Arial" w:cs="Arial"/>
                <w:lang w:val="ro-RO"/>
              </w:rPr>
            </w:pPr>
            <w:r w:rsidRPr="00586E04">
              <w:rPr>
                <w:rFonts w:ascii="Arial" w:hAnsi="Arial" w:cs="Arial"/>
                <w:sz w:val="22"/>
                <w:szCs w:val="22"/>
                <w:lang w:val="ro-RO"/>
              </w:rPr>
              <w:t>Active totale</w:t>
            </w:r>
          </w:p>
          <w:p w:rsidR="005F4495" w:rsidRPr="00586E04" w:rsidRDefault="005F4495" w:rsidP="00A959CD">
            <w:pPr>
              <w:tabs>
                <w:tab w:val="left" w:pos="8880"/>
              </w:tabs>
              <w:jc w:val="center"/>
              <w:rPr>
                <w:rFonts w:ascii="Arial" w:hAnsi="Arial" w:cs="Arial"/>
                <w:lang w:val="ro-RO"/>
              </w:rPr>
            </w:pPr>
            <w:r w:rsidRPr="00586E04">
              <w:rPr>
                <w:rFonts w:ascii="Arial" w:hAnsi="Arial" w:cs="Arial"/>
                <w:sz w:val="22"/>
                <w:szCs w:val="22"/>
                <w:lang w:val="ro-RO"/>
              </w:rPr>
              <w:t>(mii lei/mii euro)</w:t>
            </w:r>
          </w:p>
        </w:tc>
      </w:tr>
      <w:tr w:rsidR="005F4495" w:rsidRPr="00586E04" w:rsidTr="00A959CD">
        <w:tc>
          <w:tcPr>
            <w:tcW w:w="3140" w:type="dxa"/>
          </w:tcPr>
          <w:p w:rsidR="005F4495" w:rsidRPr="00586E04" w:rsidRDefault="005F4495" w:rsidP="00A959CD">
            <w:pPr>
              <w:tabs>
                <w:tab w:val="left" w:pos="8880"/>
              </w:tabs>
              <w:jc w:val="both"/>
              <w:rPr>
                <w:rFonts w:ascii="Arial" w:hAnsi="Arial" w:cs="Arial"/>
                <w:lang w:val="ro-RO"/>
              </w:rPr>
            </w:pPr>
          </w:p>
        </w:tc>
        <w:tc>
          <w:tcPr>
            <w:tcW w:w="3130" w:type="dxa"/>
          </w:tcPr>
          <w:p w:rsidR="005F4495" w:rsidRPr="00586E04" w:rsidRDefault="005F4495" w:rsidP="00A959CD">
            <w:pPr>
              <w:tabs>
                <w:tab w:val="left" w:pos="8880"/>
              </w:tabs>
              <w:jc w:val="both"/>
              <w:rPr>
                <w:rFonts w:ascii="Arial" w:hAnsi="Arial" w:cs="Arial"/>
                <w:lang w:val="ro-RO"/>
              </w:rPr>
            </w:pPr>
          </w:p>
        </w:tc>
        <w:tc>
          <w:tcPr>
            <w:tcW w:w="3130" w:type="dxa"/>
          </w:tcPr>
          <w:p w:rsidR="005F4495" w:rsidRPr="00586E04" w:rsidRDefault="005F4495" w:rsidP="00A959CD">
            <w:pPr>
              <w:tabs>
                <w:tab w:val="left" w:pos="8880"/>
              </w:tabs>
              <w:jc w:val="both"/>
              <w:rPr>
                <w:rFonts w:ascii="Arial" w:hAnsi="Arial" w:cs="Arial"/>
                <w:lang w:val="ro-RO"/>
              </w:rPr>
            </w:pPr>
          </w:p>
        </w:tc>
      </w:tr>
    </w:tbl>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 xml:space="preserve">    Important:</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 xml:space="preserve">    Precizati daca, fata de exercitiul       [ ]  Nu</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 xml:space="preserve">    financiar anterior, datele financiare   [ ]  Da (in acest caz se va completa</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 xml:space="preserve">    au inregistrat modificari care                  si se va atasa o declaratie</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 xml:space="preserve">    determina incadrarea intreprinderii         referitoare la exercitiul</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 xml:space="preserve">    intr-o alta categorie (respectiv                financiar anterior)</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 xml:space="preserve">    micro-intreprindere, intreprindere</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 xml:space="preserve">    mica, mijlocie sau mare).</w:t>
      </w:r>
    </w:p>
    <w:p w:rsidR="005F4495" w:rsidRPr="00586E04" w:rsidRDefault="005F4495" w:rsidP="005F4495">
      <w:pPr>
        <w:tabs>
          <w:tab w:val="left" w:pos="8880"/>
        </w:tabs>
        <w:jc w:val="both"/>
        <w:rPr>
          <w:rFonts w:ascii="Arial" w:hAnsi="Arial" w:cs="Arial"/>
          <w:sz w:val="22"/>
          <w:szCs w:val="22"/>
          <w:lang w:val="ro-RO"/>
        </w:rPr>
      </w:pP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 xml:space="preserve">             Semnatura ........................................</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 xml:space="preserve">                           (numele si functia semnatarului  autorizat sa reprezinte intreprinderea)</w:t>
      </w:r>
    </w:p>
    <w:p w:rsidR="005F4495" w:rsidRPr="00586E04" w:rsidRDefault="005F4495" w:rsidP="005F4495">
      <w:pPr>
        <w:tabs>
          <w:tab w:val="left" w:pos="8880"/>
        </w:tabs>
        <w:jc w:val="both"/>
        <w:rPr>
          <w:rFonts w:ascii="Arial" w:hAnsi="Arial" w:cs="Arial"/>
          <w:sz w:val="22"/>
          <w:szCs w:val="22"/>
          <w:lang w:val="ro-RO"/>
        </w:rPr>
      </w:pP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 xml:space="preserve"> Declar pe propria raspundere ca datele din aceasta declaratie si din anexe sunt conforme cu realitatea.</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 xml:space="preserve">  </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 xml:space="preserve">  Data intocmirii ...........................</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 xml:space="preserve">    Semnatura .................................</w:t>
      </w:r>
    </w:p>
    <w:p w:rsidR="005F4495" w:rsidRPr="00586E04" w:rsidRDefault="005F4495" w:rsidP="005F4495">
      <w:pPr>
        <w:tabs>
          <w:tab w:val="left" w:pos="8880"/>
        </w:tabs>
        <w:jc w:val="both"/>
        <w:rPr>
          <w:rFonts w:ascii="Arial" w:hAnsi="Arial" w:cs="Arial"/>
          <w:sz w:val="22"/>
          <w:szCs w:val="22"/>
          <w:lang w:val="ro-RO"/>
        </w:rPr>
      </w:pP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*1) Datele sunt calculate in conformitate cu art. 6 din prezenta lege.</w:t>
      </w:r>
    </w:p>
    <w:p w:rsidR="005F4495" w:rsidRPr="00586E04" w:rsidRDefault="005F4495" w:rsidP="005F4495">
      <w:pPr>
        <w:tabs>
          <w:tab w:val="left" w:pos="8880"/>
        </w:tabs>
        <w:jc w:val="both"/>
        <w:rPr>
          <w:rFonts w:ascii="Arial" w:hAnsi="Arial" w:cs="Arial"/>
          <w:sz w:val="22"/>
          <w:szCs w:val="22"/>
          <w:lang w:val="ro-RO"/>
        </w:rPr>
      </w:pPr>
      <w:r w:rsidRPr="00586E04">
        <w:rPr>
          <w:rFonts w:ascii="Arial" w:hAnsi="Arial" w:cs="Arial"/>
          <w:sz w:val="22"/>
          <w:szCs w:val="22"/>
          <w:lang w:val="ro-RO"/>
        </w:rPr>
        <w:t>*2) Datele cu privire la numarul mediu anual de salariati, cifra de afaceri anuala neta si activele totale sunt cele realizate in ultimul exercitiu financiar raportate in situatiile financiare anuale aprobate de actionari sau asociati. In cazul intreprinderilor nou infiintate datele cu privire la numarul mediu anual de salariati, cifia de afaceri anuala neta si activele totale se determina si se declara pe propria raspundere.</w:t>
      </w:r>
    </w:p>
    <w:p w:rsidR="005F4495" w:rsidRPr="00586E04" w:rsidRDefault="005F4495" w:rsidP="005F4495">
      <w:pPr>
        <w:ind w:left="5040"/>
        <w:jc w:val="right"/>
        <w:rPr>
          <w:rFonts w:ascii="Arial" w:hAnsi="Arial" w:cs="Arial"/>
          <w:b/>
          <w:i/>
          <w:u w:val="single"/>
          <w:lang w:val="ro-RO"/>
        </w:rPr>
      </w:pPr>
      <w:r w:rsidRPr="00586E04">
        <w:rPr>
          <w:rFonts w:ascii="Arial" w:hAnsi="Arial" w:cs="Arial"/>
          <w:b/>
          <w:i/>
          <w:u w:val="single"/>
          <w:lang w:val="ro-RO"/>
        </w:rPr>
        <w:lastRenderedPageBreak/>
        <w:t>Formular 14</w:t>
      </w:r>
    </w:p>
    <w:p w:rsidR="005F4495" w:rsidRPr="00586E04" w:rsidRDefault="005F4495" w:rsidP="005F4495">
      <w:pPr>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    Operator economic</w:t>
      </w:r>
    </w:p>
    <w:p w:rsidR="005F4495" w:rsidRPr="00586E04" w:rsidRDefault="005F4495" w:rsidP="005F4495">
      <w:pPr>
        <w:jc w:val="both"/>
        <w:rPr>
          <w:rFonts w:ascii="Arial" w:hAnsi="Arial" w:cs="Arial"/>
          <w:lang w:val="ro-RO"/>
        </w:rPr>
      </w:pPr>
      <w:r w:rsidRPr="00586E04">
        <w:rPr>
          <w:rFonts w:ascii="Arial" w:hAnsi="Arial" w:cs="Arial"/>
          <w:lang w:val="ro-RO"/>
        </w:rPr>
        <w:t xml:space="preserve">    ..................</w:t>
      </w:r>
    </w:p>
    <w:p w:rsidR="005F4495" w:rsidRPr="00586E04" w:rsidRDefault="005F4495" w:rsidP="005F4495">
      <w:pPr>
        <w:jc w:val="both"/>
        <w:rPr>
          <w:rFonts w:ascii="Arial" w:hAnsi="Arial" w:cs="Arial"/>
          <w:lang w:val="ro-RO"/>
        </w:rPr>
      </w:pPr>
      <w:r w:rsidRPr="00586E04">
        <w:rPr>
          <w:rFonts w:ascii="Arial" w:hAnsi="Arial" w:cs="Arial"/>
          <w:lang w:val="ro-RO"/>
        </w:rPr>
        <w:t xml:space="preserve">    (denumirea/numele)</w:t>
      </w:r>
    </w:p>
    <w:p w:rsidR="005F4495" w:rsidRPr="00586E04" w:rsidRDefault="005F4495" w:rsidP="005F4495">
      <w:pPr>
        <w:jc w:val="both"/>
        <w:rPr>
          <w:rFonts w:ascii="Arial" w:hAnsi="Arial" w:cs="Arial"/>
          <w:lang w:val="ro-RO"/>
        </w:rPr>
      </w:pPr>
    </w:p>
    <w:p w:rsidR="005F4495" w:rsidRPr="00586E04" w:rsidRDefault="005F4495" w:rsidP="005F4495">
      <w:pPr>
        <w:jc w:val="center"/>
        <w:rPr>
          <w:rFonts w:ascii="Arial" w:hAnsi="Arial" w:cs="Arial"/>
          <w:b/>
          <w:lang w:val="ro-RO"/>
        </w:rPr>
      </w:pPr>
      <w:r w:rsidRPr="00586E04">
        <w:rPr>
          <w:rFonts w:ascii="Arial" w:hAnsi="Arial" w:cs="Arial"/>
          <w:b/>
          <w:lang w:val="ro-RO"/>
        </w:rPr>
        <w:t>FORMULAR DE OFERTA</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          Cátre : ...................................................... (denumirea şi adresa autorităţii contractante),</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    Domnilor,</w:t>
      </w:r>
    </w:p>
    <w:p w:rsidR="005F4495" w:rsidRPr="00586E04" w:rsidRDefault="005F4495" w:rsidP="005F4495">
      <w:pPr>
        <w:jc w:val="both"/>
        <w:rPr>
          <w:rFonts w:ascii="Arial" w:hAnsi="Arial" w:cs="Arial"/>
          <w:lang w:val="ro-RO"/>
        </w:rPr>
      </w:pPr>
      <w:r w:rsidRPr="00586E04">
        <w:rPr>
          <w:rFonts w:ascii="Arial" w:hAnsi="Arial" w:cs="Arial"/>
          <w:lang w:val="ro-RO"/>
        </w:rPr>
        <w:t xml:space="preserve">    1. Examinànd documentatia de atribuire, subsemnatii, reprezentanti ai ofertantului .............…………. (denumirea/numele ofertantului), ne oferim ca, in conformitate cu prevederile si cerintele cuprinse in documentatia mai sus mentionatá, sa furnizam </w:t>
      </w:r>
      <w:r w:rsidRPr="00586E04">
        <w:rPr>
          <w:rFonts w:ascii="Arial" w:hAnsi="Arial" w:cs="Arial"/>
          <w:b/>
          <w:color w:val="000000"/>
          <w:lang w:val="ro-RO"/>
        </w:rPr>
        <w:t>_________________________</w:t>
      </w:r>
      <w:r w:rsidRPr="00586E04">
        <w:rPr>
          <w:rFonts w:ascii="Arial" w:hAnsi="Arial" w:cs="Arial"/>
          <w:lang w:val="ro-RO"/>
        </w:rPr>
        <w:t xml:space="preserve"> pentru suma de ............. (suma in litere si in cifre, precum si moneda ofertei), platibila dupá receptia produselor,  la care se adauga taxa pe valoarea adáugatá in valoare de ........... (suma in litere si in cifre.)</w:t>
      </w:r>
    </w:p>
    <w:p w:rsidR="005F4495" w:rsidRPr="00586E04" w:rsidRDefault="005F4495" w:rsidP="005F4495">
      <w:pPr>
        <w:jc w:val="both"/>
        <w:rPr>
          <w:rFonts w:ascii="Arial" w:hAnsi="Arial" w:cs="Arial"/>
          <w:lang w:val="ro-RO"/>
        </w:rPr>
      </w:pPr>
      <w:r w:rsidRPr="00586E04">
        <w:rPr>
          <w:rFonts w:ascii="Arial" w:hAnsi="Arial" w:cs="Arial"/>
          <w:lang w:val="ro-RO"/>
        </w:rPr>
        <w:t xml:space="preserve">    2. Ne angajám ca, in cazul in care oferta noastrá este stabilitá castigátoare, sa </w:t>
      </w:r>
      <w:r>
        <w:rPr>
          <w:rFonts w:ascii="Arial" w:hAnsi="Arial" w:cs="Arial"/>
          <w:lang w:val="ro-RO"/>
        </w:rPr>
        <w:t>executam cerintele cuprinse in documentatie</w:t>
      </w:r>
      <w:r w:rsidRPr="00586E04">
        <w:rPr>
          <w:rFonts w:ascii="Arial" w:hAnsi="Arial" w:cs="Arial"/>
          <w:lang w:val="ro-RO"/>
        </w:rPr>
        <w:t xml:space="preserve"> in graficul de timp anexat.</w:t>
      </w:r>
    </w:p>
    <w:p w:rsidR="005F4495" w:rsidRPr="00586E04" w:rsidRDefault="005F4495" w:rsidP="005F4495">
      <w:pPr>
        <w:jc w:val="both"/>
        <w:rPr>
          <w:rFonts w:ascii="Arial" w:hAnsi="Arial" w:cs="Arial"/>
          <w:lang w:val="ro-RO"/>
        </w:rPr>
      </w:pPr>
      <w:r w:rsidRPr="00586E04">
        <w:rPr>
          <w:rFonts w:ascii="Arial" w:hAnsi="Arial" w:cs="Arial"/>
          <w:lang w:val="ro-RO"/>
        </w:rPr>
        <w:t xml:space="preserve">    3. Ne angajám sa mentinem aceasta oferta valabilá pentru o durata de ........ zile, (durata in litere si cifre), respectiv pana la data de ................... (ziua/luna/anul), si ea va rámàne obligatorie pentru noi si poate fi acceptatá oricànd inainte de expirarea perioadei de valabilitate.</w:t>
      </w:r>
    </w:p>
    <w:p w:rsidR="005F4495" w:rsidRPr="00586E04" w:rsidRDefault="005F4495" w:rsidP="005F4495">
      <w:pPr>
        <w:jc w:val="both"/>
        <w:rPr>
          <w:rFonts w:ascii="Arial" w:hAnsi="Arial" w:cs="Arial"/>
          <w:lang w:val="ro-RO"/>
        </w:rPr>
      </w:pPr>
      <w:r w:rsidRPr="00586E04">
        <w:rPr>
          <w:rFonts w:ascii="Arial" w:hAnsi="Arial" w:cs="Arial"/>
          <w:lang w:val="ro-RO"/>
        </w:rPr>
        <w:t xml:space="preserve">    4. Pana la incheierea si semnarea contractului de achizitie publica aceasta oferta, impreuná cu comunicarea transmisá de dumneavoastrá, prin care oferta noastrá este stabilitá càstigátoare, vor constitui un contract angajant intre noi.</w:t>
      </w:r>
    </w:p>
    <w:p w:rsidR="005F4495" w:rsidRPr="00586E04" w:rsidRDefault="005F4495" w:rsidP="005F4495">
      <w:pPr>
        <w:jc w:val="both"/>
        <w:rPr>
          <w:rFonts w:ascii="Arial" w:hAnsi="Arial" w:cs="Arial"/>
          <w:lang w:val="ro-RO"/>
        </w:rPr>
      </w:pPr>
      <w:r w:rsidRPr="00586E04">
        <w:rPr>
          <w:rFonts w:ascii="Arial" w:hAnsi="Arial" w:cs="Arial"/>
          <w:lang w:val="ro-RO"/>
        </w:rPr>
        <w:t xml:space="preserve">    5. Precizam ca:</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   - depunem oferta alternativa, ale carei detalii sunt prezentate intr-un formular de oferta separat, marcat in mod clar "alternativa";</w:t>
      </w:r>
    </w:p>
    <w:p w:rsidR="005F4495" w:rsidRPr="00586E04" w:rsidRDefault="005F4495" w:rsidP="005F4495">
      <w:pPr>
        <w:jc w:val="both"/>
        <w:rPr>
          <w:rFonts w:ascii="Arial" w:hAnsi="Arial" w:cs="Arial"/>
          <w:lang w:val="ro-RO"/>
        </w:rPr>
      </w:pPr>
      <w:r w:rsidRPr="00586E04">
        <w:rPr>
          <w:rFonts w:ascii="Arial" w:hAnsi="Arial" w:cs="Arial"/>
          <w:lang w:val="ro-RO"/>
        </w:rPr>
        <w:t xml:space="preserve">   - nu depunem oferta alternativa.</w:t>
      </w:r>
    </w:p>
    <w:p w:rsidR="005F4495" w:rsidRPr="00586E04" w:rsidRDefault="005F4495" w:rsidP="005F4495">
      <w:pPr>
        <w:jc w:val="both"/>
        <w:rPr>
          <w:rFonts w:ascii="Arial" w:hAnsi="Arial" w:cs="Arial"/>
          <w:lang w:val="ro-RO"/>
        </w:rPr>
      </w:pPr>
      <w:r w:rsidRPr="00586E04">
        <w:rPr>
          <w:rFonts w:ascii="Arial" w:hAnsi="Arial" w:cs="Arial"/>
          <w:lang w:val="ro-RO"/>
        </w:rPr>
        <w:t xml:space="preserve">    (Se bifeaza optiunea corespunzátoare.)</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    6. Am inteles si consimtim ca, in cazul in care oferta noastrá este stabilita ca fiind càstigátoare, sa constituim garantia de buna executie in conformitate cu prevederile din documentatia de atribuire.</w:t>
      </w:r>
    </w:p>
    <w:p w:rsidR="005F4495" w:rsidRPr="00586E04" w:rsidRDefault="005F4495" w:rsidP="005F4495">
      <w:pPr>
        <w:jc w:val="both"/>
        <w:rPr>
          <w:rFonts w:ascii="Arial" w:hAnsi="Arial" w:cs="Arial"/>
          <w:lang w:val="ro-RO"/>
        </w:rPr>
      </w:pPr>
      <w:r w:rsidRPr="00586E04">
        <w:rPr>
          <w:rFonts w:ascii="Arial" w:hAnsi="Arial" w:cs="Arial"/>
          <w:lang w:val="ro-RO"/>
        </w:rPr>
        <w:t xml:space="preserve">    7. Intelegem ca nu sunteti obligati sa acceptati oferta cu cel mai scázut pret sau orice alta oferta pe care o puteti primi.</w:t>
      </w:r>
    </w:p>
    <w:p w:rsidR="005F4495" w:rsidRPr="00586E04" w:rsidRDefault="005F4495" w:rsidP="005F4495">
      <w:pPr>
        <w:jc w:val="both"/>
        <w:rPr>
          <w:rFonts w:ascii="Arial" w:hAnsi="Arial" w:cs="Arial"/>
          <w:lang w:val="ro-RO"/>
        </w:rPr>
      </w:pPr>
    </w:p>
    <w:p w:rsidR="005F4495" w:rsidRPr="00586E04" w:rsidRDefault="005F4495" w:rsidP="005F4495">
      <w:pPr>
        <w:jc w:val="both"/>
        <w:rPr>
          <w:rFonts w:ascii="Arial" w:hAnsi="Arial" w:cs="Arial"/>
          <w:lang w:val="ro-RO"/>
        </w:rPr>
      </w:pPr>
      <w:r w:rsidRPr="00586E04">
        <w:rPr>
          <w:rFonts w:ascii="Arial" w:hAnsi="Arial" w:cs="Arial"/>
          <w:lang w:val="ro-RO"/>
        </w:rPr>
        <w:t xml:space="preserve">    Data .../.../...</w:t>
      </w:r>
    </w:p>
    <w:p w:rsidR="005F4495" w:rsidRPr="00586E04" w:rsidRDefault="005F4495" w:rsidP="005F4495">
      <w:pPr>
        <w:rPr>
          <w:rFonts w:ascii="Arial" w:hAnsi="Arial" w:cs="Arial"/>
          <w:lang w:val="ro-RO"/>
        </w:rPr>
        <w:sectPr w:rsidR="005F4495" w:rsidRPr="00586E04" w:rsidSect="00A6442F">
          <w:pgSz w:w="12240" w:h="15840"/>
          <w:pgMar w:top="1440" w:right="616" w:bottom="1440" w:left="1259" w:header="709" w:footer="709" w:gutter="0"/>
          <w:cols w:space="708"/>
          <w:docGrid w:linePitch="360"/>
        </w:sectPr>
      </w:pPr>
      <w:r w:rsidRPr="00586E04">
        <w:rPr>
          <w:rFonts w:ascii="Arial" w:hAnsi="Arial" w:cs="Arial"/>
          <w:lang w:val="ro-RO"/>
        </w:rPr>
        <w:t>.................., (semnatura), in calitate de ............. legal autorizat sa semnez oferta pentru si in numele ............ (denumi</w:t>
      </w:r>
      <w:r>
        <w:rPr>
          <w:rFonts w:ascii="Arial" w:hAnsi="Arial" w:cs="Arial"/>
          <w:lang w:val="ro-RO"/>
        </w:rPr>
        <w:t>rea/numele operatorului econo</w:t>
      </w:r>
    </w:p>
    <w:bookmarkEnd w:id="0"/>
    <w:bookmarkEnd w:id="1"/>
    <w:bookmarkEnd w:id="2"/>
    <w:bookmarkEnd w:id="3"/>
    <w:bookmarkEnd w:id="4"/>
    <w:bookmarkEnd w:id="5"/>
    <w:p w:rsidR="005F4495" w:rsidRPr="00B274BE" w:rsidRDefault="005F4495" w:rsidP="005F4495">
      <w:pPr>
        <w:pStyle w:val="DefaultText2"/>
        <w:jc w:val="center"/>
        <w:rPr>
          <w:b/>
          <w:sz w:val="32"/>
          <w:szCs w:val="32"/>
        </w:rPr>
      </w:pPr>
      <w:r w:rsidRPr="00B274BE">
        <w:rPr>
          <w:b/>
          <w:sz w:val="32"/>
          <w:szCs w:val="32"/>
        </w:rPr>
        <w:lastRenderedPageBreak/>
        <w:t>Contract  de servicii</w:t>
      </w:r>
      <w:r>
        <w:rPr>
          <w:b/>
          <w:sz w:val="32"/>
          <w:szCs w:val="32"/>
        </w:rPr>
        <w:t xml:space="preserve"> </w:t>
      </w:r>
    </w:p>
    <w:p w:rsidR="005F4495" w:rsidRPr="00882020" w:rsidRDefault="005F4495" w:rsidP="005F4495">
      <w:pPr>
        <w:pStyle w:val="DefaultText"/>
        <w:jc w:val="center"/>
        <w:rPr>
          <w:b/>
        </w:rPr>
      </w:pPr>
      <w:r>
        <w:rPr>
          <w:b/>
        </w:rPr>
        <w:t>nr. ………..</w:t>
      </w:r>
      <w:r w:rsidRPr="00882020">
        <w:rPr>
          <w:b/>
        </w:rPr>
        <w:t xml:space="preserve"> data</w:t>
      </w:r>
      <w:r>
        <w:rPr>
          <w:b/>
        </w:rPr>
        <w:t xml:space="preserve"> …………….</w:t>
      </w:r>
    </w:p>
    <w:p w:rsidR="005F4495" w:rsidRPr="00882020" w:rsidRDefault="005F4495" w:rsidP="005F4495">
      <w:pPr>
        <w:pStyle w:val="DefaultText"/>
        <w:jc w:val="both"/>
        <w:rPr>
          <w:b/>
        </w:rPr>
      </w:pPr>
    </w:p>
    <w:p w:rsidR="005F4495" w:rsidRPr="00882020" w:rsidRDefault="005F4495" w:rsidP="005F4495">
      <w:pPr>
        <w:pStyle w:val="DefaultText"/>
        <w:jc w:val="both"/>
        <w:rPr>
          <w:b/>
        </w:rPr>
      </w:pPr>
    </w:p>
    <w:p w:rsidR="005F4495" w:rsidRPr="00882020" w:rsidRDefault="005F4495" w:rsidP="005F4495">
      <w:pPr>
        <w:pStyle w:val="DefaultText"/>
        <w:jc w:val="both"/>
        <w:rPr>
          <w:b/>
          <w:i/>
          <w:szCs w:val="24"/>
        </w:rPr>
      </w:pPr>
      <w:r>
        <w:rPr>
          <w:b/>
          <w:i/>
          <w:szCs w:val="24"/>
        </w:rPr>
        <w:t xml:space="preserve">1. </w:t>
      </w:r>
      <w:r w:rsidRPr="00882020">
        <w:rPr>
          <w:b/>
          <w:i/>
          <w:szCs w:val="24"/>
        </w:rPr>
        <w:t>Preambul</w:t>
      </w:r>
    </w:p>
    <w:p w:rsidR="005F4495" w:rsidRPr="00882020" w:rsidRDefault="005F4495" w:rsidP="005F4495">
      <w:pPr>
        <w:pStyle w:val="DefaultText"/>
        <w:jc w:val="both"/>
        <w:rPr>
          <w:b/>
          <w:szCs w:val="24"/>
        </w:rPr>
      </w:pPr>
    </w:p>
    <w:p w:rsidR="005F4495" w:rsidRPr="00882020" w:rsidRDefault="005F4495" w:rsidP="005F4495">
      <w:pPr>
        <w:ind w:firstLine="720"/>
        <w:jc w:val="both"/>
      </w:pPr>
      <w:r>
        <w:rPr>
          <w:lang w:val="ro-RO"/>
        </w:rPr>
        <w:t>Î</w:t>
      </w:r>
      <w:r w:rsidRPr="00882020">
        <w:t>n temeiul OUG nr.34/2006 privind atribuirea contractelor de achiziţie publică, a contractelor de conce</w:t>
      </w:r>
      <w:r>
        <w:t>si</w:t>
      </w:r>
      <w:r w:rsidRPr="00882020">
        <w:t xml:space="preserve">une de lucrări publice şi a contractelor de </w:t>
      </w:r>
      <w:r>
        <w:t>concesiune de servicii, aprobată</w:t>
      </w:r>
      <w:r w:rsidRPr="00882020">
        <w:t xml:space="preserve"> cu modific</w:t>
      </w:r>
      <w:r>
        <w:t>ări şi completări prin Legea nr.337/2006, s-a î</w:t>
      </w:r>
      <w:r w:rsidRPr="00882020">
        <w:t xml:space="preserve">ncheiat prezentul contract de furnizare de produse, </w:t>
      </w:r>
      <w:r>
        <w:rPr>
          <w:b/>
        </w:rPr>
        <w:t>î</w:t>
      </w:r>
      <w:r w:rsidRPr="00882020">
        <w:rPr>
          <w:b/>
        </w:rPr>
        <w:t>ntre</w:t>
      </w:r>
    </w:p>
    <w:p w:rsidR="005F4495" w:rsidRPr="00882020" w:rsidRDefault="005F4495" w:rsidP="005F4495">
      <w:pPr>
        <w:pStyle w:val="DefaultText"/>
        <w:jc w:val="both"/>
        <w:rPr>
          <w:b/>
          <w:i/>
          <w:szCs w:val="24"/>
        </w:rPr>
      </w:pPr>
    </w:p>
    <w:p w:rsidR="005F4495" w:rsidRPr="00882020" w:rsidRDefault="005F4495" w:rsidP="005F4495">
      <w:pPr>
        <w:pStyle w:val="DefaultText"/>
        <w:jc w:val="both"/>
        <w:rPr>
          <w:szCs w:val="24"/>
          <w:lang w:val="es-ES"/>
        </w:rPr>
      </w:pPr>
      <w:r w:rsidRPr="00DD4DD3">
        <w:rPr>
          <w:b/>
          <w:szCs w:val="24"/>
          <w:lang w:val="es-ES"/>
        </w:rPr>
        <w:t>RA AEROPORTUL TRANSILVANIA TÂRGU MUREŞ</w:t>
      </w:r>
      <w:r w:rsidRPr="00DD4DD3">
        <w:rPr>
          <w:szCs w:val="24"/>
          <w:lang w:val="es-ES"/>
        </w:rPr>
        <w:t>, cu sediul în localitatea Vidrasău, şos. Târgu Mureş – Cluj Napoca, km 14.5, cod 547612, telefon 0265-328.259, fax 0265-328.257, cod unic de înregistrare RO 4276000, număr de înregistrare la registrul comerţului J26/261/1998, cont RO78RNCB0188034965270001, deschis la banca BCR Tg Mureş,  reprezentată prin Runcan</w:t>
      </w:r>
      <w:r>
        <w:rPr>
          <w:szCs w:val="24"/>
          <w:lang w:val="es-ES"/>
        </w:rPr>
        <w:t xml:space="preserve"> Petru Ştefan, director general in</w:t>
      </w:r>
      <w:r w:rsidRPr="00882020">
        <w:rPr>
          <w:szCs w:val="24"/>
          <w:lang w:val="es-ES"/>
        </w:rPr>
        <w:t xml:space="preserve"> calitate de </w:t>
      </w:r>
      <w:r w:rsidRPr="00882020">
        <w:rPr>
          <w:b/>
          <w:szCs w:val="24"/>
          <w:lang w:val="es-ES"/>
        </w:rPr>
        <w:t>achizitor</w:t>
      </w:r>
      <w:r w:rsidRPr="00882020">
        <w:rPr>
          <w:szCs w:val="24"/>
          <w:lang w:val="es-ES"/>
        </w:rPr>
        <w:t>, pe de o parte</w:t>
      </w:r>
    </w:p>
    <w:p w:rsidR="005F4495" w:rsidRPr="00882020" w:rsidRDefault="005F4495" w:rsidP="005F4495">
      <w:pPr>
        <w:pStyle w:val="DefaultText"/>
        <w:jc w:val="both"/>
        <w:rPr>
          <w:b/>
          <w:szCs w:val="24"/>
          <w:lang w:val="es-ES"/>
        </w:rPr>
      </w:pPr>
      <w:r>
        <w:rPr>
          <w:b/>
          <w:szCs w:val="24"/>
          <w:lang w:val="es-ES"/>
        </w:rPr>
        <w:t>ş</w:t>
      </w:r>
      <w:r w:rsidRPr="00882020">
        <w:rPr>
          <w:b/>
          <w:szCs w:val="24"/>
          <w:lang w:val="es-ES"/>
        </w:rPr>
        <w:t xml:space="preserve">i </w:t>
      </w:r>
    </w:p>
    <w:p w:rsidR="005F4495" w:rsidRPr="00F21721" w:rsidRDefault="005F4495" w:rsidP="005F4495">
      <w:pPr>
        <w:pStyle w:val="DefaultText"/>
        <w:jc w:val="both"/>
        <w:rPr>
          <w:szCs w:val="24"/>
          <w:lang w:val="es-ES"/>
        </w:rPr>
      </w:pPr>
      <w:r w:rsidRPr="00D9161F">
        <w:rPr>
          <w:b/>
          <w:szCs w:val="24"/>
          <w:lang w:val="es-ES"/>
        </w:rPr>
        <w:t xml:space="preserve">SC </w:t>
      </w:r>
      <w:r>
        <w:rPr>
          <w:b/>
          <w:szCs w:val="24"/>
          <w:lang w:val="es-ES"/>
        </w:rPr>
        <w:t>…………….</w:t>
      </w:r>
      <w:r w:rsidRPr="00D9161F">
        <w:rPr>
          <w:b/>
          <w:szCs w:val="24"/>
          <w:lang w:val="es-ES"/>
        </w:rPr>
        <w:t xml:space="preserve"> SRL</w:t>
      </w:r>
      <w:r w:rsidRPr="00882020">
        <w:rPr>
          <w:szCs w:val="24"/>
          <w:lang w:val="es-ES"/>
        </w:rPr>
        <w:t xml:space="preserve">  </w:t>
      </w:r>
      <w:r>
        <w:rPr>
          <w:szCs w:val="24"/>
          <w:lang w:val="es-ES"/>
        </w:rPr>
        <w:t>, cu</w:t>
      </w:r>
      <w:r w:rsidRPr="00882020">
        <w:rPr>
          <w:szCs w:val="24"/>
          <w:lang w:val="es-ES"/>
        </w:rPr>
        <w:t xml:space="preserve"> sediu </w:t>
      </w:r>
      <w:r>
        <w:rPr>
          <w:szCs w:val="24"/>
          <w:lang w:val="es-ES"/>
        </w:rPr>
        <w:t>in …………….</w:t>
      </w:r>
      <w:r w:rsidRPr="00882020">
        <w:rPr>
          <w:szCs w:val="24"/>
          <w:lang w:val="es-ES"/>
        </w:rPr>
        <w:t xml:space="preserve"> </w:t>
      </w:r>
      <w:r>
        <w:rPr>
          <w:szCs w:val="24"/>
          <w:lang w:val="es-ES"/>
        </w:rPr>
        <w:t>, str. …………….. nr……..,</w:t>
      </w:r>
      <w:r w:rsidRPr="00882020">
        <w:rPr>
          <w:szCs w:val="24"/>
          <w:lang w:val="es-ES"/>
        </w:rPr>
        <w:t xml:space="preserve"> telefon/fax </w:t>
      </w:r>
      <w:r>
        <w:rPr>
          <w:szCs w:val="24"/>
          <w:lang w:val="es-ES"/>
        </w:rPr>
        <w:t>………………</w:t>
      </w:r>
      <w:r w:rsidRPr="00F21721">
        <w:rPr>
          <w:szCs w:val="24"/>
          <w:lang w:val="es-ES"/>
        </w:rPr>
        <w:t xml:space="preserve"> număr de înmatriculare  </w:t>
      </w:r>
      <w:r>
        <w:rPr>
          <w:szCs w:val="24"/>
          <w:lang w:val="es-ES"/>
        </w:rPr>
        <w:t>………….,</w:t>
      </w:r>
      <w:r w:rsidRPr="00F21721">
        <w:rPr>
          <w:szCs w:val="24"/>
          <w:lang w:val="es-ES"/>
        </w:rPr>
        <w:t xml:space="preserve"> cod fiscal  </w:t>
      </w:r>
      <w:r>
        <w:rPr>
          <w:szCs w:val="24"/>
          <w:lang w:val="es-ES"/>
        </w:rPr>
        <w:t>…………..,</w:t>
      </w:r>
      <w:r w:rsidRPr="00F21721">
        <w:rPr>
          <w:szCs w:val="24"/>
          <w:lang w:val="es-ES"/>
        </w:rPr>
        <w:t xml:space="preserve">  </w:t>
      </w:r>
      <w:r>
        <w:rPr>
          <w:lang w:val="it-IT"/>
        </w:rPr>
        <w:t>c</w:t>
      </w:r>
      <w:r w:rsidRPr="00F21721">
        <w:rPr>
          <w:lang w:val="it-IT"/>
        </w:rPr>
        <w:t xml:space="preserve">ont nr: </w:t>
      </w:r>
      <w:r>
        <w:rPr>
          <w:lang w:val="it-IT"/>
        </w:rPr>
        <w:t>...........................</w:t>
      </w:r>
      <w:r w:rsidRPr="00F21721">
        <w:rPr>
          <w:lang w:val="it-IT"/>
        </w:rPr>
        <w:t xml:space="preserve"> deschis la </w:t>
      </w:r>
      <w:r>
        <w:rPr>
          <w:lang w:val="it-IT"/>
        </w:rPr>
        <w:t>......................</w:t>
      </w:r>
      <w:r w:rsidRPr="00F21721">
        <w:rPr>
          <w:lang w:val="it-IT"/>
        </w:rPr>
        <w:t>,</w:t>
      </w:r>
      <w:r w:rsidRPr="00F21721">
        <w:rPr>
          <w:szCs w:val="24"/>
          <w:lang w:val="es-ES"/>
        </w:rPr>
        <w:t xml:space="preserve">reprezentat prin </w:t>
      </w:r>
      <w:r>
        <w:rPr>
          <w:szCs w:val="24"/>
          <w:lang w:val="es-ES"/>
        </w:rPr>
        <w:t>……………………..</w:t>
      </w:r>
      <w:r w:rsidRPr="00F21721">
        <w:rPr>
          <w:szCs w:val="24"/>
          <w:lang w:val="es-ES"/>
        </w:rPr>
        <w:t xml:space="preserve">, director general în calitate de </w:t>
      </w:r>
      <w:r w:rsidRPr="00F21721">
        <w:rPr>
          <w:b/>
          <w:szCs w:val="24"/>
          <w:lang w:val="es-ES"/>
        </w:rPr>
        <w:t>prestator</w:t>
      </w:r>
      <w:r w:rsidRPr="00F21721">
        <w:rPr>
          <w:szCs w:val="24"/>
          <w:lang w:val="es-ES"/>
        </w:rPr>
        <w:t>, pe de altă parte.</w:t>
      </w:r>
    </w:p>
    <w:p w:rsidR="005F4495" w:rsidRPr="00882020" w:rsidRDefault="005F4495" w:rsidP="005F4495">
      <w:pPr>
        <w:pStyle w:val="DefaultText"/>
        <w:jc w:val="both"/>
        <w:rPr>
          <w:b/>
          <w:szCs w:val="24"/>
          <w:lang w:val="es-ES"/>
        </w:rPr>
      </w:pPr>
    </w:p>
    <w:p w:rsidR="005F4495" w:rsidRPr="004B3825" w:rsidRDefault="005F4495" w:rsidP="005F4495">
      <w:pPr>
        <w:pStyle w:val="DefaultText"/>
        <w:jc w:val="both"/>
        <w:rPr>
          <w:b/>
          <w:i/>
          <w:szCs w:val="24"/>
          <w:lang w:val="es-ES"/>
        </w:rPr>
      </w:pPr>
      <w:r w:rsidRPr="004B3825">
        <w:rPr>
          <w:b/>
          <w:i/>
          <w:szCs w:val="24"/>
          <w:lang w:val="es-ES"/>
        </w:rPr>
        <w:t>2. Defini</w:t>
      </w:r>
      <w:r>
        <w:rPr>
          <w:b/>
          <w:i/>
          <w:szCs w:val="24"/>
          <w:lang w:val="es-ES"/>
        </w:rPr>
        <w:t>ţ</w:t>
      </w:r>
      <w:r w:rsidRPr="004B3825">
        <w:rPr>
          <w:b/>
          <w:i/>
          <w:szCs w:val="24"/>
          <w:lang w:val="es-ES"/>
        </w:rPr>
        <w:t xml:space="preserve">ii </w:t>
      </w:r>
    </w:p>
    <w:p w:rsidR="005F4495" w:rsidRPr="00882020" w:rsidRDefault="005F4495" w:rsidP="005F4495">
      <w:pPr>
        <w:pStyle w:val="DefaultText"/>
        <w:jc w:val="both"/>
        <w:rPr>
          <w:szCs w:val="24"/>
          <w:lang w:val="es-ES"/>
        </w:rPr>
      </w:pPr>
    </w:p>
    <w:p w:rsidR="005F4495" w:rsidRPr="00882020" w:rsidRDefault="005F4495" w:rsidP="005F4495">
      <w:pPr>
        <w:pStyle w:val="DefaultText"/>
        <w:jc w:val="both"/>
        <w:rPr>
          <w:szCs w:val="24"/>
          <w:lang w:val="es-ES"/>
        </w:rPr>
      </w:pPr>
      <w:r>
        <w:rPr>
          <w:szCs w:val="24"/>
          <w:lang w:val="es-ES"/>
        </w:rPr>
        <w:t>2.1 - În prezentul contract următorii termeni vor fi interpretaţ</w:t>
      </w:r>
      <w:r w:rsidRPr="00882020">
        <w:rPr>
          <w:szCs w:val="24"/>
          <w:lang w:val="es-ES"/>
        </w:rPr>
        <w:t>i astfel:</w:t>
      </w:r>
    </w:p>
    <w:p w:rsidR="005F4495" w:rsidRPr="00882020" w:rsidRDefault="005F4495" w:rsidP="00211B18">
      <w:pPr>
        <w:pStyle w:val="DefaultText"/>
        <w:numPr>
          <w:ilvl w:val="3"/>
          <w:numId w:val="13"/>
        </w:numPr>
        <w:ind w:left="0" w:firstLine="0"/>
        <w:jc w:val="both"/>
        <w:rPr>
          <w:szCs w:val="24"/>
          <w:lang w:val="it-IT"/>
        </w:rPr>
      </w:pPr>
      <w:r w:rsidRPr="00882020">
        <w:rPr>
          <w:b/>
          <w:i/>
          <w:szCs w:val="24"/>
          <w:lang w:val="es-ES"/>
        </w:rPr>
        <w:t>contract</w:t>
      </w:r>
      <w:r w:rsidRPr="00882020">
        <w:rPr>
          <w:b/>
          <w:szCs w:val="24"/>
          <w:lang w:val="es-ES"/>
        </w:rPr>
        <w:t xml:space="preserve"> </w:t>
      </w:r>
      <w:r>
        <w:rPr>
          <w:szCs w:val="24"/>
          <w:lang w:val="es-ES"/>
        </w:rPr>
        <w:t>– reprezintă prezentul contract  ş</w:t>
      </w:r>
      <w:r w:rsidRPr="00882020">
        <w:rPr>
          <w:szCs w:val="24"/>
          <w:lang w:val="es-ES"/>
        </w:rPr>
        <w:t xml:space="preserve">i toate Anexele sale. </w:t>
      </w:r>
    </w:p>
    <w:p w:rsidR="005F4495" w:rsidRPr="00882020" w:rsidRDefault="005F4495" w:rsidP="00211B18">
      <w:pPr>
        <w:pStyle w:val="DefaultText"/>
        <w:numPr>
          <w:ilvl w:val="3"/>
          <w:numId w:val="13"/>
        </w:numPr>
        <w:ind w:left="0" w:firstLine="0"/>
        <w:jc w:val="both"/>
        <w:rPr>
          <w:szCs w:val="24"/>
        </w:rPr>
      </w:pPr>
      <w:r w:rsidRPr="00882020">
        <w:rPr>
          <w:b/>
          <w:i/>
          <w:szCs w:val="24"/>
        </w:rPr>
        <w:t xml:space="preserve">achizitor </w:t>
      </w:r>
      <w:r>
        <w:rPr>
          <w:b/>
          <w:i/>
          <w:szCs w:val="24"/>
        </w:rPr>
        <w:t>ş</w:t>
      </w:r>
      <w:r w:rsidRPr="00882020">
        <w:rPr>
          <w:b/>
          <w:i/>
          <w:szCs w:val="24"/>
        </w:rPr>
        <w:t>i  prestator</w:t>
      </w:r>
      <w:r>
        <w:rPr>
          <w:szCs w:val="24"/>
        </w:rPr>
        <w:t xml:space="preserve">  - părtile contractante, aş</w:t>
      </w:r>
      <w:r w:rsidRPr="00882020">
        <w:rPr>
          <w:szCs w:val="24"/>
        </w:rPr>
        <w:t xml:space="preserve">a cum sunt acestea numite </w:t>
      </w:r>
      <w:r>
        <w:rPr>
          <w:szCs w:val="24"/>
        </w:rPr>
        <w:t>î</w:t>
      </w:r>
      <w:r w:rsidRPr="00882020">
        <w:rPr>
          <w:szCs w:val="24"/>
        </w:rPr>
        <w:t>n prezentul contract;</w:t>
      </w:r>
    </w:p>
    <w:p w:rsidR="005F4495" w:rsidRPr="00882020" w:rsidRDefault="005F4495" w:rsidP="00211B18">
      <w:pPr>
        <w:pStyle w:val="DefaultText"/>
        <w:numPr>
          <w:ilvl w:val="3"/>
          <w:numId w:val="13"/>
        </w:numPr>
        <w:ind w:left="0" w:firstLine="0"/>
        <w:jc w:val="both"/>
        <w:rPr>
          <w:szCs w:val="24"/>
        </w:rPr>
      </w:pPr>
      <w:r w:rsidRPr="00882020">
        <w:rPr>
          <w:b/>
          <w:i/>
          <w:szCs w:val="24"/>
        </w:rPr>
        <w:t>pre</w:t>
      </w:r>
      <w:r>
        <w:rPr>
          <w:b/>
          <w:i/>
          <w:szCs w:val="24"/>
        </w:rPr>
        <w:t>ţ</w:t>
      </w:r>
      <w:r w:rsidRPr="00882020">
        <w:rPr>
          <w:b/>
          <w:i/>
          <w:szCs w:val="24"/>
        </w:rPr>
        <w:t>ul contractului</w:t>
      </w:r>
      <w:r w:rsidRPr="00882020">
        <w:rPr>
          <w:b/>
          <w:szCs w:val="24"/>
        </w:rPr>
        <w:t xml:space="preserve"> </w:t>
      </w:r>
      <w:r>
        <w:rPr>
          <w:szCs w:val="24"/>
        </w:rPr>
        <w:t>- preţul plătibil prestatorului de către achizitor, în baza contractului, pentru îndeplinirea integrală şi corespunzătoare a tuturor obligaţ</w:t>
      </w:r>
      <w:r w:rsidRPr="00882020">
        <w:rPr>
          <w:szCs w:val="24"/>
        </w:rPr>
        <w:t>iilor asumate prin contract;</w:t>
      </w:r>
    </w:p>
    <w:p w:rsidR="005F4495" w:rsidRPr="00882020" w:rsidRDefault="005F4495" w:rsidP="00211B18">
      <w:pPr>
        <w:pStyle w:val="DefaultText"/>
        <w:numPr>
          <w:ilvl w:val="3"/>
          <w:numId w:val="13"/>
        </w:numPr>
        <w:ind w:left="0" w:firstLine="0"/>
        <w:jc w:val="both"/>
        <w:rPr>
          <w:szCs w:val="24"/>
          <w:lang w:val="it-IT"/>
        </w:rPr>
      </w:pPr>
      <w:r w:rsidRPr="00882020">
        <w:rPr>
          <w:b/>
          <w:i/>
          <w:szCs w:val="24"/>
          <w:lang w:val="it-IT"/>
        </w:rPr>
        <w:t>servicii</w:t>
      </w:r>
      <w:r w:rsidRPr="00882020">
        <w:rPr>
          <w:i/>
          <w:szCs w:val="24"/>
          <w:lang w:val="it-IT"/>
        </w:rPr>
        <w:t xml:space="preserve"> -</w:t>
      </w:r>
      <w:r>
        <w:rPr>
          <w:szCs w:val="24"/>
          <w:lang w:val="it-IT"/>
        </w:rPr>
        <w:t xml:space="preserve"> activităţi a că</w:t>
      </w:r>
      <w:r w:rsidRPr="00882020">
        <w:rPr>
          <w:szCs w:val="24"/>
          <w:lang w:val="it-IT"/>
        </w:rPr>
        <w:t xml:space="preserve">ror prestare fac obiect al contractului; </w:t>
      </w:r>
    </w:p>
    <w:p w:rsidR="005F4495" w:rsidRPr="00882020" w:rsidRDefault="005F4495" w:rsidP="00211B18">
      <w:pPr>
        <w:pStyle w:val="DefaultText"/>
        <w:numPr>
          <w:ilvl w:val="3"/>
          <w:numId w:val="13"/>
        </w:numPr>
        <w:ind w:left="0" w:firstLine="0"/>
        <w:jc w:val="both"/>
        <w:rPr>
          <w:szCs w:val="24"/>
          <w:lang w:val="it-IT"/>
        </w:rPr>
      </w:pPr>
      <w:r w:rsidRPr="00882020">
        <w:rPr>
          <w:b/>
          <w:i/>
          <w:szCs w:val="24"/>
          <w:lang w:val="it-IT"/>
        </w:rPr>
        <w:t>produse</w:t>
      </w:r>
      <w:r w:rsidRPr="00882020">
        <w:rPr>
          <w:szCs w:val="24"/>
          <w:lang w:val="it-IT"/>
        </w:rPr>
        <w:t xml:space="preserve"> - echipamentele, ma</w:t>
      </w:r>
      <w:r>
        <w:rPr>
          <w:szCs w:val="24"/>
          <w:lang w:val="it-IT"/>
        </w:rPr>
        <w:t>ş</w:t>
      </w:r>
      <w:r w:rsidRPr="00882020">
        <w:rPr>
          <w:szCs w:val="24"/>
          <w:lang w:val="it-IT"/>
        </w:rPr>
        <w:t xml:space="preserve">inile, utilajele, piesele de schimb </w:t>
      </w:r>
      <w:r>
        <w:rPr>
          <w:szCs w:val="24"/>
          <w:lang w:val="it-IT"/>
        </w:rPr>
        <w:t>şi orice alte bunuri cuprinse î</w:t>
      </w:r>
      <w:r w:rsidRPr="00882020">
        <w:rPr>
          <w:szCs w:val="24"/>
          <w:lang w:val="it-IT"/>
        </w:rPr>
        <w:t xml:space="preserve">n anexa/anexele la prezentul contract </w:t>
      </w:r>
      <w:r>
        <w:rPr>
          <w:szCs w:val="24"/>
          <w:lang w:val="it-IT"/>
        </w:rPr>
        <w:t>ş</w:t>
      </w:r>
      <w:r w:rsidRPr="00882020">
        <w:rPr>
          <w:szCs w:val="24"/>
          <w:lang w:val="it-IT"/>
        </w:rPr>
        <w:t>i pe care prestatorul are obl</w:t>
      </w:r>
      <w:r>
        <w:rPr>
          <w:szCs w:val="24"/>
          <w:lang w:val="it-IT"/>
        </w:rPr>
        <w:t>igaţ</w:t>
      </w:r>
      <w:r w:rsidRPr="00882020">
        <w:rPr>
          <w:szCs w:val="24"/>
          <w:lang w:val="it-IT"/>
        </w:rPr>
        <w:t>ia de a le furniza aferent serviciilor prestate conform contractului;</w:t>
      </w:r>
    </w:p>
    <w:p w:rsidR="005F4495" w:rsidRPr="00882020" w:rsidRDefault="005F4495" w:rsidP="00211B18">
      <w:pPr>
        <w:pStyle w:val="DefaultText"/>
        <w:numPr>
          <w:ilvl w:val="3"/>
          <w:numId w:val="13"/>
        </w:numPr>
        <w:ind w:left="0" w:firstLine="0"/>
        <w:jc w:val="both"/>
        <w:rPr>
          <w:szCs w:val="24"/>
          <w:lang w:val="es-ES"/>
        </w:rPr>
      </w:pPr>
      <w:r w:rsidRPr="00882020">
        <w:rPr>
          <w:b/>
          <w:i/>
          <w:szCs w:val="24"/>
          <w:lang w:val="es-ES"/>
        </w:rPr>
        <w:t>for</w:t>
      </w:r>
      <w:r>
        <w:rPr>
          <w:b/>
          <w:i/>
          <w:szCs w:val="24"/>
          <w:lang w:val="es-ES"/>
        </w:rPr>
        <w:t>ţ</w:t>
      </w:r>
      <w:r w:rsidRPr="00882020">
        <w:rPr>
          <w:b/>
          <w:i/>
          <w:szCs w:val="24"/>
          <w:lang w:val="es-ES"/>
        </w:rPr>
        <w:t>a major</w:t>
      </w:r>
      <w:r>
        <w:rPr>
          <w:b/>
          <w:i/>
          <w:szCs w:val="24"/>
          <w:lang w:val="es-ES"/>
        </w:rPr>
        <w:t>ă</w:t>
      </w:r>
      <w:r w:rsidRPr="00882020">
        <w:rPr>
          <w:i/>
          <w:szCs w:val="24"/>
          <w:lang w:val="es-ES"/>
        </w:rPr>
        <w:t xml:space="preserve"> </w:t>
      </w:r>
      <w:r w:rsidRPr="00882020">
        <w:rPr>
          <w:szCs w:val="24"/>
          <w:lang w:val="es-ES"/>
        </w:rPr>
        <w:t>-  un eveniment mai presus de controlul par</w:t>
      </w:r>
      <w:r>
        <w:rPr>
          <w:szCs w:val="24"/>
          <w:lang w:val="es-ES"/>
        </w:rPr>
        <w:t>ţilor, care nu se datorează greş</w:t>
      </w:r>
      <w:r w:rsidRPr="00882020">
        <w:rPr>
          <w:szCs w:val="24"/>
          <w:lang w:val="es-ES"/>
        </w:rPr>
        <w:t xml:space="preserve">elii sau vinei </w:t>
      </w:r>
      <w:r>
        <w:rPr>
          <w:szCs w:val="24"/>
          <w:lang w:val="es-ES"/>
        </w:rPr>
        <w:t>acestora, care nu putea fi prevăzut la momentul î</w:t>
      </w:r>
      <w:r w:rsidRPr="00882020">
        <w:rPr>
          <w:szCs w:val="24"/>
          <w:lang w:val="es-ES"/>
        </w:rPr>
        <w:t xml:space="preserve">ncheierii contractului </w:t>
      </w:r>
      <w:r>
        <w:rPr>
          <w:szCs w:val="24"/>
          <w:lang w:val="es-ES"/>
        </w:rPr>
        <w:t>şi</w:t>
      </w:r>
      <w:r w:rsidRPr="00882020">
        <w:rPr>
          <w:szCs w:val="24"/>
          <w:lang w:val="es-ES"/>
        </w:rPr>
        <w:t xml:space="preserve"> care</w:t>
      </w:r>
      <w:r>
        <w:rPr>
          <w:szCs w:val="24"/>
          <w:lang w:val="es-ES"/>
        </w:rPr>
        <w:t xml:space="preserve"> face i</w:t>
      </w:r>
      <w:r w:rsidRPr="00882020">
        <w:rPr>
          <w:szCs w:val="24"/>
          <w:lang w:val="es-ES"/>
        </w:rPr>
        <w:t>mpo</w:t>
      </w:r>
      <w:r>
        <w:rPr>
          <w:szCs w:val="24"/>
          <w:lang w:val="es-ES"/>
        </w:rPr>
        <w:t>sibilă</w:t>
      </w:r>
      <w:r w:rsidRPr="00882020">
        <w:rPr>
          <w:szCs w:val="24"/>
          <w:lang w:val="es-ES"/>
        </w:rPr>
        <w:t xml:space="preserve"> executarea </w:t>
      </w:r>
      <w:r>
        <w:rPr>
          <w:szCs w:val="24"/>
          <w:lang w:val="es-ES"/>
        </w:rPr>
        <w:t>şi, respectiv, î</w:t>
      </w:r>
      <w:r w:rsidRPr="00882020">
        <w:rPr>
          <w:szCs w:val="24"/>
          <w:lang w:val="es-ES"/>
        </w:rPr>
        <w:t>ndeplinirea contractului; sunt con</w:t>
      </w:r>
      <w:r>
        <w:rPr>
          <w:szCs w:val="24"/>
          <w:lang w:val="es-ES"/>
        </w:rPr>
        <w:t>si</w:t>
      </w:r>
      <w:r w:rsidRPr="00882020">
        <w:rPr>
          <w:szCs w:val="24"/>
          <w:lang w:val="es-ES"/>
        </w:rPr>
        <w:t>derate asemenea evenimente: razboaie, revolu</w:t>
      </w:r>
      <w:r>
        <w:rPr>
          <w:szCs w:val="24"/>
          <w:lang w:val="es-ES"/>
        </w:rPr>
        <w:t>ţ</w:t>
      </w:r>
      <w:r w:rsidRPr="00882020">
        <w:rPr>
          <w:szCs w:val="24"/>
          <w:lang w:val="es-ES"/>
        </w:rPr>
        <w:t>ii, incendii, inunda</w:t>
      </w:r>
      <w:r>
        <w:rPr>
          <w:szCs w:val="24"/>
          <w:lang w:val="es-ES"/>
        </w:rPr>
        <w:t>ţ</w:t>
      </w:r>
      <w:r w:rsidRPr="00882020">
        <w:rPr>
          <w:szCs w:val="24"/>
          <w:lang w:val="es-ES"/>
        </w:rPr>
        <w:t>ii sau orice alte catastrofe naturale, restric</w:t>
      </w:r>
      <w:r>
        <w:rPr>
          <w:szCs w:val="24"/>
          <w:lang w:val="es-ES"/>
        </w:rPr>
        <w:t>ţii apă</w:t>
      </w:r>
      <w:r w:rsidRPr="00882020">
        <w:rPr>
          <w:szCs w:val="24"/>
          <w:lang w:val="es-ES"/>
        </w:rPr>
        <w:t>rute ca urmare a unei carantine, embargou, enumerarea nef</w:t>
      </w:r>
      <w:r>
        <w:rPr>
          <w:szCs w:val="24"/>
          <w:lang w:val="es-ES"/>
        </w:rPr>
        <w:t>iind exhaustivă ci enunciativă</w:t>
      </w:r>
      <w:r w:rsidRPr="00882020">
        <w:rPr>
          <w:szCs w:val="24"/>
          <w:lang w:val="es-ES"/>
        </w:rPr>
        <w:t>. Nu este con</w:t>
      </w:r>
      <w:r>
        <w:rPr>
          <w:szCs w:val="24"/>
          <w:lang w:val="es-ES"/>
        </w:rPr>
        <w:t>si</w:t>
      </w:r>
      <w:r w:rsidRPr="00882020">
        <w:rPr>
          <w:szCs w:val="24"/>
          <w:lang w:val="es-ES"/>
        </w:rPr>
        <w:t>derat for</w:t>
      </w:r>
      <w:r>
        <w:rPr>
          <w:szCs w:val="24"/>
          <w:lang w:val="es-ES"/>
        </w:rPr>
        <w:t>ţă majoră</w:t>
      </w:r>
      <w:r w:rsidRPr="00882020">
        <w:rPr>
          <w:szCs w:val="24"/>
          <w:lang w:val="es-ES"/>
        </w:rPr>
        <w:t xml:space="preserve"> un eveniment as</w:t>
      </w:r>
      <w:r>
        <w:rPr>
          <w:szCs w:val="24"/>
          <w:lang w:val="es-ES"/>
        </w:rPr>
        <w:t>emenea celor de mai sus care, fă</w:t>
      </w:r>
      <w:r w:rsidRPr="00882020">
        <w:rPr>
          <w:szCs w:val="24"/>
          <w:lang w:val="es-ES"/>
        </w:rPr>
        <w:t>r</w:t>
      </w:r>
      <w:r>
        <w:rPr>
          <w:szCs w:val="24"/>
          <w:lang w:val="es-ES"/>
        </w:rPr>
        <w:t>ă</w:t>
      </w:r>
      <w:r w:rsidRPr="00882020">
        <w:rPr>
          <w:szCs w:val="24"/>
          <w:lang w:val="es-ES"/>
        </w:rPr>
        <w:t xml:space="preserve"> a crea o impo</w:t>
      </w:r>
      <w:r>
        <w:rPr>
          <w:szCs w:val="24"/>
          <w:lang w:val="es-ES"/>
        </w:rPr>
        <w:t>si</w:t>
      </w:r>
      <w:r w:rsidRPr="00882020">
        <w:rPr>
          <w:szCs w:val="24"/>
          <w:lang w:val="es-ES"/>
        </w:rPr>
        <w:t>bilitate de executare, face extrem de costi</w:t>
      </w:r>
      <w:r>
        <w:rPr>
          <w:szCs w:val="24"/>
          <w:lang w:val="es-ES"/>
        </w:rPr>
        <w:t>sitoare executarea obligaţiilor uneia din părţ</w:t>
      </w:r>
      <w:r w:rsidRPr="00882020">
        <w:rPr>
          <w:szCs w:val="24"/>
          <w:lang w:val="es-ES"/>
        </w:rPr>
        <w:t>i;</w:t>
      </w:r>
    </w:p>
    <w:p w:rsidR="005F4495" w:rsidRPr="00D9161F" w:rsidRDefault="005F4495" w:rsidP="005F4495">
      <w:pPr>
        <w:pStyle w:val="DefaultText1"/>
        <w:tabs>
          <w:tab w:val="left" w:pos="360"/>
        </w:tabs>
        <w:jc w:val="both"/>
        <w:rPr>
          <w:rFonts w:ascii="Times New Roman" w:hAnsi="Times New Roman"/>
          <w:lang w:val="it-IT"/>
        </w:rPr>
      </w:pPr>
      <w:r w:rsidRPr="00D9161F">
        <w:rPr>
          <w:rFonts w:ascii="Times New Roman" w:hAnsi="Times New Roman"/>
          <w:i/>
          <w:lang w:val="it-IT"/>
        </w:rPr>
        <w:t>j</w:t>
      </w:r>
      <w:r w:rsidRPr="00D9161F">
        <w:rPr>
          <w:rFonts w:ascii="Times New Roman" w:hAnsi="Times New Roman"/>
          <w:b/>
          <w:i/>
          <w:lang w:val="it-IT"/>
        </w:rPr>
        <w:t>. zi</w:t>
      </w:r>
      <w:r w:rsidRPr="00D9161F">
        <w:rPr>
          <w:rFonts w:ascii="Times New Roman" w:hAnsi="Times New Roman"/>
          <w:b/>
          <w:lang w:val="it-IT"/>
        </w:rPr>
        <w:t xml:space="preserve"> </w:t>
      </w:r>
      <w:r w:rsidRPr="00D9161F">
        <w:rPr>
          <w:rFonts w:ascii="Times New Roman" w:hAnsi="Times New Roman"/>
          <w:lang w:val="it-IT"/>
        </w:rPr>
        <w:t xml:space="preserve">- zi calendaristică; </w:t>
      </w:r>
      <w:r w:rsidRPr="00D9161F">
        <w:rPr>
          <w:rFonts w:ascii="Times New Roman" w:hAnsi="Times New Roman"/>
          <w:i/>
          <w:lang w:val="it-IT"/>
        </w:rPr>
        <w:t>an</w:t>
      </w:r>
      <w:r w:rsidRPr="00D9161F">
        <w:rPr>
          <w:rFonts w:ascii="Times New Roman" w:hAnsi="Times New Roman"/>
          <w:lang w:val="it-IT"/>
        </w:rPr>
        <w:t xml:space="preserve"> - 365 de zile.</w:t>
      </w:r>
    </w:p>
    <w:p w:rsidR="005F4495" w:rsidRDefault="005F4495" w:rsidP="005F4495">
      <w:pPr>
        <w:pStyle w:val="DefaultText"/>
        <w:jc w:val="both"/>
        <w:rPr>
          <w:rFonts w:ascii="Arial" w:hAnsi="Arial"/>
          <w:szCs w:val="24"/>
          <w:lang w:val="it-IT"/>
        </w:rPr>
      </w:pPr>
    </w:p>
    <w:p w:rsidR="005F4495" w:rsidRPr="00882020" w:rsidRDefault="005F4495" w:rsidP="005F4495">
      <w:pPr>
        <w:pStyle w:val="DefaultText"/>
        <w:jc w:val="both"/>
        <w:rPr>
          <w:i/>
          <w:szCs w:val="24"/>
          <w:lang w:val="es-ES"/>
        </w:rPr>
      </w:pPr>
      <w:r>
        <w:rPr>
          <w:b/>
          <w:i/>
          <w:szCs w:val="24"/>
          <w:lang w:val="es-ES"/>
        </w:rPr>
        <w:t>3</w:t>
      </w:r>
      <w:r w:rsidRPr="00882020">
        <w:rPr>
          <w:b/>
          <w:i/>
          <w:szCs w:val="24"/>
          <w:lang w:val="es-ES"/>
        </w:rPr>
        <w:t xml:space="preserve">. Obiectul principal al contractului  </w:t>
      </w:r>
    </w:p>
    <w:p w:rsidR="005F4495" w:rsidRPr="00882020" w:rsidRDefault="005F4495" w:rsidP="005F4495">
      <w:pPr>
        <w:pStyle w:val="DefaultText"/>
        <w:jc w:val="both"/>
        <w:rPr>
          <w:szCs w:val="24"/>
          <w:lang w:val="es-ES"/>
        </w:rPr>
      </w:pPr>
    </w:p>
    <w:p w:rsidR="005F4495" w:rsidRPr="004801DC" w:rsidRDefault="005F4495" w:rsidP="005F4495">
      <w:pPr>
        <w:rPr>
          <w:b/>
          <w:sz w:val="32"/>
          <w:szCs w:val="32"/>
          <w:lang w:val="ro-RO"/>
        </w:rPr>
      </w:pPr>
      <w:r>
        <w:rPr>
          <w:lang w:val="it-IT"/>
        </w:rPr>
        <w:t>3</w:t>
      </w:r>
      <w:r w:rsidRPr="00882020">
        <w:rPr>
          <w:lang w:val="it-IT"/>
        </w:rPr>
        <w:t>.1 - Prestatorul se oblig</w:t>
      </w:r>
      <w:r>
        <w:rPr>
          <w:lang w:val="it-IT"/>
        </w:rPr>
        <w:t>ă</w:t>
      </w:r>
      <w:r w:rsidRPr="00882020">
        <w:rPr>
          <w:lang w:val="it-IT"/>
        </w:rPr>
        <w:t xml:space="preserve"> s</w:t>
      </w:r>
      <w:r>
        <w:rPr>
          <w:lang w:val="it-IT"/>
        </w:rPr>
        <w:t>ă</w:t>
      </w:r>
      <w:r w:rsidRPr="00882020">
        <w:rPr>
          <w:lang w:val="it-IT"/>
        </w:rPr>
        <w:t xml:space="preserve"> execute</w:t>
      </w:r>
      <w:r w:rsidRPr="004801DC">
        <w:rPr>
          <w:lang w:val="it-IT"/>
        </w:rPr>
        <w:t xml:space="preserve"> </w:t>
      </w:r>
      <w:r>
        <w:rPr>
          <w:b/>
          <w:lang w:val="ro-RO"/>
        </w:rPr>
        <w:t>...............................</w:t>
      </w:r>
      <w:r w:rsidRPr="00882020">
        <w:rPr>
          <w:lang w:val="it-IT"/>
        </w:rPr>
        <w:t xml:space="preserve">,  </w:t>
      </w:r>
      <w:r>
        <w:rPr>
          <w:lang w:val="it-IT"/>
        </w:rPr>
        <w:t>î</w:t>
      </w:r>
      <w:r w:rsidRPr="00882020">
        <w:rPr>
          <w:lang w:val="it-IT"/>
        </w:rPr>
        <w:t xml:space="preserve">n perioada/perioadele convenite </w:t>
      </w:r>
      <w:r>
        <w:rPr>
          <w:lang w:val="it-IT"/>
        </w:rPr>
        <w:t>şi</w:t>
      </w:r>
      <w:r w:rsidRPr="00882020">
        <w:rPr>
          <w:lang w:val="it-IT"/>
        </w:rPr>
        <w:t xml:space="preserve"> </w:t>
      </w:r>
      <w:r>
        <w:rPr>
          <w:lang w:val="it-IT"/>
        </w:rPr>
        <w:t>î</w:t>
      </w:r>
      <w:r w:rsidRPr="00882020">
        <w:rPr>
          <w:lang w:val="it-IT"/>
        </w:rPr>
        <w:t>n conformitate cu obliga</w:t>
      </w:r>
      <w:r>
        <w:rPr>
          <w:lang w:val="it-IT"/>
        </w:rPr>
        <w:t>ţ</w:t>
      </w:r>
      <w:r w:rsidRPr="00882020">
        <w:rPr>
          <w:lang w:val="it-IT"/>
        </w:rPr>
        <w:t>iile asumate prin prezentul contract.</w:t>
      </w:r>
    </w:p>
    <w:p w:rsidR="005F4495" w:rsidRPr="00882020" w:rsidRDefault="005F4495" w:rsidP="005F4495">
      <w:pPr>
        <w:pStyle w:val="DefaultText"/>
        <w:jc w:val="both"/>
        <w:rPr>
          <w:szCs w:val="24"/>
          <w:lang w:val="es-ES"/>
        </w:rPr>
      </w:pPr>
      <w:r>
        <w:rPr>
          <w:szCs w:val="24"/>
          <w:lang w:val="es-ES"/>
        </w:rPr>
        <w:t>3</w:t>
      </w:r>
      <w:r w:rsidRPr="00882020">
        <w:rPr>
          <w:szCs w:val="24"/>
          <w:lang w:val="es-ES"/>
        </w:rPr>
        <w:t xml:space="preserve">.2 - Achizitorul </w:t>
      </w:r>
      <w:r>
        <w:rPr>
          <w:szCs w:val="24"/>
          <w:lang w:val="es-ES"/>
        </w:rPr>
        <w:t>se obligă</w:t>
      </w:r>
      <w:r w:rsidRPr="00882020">
        <w:rPr>
          <w:szCs w:val="24"/>
          <w:lang w:val="es-ES"/>
        </w:rPr>
        <w:t xml:space="preserve"> </w:t>
      </w:r>
      <w:r>
        <w:rPr>
          <w:szCs w:val="24"/>
          <w:lang w:val="es-ES"/>
        </w:rPr>
        <w:t>să</w:t>
      </w:r>
      <w:r w:rsidRPr="00882020">
        <w:rPr>
          <w:szCs w:val="24"/>
          <w:lang w:val="es-ES"/>
        </w:rPr>
        <w:t xml:space="preserve"> plateasc</w:t>
      </w:r>
      <w:r>
        <w:rPr>
          <w:szCs w:val="24"/>
          <w:lang w:val="es-ES"/>
        </w:rPr>
        <w:t>ă</w:t>
      </w:r>
      <w:r w:rsidRPr="00882020">
        <w:rPr>
          <w:szCs w:val="24"/>
          <w:lang w:val="es-ES"/>
        </w:rPr>
        <w:t xml:space="preserve"> pre</w:t>
      </w:r>
      <w:r>
        <w:rPr>
          <w:szCs w:val="24"/>
          <w:lang w:val="es-ES"/>
        </w:rPr>
        <w:t>ţ</w:t>
      </w:r>
      <w:r w:rsidRPr="00882020">
        <w:rPr>
          <w:szCs w:val="24"/>
          <w:lang w:val="es-ES"/>
        </w:rPr>
        <w:t xml:space="preserve">ul convenit </w:t>
      </w:r>
      <w:r>
        <w:rPr>
          <w:szCs w:val="24"/>
          <w:lang w:val="es-ES"/>
        </w:rPr>
        <w:t>î</w:t>
      </w:r>
      <w:r w:rsidRPr="00882020">
        <w:rPr>
          <w:szCs w:val="24"/>
          <w:lang w:val="es-ES"/>
        </w:rPr>
        <w:t xml:space="preserve">n prezentul contract pentru serviciile prestate. </w:t>
      </w:r>
    </w:p>
    <w:p w:rsidR="005F4495" w:rsidRPr="00882020" w:rsidRDefault="005F4495" w:rsidP="005F4495">
      <w:pPr>
        <w:pStyle w:val="DefaultText"/>
        <w:jc w:val="both"/>
        <w:rPr>
          <w:szCs w:val="24"/>
          <w:lang w:val="es-ES"/>
        </w:rPr>
      </w:pPr>
    </w:p>
    <w:p w:rsidR="005F4495" w:rsidRPr="00882020" w:rsidRDefault="005F4495" w:rsidP="005F4495">
      <w:pPr>
        <w:pStyle w:val="DefaultText"/>
        <w:jc w:val="both"/>
        <w:rPr>
          <w:b/>
          <w:i/>
          <w:szCs w:val="24"/>
          <w:lang w:val="es-ES"/>
        </w:rPr>
      </w:pPr>
      <w:r>
        <w:rPr>
          <w:b/>
          <w:szCs w:val="24"/>
          <w:lang w:val="es-ES"/>
        </w:rPr>
        <w:t>4</w:t>
      </w:r>
      <w:r w:rsidRPr="00882020">
        <w:rPr>
          <w:b/>
          <w:szCs w:val="24"/>
          <w:lang w:val="es-ES"/>
        </w:rPr>
        <w:t xml:space="preserve">. </w:t>
      </w:r>
      <w:r w:rsidRPr="00882020">
        <w:rPr>
          <w:b/>
          <w:i/>
          <w:szCs w:val="24"/>
          <w:lang w:val="es-ES"/>
        </w:rPr>
        <w:t>Pre</w:t>
      </w:r>
      <w:r>
        <w:rPr>
          <w:b/>
          <w:i/>
          <w:szCs w:val="24"/>
          <w:lang w:val="es-ES"/>
        </w:rPr>
        <w:t>ţ</w:t>
      </w:r>
      <w:r w:rsidRPr="00882020">
        <w:rPr>
          <w:b/>
          <w:i/>
          <w:szCs w:val="24"/>
          <w:lang w:val="es-ES"/>
        </w:rPr>
        <w:t>ul contractului</w:t>
      </w:r>
    </w:p>
    <w:p w:rsidR="005F4495" w:rsidRPr="00882020" w:rsidRDefault="005F4495" w:rsidP="005F4495">
      <w:pPr>
        <w:pStyle w:val="DefaultText"/>
        <w:jc w:val="both"/>
        <w:rPr>
          <w:szCs w:val="24"/>
          <w:lang w:val="es-ES"/>
        </w:rPr>
      </w:pPr>
    </w:p>
    <w:p w:rsidR="005F4495" w:rsidRPr="00882020" w:rsidRDefault="005F4495" w:rsidP="005F4495">
      <w:pPr>
        <w:pStyle w:val="DefaultText"/>
        <w:jc w:val="both"/>
        <w:rPr>
          <w:szCs w:val="24"/>
          <w:lang w:val="es-ES"/>
        </w:rPr>
      </w:pPr>
      <w:r>
        <w:rPr>
          <w:szCs w:val="24"/>
          <w:lang w:val="es-ES"/>
        </w:rPr>
        <w:t>4</w:t>
      </w:r>
      <w:r w:rsidRPr="00882020">
        <w:rPr>
          <w:szCs w:val="24"/>
          <w:lang w:val="es-ES"/>
        </w:rPr>
        <w:t xml:space="preserve">.1 </w:t>
      </w:r>
      <w:r w:rsidRPr="00882020">
        <w:rPr>
          <w:lang w:val="es-ES"/>
        </w:rPr>
        <w:t>Pre</w:t>
      </w:r>
      <w:r>
        <w:rPr>
          <w:lang w:val="es-ES"/>
        </w:rPr>
        <w:t>ţ</w:t>
      </w:r>
      <w:r w:rsidRPr="00882020">
        <w:rPr>
          <w:lang w:val="es-ES"/>
        </w:rPr>
        <w:t xml:space="preserve">ul convenit pentru </w:t>
      </w:r>
      <w:r>
        <w:rPr>
          <w:lang w:val="es-ES"/>
        </w:rPr>
        <w:t>îndeplinirea contractului, plă</w:t>
      </w:r>
      <w:r w:rsidRPr="00882020">
        <w:rPr>
          <w:lang w:val="es-ES"/>
        </w:rPr>
        <w:t>tibil prestatorului de catre achi</w:t>
      </w:r>
      <w:r>
        <w:rPr>
          <w:lang w:val="es-ES"/>
        </w:rPr>
        <w:t>zitor, conform graficului de plă</w:t>
      </w:r>
      <w:r w:rsidRPr="00882020">
        <w:rPr>
          <w:lang w:val="es-ES"/>
        </w:rPr>
        <w:t xml:space="preserve">ti, este de </w:t>
      </w:r>
      <w:r>
        <w:rPr>
          <w:b/>
          <w:lang w:val="es-ES"/>
        </w:rPr>
        <w:t>………………………..</w:t>
      </w:r>
      <w:r w:rsidRPr="00882020">
        <w:rPr>
          <w:lang w:val="es-ES"/>
        </w:rPr>
        <w:t xml:space="preserve">, </w:t>
      </w:r>
      <w:r w:rsidRPr="00882020">
        <w:rPr>
          <w:szCs w:val="24"/>
          <w:lang w:val="es-ES"/>
        </w:rPr>
        <w:t>la care se</w:t>
      </w:r>
      <w:r>
        <w:rPr>
          <w:szCs w:val="24"/>
          <w:lang w:val="es-ES"/>
        </w:rPr>
        <w:t xml:space="preserve"> </w:t>
      </w:r>
      <w:r w:rsidRPr="001F3313">
        <w:rPr>
          <w:szCs w:val="24"/>
          <w:u w:val="single"/>
          <w:lang w:val="es-ES"/>
        </w:rPr>
        <w:t>NU se adaugă TVA.</w:t>
      </w:r>
    </w:p>
    <w:p w:rsidR="005F4495" w:rsidRPr="00882020" w:rsidRDefault="005F4495" w:rsidP="005F4495">
      <w:pPr>
        <w:pStyle w:val="DefaultText2"/>
        <w:jc w:val="both"/>
        <w:rPr>
          <w:b/>
          <w:i/>
          <w:szCs w:val="24"/>
          <w:lang w:val="es-ES"/>
        </w:rPr>
      </w:pPr>
      <w:r>
        <w:rPr>
          <w:b/>
          <w:szCs w:val="24"/>
          <w:lang w:val="es-ES"/>
        </w:rPr>
        <w:t>5</w:t>
      </w:r>
      <w:r w:rsidRPr="00882020">
        <w:rPr>
          <w:b/>
          <w:szCs w:val="24"/>
          <w:lang w:val="es-ES"/>
        </w:rPr>
        <w:t xml:space="preserve">. </w:t>
      </w:r>
      <w:r w:rsidRPr="00882020">
        <w:rPr>
          <w:b/>
          <w:i/>
          <w:szCs w:val="24"/>
          <w:lang w:val="es-ES"/>
        </w:rPr>
        <w:t>Durata contractului</w:t>
      </w:r>
    </w:p>
    <w:p w:rsidR="005F4495" w:rsidRPr="00882020" w:rsidRDefault="005F4495" w:rsidP="005F4495">
      <w:pPr>
        <w:pStyle w:val="DefaultText2"/>
        <w:jc w:val="both"/>
        <w:rPr>
          <w:szCs w:val="24"/>
          <w:lang w:val="es-ES"/>
        </w:rPr>
      </w:pPr>
    </w:p>
    <w:p w:rsidR="005F4495" w:rsidRDefault="005F4495" w:rsidP="005F4495">
      <w:pPr>
        <w:pStyle w:val="DefaultText2"/>
        <w:jc w:val="both"/>
        <w:rPr>
          <w:szCs w:val="24"/>
          <w:lang w:val="es-ES"/>
        </w:rPr>
      </w:pPr>
      <w:r>
        <w:rPr>
          <w:szCs w:val="24"/>
          <w:lang w:val="es-ES"/>
        </w:rPr>
        <w:t xml:space="preserve">5.1 </w:t>
      </w:r>
      <w:r w:rsidRPr="00882020">
        <w:rPr>
          <w:szCs w:val="24"/>
          <w:lang w:val="es-ES"/>
        </w:rPr>
        <w:t xml:space="preserve"> Durata prezentului contract este de </w:t>
      </w:r>
      <w:r>
        <w:rPr>
          <w:szCs w:val="24"/>
          <w:lang w:val="es-ES"/>
        </w:rPr>
        <w:t>……………….</w:t>
      </w:r>
      <w:r w:rsidRPr="00882020">
        <w:rPr>
          <w:szCs w:val="24"/>
          <w:lang w:val="es-ES"/>
        </w:rPr>
        <w:t xml:space="preserve">, </w:t>
      </w:r>
      <w:r>
        <w:rPr>
          <w:szCs w:val="24"/>
          <w:lang w:val="es-ES"/>
        </w:rPr>
        <w:t>începâ</w:t>
      </w:r>
      <w:r w:rsidRPr="00882020">
        <w:rPr>
          <w:szCs w:val="24"/>
          <w:lang w:val="es-ES"/>
        </w:rPr>
        <w:t xml:space="preserve">nd de la data </w:t>
      </w:r>
      <w:r>
        <w:rPr>
          <w:szCs w:val="24"/>
          <w:lang w:val="es-ES"/>
        </w:rPr>
        <w:t>…………………..</w:t>
      </w:r>
    </w:p>
    <w:p w:rsidR="005F4495" w:rsidRPr="00337B2A" w:rsidRDefault="005F4495" w:rsidP="005F4495">
      <w:pPr>
        <w:jc w:val="both"/>
        <w:rPr>
          <w:lang w:val="it-IT"/>
        </w:rPr>
      </w:pPr>
      <w:r w:rsidRPr="00337B2A">
        <w:rPr>
          <w:lang w:val="it-IT"/>
        </w:rPr>
        <w:t>5.2</w:t>
      </w:r>
      <w:r>
        <w:rPr>
          <w:lang w:val="it-IT"/>
        </w:rPr>
        <w:t xml:space="preserve"> </w:t>
      </w:r>
      <w:r w:rsidRPr="00337B2A">
        <w:rPr>
          <w:lang w:val="it-IT"/>
        </w:rPr>
        <w:t xml:space="preserve"> Contractul se va putea prelungi automat prin act aditional pe perioade succesive de 1 an, daca partile convin la aceasta .</w:t>
      </w:r>
    </w:p>
    <w:p w:rsidR="005F4495" w:rsidRPr="00882020" w:rsidRDefault="005F4495" w:rsidP="005F4495">
      <w:pPr>
        <w:pStyle w:val="DefaultText"/>
        <w:jc w:val="both"/>
        <w:rPr>
          <w:b/>
          <w:szCs w:val="24"/>
          <w:lang w:val="es-ES"/>
        </w:rPr>
      </w:pPr>
    </w:p>
    <w:p w:rsidR="005F4495" w:rsidRPr="00882020" w:rsidRDefault="005F4495" w:rsidP="005F4495">
      <w:pPr>
        <w:pStyle w:val="DefaultText"/>
        <w:jc w:val="both"/>
        <w:rPr>
          <w:b/>
          <w:szCs w:val="24"/>
          <w:lang w:val="es-ES"/>
        </w:rPr>
      </w:pPr>
      <w:r>
        <w:rPr>
          <w:b/>
          <w:szCs w:val="24"/>
          <w:lang w:val="es-ES"/>
        </w:rPr>
        <w:t>6</w:t>
      </w:r>
      <w:r w:rsidRPr="00882020">
        <w:rPr>
          <w:b/>
          <w:szCs w:val="24"/>
          <w:lang w:val="es-ES"/>
        </w:rPr>
        <w:t xml:space="preserve">. </w:t>
      </w:r>
      <w:r w:rsidRPr="00882020">
        <w:rPr>
          <w:b/>
          <w:i/>
          <w:szCs w:val="24"/>
          <w:lang w:val="es-ES"/>
        </w:rPr>
        <w:t>Documentele contractului</w:t>
      </w:r>
    </w:p>
    <w:p w:rsidR="005F4495" w:rsidRPr="00882020" w:rsidRDefault="005F4495" w:rsidP="005F4495">
      <w:pPr>
        <w:pStyle w:val="DefaultText1"/>
        <w:jc w:val="both"/>
        <w:rPr>
          <w:lang w:val="es-ES"/>
        </w:rPr>
      </w:pPr>
    </w:p>
    <w:p w:rsidR="005F4495" w:rsidRPr="007034B5" w:rsidRDefault="005F4495" w:rsidP="005F4495">
      <w:pPr>
        <w:pStyle w:val="DefaultText1"/>
        <w:jc w:val="both"/>
        <w:rPr>
          <w:rFonts w:ascii="Times New Roman" w:hAnsi="Times New Roman"/>
          <w:lang w:val="es-ES"/>
        </w:rPr>
      </w:pPr>
      <w:r>
        <w:rPr>
          <w:rFonts w:ascii="Times New Roman" w:hAnsi="Times New Roman"/>
          <w:lang w:val="es-ES"/>
        </w:rPr>
        <w:t>6</w:t>
      </w:r>
      <w:r w:rsidRPr="00F21721">
        <w:rPr>
          <w:rFonts w:ascii="Times New Roman" w:hAnsi="Times New Roman"/>
          <w:lang w:val="es-ES"/>
        </w:rPr>
        <w:t xml:space="preserve">.1  </w:t>
      </w:r>
      <w:r w:rsidRPr="007034B5">
        <w:rPr>
          <w:rFonts w:ascii="Times New Roman" w:hAnsi="Times New Roman"/>
          <w:lang w:val="es-ES"/>
        </w:rPr>
        <w:t>Documentele contractului sunt:</w:t>
      </w:r>
    </w:p>
    <w:p w:rsidR="005F4495" w:rsidRPr="00F21721" w:rsidRDefault="005F4495" w:rsidP="005F4495">
      <w:pPr>
        <w:pStyle w:val="DefaultText1"/>
        <w:jc w:val="both"/>
        <w:rPr>
          <w:rFonts w:ascii="Times New Roman" w:hAnsi="Times New Roman"/>
          <w:lang w:val="es-ES"/>
        </w:rPr>
      </w:pPr>
      <w:r w:rsidRPr="007034B5">
        <w:rPr>
          <w:rFonts w:ascii="Times New Roman" w:hAnsi="Times New Roman"/>
          <w:lang w:val="es-ES"/>
        </w:rPr>
        <w:t>(Se enumeră documentele pe care părţile le înteleg ca fiind ale contractului)</w:t>
      </w:r>
    </w:p>
    <w:p w:rsidR="005F4495" w:rsidRPr="00882020" w:rsidRDefault="005F4495" w:rsidP="005F4495">
      <w:pPr>
        <w:pStyle w:val="DefaultText"/>
        <w:jc w:val="both"/>
        <w:rPr>
          <w:b/>
          <w:szCs w:val="24"/>
          <w:lang w:val="es-ES"/>
        </w:rPr>
      </w:pPr>
    </w:p>
    <w:p w:rsidR="005F4495" w:rsidRPr="00882020" w:rsidRDefault="005F4495" w:rsidP="005F4495">
      <w:pPr>
        <w:pStyle w:val="DefaultText"/>
        <w:jc w:val="both"/>
        <w:rPr>
          <w:b/>
          <w:szCs w:val="24"/>
          <w:lang w:val="es-ES"/>
        </w:rPr>
      </w:pPr>
      <w:r>
        <w:rPr>
          <w:b/>
          <w:szCs w:val="24"/>
          <w:lang w:val="es-ES"/>
        </w:rPr>
        <w:t>7</w:t>
      </w:r>
      <w:r w:rsidRPr="00882020">
        <w:rPr>
          <w:b/>
          <w:szCs w:val="24"/>
          <w:lang w:val="es-ES"/>
        </w:rPr>
        <w:t xml:space="preserve">.  </w:t>
      </w:r>
      <w:r w:rsidRPr="00882020">
        <w:rPr>
          <w:b/>
          <w:i/>
          <w:szCs w:val="24"/>
          <w:lang w:val="es-ES"/>
        </w:rPr>
        <w:t>Obliga</w:t>
      </w:r>
      <w:r>
        <w:rPr>
          <w:b/>
          <w:i/>
          <w:szCs w:val="24"/>
          <w:lang w:val="es-ES"/>
        </w:rPr>
        <w:t>ţ</w:t>
      </w:r>
      <w:r w:rsidRPr="00882020">
        <w:rPr>
          <w:b/>
          <w:i/>
          <w:szCs w:val="24"/>
          <w:lang w:val="es-ES"/>
        </w:rPr>
        <w:t>iile principale ale prestatorului</w:t>
      </w:r>
    </w:p>
    <w:p w:rsidR="005F4495" w:rsidRPr="00882020" w:rsidRDefault="005F4495" w:rsidP="005F4495">
      <w:pPr>
        <w:pStyle w:val="DefaultText"/>
        <w:jc w:val="both"/>
        <w:rPr>
          <w:szCs w:val="24"/>
          <w:lang w:val="it-IT"/>
        </w:rPr>
      </w:pPr>
    </w:p>
    <w:p w:rsidR="005F4495" w:rsidRPr="00882020" w:rsidRDefault="005F4495" w:rsidP="005F4495">
      <w:pPr>
        <w:pStyle w:val="DefaultText"/>
        <w:jc w:val="both"/>
        <w:rPr>
          <w:b/>
          <w:szCs w:val="24"/>
          <w:lang w:val="it-IT"/>
        </w:rPr>
      </w:pPr>
      <w:r>
        <w:rPr>
          <w:szCs w:val="24"/>
          <w:lang w:val="it-IT"/>
        </w:rPr>
        <w:t>7</w:t>
      </w:r>
      <w:r w:rsidRPr="00882020">
        <w:rPr>
          <w:szCs w:val="24"/>
          <w:lang w:val="it-IT"/>
        </w:rPr>
        <w:t xml:space="preserve">.1- Prestatorul </w:t>
      </w:r>
      <w:r>
        <w:rPr>
          <w:szCs w:val="24"/>
          <w:lang w:val="it-IT"/>
        </w:rPr>
        <w:t>se obligă să</w:t>
      </w:r>
      <w:r w:rsidRPr="00882020">
        <w:rPr>
          <w:szCs w:val="24"/>
          <w:lang w:val="it-IT"/>
        </w:rPr>
        <w:t xml:space="preserve"> presteze serviciile la standardele </w:t>
      </w:r>
      <w:r>
        <w:rPr>
          <w:szCs w:val="24"/>
          <w:lang w:val="it-IT"/>
        </w:rPr>
        <w:t>şi sau performanţ</w:t>
      </w:r>
      <w:r w:rsidRPr="00882020">
        <w:rPr>
          <w:szCs w:val="24"/>
          <w:lang w:val="it-IT"/>
        </w:rPr>
        <w:t xml:space="preserve">ele prezentate </w:t>
      </w:r>
      <w:r>
        <w:rPr>
          <w:szCs w:val="24"/>
          <w:lang w:val="it-IT"/>
        </w:rPr>
        <w:t>î</w:t>
      </w:r>
      <w:r w:rsidRPr="00882020">
        <w:rPr>
          <w:szCs w:val="24"/>
          <w:lang w:val="it-IT"/>
        </w:rPr>
        <w:t>n propunerea</w:t>
      </w:r>
      <w:r>
        <w:rPr>
          <w:szCs w:val="24"/>
          <w:lang w:val="it-IT"/>
        </w:rPr>
        <w:t xml:space="preserve"> tehnică, anexă</w:t>
      </w:r>
      <w:r w:rsidRPr="00882020">
        <w:rPr>
          <w:szCs w:val="24"/>
          <w:lang w:val="it-IT"/>
        </w:rPr>
        <w:t xml:space="preserve"> la contract</w:t>
      </w:r>
      <w:r w:rsidRPr="00882020">
        <w:rPr>
          <w:b/>
          <w:szCs w:val="24"/>
          <w:lang w:val="it-IT"/>
        </w:rPr>
        <w:t xml:space="preserve">. </w:t>
      </w:r>
    </w:p>
    <w:p w:rsidR="005F4495" w:rsidRPr="00882020" w:rsidRDefault="005F4495" w:rsidP="005F4495">
      <w:pPr>
        <w:pStyle w:val="DefaultText"/>
        <w:jc w:val="both"/>
        <w:rPr>
          <w:szCs w:val="24"/>
          <w:lang w:val="it-IT"/>
        </w:rPr>
      </w:pPr>
      <w:r>
        <w:rPr>
          <w:szCs w:val="24"/>
          <w:lang w:val="it-IT"/>
        </w:rPr>
        <w:t>7</w:t>
      </w:r>
      <w:r w:rsidRPr="00882020">
        <w:rPr>
          <w:szCs w:val="24"/>
          <w:lang w:val="it-IT"/>
        </w:rPr>
        <w:t>.2. Prestatorul</w:t>
      </w:r>
      <w:r>
        <w:rPr>
          <w:szCs w:val="24"/>
          <w:lang w:val="it-IT"/>
        </w:rPr>
        <w:t xml:space="preserve"> se obligă să</w:t>
      </w:r>
      <w:r w:rsidRPr="00882020">
        <w:rPr>
          <w:szCs w:val="24"/>
          <w:lang w:val="it-IT"/>
        </w:rPr>
        <w:t xml:space="preserve"> presteze serviciile </w:t>
      </w:r>
      <w:r>
        <w:rPr>
          <w:szCs w:val="24"/>
          <w:lang w:val="it-IT"/>
        </w:rPr>
        <w:t>î</w:t>
      </w:r>
      <w:r w:rsidRPr="00882020">
        <w:rPr>
          <w:szCs w:val="24"/>
          <w:lang w:val="it-IT"/>
        </w:rPr>
        <w:t xml:space="preserve">n conformitate cu graficul de prestare </w:t>
      </w:r>
      <w:r>
        <w:rPr>
          <w:szCs w:val="24"/>
          <w:lang w:val="it-IT"/>
        </w:rPr>
        <w:t>prezentat în propunerea tehnică</w:t>
      </w:r>
      <w:r w:rsidRPr="00882020">
        <w:rPr>
          <w:szCs w:val="24"/>
          <w:lang w:val="it-IT"/>
        </w:rPr>
        <w:t>.</w:t>
      </w:r>
    </w:p>
    <w:p w:rsidR="005F4495" w:rsidRPr="00882020" w:rsidRDefault="005F4495" w:rsidP="005F4495">
      <w:pPr>
        <w:pStyle w:val="DefaultText"/>
        <w:jc w:val="both"/>
        <w:rPr>
          <w:szCs w:val="24"/>
          <w:lang w:val="es-ES"/>
        </w:rPr>
      </w:pPr>
      <w:r>
        <w:rPr>
          <w:szCs w:val="24"/>
          <w:lang w:val="es-ES"/>
        </w:rPr>
        <w:t>7.3. Sa emita factura de prestari servicii medicale de urgenta in data de 25 a lunii, pentru luna in curs, la valoarea din contract, respectiv 6.850 lei/luna.</w:t>
      </w:r>
    </w:p>
    <w:p w:rsidR="005F4495" w:rsidRPr="00882020" w:rsidRDefault="005F4495" w:rsidP="005F4495">
      <w:pPr>
        <w:pStyle w:val="DefaultText"/>
        <w:ind w:left="993"/>
        <w:jc w:val="both"/>
        <w:rPr>
          <w:szCs w:val="24"/>
          <w:lang w:val="es-ES"/>
        </w:rPr>
      </w:pPr>
    </w:p>
    <w:p w:rsidR="005F4495" w:rsidRPr="00882020" w:rsidRDefault="005F4495" w:rsidP="005F4495">
      <w:pPr>
        <w:pStyle w:val="DefaultText"/>
        <w:jc w:val="both"/>
        <w:rPr>
          <w:b/>
          <w:szCs w:val="24"/>
          <w:lang w:val="es-ES"/>
        </w:rPr>
      </w:pPr>
      <w:r>
        <w:rPr>
          <w:b/>
          <w:szCs w:val="24"/>
          <w:lang w:val="es-ES"/>
        </w:rPr>
        <w:t>8</w:t>
      </w:r>
      <w:r w:rsidRPr="00882020">
        <w:rPr>
          <w:b/>
          <w:szCs w:val="24"/>
          <w:lang w:val="es-ES"/>
        </w:rPr>
        <w:t xml:space="preserve">.  </w:t>
      </w:r>
      <w:r>
        <w:rPr>
          <w:b/>
          <w:i/>
          <w:szCs w:val="24"/>
          <w:lang w:val="es-ES"/>
        </w:rPr>
        <w:t>Obligaţ</w:t>
      </w:r>
      <w:r w:rsidRPr="00882020">
        <w:rPr>
          <w:b/>
          <w:i/>
          <w:szCs w:val="24"/>
          <w:lang w:val="es-ES"/>
        </w:rPr>
        <w:t>iile principale ale achizitorului</w:t>
      </w:r>
    </w:p>
    <w:p w:rsidR="005F4495" w:rsidRPr="00882020" w:rsidRDefault="005F4495" w:rsidP="005F4495">
      <w:pPr>
        <w:pStyle w:val="DefaultText"/>
        <w:jc w:val="both"/>
        <w:rPr>
          <w:szCs w:val="24"/>
          <w:lang w:val="es-ES"/>
        </w:rPr>
      </w:pPr>
    </w:p>
    <w:p w:rsidR="005F4495" w:rsidRPr="00882020" w:rsidRDefault="005F4495" w:rsidP="005F4495">
      <w:pPr>
        <w:pStyle w:val="DefaultText"/>
        <w:jc w:val="both"/>
        <w:rPr>
          <w:i/>
          <w:szCs w:val="24"/>
          <w:lang w:val="es-ES"/>
        </w:rPr>
      </w:pPr>
      <w:r>
        <w:rPr>
          <w:szCs w:val="24"/>
          <w:lang w:val="es-ES"/>
        </w:rPr>
        <w:t>8.1 – Achizitorul se obligă să platească preţul că</w:t>
      </w:r>
      <w:r w:rsidRPr="00882020">
        <w:rPr>
          <w:szCs w:val="24"/>
          <w:lang w:val="es-ES"/>
        </w:rPr>
        <w:t>tre prestator</w:t>
      </w:r>
      <w:r>
        <w:rPr>
          <w:szCs w:val="24"/>
          <w:lang w:val="es-ES"/>
        </w:rPr>
        <w:t xml:space="preserve"> î</w:t>
      </w:r>
      <w:r w:rsidRPr="00882020">
        <w:rPr>
          <w:szCs w:val="24"/>
          <w:lang w:val="es-ES"/>
        </w:rPr>
        <w:t>n termen</w:t>
      </w:r>
      <w:r>
        <w:rPr>
          <w:szCs w:val="24"/>
          <w:lang w:val="es-ES"/>
        </w:rPr>
        <w:t xml:space="preserve"> de 5 zile de la emiterea facturii de către acesta. </w:t>
      </w:r>
    </w:p>
    <w:p w:rsidR="005F4495" w:rsidRPr="00882020" w:rsidRDefault="005F4495" w:rsidP="005F4495">
      <w:pPr>
        <w:pStyle w:val="DefaultText"/>
        <w:jc w:val="both"/>
        <w:rPr>
          <w:szCs w:val="24"/>
          <w:lang w:val="it-IT"/>
        </w:rPr>
      </w:pPr>
      <w:r>
        <w:rPr>
          <w:szCs w:val="24"/>
          <w:lang w:val="es-ES"/>
        </w:rPr>
        <w:t>8.2</w:t>
      </w:r>
      <w:r w:rsidRPr="00882020">
        <w:rPr>
          <w:b/>
          <w:szCs w:val="24"/>
          <w:lang w:val="es-ES"/>
        </w:rPr>
        <w:t xml:space="preserve"> </w:t>
      </w:r>
      <w:r w:rsidRPr="00882020">
        <w:rPr>
          <w:szCs w:val="24"/>
          <w:lang w:val="es-ES"/>
        </w:rPr>
        <w:t>-</w:t>
      </w:r>
      <w:r w:rsidRPr="00882020">
        <w:rPr>
          <w:b/>
          <w:szCs w:val="24"/>
          <w:lang w:val="es-ES"/>
        </w:rPr>
        <w:t xml:space="preserve"> </w:t>
      </w:r>
      <w:r>
        <w:rPr>
          <w:szCs w:val="24"/>
          <w:lang w:val="es-ES"/>
        </w:rPr>
        <w:t>Dacă achizitorul nu achita facturile î</w:t>
      </w:r>
      <w:r w:rsidRPr="00882020">
        <w:rPr>
          <w:szCs w:val="24"/>
          <w:lang w:val="es-ES"/>
        </w:rPr>
        <w:t>n termen de 14 zile</w:t>
      </w:r>
      <w:r>
        <w:rPr>
          <w:szCs w:val="24"/>
          <w:lang w:val="es-ES"/>
        </w:rPr>
        <w:t xml:space="preserve"> de la expirarea perioadei prevă</w:t>
      </w:r>
      <w:r w:rsidRPr="00882020">
        <w:rPr>
          <w:szCs w:val="24"/>
          <w:lang w:val="es-ES"/>
        </w:rPr>
        <w:t xml:space="preserve">zute </w:t>
      </w:r>
      <w:r>
        <w:rPr>
          <w:szCs w:val="24"/>
          <w:lang w:val="es-ES"/>
        </w:rPr>
        <w:t xml:space="preserve">in contract, </w:t>
      </w:r>
      <w:r w:rsidRPr="00882020">
        <w:rPr>
          <w:szCs w:val="24"/>
          <w:lang w:val="es-ES"/>
        </w:rPr>
        <w:t xml:space="preserve">furnizorului are dreptul de a </w:t>
      </w:r>
      <w:r>
        <w:rPr>
          <w:szCs w:val="24"/>
          <w:lang w:val="es-ES"/>
        </w:rPr>
        <w:t>si</w:t>
      </w:r>
      <w:r w:rsidRPr="00882020">
        <w:rPr>
          <w:szCs w:val="24"/>
          <w:lang w:val="es-ES"/>
        </w:rPr>
        <w:t xml:space="preserve">sta prestarea serviciilor </w:t>
      </w:r>
      <w:r>
        <w:rPr>
          <w:szCs w:val="24"/>
          <w:lang w:val="es-ES"/>
        </w:rPr>
        <w:t>şi</w:t>
      </w:r>
      <w:r w:rsidRPr="00882020">
        <w:rPr>
          <w:szCs w:val="24"/>
          <w:lang w:val="es-ES"/>
        </w:rPr>
        <w:t xml:space="preserve"> de a </w:t>
      </w:r>
      <w:r>
        <w:rPr>
          <w:szCs w:val="24"/>
          <w:lang w:val="es-ES"/>
        </w:rPr>
        <w:t>aplica penalitati in cuantum de 0.1% pe zi de intarziere</w:t>
      </w:r>
      <w:r w:rsidRPr="00882020">
        <w:rPr>
          <w:szCs w:val="24"/>
          <w:lang w:val="es-ES"/>
        </w:rPr>
        <w:t xml:space="preserve">. </w:t>
      </w:r>
      <w:r>
        <w:rPr>
          <w:szCs w:val="24"/>
          <w:lang w:val="it-IT"/>
        </w:rPr>
        <w:t>Imediat ce achizitorul onorează</w:t>
      </w:r>
      <w:r w:rsidRPr="00882020">
        <w:rPr>
          <w:szCs w:val="24"/>
          <w:lang w:val="it-IT"/>
        </w:rPr>
        <w:t xml:space="preserve"> factura, prestatorul va relua prestarea serviciilor.</w:t>
      </w:r>
    </w:p>
    <w:p w:rsidR="005F4495" w:rsidRPr="00882020" w:rsidRDefault="005F4495" w:rsidP="005F4495">
      <w:pPr>
        <w:pStyle w:val="DefaultText"/>
        <w:jc w:val="both"/>
        <w:rPr>
          <w:b/>
          <w:szCs w:val="24"/>
          <w:lang w:val="it-IT"/>
        </w:rPr>
      </w:pPr>
    </w:p>
    <w:p w:rsidR="005F4495" w:rsidRPr="00882020" w:rsidRDefault="005F4495" w:rsidP="005F4495">
      <w:pPr>
        <w:pStyle w:val="DefaultText"/>
        <w:jc w:val="both"/>
        <w:rPr>
          <w:b/>
          <w:szCs w:val="24"/>
          <w:lang w:val="es-ES"/>
        </w:rPr>
      </w:pPr>
      <w:r>
        <w:rPr>
          <w:b/>
          <w:szCs w:val="24"/>
          <w:lang w:val="es-ES"/>
        </w:rPr>
        <w:t>9</w:t>
      </w:r>
      <w:r w:rsidRPr="00882020">
        <w:rPr>
          <w:b/>
          <w:szCs w:val="24"/>
          <w:lang w:val="es-ES"/>
        </w:rPr>
        <w:t xml:space="preserve">.  </w:t>
      </w:r>
      <w:r>
        <w:rPr>
          <w:b/>
          <w:i/>
          <w:szCs w:val="24"/>
          <w:lang w:val="es-ES"/>
        </w:rPr>
        <w:t>Sancţ</w:t>
      </w:r>
      <w:r w:rsidRPr="00882020">
        <w:rPr>
          <w:b/>
          <w:i/>
          <w:szCs w:val="24"/>
          <w:lang w:val="es-ES"/>
        </w:rPr>
        <w:t>iuni</w:t>
      </w:r>
      <w:r>
        <w:rPr>
          <w:b/>
          <w:i/>
          <w:szCs w:val="24"/>
          <w:lang w:val="es-ES"/>
        </w:rPr>
        <w:t xml:space="preserve"> pentru neindeplinirea culpabilă a obligaţ</w:t>
      </w:r>
      <w:r w:rsidRPr="00882020">
        <w:rPr>
          <w:b/>
          <w:i/>
          <w:szCs w:val="24"/>
          <w:lang w:val="es-ES"/>
        </w:rPr>
        <w:t xml:space="preserve">iilor </w:t>
      </w:r>
    </w:p>
    <w:p w:rsidR="005F4495" w:rsidRPr="00882020" w:rsidRDefault="005F4495" w:rsidP="005F4495">
      <w:pPr>
        <w:pStyle w:val="DefaultText"/>
        <w:jc w:val="both"/>
        <w:rPr>
          <w:szCs w:val="24"/>
          <w:lang w:val="es-ES"/>
        </w:rPr>
      </w:pPr>
    </w:p>
    <w:p w:rsidR="005F4495" w:rsidRPr="00882020" w:rsidRDefault="005F4495" w:rsidP="005F4495">
      <w:pPr>
        <w:pStyle w:val="DefaultText"/>
        <w:jc w:val="both"/>
        <w:rPr>
          <w:b/>
          <w:szCs w:val="24"/>
          <w:lang w:val="es-ES"/>
        </w:rPr>
      </w:pPr>
      <w:r>
        <w:rPr>
          <w:szCs w:val="24"/>
          <w:lang w:val="es-ES"/>
        </w:rPr>
        <w:t>9</w:t>
      </w:r>
      <w:r w:rsidRPr="00882020">
        <w:rPr>
          <w:szCs w:val="24"/>
          <w:lang w:val="es-ES"/>
        </w:rPr>
        <w:t>.</w:t>
      </w:r>
      <w:r>
        <w:rPr>
          <w:szCs w:val="24"/>
          <w:lang w:val="es-ES"/>
        </w:rPr>
        <w:t>1</w:t>
      </w:r>
      <w:r w:rsidRPr="00882020">
        <w:rPr>
          <w:szCs w:val="24"/>
          <w:lang w:val="es-ES"/>
        </w:rPr>
        <w:t xml:space="preserve"> -</w:t>
      </w:r>
      <w:r w:rsidRPr="00882020">
        <w:rPr>
          <w:b/>
          <w:szCs w:val="24"/>
          <w:lang w:val="es-ES"/>
        </w:rPr>
        <w:t xml:space="preserve"> </w:t>
      </w:r>
      <w:r>
        <w:rPr>
          <w:noProof w:val="0"/>
          <w:szCs w:val="24"/>
          <w:lang w:val="ro-RO"/>
        </w:rPr>
        <w:t>Nerespectarea obligaţ</w:t>
      </w:r>
      <w:r w:rsidRPr="00882020">
        <w:rPr>
          <w:noProof w:val="0"/>
          <w:szCs w:val="24"/>
          <w:lang w:val="ro-RO"/>
        </w:rPr>
        <w:t>iilor asuma</w:t>
      </w:r>
      <w:r>
        <w:rPr>
          <w:noProof w:val="0"/>
          <w:szCs w:val="24"/>
          <w:lang w:val="ro-RO"/>
        </w:rPr>
        <w:t>te prin prezentul contract de către una dintre pă</w:t>
      </w:r>
      <w:r w:rsidRPr="00882020">
        <w:rPr>
          <w:noProof w:val="0"/>
          <w:szCs w:val="24"/>
          <w:lang w:val="ro-RO"/>
        </w:rPr>
        <w:t>r</w:t>
      </w:r>
      <w:r>
        <w:rPr>
          <w:noProof w:val="0"/>
          <w:szCs w:val="24"/>
          <w:lang w:val="ro-RO"/>
        </w:rPr>
        <w:t>ţ</w:t>
      </w:r>
      <w:r w:rsidRPr="00882020">
        <w:rPr>
          <w:noProof w:val="0"/>
          <w:szCs w:val="24"/>
          <w:lang w:val="ro-RO"/>
        </w:rPr>
        <w:t xml:space="preserve">i, </w:t>
      </w:r>
      <w:r>
        <w:rPr>
          <w:noProof w:val="0"/>
          <w:szCs w:val="24"/>
          <w:lang w:val="ro-RO"/>
        </w:rPr>
        <w:t>î</w:t>
      </w:r>
      <w:r w:rsidRPr="00882020">
        <w:rPr>
          <w:noProof w:val="0"/>
          <w:szCs w:val="24"/>
          <w:lang w:val="ro-RO"/>
        </w:rPr>
        <w:t xml:space="preserve">n mod culpabil </w:t>
      </w:r>
      <w:r>
        <w:rPr>
          <w:noProof w:val="0"/>
          <w:szCs w:val="24"/>
          <w:lang w:val="ro-RO"/>
        </w:rPr>
        <w:t>şi</w:t>
      </w:r>
      <w:r w:rsidRPr="00882020">
        <w:rPr>
          <w:noProof w:val="0"/>
          <w:szCs w:val="24"/>
          <w:lang w:val="ro-RO"/>
        </w:rPr>
        <w:t xml:space="preserve"> repe</w:t>
      </w:r>
      <w:r>
        <w:rPr>
          <w:noProof w:val="0"/>
          <w:szCs w:val="24"/>
          <w:lang w:val="ro-RO"/>
        </w:rPr>
        <w:t>tat, dă dreptul pă</w:t>
      </w:r>
      <w:r w:rsidRPr="00882020">
        <w:rPr>
          <w:noProof w:val="0"/>
          <w:szCs w:val="24"/>
          <w:lang w:val="ro-RO"/>
        </w:rPr>
        <w:t>r</w:t>
      </w:r>
      <w:r>
        <w:rPr>
          <w:noProof w:val="0"/>
          <w:szCs w:val="24"/>
          <w:lang w:val="ro-RO"/>
        </w:rPr>
        <w:t>ţ</w:t>
      </w:r>
      <w:r w:rsidRPr="00882020">
        <w:rPr>
          <w:noProof w:val="0"/>
          <w:szCs w:val="24"/>
          <w:lang w:val="ro-RO"/>
        </w:rPr>
        <w:t>ii lezate de a con</w:t>
      </w:r>
      <w:r>
        <w:rPr>
          <w:noProof w:val="0"/>
          <w:szCs w:val="24"/>
          <w:lang w:val="ro-RO"/>
        </w:rPr>
        <w:t>si</w:t>
      </w:r>
      <w:r w:rsidRPr="00882020">
        <w:rPr>
          <w:noProof w:val="0"/>
          <w:szCs w:val="24"/>
          <w:lang w:val="ro-RO"/>
        </w:rPr>
        <w:t xml:space="preserve">dera contractul de drept reziliat </w:t>
      </w:r>
      <w:r>
        <w:rPr>
          <w:noProof w:val="0"/>
          <w:szCs w:val="24"/>
          <w:lang w:val="ro-RO"/>
        </w:rPr>
        <w:t>şi</w:t>
      </w:r>
      <w:r w:rsidRPr="00882020">
        <w:rPr>
          <w:noProof w:val="0"/>
          <w:szCs w:val="24"/>
          <w:lang w:val="ro-RO"/>
        </w:rPr>
        <w:t xml:space="preserve"> de a pretinde plata de daune-interese.</w:t>
      </w:r>
    </w:p>
    <w:p w:rsidR="005F4495" w:rsidRPr="00882020" w:rsidRDefault="005F4495" w:rsidP="005F4495">
      <w:pPr>
        <w:pStyle w:val="DefaultText"/>
        <w:jc w:val="both"/>
        <w:rPr>
          <w:b/>
          <w:szCs w:val="24"/>
          <w:lang w:val="ro-RO"/>
        </w:rPr>
      </w:pPr>
      <w:r>
        <w:rPr>
          <w:szCs w:val="24"/>
          <w:lang w:val="ro-RO"/>
        </w:rPr>
        <w:t>9.2 - Achizitorul îşi rezervă</w:t>
      </w:r>
      <w:r w:rsidRPr="00882020">
        <w:rPr>
          <w:szCs w:val="24"/>
          <w:lang w:val="ro-RO"/>
        </w:rPr>
        <w:t xml:space="preserve"> dreptul de a renun</w:t>
      </w:r>
      <w:r>
        <w:rPr>
          <w:szCs w:val="24"/>
          <w:lang w:val="ro-RO"/>
        </w:rPr>
        <w:t>ţa oricâ</w:t>
      </w:r>
      <w:r w:rsidRPr="00882020">
        <w:rPr>
          <w:szCs w:val="24"/>
          <w:lang w:val="ro-RO"/>
        </w:rPr>
        <w:t>nd la cont</w:t>
      </w:r>
      <w:r>
        <w:rPr>
          <w:szCs w:val="24"/>
          <w:lang w:val="ro-RO"/>
        </w:rPr>
        <w:t>ract, printr-o notificare scrisă adresată furnizorului, fă</w:t>
      </w:r>
      <w:r w:rsidRPr="00882020">
        <w:rPr>
          <w:szCs w:val="24"/>
          <w:lang w:val="ro-RO"/>
        </w:rPr>
        <w:t>r</w:t>
      </w:r>
      <w:r>
        <w:rPr>
          <w:szCs w:val="24"/>
          <w:lang w:val="ro-RO"/>
        </w:rPr>
        <w:t>ă</w:t>
      </w:r>
      <w:r w:rsidRPr="00882020">
        <w:rPr>
          <w:szCs w:val="24"/>
          <w:lang w:val="ro-RO"/>
        </w:rPr>
        <w:t xml:space="preserve"> nici o compe</w:t>
      </w:r>
      <w:r>
        <w:rPr>
          <w:szCs w:val="24"/>
          <w:lang w:val="ro-RO"/>
        </w:rPr>
        <w:t>nsaţie, dacă acesta din urmă dă faliment, cu condiţia ca această anulare să nu prejudicieze sau să afecteze dreptul la acţiune sau despă</w:t>
      </w:r>
      <w:r w:rsidRPr="00882020">
        <w:rPr>
          <w:szCs w:val="24"/>
          <w:lang w:val="ro-RO"/>
        </w:rPr>
        <w:t xml:space="preserve">gubire pentru furnizor.  </w:t>
      </w:r>
      <w:r>
        <w:rPr>
          <w:noProof w:val="0"/>
          <w:szCs w:val="24"/>
          <w:lang w:val="ro-RO"/>
        </w:rPr>
        <w:t>Î</w:t>
      </w:r>
      <w:r w:rsidRPr="00882020">
        <w:rPr>
          <w:noProof w:val="0"/>
          <w:szCs w:val="24"/>
          <w:lang w:val="ro-RO"/>
        </w:rPr>
        <w:t>n acest caz, furnizorul are dreptul de a pretinde numai plata corespunzatoare pentru partea di</w:t>
      </w:r>
      <w:r>
        <w:rPr>
          <w:noProof w:val="0"/>
          <w:szCs w:val="24"/>
          <w:lang w:val="ro-RO"/>
        </w:rPr>
        <w:t>n  contract îndeplinită până la data denunţă</w:t>
      </w:r>
      <w:r w:rsidRPr="00882020">
        <w:rPr>
          <w:noProof w:val="0"/>
          <w:szCs w:val="24"/>
          <w:lang w:val="ro-RO"/>
        </w:rPr>
        <w:t>rii unilaterale a contractului.</w:t>
      </w:r>
    </w:p>
    <w:p w:rsidR="005F4495" w:rsidRPr="00882020" w:rsidRDefault="005F4495" w:rsidP="005F4495">
      <w:pPr>
        <w:pStyle w:val="DefaultText"/>
        <w:rPr>
          <w:b/>
          <w:i/>
          <w:sz w:val="28"/>
          <w:szCs w:val="28"/>
          <w:lang w:val="es-ES"/>
        </w:rPr>
      </w:pPr>
    </w:p>
    <w:p w:rsidR="005F4495" w:rsidRPr="00882020" w:rsidRDefault="005F4495" w:rsidP="005F4495">
      <w:pPr>
        <w:pStyle w:val="DefaultText"/>
        <w:jc w:val="both"/>
        <w:rPr>
          <w:b/>
          <w:szCs w:val="24"/>
          <w:lang w:val="es-ES"/>
        </w:rPr>
      </w:pPr>
      <w:r w:rsidRPr="00882020">
        <w:rPr>
          <w:b/>
          <w:szCs w:val="24"/>
          <w:lang w:val="es-ES"/>
        </w:rPr>
        <w:t>1</w:t>
      </w:r>
      <w:r>
        <w:rPr>
          <w:b/>
          <w:szCs w:val="24"/>
          <w:lang w:val="es-ES"/>
        </w:rPr>
        <w:t>0</w:t>
      </w:r>
      <w:r w:rsidRPr="00882020">
        <w:rPr>
          <w:b/>
          <w:szCs w:val="24"/>
          <w:lang w:val="es-ES"/>
        </w:rPr>
        <w:t>. Garan</w:t>
      </w:r>
      <w:r>
        <w:rPr>
          <w:b/>
          <w:szCs w:val="24"/>
          <w:lang w:val="es-ES"/>
        </w:rPr>
        <w:t>ţia de bună execuţ</w:t>
      </w:r>
      <w:r w:rsidRPr="00882020">
        <w:rPr>
          <w:b/>
          <w:szCs w:val="24"/>
          <w:lang w:val="es-ES"/>
        </w:rPr>
        <w:t>ie a contractului</w:t>
      </w:r>
    </w:p>
    <w:p w:rsidR="005F4495" w:rsidRPr="00882020" w:rsidRDefault="005F4495" w:rsidP="005F4495">
      <w:pPr>
        <w:pStyle w:val="DefaultText"/>
        <w:jc w:val="both"/>
        <w:rPr>
          <w:szCs w:val="24"/>
          <w:lang w:val="es-ES"/>
        </w:rPr>
      </w:pPr>
    </w:p>
    <w:p w:rsidR="005F4495" w:rsidRPr="00860499" w:rsidRDefault="005F4495" w:rsidP="005F4495">
      <w:pPr>
        <w:pStyle w:val="DefaultText"/>
        <w:jc w:val="both"/>
        <w:rPr>
          <w:szCs w:val="24"/>
          <w:lang w:val="es-ES"/>
        </w:rPr>
      </w:pPr>
      <w:r w:rsidRPr="00882020">
        <w:rPr>
          <w:szCs w:val="24"/>
          <w:lang w:val="es-ES"/>
        </w:rPr>
        <w:t>1</w:t>
      </w:r>
      <w:r>
        <w:rPr>
          <w:szCs w:val="24"/>
          <w:lang w:val="es-ES"/>
        </w:rPr>
        <w:t>0</w:t>
      </w:r>
      <w:r w:rsidRPr="00882020">
        <w:rPr>
          <w:szCs w:val="24"/>
          <w:lang w:val="es-ES"/>
        </w:rPr>
        <w:t>.1 - (1) Prestatorul se oblig</w:t>
      </w:r>
      <w:r>
        <w:rPr>
          <w:szCs w:val="24"/>
          <w:lang w:val="es-ES"/>
        </w:rPr>
        <w:t>ă să constituie garanţia de bună execuţ</w:t>
      </w:r>
      <w:r w:rsidRPr="00882020">
        <w:rPr>
          <w:szCs w:val="24"/>
          <w:lang w:val="es-ES"/>
        </w:rPr>
        <w:t>ie a contractului</w:t>
      </w:r>
      <w:r>
        <w:rPr>
          <w:szCs w:val="24"/>
          <w:lang w:val="es-ES"/>
        </w:rPr>
        <w:t xml:space="preserve"> î</w:t>
      </w:r>
      <w:r w:rsidRPr="00882020">
        <w:rPr>
          <w:szCs w:val="24"/>
          <w:lang w:val="es-ES"/>
        </w:rPr>
        <w:t xml:space="preserve">n cuantum de </w:t>
      </w:r>
      <w:r>
        <w:rPr>
          <w:szCs w:val="24"/>
          <w:lang w:val="es-ES"/>
        </w:rPr>
        <w:t>…….lei</w:t>
      </w:r>
      <w:r w:rsidRPr="00882020">
        <w:rPr>
          <w:szCs w:val="24"/>
          <w:lang w:val="es-ES"/>
        </w:rPr>
        <w:t>, p</w:t>
      </w:r>
      <w:r>
        <w:rPr>
          <w:szCs w:val="24"/>
          <w:lang w:val="es-ES"/>
        </w:rPr>
        <w:t>ână la intrarea î</w:t>
      </w:r>
      <w:r w:rsidRPr="00882020">
        <w:rPr>
          <w:szCs w:val="24"/>
          <w:lang w:val="es-ES"/>
        </w:rPr>
        <w:t xml:space="preserve">n efectivitate a contractului. </w:t>
      </w:r>
    </w:p>
    <w:p w:rsidR="005F4495" w:rsidRPr="00882020" w:rsidRDefault="005F4495" w:rsidP="005F4495">
      <w:pPr>
        <w:pStyle w:val="DefaultText"/>
        <w:jc w:val="both"/>
        <w:rPr>
          <w:szCs w:val="24"/>
          <w:lang w:val="es-ES"/>
        </w:rPr>
      </w:pPr>
      <w:r w:rsidRPr="00882020">
        <w:rPr>
          <w:szCs w:val="24"/>
          <w:lang w:val="es-ES"/>
        </w:rPr>
        <w:t>1</w:t>
      </w:r>
      <w:r>
        <w:rPr>
          <w:szCs w:val="24"/>
          <w:lang w:val="es-ES"/>
        </w:rPr>
        <w:t>0</w:t>
      </w:r>
      <w:r w:rsidRPr="00882020">
        <w:rPr>
          <w:szCs w:val="24"/>
          <w:lang w:val="es-ES"/>
        </w:rPr>
        <w:t>.</w:t>
      </w:r>
      <w:r>
        <w:rPr>
          <w:szCs w:val="24"/>
          <w:lang w:val="es-ES"/>
        </w:rPr>
        <w:t>2</w:t>
      </w:r>
      <w:r w:rsidRPr="00882020">
        <w:rPr>
          <w:szCs w:val="24"/>
          <w:lang w:val="es-ES"/>
        </w:rPr>
        <w:t xml:space="preserve"> -  Achizitoru</w:t>
      </w:r>
      <w:r>
        <w:rPr>
          <w:szCs w:val="24"/>
          <w:lang w:val="es-ES"/>
        </w:rPr>
        <w:t>l are dreptul de a emite pretenţii asupra garanţ</w:t>
      </w:r>
      <w:r w:rsidRPr="00882020">
        <w:rPr>
          <w:szCs w:val="24"/>
          <w:lang w:val="es-ES"/>
        </w:rPr>
        <w:t>iei de bun</w:t>
      </w:r>
      <w:r>
        <w:rPr>
          <w:szCs w:val="24"/>
          <w:lang w:val="es-ES"/>
        </w:rPr>
        <w:t>ă execuţie, î</w:t>
      </w:r>
      <w:r w:rsidRPr="00882020">
        <w:rPr>
          <w:szCs w:val="24"/>
          <w:lang w:val="es-ES"/>
        </w:rPr>
        <w:t xml:space="preserve">n </w:t>
      </w:r>
      <w:r>
        <w:rPr>
          <w:szCs w:val="24"/>
          <w:lang w:val="es-ES"/>
        </w:rPr>
        <w:t>limita prejudiciului creat, dacă</w:t>
      </w:r>
      <w:r w:rsidRPr="00882020">
        <w:rPr>
          <w:szCs w:val="24"/>
          <w:lang w:val="es-ES"/>
        </w:rPr>
        <w:t xml:space="preserve"> presta</w:t>
      </w:r>
      <w:r>
        <w:rPr>
          <w:szCs w:val="24"/>
          <w:lang w:val="es-ES"/>
        </w:rPr>
        <w:t>torul nu îşi</w:t>
      </w:r>
      <w:r w:rsidRPr="00882020">
        <w:rPr>
          <w:szCs w:val="24"/>
          <w:lang w:val="es-ES"/>
        </w:rPr>
        <w:t xml:space="preserve"> </w:t>
      </w:r>
      <w:r>
        <w:rPr>
          <w:szCs w:val="24"/>
          <w:lang w:val="es-ES"/>
        </w:rPr>
        <w:t>execută</w:t>
      </w:r>
      <w:r w:rsidRPr="00882020">
        <w:rPr>
          <w:szCs w:val="24"/>
          <w:lang w:val="es-ES"/>
        </w:rPr>
        <w:t xml:space="preserve">, </w:t>
      </w:r>
      <w:r>
        <w:rPr>
          <w:szCs w:val="24"/>
          <w:lang w:val="es-ES"/>
        </w:rPr>
        <w:t>execută cu întarziere sau execută</w:t>
      </w:r>
      <w:r w:rsidRPr="00882020">
        <w:rPr>
          <w:szCs w:val="24"/>
          <w:lang w:val="es-ES"/>
        </w:rPr>
        <w:t xml:space="preserve"> necorespunzator </w:t>
      </w:r>
      <w:r>
        <w:rPr>
          <w:szCs w:val="24"/>
          <w:lang w:val="es-ES"/>
        </w:rPr>
        <w:t>obligaţ</w:t>
      </w:r>
      <w:r w:rsidRPr="00882020">
        <w:rPr>
          <w:szCs w:val="24"/>
          <w:lang w:val="es-ES"/>
        </w:rPr>
        <w:t>iile asumate prin prezentul contract. Anterior emiterii unei preten</w:t>
      </w:r>
      <w:r>
        <w:rPr>
          <w:szCs w:val="24"/>
          <w:lang w:val="es-ES"/>
        </w:rPr>
        <w:t>ţii asupra garanţiei de bună</w:t>
      </w:r>
      <w:r w:rsidRPr="00882020">
        <w:rPr>
          <w:szCs w:val="24"/>
          <w:lang w:val="es-ES"/>
        </w:rPr>
        <w:t xml:space="preserve"> execu</w:t>
      </w:r>
      <w:r>
        <w:rPr>
          <w:szCs w:val="24"/>
          <w:lang w:val="es-ES"/>
        </w:rPr>
        <w:t>ţie, achizitorul are obligaţ</w:t>
      </w:r>
      <w:r w:rsidRPr="00882020">
        <w:rPr>
          <w:szCs w:val="24"/>
          <w:lang w:val="es-ES"/>
        </w:rPr>
        <w:t xml:space="preserve">ia de a notifica </w:t>
      </w:r>
      <w:r>
        <w:rPr>
          <w:szCs w:val="24"/>
          <w:lang w:val="es-ES"/>
        </w:rPr>
        <w:t>acest lucru prestatorul, precizâ</w:t>
      </w:r>
      <w:r w:rsidRPr="00882020">
        <w:rPr>
          <w:szCs w:val="24"/>
          <w:lang w:val="es-ES"/>
        </w:rPr>
        <w:t>nd totoda</w:t>
      </w:r>
      <w:r>
        <w:rPr>
          <w:szCs w:val="24"/>
          <w:lang w:val="es-ES"/>
        </w:rPr>
        <w:t>tă obligaţ</w:t>
      </w:r>
      <w:r w:rsidRPr="00882020">
        <w:rPr>
          <w:szCs w:val="24"/>
          <w:lang w:val="es-ES"/>
        </w:rPr>
        <w:t xml:space="preserve">iile care nu au fost respectate.   </w:t>
      </w:r>
    </w:p>
    <w:p w:rsidR="005F4495" w:rsidRPr="00882020" w:rsidRDefault="005F4495" w:rsidP="005F4495">
      <w:pPr>
        <w:pStyle w:val="DefaultText"/>
        <w:jc w:val="both"/>
        <w:rPr>
          <w:szCs w:val="24"/>
          <w:lang w:val="es-ES"/>
        </w:rPr>
      </w:pPr>
      <w:r>
        <w:rPr>
          <w:szCs w:val="24"/>
          <w:lang w:val="es-ES"/>
        </w:rPr>
        <w:t>10.3 – Achizitorul se obligă să</w:t>
      </w:r>
      <w:r w:rsidRPr="00882020">
        <w:rPr>
          <w:szCs w:val="24"/>
          <w:lang w:val="es-ES"/>
        </w:rPr>
        <w:t xml:space="preserve"> restitu</w:t>
      </w:r>
      <w:r>
        <w:rPr>
          <w:szCs w:val="24"/>
          <w:lang w:val="es-ES"/>
        </w:rPr>
        <w:t>ie garanţia de bună execuţ</w:t>
      </w:r>
      <w:r w:rsidRPr="00882020">
        <w:rPr>
          <w:szCs w:val="24"/>
          <w:lang w:val="es-ES"/>
        </w:rPr>
        <w:t xml:space="preserve">ie </w:t>
      </w:r>
      <w:r>
        <w:rPr>
          <w:szCs w:val="24"/>
          <w:lang w:val="es-ES"/>
        </w:rPr>
        <w:t>în termen de 5 zile de la î</w:t>
      </w:r>
      <w:r w:rsidRPr="00882020">
        <w:rPr>
          <w:szCs w:val="24"/>
          <w:lang w:val="es-ES"/>
        </w:rPr>
        <w:t>ndeplinirea obliga</w:t>
      </w:r>
      <w:r>
        <w:rPr>
          <w:szCs w:val="24"/>
          <w:lang w:val="es-ES"/>
        </w:rPr>
        <w:t>ţ</w:t>
      </w:r>
      <w:r w:rsidRPr="00882020">
        <w:rPr>
          <w:szCs w:val="24"/>
          <w:lang w:val="es-ES"/>
        </w:rPr>
        <w:t>iilor asumate.</w:t>
      </w:r>
    </w:p>
    <w:p w:rsidR="005F4495" w:rsidRPr="00882020" w:rsidRDefault="005F4495" w:rsidP="005F4495">
      <w:pPr>
        <w:pStyle w:val="DefaultText"/>
        <w:jc w:val="both"/>
        <w:rPr>
          <w:lang w:val="es-ES"/>
        </w:rPr>
      </w:pPr>
    </w:p>
    <w:p w:rsidR="005F4495" w:rsidRPr="00882020" w:rsidRDefault="005F4495" w:rsidP="005F4495">
      <w:pPr>
        <w:pStyle w:val="DefaultText"/>
        <w:jc w:val="both"/>
        <w:rPr>
          <w:b/>
          <w:i/>
          <w:lang w:val="it-IT"/>
        </w:rPr>
      </w:pPr>
      <w:r w:rsidRPr="00882020">
        <w:rPr>
          <w:b/>
          <w:i/>
          <w:lang w:val="it-IT"/>
        </w:rPr>
        <w:t>1</w:t>
      </w:r>
      <w:r>
        <w:rPr>
          <w:b/>
          <w:i/>
          <w:lang w:val="it-IT"/>
        </w:rPr>
        <w:t>1</w:t>
      </w:r>
      <w:r w:rsidRPr="00882020">
        <w:rPr>
          <w:b/>
          <w:i/>
          <w:lang w:val="it-IT"/>
        </w:rPr>
        <w:t>. Alte resposa</w:t>
      </w:r>
      <w:r>
        <w:rPr>
          <w:b/>
          <w:i/>
          <w:lang w:val="it-IT"/>
        </w:rPr>
        <w:t>bilităţ</w:t>
      </w:r>
      <w:r w:rsidRPr="00882020">
        <w:rPr>
          <w:b/>
          <w:i/>
          <w:lang w:val="it-IT"/>
        </w:rPr>
        <w:t>i ale prestatorului</w:t>
      </w:r>
    </w:p>
    <w:p w:rsidR="005F4495" w:rsidRPr="00882020" w:rsidRDefault="005F4495" w:rsidP="005F4495">
      <w:pPr>
        <w:pStyle w:val="DefaultText"/>
        <w:jc w:val="both"/>
        <w:rPr>
          <w:lang w:val="it-IT"/>
        </w:rPr>
      </w:pPr>
    </w:p>
    <w:p w:rsidR="005F4495" w:rsidRPr="00882020" w:rsidRDefault="005F4495" w:rsidP="005F4495">
      <w:pPr>
        <w:pStyle w:val="DefaultText"/>
        <w:jc w:val="both"/>
        <w:rPr>
          <w:lang w:val="it-IT"/>
        </w:rPr>
      </w:pPr>
      <w:r w:rsidRPr="00882020">
        <w:rPr>
          <w:lang w:val="it-IT"/>
        </w:rPr>
        <w:lastRenderedPageBreak/>
        <w:t>1</w:t>
      </w:r>
      <w:r>
        <w:rPr>
          <w:lang w:val="it-IT"/>
        </w:rPr>
        <w:t>1</w:t>
      </w:r>
      <w:r w:rsidRPr="00882020">
        <w:rPr>
          <w:lang w:val="it-IT"/>
        </w:rPr>
        <w:t>.1</w:t>
      </w:r>
      <w:r w:rsidRPr="00882020">
        <w:rPr>
          <w:b/>
          <w:lang w:val="it-IT"/>
        </w:rPr>
        <w:t xml:space="preserve"> - </w:t>
      </w:r>
      <w:r w:rsidRPr="00882020">
        <w:rPr>
          <w:lang w:val="it-IT"/>
        </w:rPr>
        <w:t>(1) Prestatorul a</w:t>
      </w:r>
      <w:r>
        <w:rPr>
          <w:lang w:val="it-IT"/>
        </w:rPr>
        <w:t>re obligaţ</w:t>
      </w:r>
      <w:r w:rsidRPr="00882020">
        <w:rPr>
          <w:lang w:val="it-IT"/>
        </w:rPr>
        <w:t>ia de a executa</w:t>
      </w:r>
      <w:r>
        <w:rPr>
          <w:lang w:val="it-IT"/>
        </w:rPr>
        <w:t xml:space="preserve"> serviciile prevăzute î</w:t>
      </w:r>
      <w:r w:rsidRPr="00882020">
        <w:rPr>
          <w:lang w:val="it-IT"/>
        </w:rPr>
        <w:t>n contract cu profe</w:t>
      </w:r>
      <w:r>
        <w:rPr>
          <w:lang w:val="it-IT"/>
        </w:rPr>
        <w:t>si</w:t>
      </w:r>
      <w:r w:rsidRPr="00882020">
        <w:rPr>
          <w:lang w:val="it-IT"/>
        </w:rPr>
        <w:t xml:space="preserve">onalismul </w:t>
      </w:r>
      <w:r>
        <w:rPr>
          <w:lang w:val="it-IT"/>
        </w:rPr>
        <w:t>şi</w:t>
      </w:r>
      <w:r w:rsidRPr="00882020">
        <w:rPr>
          <w:lang w:val="it-IT"/>
        </w:rPr>
        <w:t xml:space="preserve"> promtitudinea cuvenite angajamentului asumat </w:t>
      </w:r>
      <w:r>
        <w:rPr>
          <w:lang w:val="it-IT"/>
        </w:rPr>
        <w:t>şi î</w:t>
      </w:r>
      <w:r w:rsidRPr="00882020">
        <w:rPr>
          <w:lang w:val="it-IT"/>
        </w:rPr>
        <w:t>n confo</w:t>
      </w:r>
      <w:r>
        <w:rPr>
          <w:lang w:val="it-IT"/>
        </w:rPr>
        <w:t>rmitate cu propunerea sa tehnică</w:t>
      </w:r>
      <w:r w:rsidRPr="00882020">
        <w:rPr>
          <w:lang w:val="it-IT"/>
        </w:rPr>
        <w:t>.</w:t>
      </w:r>
    </w:p>
    <w:p w:rsidR="005F4495" w:rsidRPr="00882020" w:rsidRDefault="005F4495" w:rsidP="005F4495">
      <w:pPr>
        <w:pStyle w:val="DefaultText"/>
        <w:jc w:val="both"/>
        <w:rPr>
          <w:lang w:val="it-IT"/>
        </w:rPr>
      </w:pPr>
      <w:r w:rsidRPr="00882020">
        <w:rPr>
          <w:lang w:val="it-IT"/>
        </w:rPr>
        <w:t xml:space="preserve">(2) Prestatorul </w:t>
      </w:r>
      <w:r>
        <w:rPr>
          <w:lang w:val="it-IT"/>
        </w:rPr>
        <w:t>se obligă să</w:t>
      </w:r>
      <w:r w:rsidRPr="00882020">
        <w:rPr>
          <w:lang w:val="it-IT"/>
        </w:rPr>
        <w:t xml:space="preserve"> supravegheze prestarea serviciilor,  sa a</w:t>
      </w:r>
      <w:r>
        <w:rPr>
          <w:lang w:val="it-IT"/>
        </w:rPr>
        <w:t>si</w:t>
      </w:r>
      <w:r w:rsidRPr="00882020">
        <w:rPr>
          <w:lang w:val="it-IT"/>
        </w:rPr>
        <w:t>gure resurs</w:t>
      </w:r>
      <w:r>
        <w:rPr>
          <w:lang w:val="it-IT"/>
        </w:rPr>
        <w:t xml:space="preserve">ele umane, materialele, </w:t>
      </w:r>
      <w:r w:rsidRPr="00882020">
        <w:rPr>
          <w:lang w:val="it-IT"/>
        </w:rPr>
        <w:t xml:space="preserve">echipamentele </w:t>
      </w:r>
      <w:r>
        <w:rPr>
          <w:lang w:val="it-IT"/>
        </w:rPr>
        <w:t>şi</w:t>
      </w:r>
      <w:r w:rsidRPr="00882020">
        <w:rPr>
          <w:lang w:val="it-IT"/>
        </w:rPr>
        <w:t xml:space="preserve"> orice alte asemenea, fie de n</w:t>
      </w:r>
      <w:r>
        <w:rPr>
          <w:lang w:val="it-IT"/>
        </w:rPr>
        <w:t>atura provizorie, fie definitivă</w:t>
      </w:r>
      <w:r w:rsidRPr="00882020">
        <w:rPr>
          <w:lang w:val="it-IT"/>
        </w:rPr>
        <w:t xml:space="preserve"> cerute de </w:t>
      </w:r>
      <w:r>
        <w:rPr>
          <w:lang w:val="it-IT"/>
        </w:rPr>
        <w:t>şi</w:t>
      </w:r>
      <w:r w:rsidRPr="00882020">
        <w:rPr>
          <w:lang w:val="it-IT"/>
        </w:rPr>
        <w:t xml:space="preserve"> pentru c</w:t>
      </w:r>
      <w:r>
        <w:rPr>
          <w:lang w:val="it-IT"/>
        </w:rPr>
        <w:t>ontract, în masura î</w:t>
      </w:r>
      <w:r w:rsidRPr="00882020">
        <w:rPr>
          <w:lang w:val="it-IT"/>
        </w:rPr>
        <w:t>n care nece</w:t>
      </w:r>
      <w:r>
        <w:rPr>
          <w:lang w:val="it-IT"/>
        </w:rPr>
        <w:t>si</w:t>
      </w:r>
      <w:r w:rsidRPr="00882020">
        <w:rPr>
          <w:lang w:val="it-IT"/>
        </w:rPr>
        <w:t>tatea a</w:t>
      </w:r>
      <w:r>
        <w:rPr>
          <w:lang w:val="it-IT"/>
        </w:rPr>
        <w:t>sigurării acestora este prevazută în contract sau se poate deduce î</w:t>
      </w:r>
      <w:r w:rsidRPr="00882020">
        <w:rPr>
          <w:lang w:val="it-IT"/>
        </w:rPr>
        <w:t xml:space="preserve">n mod rezonabil din contract.  </w:t>
      </w:r>
    </w:p>
    <w:p w:rsidR="005F4495" w:rsidRDefault="005F4495" w:rsidP="005F4495">
      <w:pPr>
        <w:pStyle w:val="DefaultText"/>
        <w:jc w:val="both"/>
        <w:rPr>
          <w:i/>
          <w:lang w:val="es-ES"/>
        </w:rPr>
      </w:pPr>
      <w:r w:rsidRPr="00882020">
        <w:rPr>
          <w:lang w:val="it-IT"/>
        </w:rPr>
        <w:t>1</w:t>
      </w:r>
      <w:r>
        <w:rPr>
          <w:lang w:val="it-IT"/>
        </w:rPr>
        <w:t>1</w:t>
      </w:r>
      <w:r w:rsidRPr="00882020">
        <w:rPr>
          <w:lang w:val="it-IT"/>
        </w:rPr>
        <w:t>.2 -  Prestatorul este pe deplin responsabil pentru execu</w:t>
      </w:r>
      <w:r>
        <w:rPr>
          <w:lang w:val="it-IT"/>
        </w:rPr>
        <w:t>ţ</w:t>
      </w:r>
      <w:r w:rsidRPr="00882020">
        <w:rPr>
          <w:lang w:val="it-IT"/>
        </w:rPr>
        <w:t>ia</w:t>
      </w:r>
      <w:r>
        <w:rPr>
          <w:lang w:val="it-IT"/>
        </w:rPr>
        <w:t xml:space="preserve"> serviciilor î</w:t>
      </w:r>
      <w:r w:rsidRPr="00882020">
        <w:rPr>
          <w:lang w:val="it-IT"/>
        </w:rPr>
        <w:t>n conformitate cu graficul de prestare co</w:t>
      </w:r>
      <w:r>
        <w:rPr>
          <w:lang w:val="it-IT"/>
        </w:rPr>
        <w:t>nvenit. Totodată</w:t>
      </w:r>
      <w:r w:rsidRPr="00882020">
        <w:rPr>
          <w:lang w:val="it-IT"/>
        </w:rPr>
        <w:t>,</w:t>
      </w:r>
      <w:r>
        <w:rPr>
          <w:lang w:val="it-IT"/>
        </w:rPr>
        <w:t xml:space="preserve"> este ră</w:t>
      </w:r>
      <w:r w:rsidRPr="00882020">
        <w:rPr>
          <w:lang w:val="it-IT"/>
        </w:rPr>
        <w:t>spunz</w:t>
      </w:r>
      <w:r>
        <w:rPr>
          <w:lang w:val="it-IT"/>
        </w:rPr>
        <w:t>ător atâ</w:t>
      </w:r>
      <w:r w:rsidRPr="00882020">
        <w:rPr>
          <w:lang w:val="it-IT"/>
        </w:rPr>
        <w:t xml:space="preserve">t de </w:t>
      </w:r>
      <w:r>
        <w:rPr>
          <w:lang w:val="it-IT"/>
        </w:rPr>
        <w:t>siguranţa tuturor operaţ</w:t>
      </w:r>
      <w:r w:rsidRPr="00882020">
        <w:rPr>
          <w:lang w:val="it-IT"/>
        </w:rPr>
        <w:t xml:space="preserve">iunilor </w:t>
      </w:r>
      <w:r>
        <w:rPr>
          <w:lang w:val="it-IT"/>
        </w:rPr>
        <w:t>şi</w:t>
      </w:r>
      <w:r w:rsidRPr="00882020">
        <w:rPr>
          <w:lang w:val="it-IT"/>
        </w:rPr>
        <w:t xml:space="preserve"> metodelor de prestare utilizate, c</w:t>
      </w:r>
      <w:r>
        <w:rPr>
          <w:lang w:val="it-IT"/>
        </w:rPr>
        <w:t>â</w:t>
      </w:r>
      <w:r w:rsidRPr="00882020">
        <w:rPr>
          <w:lang w:val="it-IT"/>
        </w:rPr>
        <w:t xml:space="preserve">t </w:t>
      </w:r>
      <w:r>
        <w:rPr>
          <w:lang w:val="it-IT"/>
        </w:rPr>
        <w:t>şi</w:t>
      </w:r>
      <w:r w:rsidRPr="00882020">
        <w:rPr>
          <w:lang w:val="it-IT"/>
        </w:rPr>
        <w:t xml:space="preserve"> de calificarea personalului folo</w:t>
      </w:r>
      <w:r>
        <w:rPr>
          <w:lang w:val="it-IT"/>
        </w:rPr>
        <w:t>sit pe toată</w:t>
      </w:r>
      <w:r w:rsidRPr="00882020">
        <w:rPr>
          <w:lang w:val="it-IT"/>
        </w:rPr>
        <w:t xml:space="preserve"> durata contractului. </w:t>
      </w:r>
    </w:p>
    <w:p w:rsidR="005F4495" w:rsidRPr="00882020" w:rsidRDefault="005F4495" w:rsidP="005F4495">
      <w:pPr>
        <w:pStyle w:val="DefaultText"/>
        <w:jc w:val="both"/>
        <w:rPr>
          <w:b/>
          <w:lang w:val="es-ES"/>
        </w:rPr>
      </w:pPr>
    </w:p>
    <w:p w:rsidR="005F4495" w:rsidRPr="00882020" w:rsidRDefault="005F4495" w:rsidP="005F4495">
      <w:pPr>
        <w:pStyle w:val="DefaultText"/>
        <w:jc w:val="both"/>
        <w:rPr>
          <w:b/>
          <w:i/>
          <w:lang w:val="es-ES"/>
        </w:rPr>
      </w:pPr>
      <w:r w:rsidRPr="00882020">
        <w:rPr>
          <w:b/>
          <w:i/>
          <w:lang w:val="es-ES"/>
        </w:rPr>
        <w:t>1</w:t>
      </w:r>
      <w:r>
        <w:rPr>
          <w:b/>
          <w:i/>
          <w:lang w:val="es-ES"/>
        </w:rPr>
        <w:t>2</w:t>
      </w:r>
      <w:r w:rsidRPr="00882020">
        <w:rPr>
          <w:b/>
          <w:i/>
          <w:lang w:val="es-ES"/>
        </w:rPr>
        <w:t>. Alte responsa</w:t>
      </w:r>
      <w:r>
        <w:rPr>
          <w:b/>
          <w:i/>
          <w:lang w:val="es-ES"/>
        </w:rPr>
        <w:t>bilităţ</w:t>
      </w:r>
      <w:r w:rsidRPr="00882020">
        <w:rPr>
          <w:b/>
          <w:i/>
          <w:lang w:val="es-ES"/>
        </w:rPr>
        <w:t>i ale achizitorului</w:t>
      </w:r>
    </w:p>
    <w:p w:rsidR="005F4495" w:rsidRPr="00882020" w:rsidRDefault="005F4495" w:rsidP="005F4495">
      <w:pPr>
        <w:pStyle w:val="DefaultText"/>
        <w:jc w:val="both"/>
        <w:rPr>
          <w:lang w:val="it-IT"/>
        </w:rPr>
      </w:pPr>
    </w:p>
    <w:p w:rsidR="005F4495" w:rsidRPr="00882020" w:rsidRDefault="005F4495" w:rsidP="005F4495">
      <w:pPr>
        <w:pStyle w:val="DefaultText"/>
        <w:jc w:val="both"/>
        <w:rPr>
          <w:lang w:val="it-IT"/>
        </w:rPr>
      </w:pPr>
      <w:r w:rsidRPr="00882020">
        <w:rPr>
          <w:lang w:val="it-IT"/>
        </w:rPr>
        <w:t>1</w:t>
      </w:r>
      <w:r>
        <w:rPr>
          <w:lang w:val="it-IT"/>
        </w:rPr>
        <w:t>2</w:t>
      </w:r>
      <w:r w:rsidRPr="00882020">
        <w:rPr>
          <w:lang w:val="it-IT"/>
        </w:rPr>
        <w:t>.1</w:t>
      </w:r>
      <w:r w:rsidRPr="00882020">
        <w:rPr>
          <w:b/>
          <w:lang w:val="it-IT"/>
        </w:rPr>
        <w:t xml:space="preserve"> </w:t>
      </w:r>
      <w:r w:rsidRPr="00882020">
        <w:rPr>
          <w:lang w:val="it-IT"/>
        </w:rPr>
        <w:t xml:space="preserve">- Achizitorul </w:t>
      </w:r>
      <w:r>
        <w:rPr>
          <w:lang w:val="it-IT"/>
        </w:rPr>
        <w:t>se obligă</w:t>
      </w:r>
      <w:r w:rsidRPr="00882020">
        <w:rPr>
          <w:lang w:val="it-IT"/>
        </w:rPr>
        <w:t xml:space="preserve"> s</w:t>
      </w:r>
      <w:r>
        <w:rPr>
          <w:lang w:val="it-IT"/>
        </w:rPr>
        <w:t>ă</w:t>
      </w:r>
      <w:r w:rsidRPr="00882020">
        <w:rPr>
          <w:lang w:val="it-IT"/>
        </w:rPr>
        <w:t xml:space="preserve"> pun</w:t>
      </w:r>
      <w:r>
        <w:rPr>
          <w:lang w:val="it-IT"/>
        </w:rPr>
        <w:t>ă la dispoziţia prestatorului orice facilităţ</w:t>
      </w:r>
      <w:r w:rsidRPr="00882020">
        <w:rPr>
          <w:lang w:val="it-IT"/>
        </w:rPr>
        <w:t xml:space="preserve">i </w:t>
      </w:r>
      <w:r>
        <w:rPr>
          <w:lang w:val="it-IT"/>
        </w:rPr>
        <w:t>şi/sau informaţii pe care acesta le-a cerut în propunerea tehnică</w:t>
      </w:r>
      <w:r w:rsidRPr="00882020">
        <w:rPr>
          <w:lang w:val="it-IT"/>
        </w:rPr>
        <w:t xml:space="preserve"> </w:t>
      </w:r>
      <w:r>
        <w:rPr>
          <w:lang w:val="it-IT"/>
        </w:rPr>
        <w:t>şi</w:t>
      </w:r>
      <w:r w:rsidRPr="00882020">
        <w:rPr>
          <w:lang w:val="it-IT"/>
        </w:rPr>
        <w:t xml:space="preserve"> pe care le con</w:t>
      </w:r>
      <w:r>
        <w:rPr>
          <w:lang w:val="it-IT"/>
        </w:rPr>
        <w:t>sidera necesare î</w:t>
      </w:r>
      <w:r w:rsidRPr="00882020">
        <w:rPr>
          <w:lang w:val="it-IT"/>
        </w:rPr>
        <w:t>ndeplinirii contractului.</w:t>
      </w:r>
    </w:p>
    <w:p w:rsidR="005F4495" w:rsidRPr="00882020" w:rsidRDefault="005F4495" w:rsidP="005F4495">
      <w:pPr>
        <w:pStyle w:val="DefaultText"/>
        <w:jc w:val="both"/>
        <w:rPr>
          <w:b/>
          <w:lang w:val="it-IT"/>
        </w:rPr>
      </w:pPr>
    </w:p>
    <w:p w:rsidR="005F4495" w:rsidRPr="00882020" w:rsidRDefault="005F4495" w:rsidP="005F4495">
      <w:pPr>
        <w:pStyle w:val="DefaultText"/>
        <w:jc w:val="both"/>
        <w:rPr>
          <w:b/>
          <w:i/>
          <w:lang w:val="es-ES"/>
        </w:rPr>
      </w:pPr>
      <w:r w:rsidRPr="00882020">
        <w:rPr>
          <w:b/>
          <w:i/>
          <w:lang w:val="es-ES"/>
        </w:rPr>
        <w:t>1</w:t>
      </w:r>
      <w:r>
        <w:rPr>
          <w:b/>
          <w:i/>
          <w:lang w:val="es-ES"/>
        </w:rPr>
        <w:t>3. Recepţ</w:t>
      </w:r>
      <w:r w:rsidRPr="00882020">
        <w:rPr>
          <w:b/>
          <w:i/>
          <w:lang w:val="es-ES"/>
        </w:rPr>
        <w:t xml:space="preserve">ie </w:t>
      </w:r>
      <w:r>
        <w:rPr>
          <w:b/>
          <w:i/>
          <w:lang w:val="es-ES"/>
        </w:rPr>
        <w:t>şi</w:t>
      </w:r>
      <w:r w:rsidRPr="00882020">
        <w:rPr>
          <w:b/>
          <w:i/>
          <w:lang w:val="es-ES"/>
        </w:rPr>
        <w:t xml:space="preserve"> verific</w:t>
      </w:r>
      <w:r>
        <w:rPr>
          <w:b/>
          <w:i/>
          <w:lang w:val="es-ES"/>
        </w:rPr>
        <w:t>ă</w:t>
      </w:r>
      <w:r w:rsidRPr="00882020">
        <w:rPr>
          <w:b/>
          <w:i/>
          <w:lang w:val="es-ES"/>
        </w:rPr>
        <w:t xml:space="preserve">ri </w:t>
      </w:r>
    </w:p>
    <w:p w:rsidR="005F4495" w:rsidRPr="00882020" w:rsidRDefault="005F4495" w:rsidP="005F4495">
      <w:pPr>
        <w:pStyle w:val="DefaultText"/>
        <w:jc w:val="both"/>
        <w:rPr>
          <w:lang w:val="es-ES"/>
        </w:rPr>
      </w:pPr>
    </w:p>
    <w:p w:rsidR="005F4495" w:rsidRPr="00882020" w:rsidRDefault="005F4495" w:rsidP="005F4495">
      <w:pPr>
        <w:pStyle w:val="DefaultText"/>
        <w:jc w:val="both"/>
        <w:rPr>
          <w:lang w:val="es-ES"/>
        </w:rPr>
      </w:pPr>
      <w:r w:rsidRPr="00882020">
        <w:rPr>
          <w:lang w:val="es-ES"/>
        </w:rPr>
        <w:t>1</w:t>
      </w:r>
      <w:r>
        <w:rPr>
          <w:lang w:val="es-ES"/>
        </w:rPr>
        <w:t>3</w:t>
      </w:r>
      <w:r w:rsidRPr="00882020">
        <w:rPr>
          <w:lang w:val="es-ES"/>
        </w:rPr>
        <w:t>.1 - Achizitorul are dreptul de a verifica modul de prestare a serviciilor pentru a stabili conformitatea lor cu pr</w:t>
      </w:r>
      <w:r>
        <w:rPr>
          <w:lang w:val="es-ES"/>
        </w:rPr>
        <w:t>evederile din propunerea tehnică</w:t>
      </w:r>
      <w:r w:rsidRPr="00882020">
        <w:rPr>
          <w:lang w:val="es-ES"/>
        </w:rPr>
        <w:t xml:space="preserve"> </w:t>
      </w:r>
      <w:r>
        <w:rPr>
          <w:lang w:val="es-ES"/>
        </w:rPr>
        <w:t>şi</w:t>
      </w:r>
      <w:r w:rsidRPr="00882020">
        <w:rPr>
          <w:lang w:val="es-ES"/>
        </w:rPr>
        <w:t xml:space="preserve"> din caietul de sarcini. </w:t>
      </w:r>
    </w:p>
    <w:p w:rsidR="005F4495" w:rsidRPr="00882020" w:rsidRDefault="005F4495" w:rsidP="005F4495">
      <w:pPr>
        <w:pStyle w:val="DefaultText"/>
        <w:jc w:val="both"/>
        <w:rPr>
          <w:i/>
          <w:lang w:val="es-ES"/>
        </w:rPr>
      </w:pPr>
      <w:r w:rsidRPr="00882020">
        <w:rPr>
          <w:lang w:val="it-IT"/>
        </w:rPr>
        <w:t>1</w:t>
      </w:r>
      <w:r>
        <w:rPr>
          <w:lang w:val="it-IT"/>
        </w:rPr>
        <w:t>3</w:t>
      </w:r>
      <w:r w:rsidRPr="00882020">
        <w:rPr>
          <w:lang w:val="it-IT"/>
        </w:rPr>
        <w:t>.2 - Verific</w:t>
      </w:r>
      <w:r>
        <w:rPr>
          <w:lang w:val="it-IT"/>
        </w:rPr>
        <w:t>ările vor fi efectuate î</w:t>
      </w:r>
      <w:r w:rsidRPr="00882020">
        <w:rPr>
          <w:lang w:val="it-IT"/>
        </w:rPr>
        <w:t xml:space="preserve">n conformitate cu prevederile din prezentul contract. </w:t>
      </w:r>
      <w:r>
        <w:rPr>
          <w:lang w:val="es-ES"/>
        </w:rPr>
        <w:t>Achizitorul are obligaţia de a notifica, î</w:t>
      </w:r>
      <w:r w:rsidRPr="00882020">
        <w:rPr>
          <w:lang w:val="es-ES"/>
        </w:rPr>
        <w:t>n scris,  prestat</w:t>
      </w:r>
      <w:r>
        <w:rPr>
          <w:lang w:val="es-ES"/>
        </w:rPr>
        <w:t>orului, identitatea reprezentanţilor săi împuterniciţ</w:t>
      </w:r>
      <w:r w:rsidRPr="00882020">
        <w:rPr>
          <w:lang w:val="es-ES"/>
        </w:rPr>
        <w:t>i pentru acest scop.</w:t>
      </w:r>
    </w:p>
    <w:p w:rsidR="005F4495" w:rsidRPr="00882020" w:rsidRDefault="005F4495" w:rsidP="005F4495">
      <w:pPr>
        <w:pStyle w:val="DefaultText"/>
        <w:jc w:val="both"/>
        <w:rPr>
          <w:b/>
          <w:lang w:val="es-ES"/>
        </w:rPr>
      </w:pPr>
    </w:p>
    <w:p w:rsidR="005F4495" w:rsidRPr="00882020" w:rsidRDefault="005F4495" w:rsidP="005F4495">
      <w:pPr>
        <w:pStyle w:val="DefaultText"/>
        <w:jc w:val="both"/>
        <w:rPr>
          <w:b/>
          <w:i/>
          <w:lang w:val="es-ES"/>
        </w:rPr>
      </w:pPr>
      <w:r w:rsidRPr="00882020">
        <w:rPr>
          <w:b/>
          <w:i/>
          <w:lang w:val="es-ES"/>
        </w:rPr>
        <w:t>1</w:t>
      </w:r>
      <w:r>
        <w:rPr>
          <w:b/>
          <w:i/>
          <w:lang w:val="es-ES"/>
        </w:rPr>
        <w:t>4</w:t>
      </w:r>
      <w:r w:rsidRPr="00882020">
        <w:rPr>
          <w:b/>
          <w:i/>
          <w:lang w:val="es-ES"/>
        </w:rPr>
        <w:t xml:space="preserve">. Amendamente </w:t>
      </w:r>
    </w:p>
    <w:p w:rsidR="005F4495" w:rsidRPr="00882020" w:rsidRDefault="005F4495" w:rsidP="005F4495">
      <w:pPr>
        <w:pStyle w:val="DefaultText"/>
        <w:jc w:val="both"/>
        <w:rPr>
          <w:lang w:val="es-ES"/>
        </w:rPr>
      </w:pPr>
    </w:p>
    <w:p w:rsidR="005F4495" w:rsidRPr="00882020" w:rsidRDefault="005F4495" w:rsidP="005F4495">
      <w:pPr>
        <w:pStyle w:val="DefaultText"/>
        <w:jc w:val="both"/>
        <w:rPr>
          <w:b/>
          <w:noProof w:val="0"/>
          <w:lang w:val="ro-RO"/>
        </w:rPr>
      </w:pPr>
      <w:r w:rsidRPr="00882020">
        <w:rPr>
          <w:lang w:val="es-ES"/>
        </w:rPr>
        <w:t>1</w:t>
      </w:r>
      <w:r>
        <w:rPr>
          <w:lang w:val="es-ES"/>
        </w:rPr>
        <w:t>4</w:t>
      </w:r>
      <w:r w:rsidRPr="00882020">
        <w:rPr>
          <w:lang w:val="es-ES"/>
        </w:rPr>
        <w:t>.1 -</w:t>
      </w:r>
      <w:r w:rsidRPr="00882020">
        <w:rPr>
          <w:b/>
          <w:lang w:val="es-ES"/>
        </w:rPr>
        <w:t xml:space="preserve"> </w:t>
      </w:r>
      <w:r>
        <w:rPr>
          <w:noProof w:val="0"/>
          <w:lang w:val="ro-RO"/>
        </w:rPr>
        <w:t>Parţ</w:t>
      </w:r>
      <w:r w:rsidRPr="00882020">
        <w:rPr>
          <w:noProof w:val="0"/>
          <w:lang w:val="ro-RO"/>
        </w:rPr>
        <w:t>ile cont</w:t>
      </w:r>
      <w:r>
        <w:rPr>
          <w:noProof w:val="0"/>
          <w:lang w:val="ro-RO"/>
        </w:rPr>
        <w:t>ractante au dreptul, pe durata î</w:t>
      </w:r>
      <w:r w:rsidRPr="00882020">
        <w:rPr>
          <w:noProof w:val="0"/>
          <w:lang w:val="ro-RO"/>
        </w:rPr>
        <w:t>ndeplinirii contractului, de a conveni modificarea clauz</w:t>
      </w:r>
      <w:r>
        <w:rPr>
          <w:noProof w:val="0"/>
          <w:lang w:val="ro-RO"/>
        </w:rPr>
        <w:t>elor contractului, prin act adiţional, numai în cazul apariţ</w:t>
      </w:r>
      <w:r w:rsidRPr="00882020">
        <w:rPr>
          <w:noProof w:val="0"/>
          <w:lang w:val="ro-RO"/>
        </w:rPr>
        <w:t>iei unor circumstan</w:t>
      </w:r>
      <w:r>
        <w:rPr>
          <w:noProof w:val="0"/>
          <w:lang w:val="ro-RO"/>
        </w:rPr>
        <w:t>ţ</w:t>
      </w:r>
      <w:r w:rsidRPr="00882020">
        <w:rPr>
          <w:noProof w:val="0"/>
          <w:lang w:val="ro-RO"/>
        </w:rPr>
        <w:t>e care lezeaz</w:t>
      </w:r>
      <w:r>
        <w:rPr>
          <w:noProof w:val="0"/>
          <w:lang w:val="ro-RO"/>
        </w:rPr>
        <w:t>ă</w:t>
      </w:r>
      <w:r w:rsidRPr="00882020">
        <w:rPr>
          <w:noProof w:val="0"/>
          <w:lang w:val="ro-RO"/>
        </w:rPr>
        <w:t xml:space="preserve"> interesele comerciale legitime ale acestora </w:t>
      </w:r>
      <w:r>
        <w:rPr>
          <w:noProof w:val="0"/>
          <w:lang w:val="ro-RO"/>
        </w:rPr>
        <w:t>şi care nu au putut fi prevăzute la data î</w:t>
      </w:r>
      <w:r w:rsidRPr="00882020">
        <w:rPr>
          <w:noProof w:val="0"/>
          <w:lang w:val="ro-RO"/>
        </w:rPr>
        <w:t>ncheierii contractului.</w:t>
      </w:r>
    </w:p>
    <w:p w:rsidR="005F4495" w:rsidRPr="00882020" w:rsidRDefault="005F4495" w:rsidP="005F4495">
      <w:pPr>
        <w:pStyle w:val="DefaultText"/>
        <w:jc w:val="both"/>
        <w:rPr>
          <w:b/>
          <w:lang w:val="es-ES"/>
        </w:rPr>
      </w:pPr>
    </w:p>
    <w:p w:rsidR="005F4495" w:rsidRPr="00882020" w:rsidRDefault="005F4495" w:rsidP="005F4495">
      <w:pPr>
        <w:pStyle w:val="DefaultText"/>
        <w:jc w:val="both"/>
        <w:rPr>
          <w:b/>
          <w:i/>
          <w:lang w:val="es-ES"/>
        </w:rPr>
      </w:pPr>
      <w:r w:rsidRPr="00882020">
        <w:rPr>
          <w:b/>
          <w:i/>
          <w:lang w:val="es-ES"/>
        </w:rPr>
        <w:t>1</w:t>
      </w:r>
      <w:r>
        <w:rPr>
          <w:b/>
          <w:i/>
          <w:lang w:val="es-ES"/>
        </w:rPr>
        <w:t>5. Subcontractanţ</w:t>
      </w:r>
      <w:r w:rsidRPr="00882020">
        <w:rPr>
          <w:b/>
          <w:i/>
          <w:lang w:val="es-ES"/>
        </w:rPr>
        <w:t>i</w:t>
      </w:r>
    </w:p>
    <w:p w:rsidR="005F4495" w:rsidRPr="00882020" w:rsidRDefault="005F4495" w:rsidP="005F4495">
      <w:pPr>
        <w:pStyle w:val="DefaultText1"/>
        <w:jc w:val="both"/>
        <w:rPr>
          <w:lang w:val="es-ES"/>
        </w:rPr>
      </w:pPr>
    </w:p>
    <w:p w:rsidR="005F4495" w:rsidRPr="007129F9" w:rsidRDefault="005F4495" w:rsidP="005F4495">
      <w:pPr>
        <w:pStyle w:val="DefaultText1"/>
        <w:jc w:val="both"/>
        <w:rPr>
          <w:rFonts w:ascii="Times New Roman" w:hAnsi="Times New Roman"/>
          <w:lang w:val="es-ES"/>
        </w:rPr>
      </w:pPr>
      <w:r w:rsidRPr="007129F9">
        <w:rPr>
          <w:rFonts w:ascii="Times New Roman" w:hAnsi="Times New Roman"/>
          <w:lang w:val="es-ES"/>
        </w:rPr>
        <w:t>1</w:t>
      </w:r>
      <w:r>
        <w:rPr>
          <w:rFonts w:ascii="Times New Roman" w:hAnsi="Times New Roman"/>
          <w:lang w:val="es-ES"/>
        </w:rPr>
        <w:t>5</w:t>
      </w:r>
      <w:r w:rsidRPr="007129F9">
        <w:rPr>
          <w:rFonts w:ascii="Times New Roman" w:hAnsi="Times New Roman"/>
          <w:lang w:val="es-ES"/>
        </w:rPr>
        <w:t>.1 - Prestatorul are obligaţia, în cazul în care parţi din contract le subcontractează, de a încheia contracte cu subcontractanţii desemnaţi, în aceleaşi condiţii în care el a semnat contractul cu achizitorul.</w:t>
      </w:r>
    </w:p>
    <w:p w:rsidR="005F4495" w:rsidRPr="007129F9" w:rsidRDefault="005F4495" w:rsidP="005F4495">
      <w:pPr>
        <w:pStyle w:val="DefaultText1"/>
        <w:jc w:val="both"/>
        <w:rPr>
          <w:rFonts w:ascii="Times New Roman" w:hAnsi="Times New Roman"/>
          <w:lang w:val="es-ES"/>
        </w:rPr>
      </w:pPr>
      <w:r w:rsidRPr="007129F9">
        <w:rPr>
          <w:rFonts w:ascii="Times New Roman" w:hAnsi="Times New Roman"/>
          <w:lang w:val="es-ES"/>
        </w:rPr>
        <w:t>1</w:t>
      </w:r>
      <w:r>
        <w:rPr>
          <w:rFonts w:ascii="Times New Roman" w:hAnsi="Times New Roman"/>
          <w:lang w:val="es-ES"/>
        </w:rPr>
        <w:t>5</w:t>
      </w:r>
      <w:r w:rsidRPr="007129F9">
        <w:rPr>
          <w:rFonts w:ascii="Times New Roman" w:hAnsi="Times New Roman"/>
          <w:lang w:val="es-ES"/>
        </w:rPr>
        <w:t>.</w:t>
      </w:r>
      <w:r>
        <w:rPr>
          <w:rFonts w:ascii="Times New Roman" w:hAnsi="Times New Roman"/>
          <w:lang w:val="es-ES"/>
        </w:rPr>
        <w:t>2</w:t>
      </w:r>
      <w:r w:rsidRPr="007129F9">
        <w:rPr>
          <w:rFonts w:ascii="Times New Roman" w:hAnsi="Times New Roman"/>
          <w:lang w:val="es-ES"/>
        </w:rPr>
        <w:t>- (1) Prestatorul este pe deplin răspunzător faţă de achizitor de modul în care îndeplineşte contractul.</w:t>
      </w:r>
    </w:p>
    <w:p w:rsidR="005F4495" w:rsidRPr="007129F9" w:rsidRDefault="005F4495" w:rsidP="005F4495">
      <w:pPr>
        <w:pStyle w:val="DefaultText1"/>
        <w:jc w:val="both"/>
        <w:rPr>
          <w:rFonts w:ascii="Times New Roman" w:hAnsi="Times New Roman"/>
          <w:lang w:val="es-ES"/>
        </w:rPr>
      </w:pPr>
      <w:r w:rsidRPr="007129F9">
        <w:rPr>
          <w:rFonts w:ascii="Times New Roman" w:hAnsi="Times New Roman"/>
          <w:lang w:val="es-ES"/>
        </w:rPr>
        <w:t>(2) Subcontractantul este pe deplin răspunzător faţă de prestator de modul în care îşi îndeplineşte partea sa din contract.</w:t>
      </w:r>
    </w:p>
    <w:p w:rsidR="005F4495" w:rsidRPr="007129F9" w:rsidRDefault="005F4495" w:rsidP="005F4495">
      <w:pPr>
        <w:pStyle w:val="DefaultText1"/>
        <w:jc w:val="both"/>
        <w:rPr>
          <w:rFonts w:ascii="Times New Roman" w:hAnsi="Times New Roman"/>
          <w:lang w:val="es-ES"/>
        </w:rPr>
      </w:pPr>
      <w:r w:rsidRPr="007129F9">
        <w:rPr>
          <w:rFonts w:ascii="Times New Roman" w:hAnsi="Times New Roman"/>
          <w:lang w:val="es-ES"/>
        </w:rPr>
        <w:t>(3)</w:t>
      </w:r>
      <w:r w:rsidRPr="007129F9">
        <w:rPr>
          <w:rFonts w:ascii="Times New Roman" w:hAnsi="Times New Roman"/>
          <w:b/>
          <w:lang w:val="es-ES"/>
        </w:rPr>
        <w:t xml:space="preserve"> </w:t>
      </w:r>
      <w:r w:rsidRPr="007129F9">
        <w:rPr>
          <w:rFonts w:ascii="Times New Roman" w:hAnsi="Times New Roman"/>
          <w:lang w:val="es-ES"/>
        </w:rPr>
        <w:t>Prestatorul</w:t>
      </w:r>
      <w:r w:rsidRPr="007129F9">
        <w:rPr>
          <w:rFonts w:ascii="Times New Roman" w:hAnsi="Times New Roman"/>
          <w:b/>
          <w:lang w:val="es-ES"/>
        </w:rPr>
        <w:t xml:space="preserve"> </w:t>
      </w:r>
      <w:r w:rsidRPr="007129F9">
        <w:rPr>
          <w:rFonts w:ascii="Times New Roman" w:hAnsi="Times New Roman"/>
          <w:lang w:val="es-ES"/>
        </w:rPr>
        <w:t>are dreptul de a pretinde daune-interese subcontractanţilor dacă aceştia nu îşi îndeplinesc partea lor din contract.</w:t>
      </w:r>
    </w:p>
    <w:p w:rsidR="005F4495" w:rsidRDefault="005F4495" w:rsidP="005F4495">
      <w:pPr>
        <w:pStyle w:val="DefaultText"/>
        <w:jc w:val="both"/>
        <w:rPr>
          <w:b/>
          <w:i/>
          <w:lang w:val="es-ES"/>
        </w:rPr>
      </w:pPr>
    </w:p>
    <w:p w:rsidR="005F4495" w:rsidRPr="00882020" w:rsidRDefault="005F4495" w:rsidP="005F4495">
      <w:pPr>
        <w:pStyle w:val="DefaultText"/>
        <w:jc w:val="both"/>
        <w:rPr>
          <w:b/>
          <w:i/>
          <w:lang w:val="es-ES"/>
        </w:rPr>
      </w:pPr>
      <w:r>
        <w:rPr>
          <w:b/>
          <w:i/>
          <w:lang w:val="es-ES"/>
        </w:rPr>
        <w:t>16</w:t>
      </w:r>
      <w:r w:rsidRPr="00882020">
        <w:rPr>
          <w:b/>
          <w:i/>
          <w:lang w:val="es-ES"/>
        </w:rPr>
        <w:t>. Ce</w:t>
      </w:r>
      <w:r>
        <w:rPr>
          <w:b/>
          <w:i/>
          <w:lang w:val="es-ES"/>
        </w:rPr>
        <w:t>si</w:t>
      </w:r>
      <w:r w:rsidRPr="00882020">
        <w:rPr>
          <w:b/>
          <w:i/>
          <w:lang w:val="es-ES"/>
        </w:rPr>
        <w:t xml:space="preserve">unea </w:t>
      </w:r>
    </w:p>
    <w:p w:rsidR="005F4495" w:rsidRPr="00882020" w:rsidRDefault="005F4495" w:rsidP="005F4495">
      <w:pPr>
        <w:pStyle w:val="DefaultText"/>
        <w:jc w:val="both"/>
        <w:rPr>
          <w:lang w:val="es-ES"/>
        </w:rPr>
      </w:pPr>
    </w:p>
    <w:p w:rsidR="005F4495" w:rsidRPr="00882020" w:rsidRDefault="005F4495" w:rsidP="005F4495">
      <w:pPr>
        <w:pStyle w:val="DefaultText"/>
        <w:jc w:val="both"/>
        <w:rPr>
          <w:lang w:val="es-ES"/>
        </w:rPr>
      </w:pPr>
      <w:r>
        <w:rPr>
          <w:lang w:val="es-ES"/>
        </w:rPr>
        <w:t>16</w:t>
      </w:r>
      <w:r w:rsidRPr="00882020">
        <w:rPr>
          <w:lang w:val="es-ES"/>
        </w:rPr>
        <w:t>.1 - Prestatorul are obliga</w:t>
      </w:r>
      <w:r>
        <w:rPr>
          <w:lang w:val="es-ES"/>
        </w:rPr>
        <w:t>ţ</w:t>
      </w:r>
      <w:r w:rsidRPr="00882020">
        <w:rPr>
          <w:lang w:val="es-ES"/>
        </w:rPr>
        <w:t>ia de a nu transfera total sau par</w:t>
      </w:r>
      <w:r>
        <w:rPr>
          <w:lang w:val="es-ES"/>
        </w:rPr>
        <w:t>ţial obligaţ</w:t>
      </w:r>
      <w:r w:rsidRPr="00882020">
        <w:rPr>
          <w:lang w:val="es-ES"/>
        </w:rPr>
        <w:t>iil</w:t>
      </w:r>
      <w:r>
        <w:rPr>
          <w:lang w:val="es-ES"/>
        </w:rPr>
        <w:t>e sale asumate prin contract, fă</w:t>
      </w:r>
      <w:r w:rsidRPr="00882020">
        <w:rPr>
          <w:lang w:val="es-ES"/>
        </w:rPr>
        <w:t>r</w:t>
      </w:r>
      <w:r>
        <w:rPr>
          <w:lang w:val="es-ES"/>
        </w:rPr>
        <w:t>ă să obţină, î</w:t>
      </w:r>
      <w:r w:rsidRPr="00882020">
        <w:rPr>
          <w:lang w:val="es-ES"/>
        </w:rPr>
        <w:t>n prealabil, acordul scris al achizitorului.</w:t>
      </w:r>
    </w:p>
    <w:p w:rsidR="005F4495" w:rsidRPr="00BD1691" w:rsidRDefault="005F4495" w:rsidP="005F4495">
      <w:pPr>
        <w:pStyle w:val="DefaultText"/>
        <w:jc w:val="both"/>
        <w:rPr>
          <w:lang w:val="es-ES"/>
        </w:rPr>
      </w:pPr>
      <w:r>
        <w:rPr>
          <w:lang w:val="es-ES"/>
        </w:rPr>
        <w:t>16</w:t>
      </w:r>
      <w:r w:rsidRPr="00882020">
        <w:rPr>
          <w:lang w:val="es-ES"/>
        </w:rPr>
        <w:t>.2 - Ce</w:t>
      </w:r>
      <w:r>
        <w:rPr>
          <w:lang w:val="es-ES"/>
        </w:rPr>
        <w:t>si</w:t>
      </w:r>
      <w:r w:rsidRPr="00882020">
        <w:rPr>
          <w:lang w:val="es-ES"/>
        </w:rPr>
        <w:t>unea nu va exonera prestatorul de nici o</w:t>
      </w:r>
      <w:r>
        <w:rPr>
          <w:lang w:val="es-ES"/>
        </w:rPr>
        <w:t xml:space="preserve"> responsabilitate privind garanţia sau orice alte obligaţ</w:t>
      </w:r>
      <w:r w:rsidRPr="00882020">
        <w:rPr>
          <w:lang w:val="es-ES"/>
        </w:rPr>
        <w:t xml:space="preserve">ii asumate prin contract. </w:t>
      </w:r>
    </w:p>
    <w:p w:rsidR="005F4495" w:rsidRPr="00882020" w:rsidRDefault="005F4495" w:rsidP="005F4495">
      <w:pPr>
        <w:pStyle w:val="DefaultText"/>
        <w:jc w:val="both"/>
        <w:rPr>
          <w:b/>
          <w:i/>
          <w:lang w:val="es-ES"/>
        </w:rPr>
      </w:pPr>
      <w:r w:rsidRPr="00882020">
        <w:rPr>
          <w:b/>
          <w:i/>
          <w:lang w:val="es-ES"/>
        </w:rPr>
        <w:t>1</w:t>
      </w:r>
      <w:r>
        <w:rPr>
          <w:b/>
          <w:i/>
          <w:lang w:val="es-ES"/>
        </w:rPr>
        <w:t>7</w:t>
      </w:r>
      <w:r w:rsidRPr="00882020">
        <w:rPr>
          <w:b/>
          <w:i/>
          <w:lang w:val="es-ES"/>
        </w:rPr>
        <w:t>. For</w:t>
      </w:r>
      <w:r>
        <w:rPr>
          <w:b/>
          <w:i/>
          <w:lang w:val="es-ES"/>
        </w:rPr>
        <w:t>ţa majoră</w:t>
      </w:r>
    </w:p>
    <w:p w:rsidR="005F4495" w:rsidRPr="00882020" w:rsidRDefault="005F4495" w:rsidP="005F4495">
      <w:pPr>
        <w:pStyle w:val="DefaultText"/>
        <w:jc w:val="both"/>
        <w:rPr>
          <w:lang w:val="es-ES"/>
        </w:rPr>
      </w:pPr>
    </w:p>
    <w:p w:rsidR="005F4495" w:rsidRPr="00882020" w:rsidRDefault="005F4495" w:rsidP="005F4495">
      <w:pPr>
        <w:pStyle w:val="DefaultText"/>
        <w:jc w:val="both"/>
        <w:rPr>
          <w:lang w:val="es-ES"/>
        </w:rPr>
      </w:pPr>
      <w:r>
        <w:rPr>
          <w:lang w:val="es-ES"/>
        </w:rPr>
        <w:t>17.1 - Forţa majoră este constatată de o autoritate competentă</w:t>
      </w:r>
      <w:r w:rsidRPr="00882020">
        <w:rPr>
          <w:lang w:val="es-ES"/>
        </w:rPr>
        <w:t>.</w:t>
      </w:r>
    </w:p>
    <w:p w:rsidR="005F4495" w:rsidRPr="00882020" w:rsidRDefault="005F4495" w:rsidP="005F4495">
      <w:pPr>
        <w:pStyle w:val="DefaultText"/>
        <w:jc w:val="both"/>
        <w:rPr>
          <w:lang w:val="es-ES"/>
        </w:rPr>
      </w:pPr>
      <w:r>
        <w:rPr>
          <w:lang w:val="es-ES"/>
        </w:rPr>
        <w:t>17</w:t>
      </w:r>
      <w:r w:rsidRPr="00882020">
        <w:rPr>
          <w:lang w:val="es-ES"/>
        </w:rPr>
        <w:t>.2</w:t>
      </w:r>
      <w:r>
        <w:rPr>
          <w:lang w:val="es-ES"/>
        </w:rPr>
        <w:t xml:space="preserve"> - Forţa majoră exonerează parţ</w:t>
      </w:r>
      <w:r w:rsidRPr="00882020">
        <w:rPr>
          <w:lang w:val="es-ES"/>
        </w:rPr>
        <w:t xml:space="preserve">ile contractante de </w:t>
      </w:r>
      <w:r>
        <w:rPr>
          <w:lang w:val="es-ES"/>
        </w:rPr>
        <w:t>îndeplinirea obligaţ</w:t>
      </w:r>
      <w:r w:rsidRPr="00882020">
        <w:rPr>
          <w:lang w:val="es-ES"/>
        </w:rPr>
        <w:t>iilor asumate p</w:t>
      </w:r>
      <w:r>
        <w:rPr>
          <w:lang w:val="es-ES"/>
        </w:rPr>
        <w:t>rin prezentul contract, pe toată perioada în care aceasta acţ</w:t>
      </w:r>
      <w:r w:rsidRPr="00882020">
        <w:rPr>
          <w:lang w:val="es-ES"/>
        </w:rPr>
        <w:t>ionea</w:t>
      </w:r>
      <w:r>
        <w:rPr>
          <w:lang w:val="es-ES"/>
        </w:rPr>
        <w:t>ză</w:t>
      </w:r>
      <w:r w:rsidRPr="00882020">
        <w:rPr>
          <w:lang w:val="es-ES"/>
        </w:rPr>
        <w:t>.</w:t>
      </w:r>
    </w:p>
    <w:p w:rsidR="005F4495" w:rsidRPr="00882020" w:rsidRDefault="005F4495" w:rsidP="005F4495">
      <w:pPr>
        <w:pStyle w:val="DefaultText"/>
        <w:jc w:val="both"/>
        <w:rPr>
          <w:b/>
          <w:lang w:val="es-ES"/>
        </w:rPr>
      </w:pPr>
      <w:r>
        <w:rPr>
          <w:lang w:val="es-ES"/>
        </w:rPr>
        <w:t>17</w:t>
      </w:r>
      <w:r w:rsidRPr="00882020">
        <w:rPr>
          <w:lang w:val="es-ES"/>
        </w:rPr>
        <w:t>.</w:t>
      </w:r>
      <w:r>
        <w:rPr>
          <w:lang w:val="es-ES"/>
        </w:rPr>
        <w:t>3 - Î</w:t>
      </w:r>
      <w:r w:rsidRPr="00882020">
        <w:rPr>
          <w:lang w:val="es-ES"/>
        </w:rPr>
        <w:t>ndeplinir</w:t>
      </w:r>
      <w:r>
        <w:rPr>
          <w:lang w:val="es-ES"/>
        </w:rPr>
        <w:t>ea contractului va fi suspendată î</w:t>
      </w:r>
      <w:r w:rsidRPr="00882020">
        <w:rPr>
          <w:lang w:val="es-ES"/>
        </w:rPr>
        <w:t>n perioada de ac</w:t>
      </w:r>
      <w:r>
        <w:rPr>
          <w:lang w:val="es-ES"/>
        </w:rPr>
        <w:t>ţiune a forţei majore, dar fă</w:t>
      </w:r>
      <w:r w:rsidRPr="00882020">
        <w:rPr>
          <w:lang w:val="es-ES"/>
        </w:rPr>
        <w:t>r</w:t>
      </w:r>
      <w:r>
        <w:rPr>
          <w:lang w:val="es-ES"/>
        </w:rPr>
        <w:t>ă</w:t>
      </w:r>
      <w:r w:rsidRPr="00882020">
        <w:rPr>
          <w:lang w:val="es-ES"/>
        </w:rPr>
        <w:t xml:space="preserve"> a prejudicia</w:t>
      </w:r>
      <w:r>
        <w:rPr>
          <w:lang w:val="es-ES"/>
        </w:rPr>
        <w:t xml:space="preserve"> drepturile ce li se cuveneau părţilor pâ</w:t>
      </w:r>
      <w:r w:rsidRPr="00882020">
        <w:rPr>
          <w:lang w:val="es-ES"/>
        </w:rPr>
        <w:t>n</w:t>
      </w:r>
      <w:r>
        <w:rPr>
          <w:lang w:val="es-ES"/>
        </w:rPr>
        <w:t>ă la apariţ</w:t>
      </w:r>
      <w:r w:rsidRPr="00882020">
        <w:rPr>
          <w:lang w:val="es-ES"/>
        </w:rPr>
        <w:t>ia acesteia.</w:t>
      </w:r>
    </w:p>
    <w:p w:rsidR="005F4495" w:rsidRPr="00882020" w:rsidRDefault="005F4495" w:rsidP="005F4495">
      <w:pPr>
        <w:pStyle w:val="DefaultText"/>
        <w:jc w:val="both"/>
        <w:rPr>
          <w:lang w:val="es-ES"/>
        </w:rPr>
      </w:pPr>
      <w:r>
        <w:rPr>
          <w:lang w:val="es-ES"/>
        </w:rPr>
        <w:lastRenderedPageBreak/>
        <w:t>17</w:t>
      </w:r>
      <w:r w:rsidRPr="00882020">
        <w:rPr>
          <w:lang w:val="es-ES"/>
        </w:rPr>
        <w:t>.4 - Partea contractant</w:t>
      </w:r>
      <w:r>
        <w:rPr>
          <w:lang w:val="es-ES"/>
        </w:rPr>
        <w:t>ă care invocă forţ</w:t>
      </w:r>
      <w:r w:rsidRPr="00882020">
        <w:rPr>
          <w:lang w:val="es-ES"/>
        </w:rPr>
        <w:t>a major</w:t>
      </w:r>
      <w:r>
        <w:rPr>
          <w:lang w:val="es-ES"/>
        </w:rPr>
        <w:t>ă</w:t>
      </w:r>
      <w:r w:rsidRPr="00882020">
        <w:rPr>
          <w:lang w:val="es-ES"/>
        </w:rPr>
        <w:t xml:space="preserve"> are obliga</w:t>
      </w:r>
      <w:r>
        <w:rPr>
          <w:lang w:val="es-ES"/>
        </w:rPr>
        <w:t>ţ</w:t>
      </w:r>
      <w:r w:rsidRPr="00882020">
        <w:rPr>
          <w:lang w:val="es-ES"/>
        </w:rPr>
        <w:t>ia de a noti</w:t>
      </w:r>
      <w:r>
        <w:rPr>
          <w:lang w:val="es-ES"/>
        </w:rPr>
        <w:t>fica celeilalte părţ</w:t>
      </w:r>
      <w:r w:rsidRPr="00882020">
        <w:rPr>
          <w:lang w:val="es-ES"/>
        </w:rPr>
        <w:t xml:space="preserve">i, imediat </w:t>
      </w:r>
      <w:r>
        <w:rPr>
          <w:lang w:val="es-ES"/>
        </w:rPr>
        <w:t>şi î</w:t>
      </w:r>
      <w:r w:rsidRPr="00882020">
        <w:rPr>
          <w:lang w:val="es-ES"/>
        </w:rPr>
        <w:t xml:space="preserve">n mod complet, producerea acesteia </w:t>
      </w:r>
      <w:r>
        <w:rPr>
          <w:lang w:val="es-ES"/>
        </w:rPr>
        <w:t>şi să ia orice mă</w:t>
      </w:r>
      <w:r w:rsidRPr="00882020">
        <w:rPr>
          <w:lang w:val="es-ES"/>
        </w:rPr>
        <w:t xml:space="preserve">suri care </w:t>
      </w:r>
      <w:r>
        <w:rPr>
          <w:lang w:val="es-ES"/>
        </w:rPr>
        <w:t>îi stau la dispoziţie în vederea limită</w:t>
      </w:r>
      <w:r w:rsidRPr="00882020">
        <w:rPr>
          <w:lang w:val="es-ES"/>
        </w:rPr>
        <w:t>rii consecin</w:t>
      </w:r>
      <w:r>
        <w:rPr>
          <w:lang w:val="es-ES"/>
        </w:rPr>
        <w:t>ţ</w:t>
      </w:r>
      <w:r w:rsidRPr="00882020">
        <w:rPr>
          <w:lang w:val="es-ES"/>
        </w:rPr>
        <w:t>elor.</w:t>
      </w:r>
    </w:p>
    <w:p w:rsidR="005F4495" w:rsidRPr="00882020" w:rsidRDefault="005F4495" w:rsidP="005F4495">
      <w:pPr>
        <w:pStyle w:val="DefaultText"/>
        <w:jc w:val="both"/>
        <w:rPr>
          <w:lang w:val="es-ES"/>
        </w:rPr>
      </w:pPr>
      <w:r>
        <w:rPr>
          <w:lang w:val="es-ES"/>
        </w:rPr>
        <w:t>17</w:t>
      </w:r>
      <w:r w:rsidRPr="00882020">
        <w:rPr>
          <w:lang w:val="es-ES"/>
        </w:rPr>
        <w:t>.5</w:t>
      </w:r>
      <w:r w:rsidRPr="00882020">
        <w:rPr>
          <w:b/>
          <w:lang w:val="es-ES"/>
        </w:rPr>
        <w:t xml:space="preserve"> </w:t>
      </w:r>
      <w:r w:rsidRPr="00882020">
        <w:rPr>
          <w:lang w:val="es-ES"/>
        </w:rPr>
        <w:t>- Dac</w:t>
      </w:r>
      <w:r>
        <w:rPr>
          <w:lang w:val="es-ES"/>
        </w:rPr>
        <w:t>ă</w:t>
      </w:r>
      <w:r w:rsidRPr="00882020">
        <w:rPr>
          <w:lang w:val="es-ES"/>
        </w:rPr>
        <w:t xml:space="preserve"> for</w:t>
      </w:r>
      <w:r>
        <w:rPr>
          <w:lang w:val="es-ES"/>
        </w:rPr>
        <w:t>ţa majoră acţionează sau se estimează ca va acţiona o perioadă</w:t>
      </w:r>
      <w:r w:rsidRPr="00882020">
        <w:rPr>
          <w:lang w:val="es-ES"/>
        </w:rPr>
        <w:t xml:space="preserve"> mai mare de 6 luni, fie</w:t>
      </w:r>
      <w:r>
        <w:rPr>
          <w:lang w:val="es-ES"/>
        </w:rPr>
        <w:t>care parte va avea dreptul să</w:t>
      </w:r>
      <w:r w:rsidRPr="00882020">
        <w:rPr>
          <w:lang w:val="es-ES"/>
        </w:rPr>
        <w:t xml:space="preserve"> notifice celeilalt</w:t>
      </w:r>
      <w:r w:rsidRPr="00882020">
        <w:rPr>
          <w:b/>
          <w:lang w:val="es-ES"/>
        </w:rPr>
        <w:t xml:space="preserve">e </w:t>
      </w:r>
      <w:r w:rsidRPr="00882020">
        <w:rPr>
          <w:lang w:val="es-ES"/>
        </w:rPr>
        <w:t>par</w:t>
      </w:r>
      <w:r>
        <w:rPr>
          <w:lang w:val="es-ES"/>
        </w:rPr>
        <w:t>ţ</w:t>
      </w:r>
      <w:r w:rsidRPr="00882020">
        <w:rPr>
          <w:lang w:val="es-ES"/>
        </w:rPr>
        <w:t xml:space="preserve">i </w:t>
      </w:r>
      <w:r>
        <w:rPr>
          <w:lang w:val="es-ES"/>
        </w:rPr>
        <w:t>î</w:t>
      </w:r>
      <w:r w:rsidRPr="00882020">
        <w:rPr>
          <w:lang w:val="es-ES"/>
        </w:rPr>
        <w:t xml:space="preserve">ncetarea de plin </w:t>
      </w:r>
      <w:r>
        <w:rPr>
          <w:lang w:val="es-ES"/>
        </w:rPr>
        <w:t>drept a prezentului contract, fără ca vreuna din parţi să poată pretindă</w:t>
      </w:r>
      <w:r w:rsidRPr="00882020">
        <w:rPr>
          <w:lang w:val="es-ES"/>
        </w:rPr>
        <w:t xml:space="preserve"> celeilalte daune-interese.</w:t>
      </w:r>
    </w:p>
    <w:p w:rsidR="005F4495" w:rsidRPr="00882020" w:rsidRDefault="005F4495" w:rsidP="005F4495">
      <w:pPr>
        <w:pStyle w:val="DefaultText"/>
        <w:jc w:val="both"/>
        <w:rPr>
          <w:b/>
          <w:lang w:val="es-ES"/>
        </w:rPr>
      </w:pPr>
    </w:p>
    <w:p w:rsidR="005F4495" w:rsidRPr="00882020" w:rsidRDefault="005F4495" w:rsidP="005F4495">
      <w:pPr>
        <w:pStyle w:val="DefaultText"/>
        <w:jc w:val="both"/>
        <w:rPr>
          <w:b/>
          <w:i/>
          <w:lang w:val="es-ES"/>
        </w:rPr>
      </w:pPr>
      <w:r>
        <w:rPr>
          <w:b/>
          <w:i/>
          <w:lang w:val="es-ES"/>
        </w:rPr>
        <w:t>18</w:t>
      </w:r>
      <w:r w:rsidRPr="00882020">
        <w:rPr>
          <w:b/>
          <w:i/>
          <w:lang w:val="es-ES"/>
        </w:rPr>
        <w:t>. Solu</w:t>
      </w:r>
      <w:r>
        <w:rPr>
          <w:b/>
          <w:i/>
          <w:lang w:val="es-ES"/>
        </w:rPr>
        <w:t>ţ</w:t>
      </w:r>
      <w:r w:rsidRPr="00882020">
        <w:rPr>
          <w:b/>
          <w:i/>
          <w:lang w:val="es-ES"/>
        </w:rPr>
        <w:t>ionarea litigiilor</w:t>
      </w:r>
    </w:p>
    <w:p w:rsidR="005F4495" w:rsidRPr="00882020" w:rsidRDefault="005F4495" w:rsidP="005F4495">
      <w:pPr>
        <w:pStyle w:val="DefaultText"/>
        <w:jc w:val="both"/>
        <w:rPr>
          <w:lang w:val="es-ES"/>
        </w:rPr>
      </w:pPr>
    </w:p>
    <w:p w:rsidR="005F4495" w:rsidRPr="00882020" w:rsidRDefault="005F4495" w:rsidP="005F4495">
      <w:pPr>
        <w:pStyle w:val="DefaultText"/>
        <w:jc w:val="both"/>
        <w:rPr>
          <w:lang w:val="es-ES"/>
        </w:rPr>
      </w:pPr>
      <w:r>
        <w:rPr>
          <w:lang w:val="es-ES"/>
        </w:rPr>
        <w:t>18</w:t>
      </w:r>
      <w:r w:rsidRPr="00882020">
        <w:rPr>
          <w:lang w:val="es-ES"/>
        </w:rPr>
        <w:t xml:space="preserve">.1 - Achizitorul </w:t>
      </w:r>
      <w:r>
        <w:rPr>
          <w:lang w:val="es-ES"/>
        </w:rPr>
        <w:t>şi</w:t>
      </w:r>
      <w:r w:rsidRPr="00882020">
        <w:rPr>
          <w:lang w:val="es-ES"/>
        </w:rPr>
        <w:t xml:space="preserve">  prestatorul vor face toate eforturile p</w:t>
      </w:r>
      <w:r>
        <w:rPr>
          <w:lang w:val="es-ES"/>
        </w:rPr>
        <w:t>entru a rezolva pe cale amiabilă</w:t>
      </w:r>
      <w:r w:rsidRPr="00882020">
        <w:rPr>
          <w:lang w:val="es-ES"/>
        </w:rPr>
        <w:t>, p</w:t>
      </w:r>
      <w:r>
        <w:rPr>
          <w:lang w:val="es-ES"/>
        </w:rPr>
        <w:t>rin tratative directe, orice neînţelegere sau dispută care se poate ivi î</w:t>
      </w:r>
      <w:r w:rsidRPr="00882020">
        <w:rPr>
          <w:lang w:val="es-ES"/>
        </w:rPr>
        <w:t xml:space="preserve">ntre ei </w:t>
      </w:r>
      <w:r>
        <w:rPr>
          <w:lang w:val="es-ES"/>
        </w:rPr>
        <w:t>î</w:t>
      </w:r>
      <w:r w:rsidRPr="00882020">
        <w:rPr>
          <w:lang w:val="es-ES"/>
        </w:rPr>
        <w:t xml:space="preserve">n cadrul sau </w:t>
      </w:r>
      <w:r>
        <w:rPr>
          <w:lang w:val="es-ES"/>
        </w:rPr>
        <w:t>în legatură cu î</w:t>
      </w:r>
      <w:r w:rsidRPr="00882020">
        <w:rPr>
          <w:lang w:val="es-ES"/>
        </w:rPr>
        <w:t>ndeplinirea contractului.</w:t>
      </w:r>
    </w:p>
    <w:p w:rsidR="005F4495" w:rsidRPr="00882020" w:rsidRDefault="005F4495" w:rsidP="005F4495">
      <w:pPr>
        <w:pStyle w:val="DefaultText"/>
        <w:jc w:val="both"/>
        <w:rPr>
          <w:lang w:val="es-ES"/>
        </w:rPr>
      </w:pPr>
      <w:r>
        <w:rPr>
          <w:lang w:val="es-ES"/>
        </w:rPr>
        <w:t>18.2 - Dacă, după</w:t>
      </w:r>
      <w:r w:rsidRPr="00882020">
        <w:rPr>
          <w:lang w:val="es-ES"/>
        </w:rPr>
        <w:t xml:space="preserve"> 15 de zile de la </w:t>
      </w:r>
      <w:r>
        <w:rPr>
          <w:lang w:val="es-ES"/>
        </w:rPr>
        <w:t>î</w:t>
      </w:r>
      <w:r w:rsidRPr="00882020">
        <w:rPr>
          <w:lang w:val="es-ES"/>
        </w:rPr>
        <w:t xml:space="preserve">nceperea acestor tratative neoficiale, achizitorul </w:t>
      </w:r>
      <w:r>
        <w:rPr>
          <w:lang w:val="es-ES"/>
        </w:rPr>
        <w:t>şi prestatorul nu reuşesc să rezolve în mod amiabil o divergenţă contractuală</w:t>
      </w:r>
      <w:r w:rsidRPr="00882020">
        <w:rPr>
          <w:lang w:val="es-ES"/>
        </w:rPr>
        <w:t>, fiec</w:t>
      </w:r>
      <w:r>
        <w:rPr>
          <w:lang w:val="es-ES"/>
        </w:rPr>
        <w:t>are poate solicita ca disputa să se soluţ</w:t>
      </w:r>
      <w:r w:rsidRPr="00882020">
        <w:rPr>
          <w:lang w:val="es-ES"/>
        </w:rPr>
        <w:t>ioneze, fie prin arbitraj la Camera de Comer</w:t>
      </w:r>
      <w:r>
        <w:rPr>
          <w:lang w:val="es-ES"/>
        </w:rPr>
        <w:t>ţ</w:t>
      </w:r>
      <w:r w:rsidRPr="00882020">
        <w:rPr>
          <w:lang w:val="es-ES"/>
        </w:rPr>
        <w:t xml:space="preserve"> </w:t>
      </w:r>
      <w:r>
        <w:rPr>
          <w:lang w:val="es-ES"/>
        </w:rPr>
        <w:t>şi Industrie a României, fie de către instanţele judecatoreşti din Româ</w:t>
      </w:r>
      <w:r w:rsidRPr="00882020">
        <w:rPr>
          <w:lang w:val="es-ES"/>
        </w:rPr>
        <w:t xml:space="preserve">nia. </w:t>
      </w:r>
    </w:p>
    <w:p w:rsidR="005F4495" w:rsidRPr="00882020" w:rsidRDefault="005F4495" w:rsidP="005F4495">
      <w:pPr>
        <w:pStyle w:val="DefaultText"/>
        <w:jc w:val="both"/>
        <w:rPr>
          <w:lang w:val="es-ES"/>
        </w:rPr>
      </w:pPr>
    </w:p>
    <w:p w:rsidR="005F4495" w:rsidRPr="00882020" w:rsidRDefault="005F4495" w:rsidP="005F4495">
      <w:pPr>
        <w:pStyle w:val="DefaultText"/>
        <w:jc w:val="both"/>
        <w:rPr>
          <w:b/>
          <w:lang w:val="es-ES"/>
        </w:rPr>
      </w:pPr>
    </w:p>
    <w:p w:rsidR="005F4495" w:rsidRPr="00882020" w:rsidRDefault="005F4495" w:rsidP="005F4495">
      <w:pPr>
        <w:pStyle w:val="DefaultText"/>
        <w:rPr>
          <w:b/>
          <w:i/>
          <w:lang w:val="es-ES"/>
        </w:rPr>
      </w:pPr>
      <w:r>
        <w:rPr>
          <w:b/>
          <w:i/>
          <w:lang w:val="es-ES"/>
        </w:rPr>
        <w:t>19</w:t>
      </w:r>
      <w:r w:rsidRPr="00882020">
        <w:rPr>
          <w:b/>
          <w:i/>
          <w:lang w:val="es-ES"/>
        </w:rPr>
        <w:t>. Comunic</w:t>
      </w:r>
      <w:r>
        <w:rPr>
          <w:b/>
          <w:i/>
          <w:lang w:val="es-ES"/>
        </w:rPr>
        <w:t>ă</w:t>
      </w:r>
      <w:r w:rsidRPr="00882020">
        <w:rPr>
          <w:b/>
          <w:i/>
          <w:lang w:val="es-ES"/>
        </w:rPr>
        <w:t>ri</w:t>
      </w:r>
    </w:p>
    <w:p w:rsidR="005F4495" w:rsidRPr="00882020" w:rsidRDefault="005F4495" w:rsidP="005F4495">
      <w:pPr>
        <w:pStyle w:val="DefaultText"/>
        <w:jc w:val="both"/>
        <w:rPr>
          <w:lang w:val="es-ES"/>
        </w:rPr>
      </w:pPr>
    </w:p>
    <w:p w:rsidR="005F4495" w:rsidRPr="00882020" w:rsidRDefault="005F4495" w:rsidP="005F4495">
      <w:pPr>
        <w:pStyle w:val="DefaultText"/>
        <w:jc w:val="both"/>
        <w:rPr>
          <w:lang w:val="es-ES"/>
        </w:rPr>
      </w:pPr>
      <w:r>
        <w:rPr>
          <w:lang w:val="es-ES"/>
        </w:rPr>
        <w:t>19.1 - (1) Orice comunicare între părţi, referitoare la î</w:t>
      </w:r>
      <w:r w:rsidRPr="00882020">
        <w:rPr>
          <w:lang w:val="es-ES"/>
        </w:rPr>
        <w:t>ndeplinirea prezentului</w:t>
      </w:r>
      <w:r>
        <w:rPr>
          <w:lang w:val="es-ES"/>
        </w:rPr>
        <w:t xml:space="preserve"> contract, trebuie să fie transmisă î</w:t>
      </w:r>
      <w:r w:rsidRPr="00882020">
        <w:rPr>
          <w:lang w:val="es-ES"/>
        </w:rPr>
        <w:t>n scris.</w:t>
      </w:r>
    </w:p>
    <w:p w:rsidR="005F4495" w:rsidRPr="00882020" w:rsidRDefault="005F4495" w:rsidP="005F4495">
      <w:pPr>
        <w:pStyle w:val="DefaultText"/>
        <w:jc w:val="both"/>
        <w:rPr>
          <w:lang w:val="es-ES"/>
        </w:rPr>
      </w:pPr>
      <w:r w:rsidRPr="00882020">
        <w:rPr>
          <w:lang w:val="es-ES"/>
        </w:rPr>
        <w:t>(2</w:t>
      </w:r>
      <w:r>
        <w:rPr>
          <w:lang w:val="es-ES"/>
        </w:rPr>
        <w:t>) Orice document scris trebuie înregistrat atât în momentul transmiterii câ</w:t>
      </w:r>
      <w:r w:rsidRPr="00882020">
        <w:rPr>
          <w:lang w:val="es-ES"/>
        </w:rPr>
        <w:t xml:space="preserve">t </w:t>
      </w:r>
      <w:r>
        <w:rPr>
          <w:lang w:val="es-ES"/>
        </w:rPr>
        <w:t>şi î</w:t>
      </w:r>
      <w:r w:rsidRPr="00882020">
        <w:rPr>
          <w:lang w:val="es-ES"/>
        </w:rPr>
        <w:t>n momentul primirii.</w:t>
      </w:r>
    </w:p>
    <w:p w:rsidR="005F4495" w:rsidRPr="00882020" w:rsidRDefault="005F4495" w:rsidP="005F4495">
      <w:pPr>
        <w:pStyle w:val="DefaultText"/>
        <w:jc w:val="both"/>
        <w:rPr>
          <w:lang w:val="es-ES"/>
        </w:rPr>
      </w:pPr>
      <w:r>
        <w:rPr>
          <w:lang w:val="es-ES"/>
        </w:rPr>
        <w:t>19.2 - Comunicările între părţ</w:t>
      </w:r>
      <w:r w:rsidRPr="00882020">
        <w:rPr>
          <w:lang w:val="es-ES"/>
        </w:rPr>
        <w:t xml:space="preserve">i se pot face </w:t>
      </w:r>
      <w:r>
        <w:rPr>
          <w:lang w:val="es-ES"/>
        </w:rPr>
        <w:t>şi prin telefon, telegramă</w:t>
      </w:r>
      <w:r w:rsidRPr="00882020">
        <w:rPr>
          <w:lang w:val="es-ES"/>
        </w:rPr>
        <w:t>,</w:t>
      </w:r>
      <w:r>
        <w:rPr>
          <w:lang w:val="es-ES"/>
        </w:rPr>
        <w:t xml:space="preserve"> telex, fax sau e-mail cu condiţ</w:t>
      </w:r>
      <w:r w:rsidRPr="00882020">
        <w:rPr>
          <w:lang w:val="es-ES"/>
        </w:rPr>
        <w:t xml:space="preserve">ia </w:t>
      </w:r>
      <w:r>
        <w:rPr>
          <w:lang w:val="es-ES"/>
        </w:rPr>
        <w:t>confirmă</w:t>
      </w:r>
      <w:r w:rsidRPr="00882020">
        <w:rPr>
          <w:lang w:val="es-ES"/>
        </w:rPr>
        <w:t xml:space="preserve">rii </w:t>
      </w:r>
      <w:r>
        <w:rPr>
          <w:lang w:val="es-ES"/>
        </w:rPr>
        <w:t>în scris a primirii comunică</w:t>
      </w:r>
      <w:r w:rsidRPr="00882020">
        <w:rPr>
          <w:lang w:val="es-ES"/>
        </w:rPr>
        <w:t>rii.</w:t>
      </w:r>
    </w:p>
    <w:p w:rsidR="005F4495" w:rsidRPr="00882020" w:rsidRDefault="005F4495" w:rsidP="005F4495">
      <w:pPr>
        <w:pStyle w:val="DefaultText"/>
        <w:rPr>
          <w:b/>
          <w:lang w:val="es-ES"/>
        </w:rPr>
      </w:pPr>
    </w:p>
    <w:p w:rsidR="005F4495" w:rsidRPr="00882020" w:rsidRDefault="005F4495" w:rsidP="005F4495">
      <w:pPr>
        <w:pStyle w:val="DefaultText"/>
        <w:rPr>
          <w:i/>
          <w:lang w:val="es-ES"/>
        </w:rPr>
      </w:pPr>
      <w:r w:rsidRPr="00882020">
        <w:rPr>
          <w:b/>
          <w:i/>
          <w:lang w:val="es-ES"/>
        </w:rPr>
        <w:t>2</w:t>
      </w:r>
      <w:r>
        <w:rPr>
          <w:b/>
          <w:i/>
          <w:lang w:val="es-ES"/>
        </w:rPr>
        <w:t>0. Legea aplicabilă</w:t>
      </w:r>
      <w:r w:rsidRPr="00882020">
        <w:rPr>
          <w:b/>
          <w:i/>
          <w:lang w:val="es-ES"/>
        </w:rPr>
        <w:t xml:space="preserve"> contractului</w:t>
      </w:r>
    </w:p>
    <w:p w:rsidR="005F4495" w:rsidRPr="00882020" w:rsidRDefault="005F4495" w:rsidP="005F4495">
      <w:pPr>
        <w:pStyle w:val="DefaultText"/>
        <w:jc w:val="both"/>
        <w:rPr>
          <w:lang w:val="es-ES"/>
        </w:rPr>
      </w:pPr>
    </w:p>
    <w:p w:rsidR="005F4495" w:rsidRPr="00882020" w:rsidRDefault="005F4495" w:rsidP="005F4495">
      <w:pPr>
        <w:pStyle w:val="DefaultText"/>
        <w:jc w:val="both"/>
        <w:rPr>
          <w:lang w:val="es-ES"/>
        </w:rPr>
      </w:pPr>
      <w:r w:rsidRPr="00882020">
        <w:rPr>
          <w:lang w:val="es-ES"/>
        </w:rPr>
        <w:t>2</w:t>
      </w:r>
      <w:r>
        <w:rPr>
          <w:lang w:val="es-ES"/>
        </w:rPr>
        <w:t>0</w:t>
      </w:r>
      <w:r w:rsidRPr="00882020">
        <w:rPr>
          <w:lang w:val="es-ES"/>
        </w:rPr>
        <w:t>.1 - Contractul va fi inte</w:t>
      </w:r>
      <w:r>
        <w:rPr>
          <w:lang w:val="es-ES"/>
        </w:rPr>
        <w:t>rpretat conform legilor din Româ</w:t>
      </w:r>
      <w:r w:rsidRPr="00882020">
        <w:rPr>
          <w:lang w:val="es-ES"/>
        </w:rPr>
        <w:t>nia.</w:t>
      </w:r>
    </w:p>
    <w:p w:rsidR="005F4495" w:rsidRPr="00882020" w:rsidRDefault="005F4495" w:rsidP="005F4495">
      <w:pPr>
        <w:pStyle w:val="DefaultText"/>
        <w:jc w:val="both"/>
        <w:rPr>
          <w:i/>
          <w:sz w:val="28"/>
          <w:lang w:val="es-ES"/>
        </w:rPr>
      </w:pPr>
    </w:p>
    <w:p w:rsidR="005F4495" w:rsidRPr="00882020" w:rsidRDefault="005F4495" w:rsidP="005F4495">
      <w:pPr>
        <w:pStyle w:val="DefaultText"/>
        <w:ind w:firstLine="720"/>
        <w:jc w:val="both"/>
        <w:rPr>
          <w:szCs w:val="24"/>
          <w:lang w:val="it-IT"/>
        </w:rPr>
      </w:pPr>
      <w:r>
        <w:rPr>
          <w:szCs w:val="24"/>
          <w:lang w:val="es-ES"/>
        </w:rPr>
        <w:t>Parţile au înteles să î</w:t>
      </w:r>
      <w:r w:rsidRPr="00882020">
        <w:rPr>
          <w:szCs w:val="24"/>
          <w:lang w:val="es-ES"/>
        </w:rPr>
        <w:t>ncheie</w:t>
      </w:r>
      <w:r w:rsidRPr="00882020">
        <w:rPr>
          <w:szCs w:val="24"/>
          <w:lang w:val="it-IT"/>
        </w:rPr>
        <w:t xml:space="preserve"> azi </w:t>
      </w:r>
      <w:r>
        <w:rPr>
          <w:szCs w:val="24"/>
          <w:lang w:val="it-IT"/>
        </w:rPr>
        <w:t>.................</w:t>
      </w:r>
      <w:r w:rsidRPr="00882020">
        <w:rPr>
          <w:szCs w:val="24"/>
          <w:lang w:val="it-IT"/>
        </w:rPr>
        <w:t xml:space="preserve"> </w:t>
      </w:r>
      <w:r>
        <w:rPr>
          <w:szCs w:val="24"/>
          <w:lang w:val="it-IT"/>
        </w:rPr>
        <w:t>prezentul contract în două exemplare, câ</w:t>
      </w:r>
      <w:r w:rsidRPr="00882020">
        <w:rPr>
          <w:szCs w:val="24"/>
          <w:lang w:val="it-IT"/>
        </w:rPr>
        <w:t xml:space="preserve">te unul pentru fiecare parte.    </w:t>
      </w:r>
    </w:p>
    <w:p w:rsidR="005F4495" w:rsidRPr="00882020" w:rsidRDefault="005F4495" w:rsidP="005F4495">
      <w:pPr>
        <w:pStyle w:val="DefaultText"/>
        <w:jc w:val="both"/>
        <w:rPr>
          <w:i/>
          <w:szCs w:val="24"/>
          <w:lang w:val="it-IT"/>
        </w:rPr>
      </w:pPr>
      <w:r w:rsidRPr="00882020">
        <w:rPr>
          <w:szCs w:val="24"/>
          <w:lang w:val="it-IT"/>
        </w:rPr>
        <w:tab/>
      </w:r>
      <w:r w:rsidRPr="00882020">
        <w:rPr>
          <w:i/>
          <w:szCs w:val="24"/>
          <w:lang w:val="it-IT"/>
        </w:rPr>
        <w:t xml:space="preserve"> </w:t>
      </w:r>
    </w:p>
    <w:p w:rsidR="005F4495" w:rsidRPr="00882020" w:rsidRDefault="005F4495" w:rsidP="005F4495">
      <w:pPr>
        <w:pStyle w:val="DefaultText"/>
        <w:jc w:val="both"/>
        <w:rPr>
          <w:i/>
          <w:sz w:val="28"/>
          <w:lang w:val="es-ES"/>
        </w:rPr>
      </w:pPr>
    </w:p>
    <w:p w:rsidR="005F4495" w:rsidRPr="00882020" w:rsidRDefault="005F4495" w:rsidP="005F4495">
      <w:pPr>
        <w:pStyle w:val="DefaultText"/>
        <w:jc w:val="both"/>
        <w:rPr>
          <w:i/>
          <w:sz w:val="28"/>
          <w:lang w:val="es-ES"/>
        </w:rPr>
      </w:pPr>
    </w:p>
    <w:p w:rsidR="005F4495" w:rsidRPr="00882020" w:rsidRDefault="005F4495" w:rsidP="005F4495">
      <w:pPr>
        <w:pStyle w:val="DefaultText"/>
        <w:jc w:val="both"/>
        <w:rPr>
          <w:lang w:val="es-ES"/>
        </w:rPr>
      </w:pPr>
      <w:r w:rsidRPr="00882020">
        <w:rPr>
          <w:lang w:val="es-ES"/>
        </w:rPr>
        <w:t xml:space="preserve">          Achizitor</w:t>
      </w:r>
      <w:r w:rsidRPr="00882020">
        <w:rPr>
          <w:lang w:val="es-ES"/>
        </w:rPr>
        <w:tab/>
      </w:r>
      <w:r w:rsidRPr="00882020">
        <w:rPr>
          <w:lang w:val="es-ES"/>
        </w:rPr>
        <w:tab/>
      </w:r>
      <w:r w:rsidRPr="00882020">
        <w:rPr>
          <w:lang w:val="es-ES"/>
        </w:rPr>
        <w:tab/>
      </w:r>
      <w:r w:rsidRPr="00882020">
        <w:rPr>
          <w:lang w:val="es-ES"/>
        </w:rPr>
        <w:tab/>
      </w:r>
      <w:r w:rsidRPr="00882020">
        <w:rPr>
          <w:lang w:val="es-ES"/>
        </w:rPr>
        <w:tab/>
      </w:r>
      <w:r w:rsidRPr="00882020">
        <w:rPr>
          <w:lang w:val="es-ES"/>
        </w:rPr>
        <w:tab/>
      </w:r>
      <w:r w:rsidRPr="00882020">
        <w:rPr>
          <w:lang w:val="es-ES"/>
        </w:rPr>
        <w:tab/>
      </w:r>
      <w:r w:rsidRPr="00882020">
        <w:rPr>
          <w:lang w:val="es-ES"/>
        </w:rPr>
        <w:tab/>
        <w:t>Prestator</w:t>
      </w:r>
    </w:p>
    <w:p w:rsidR="005F4495" w:rsidRPr="00882020" w:rsidRDefault="005F4495" w:rsidP="005F4495">
      <w:pPr>
        <w:pStyle w:val="DefaultText"/>
        <w:jc w:val="both"/>
      </w:pPr>
      <w:r>
        <w:rPr>
          <w:lang w:val="es-ES"/>
        </w:rPr>
        <w:t xml:space="preserve">     </w:t>
      </w:r>
    </w:p>
    <w:p w:rsidR="005F4495" w:rsidRDefault="005F4495" w:rsidP="005F4495">
      <w:pPr>
        <w:overflowPunct w:val="0"/>
        <w:adjustRightInd w:val="0"/>
        <w:jc w:val="center"/>
      </w:pPr>
    </w:p>
    <w:p w:rsidR="005F4495" w:rsidRDefault="005F4495" w:rsidP="005F4495"/>
    <w:p w:rsidR="005C752B" w:rsidRDefault="005C752B"/>
    <w:sectPr w:rsidR="005C752B" w:rsidSect="001808B9">
      <w:footerReference w:type="default" r:id="rId14"/>
      <w:pgSz w:w="11907" w:h="16839" w:code="9"/>
      <w:pgMar w:top="1134" w:right="862" w:bottom="426" w:left="862"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3E1" w:rsidRDefault="003B63E1" w:rsidP="009E4DB8">
      <w:r>
        <w:separator/>
      </w:r>
    </w:p>
  </w:endnote>
  <w:endnote w:type="continuationSeparator" w:id="1">
    <w:p w:rsidR="003B63E1" w:rsidRDefault="003B63E1" w:rsidP="009E4D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EUAlbertina">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CD6" w:rsidRDefault="009E4DB8" w:rsidP="00A6442F">
    <w:pPr>
      <w:pStyle w:val="Footer"/>
      <w:framePr w:wrap="around" w:vAnchor="text" w:hAnchor="margin" w:xAlign="right" w:y="1"/>
      <w:rPr>
        <w:rStyle w:val="PageNumber"/>
      </w:rPr>
    </w:pPr>
    <w:r>
      <w:rPr>
        <w:rStyle w:val="PageNumber"/>
      </w:rPr>
      <w:fldChar w:fldCharType="begin"/>
    </w:r>
    <w:r w:rsidR="00211B18">
      <w:rPr>
        <w:rStyle w:val="PageNumber"/>
      </w:rPr>
      <w:instrText xml:space="preserve">PAGE  </w:instrText>
    </w:r>
    <w:r>
      <w:rPr>
        <w:rStyle w:val="PageNumber"/>
      </w:rPr>
      <w:fldChar w:fldCharType="end"/>
    </w:r>
  </w:p>
  <w:p w:rsidR="00262CD6" w:rsidRDefault="003B63E1" w:rsidP="00A6442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CD6" w:rsidRDefault="009E4DB8" w:rsidP="00A6442F">
    <w:pPr>
      <w:pStyle w:val="Footer"/>
      <w:framePr w:wrap="around" w:vAnchor="text" w:hAnchor="margin" w:xAlign="right" w:y="1"/>
      <w:rPr>
        <w:rStyle w:val="PageNumber"/>
      </w:rPr>
    </w:pPr>
    <w:r>
      <w:rPr>
        <w:rStyle w:val="PageNumber"/>
      </w:rPr>
      <w:fldChar w:fldCharType="begin"/>
    </w:r>
    <w:r w:rsidR="00211B18">
      <w:rPr>
        <w:rStyle w:val="PageNumber"/>
      </w:rPr>
      <w:instrText xml:space="preserve">PAGE  </w:instrText>
    </w:r>
    <w:r>
      <w:rPr>
        <w:rStyle w:val="PageNumber"/>
      </w:rPr>
      <w:fldChar w:fldCharType="separate"/>
    </w:r>
    <w:r w:rsidR="003F227D">
      <w:rPr>
        <w:rStyle w:val="PageNumber"/>
        <w:noProof/>
      </w:rPr>
      <w:t>12</w:t>
    </w:r>
    <w:r>
      <w:rPr>
        <w:rStyle w:val="PageNumber"/>
      </w:rPr>
      <w:fldChar w:fldCharType="end"/>
    </w:r>
  </w:p>
  <w:p w:rsidR="00262CD6" w:rsidRDefault="003B63E1" w:rsidP="00A6442F">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721" w:rsidRDefault="00211B18">
    <w:pPr>
      <w:pStyle w:val="Footer"/>
      <w:jc w:val="right"/>
    </w:pPr>
    <w:r>
      <w:t xml:space="preserve">Page </w:t>
    </w:r>
    <w:r w:rsidR="009E4DB8">
      <w:rPr>
        <w:b/>
      </w:rPr>
      <w:fldChar w:fldCharType="begin"/>
    </w:r>
    <w:r>
      <w:rPr>
        <w:b/>
      </w:rPr>
      <w:instrText xml:space="preserve"> PAGE </w:instrText>
    </w:r>
    <w:r w:rsidR="009E4DB8">
      <w:rPr>
        <w:b/>
      </w:rPr>
      <w:fldChar w:fldCharType="separate"/>
    </w:r>
    <w:r w:rsidR="003F227D">
      <w:rPr>
        <w:b/>
        <w:noProof/>
      </w:rPr>
      <w:t>35</w:t>
    </w:r>
    <w:r w:rsidR="009E4DB8">
      <w:rPr>
        <w:b/>
      </w:rPr>
      <w:fldChar w:fldCharType="end"/>
    </w:r>
    <w:r>
      <w:t xml:space="preserve"> of </w:t>
    </w:r>
    <w:r w:rsidR="009E4DB8">
      <w:rPr>
        <w:b/>
      </w:rPr>
      <w:fldChar w:fldCharType="begin"/>
    </w:r>
    <w:r>
      <w:rPr>
        <w:b/>
      </w:rPr>
      <w:instrText xml:space="preserve"> NUMPAGES  </w:instrText>
    </w:r>
    <w:r w:rsidR="009E4DB8">
      <w:rPr>
        <w:b/>
      </w:rPr>
      <w:fldChar w:fldCharType="separate"/>
    </w:r>
    <w:r w:rsidR="003F227D">
      <w:rPr>
        <w:b/>
        <w:noProof/>
      </w:rPr>
      <w:t>35</w:t>
    </w:r>
    <w:r w:rsidR="009E4DB8">
      <w:rPr>
        <w:b/>
      </w:rPr>
      <w:fldChar w:fldCharType="end"/>
    </w:r>
  </w:p>
  <w:p w:rsidR="00F21721" w:rsidRDefault="003B63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3E1" w:rsidRDefault="003B63E1" w:rsidP="009E4DB8">
      <w:r>
        <w:separator/>
      </w:r>
    </w:p>
  </w:footnote>
  <w:footnote w:type="continuationSeparator" w:id="1">
    <w:p w:rsidR="003B63E1" w:rsidRDefault="003B63E1" w:rsidP="009E4D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lowerLetter"/>
      <w:lvlText w:val="%1."/>
      <w:lvlJc w:val="left"/>
      <w:pPr>
        <w:tabs>
          <w:tab w:val="num" w:pos="502"/>
        </w:tabs>
        <w:ind w:left="502" w:hanging="360"/>
      </w:pPr>
    </w:lvl>
  </w:abstractNum>
  <w:abstractNum w:abstractNumId="2">
    <w:nsid w:val="00000003"/>
    <w:multiLevelType w:val="multilevel"/>
    <w:tmpl w:val="00000003"/>
    <w:name w:val="WW8Num3"/>
    <w:lvl w:ilvl="0">
      <w:numFmt w:val="bullet"/>
      <w:lvlText w:val="-"/>
      <w:lvlJc w:val="left"/>
      <w:pPr>
        <w:tabs>
          <w:tab w:val="num" w:pos="1068"/>
        </w:tabs>
        <w:ind w:left="1068" w:hanging="360"/>
      </w:pPr>
      <w:rPr>
        <w:rFonts w:ascii="Times New Roman" w:hAnsi="Times New Roman" w:cs="Times New Roman"/>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3">
    <w:nsid w:val="02FA57DD"/>
    <w:multiLevelType w:val="multilevel"/>
    <w:tmpl w:val="0EF8C35E"/>
    <w:lvl w:ilvl="0">
      <w:start w:val="1"/>
      <w:numFmt w:val="upperRoman"/>
      <w:lvlText w:val="%1."/>
      <w:legacy w:legacy="1" w:legacySpace="0" w:legacyIndent="216"/>
      <w:lvlJc w:val="left"/>
      <w:pPr>
        <w:ind w:left="216" w:hanging="216"/>
      </w:pPr>
      <w:rPr>
        <w:rFonts w:ascii="Times New Roman" w:hAnsi="Times New Roman" w:hint="default"/>
      </w:rPr>
    </w:lvl>
    <w:lvl w:ilvl="1">
      <w:start w:val="1"/>
      <w:numFmt w:val="upperLetter"/>
      <w:lvlText w:val="%2."/>
      <w:legacy w:legacy="1" w:legacySpace="0" w:legacyIndent="216"/>
      <w:lvlJc w:val="left"/>
      <w:pPr>
        <w:ind w:left="432" w:hanging="216"/>
      </w:pPr>
      <w:rPr>
        <w:rFonts w:ascii="Times New Roman" w:hAnsi="Times New Roman" w:hint="default"/>
      </w:rPr>
    </w:lvl>
    <w:lvl w:ilvl="2">
      <w:start w:val="1"/>
      <w:numFmt w:val="decimal"/>
      <w:lvlText w:val="%3."/>
      <w:legacy w:legacy="1" w:legacySpace="0" w:legacyIndent="216"/>
      <w:lvlJc w:val="left"/>
      <w:pPr>
        <w:ind w:left="648" w:hanging="216"/>
      </w:pPr>
      <w:rPr>
        <w:rFonts w:ascii="Times New Roman" w:hAnsi="Times New Roman" w:hint="default"/>
      </w:rPr>
    </w:lvl>
    <w:lvl w:ilvl="3">
      <w:start w:val="1"/>
      <w:numFmt w:val="lowerLetter"/>
      <w:lvlText w:val="%4."/>
      <w:legacy w:legacy="1" w:legacySpace="0" w:legacyIndent="216"/>
      <w:lvlJc w:val="left"/>
      <w:pPr>
        <w:ind w:left="864" w:hanging="216"/>
      </w:pPr>
      <w:rPr>
        <w:rFonts w:ascii="Times New Roman" w:hAnsi="Times New Roman" w:hint="default"/>
      </w:rPr>
    </w:lvl>
    <w:lvl w:ilvl="4">
      <w:start w:val="1"/>
      <w:numFmt w:val="lowerRoman"/>
      <w:lvlText w:val="%5."/>
      <w:legacy w:legacy="1" w:legacySpace="0" w:legacyIndent="216"/>
      <w:lvlJc w:val="left"/>
      <w:pPr>
        <w:ind w:left="1080" w:hanging="216"/>
      </w:pPr>
      <w:rPr>
        <w:rFonts w:ascii="Times New Roman" w:hAnsi="Times New Roman" w:hint="default"/>
      </w:rPr>
    </w:lvl>
    <w:lvl w:ilvl="5">
      <w:start w:val="1"/>
      <w:numFmt w:val="decimal"/>
      <w:lvlText w:val="%6)"/>
      <w:legacy w:legacy="1" w:legacySpace="0" w:legacyIndent="216"/>
      <w:lvlJc w:val="left"/>
      <w:pPr>
        <w:ind w:left="1296" w:hanging="216"/>
      </w:pPr>
      <w:rPr>
        <w:rFonts w:ascii="Times New Roman" w:hAnsi="Times New Roman" w:hint="default"/>
      </w:rPr>
    </w:lvl>
    <w:lvl w:ilvl="6">
      <w:start w:val="1"/>
      <w:numFmt w:val="lowerLetter"/>
      <w:lvlText w:val="%7)"/>
      <w:legacy w:legacy="1" w:legacySpace="0" w:legacyIndent="216"/>
      <w:lvlJc w:val="left"/>
      <w:pPr>
        <w:ind w:left="1512" w:hanging="216"/>
      </w:pPr>
      <w:rPr>
        <w:rFonts w:ascii="Times New Roman" w:hAnsi="Times New Roman" w:hint="default"/>
      </w:rPr>
    </w:lvl>
    <w:lvl w:ilvl="7">
      <w:start w:val="1"/>
      <w:numFmt w:val="lowerRoman"/>
      <w:lvlText w:val="%8)"/>
      <w:legacy w:legacy="1" w:legacySpace="0" w:legacyIndent="216"/>
      <w:lvlJc w:val="left"/>
      <w:pPr>
        <w:ind w:left="1728" w:hanging="216"/>
      </w:pPr>
      <w:rPr>
        <w:rFonts w:ascii="Times New Roman" w:hAnsi="Times New Roman" w:hint="default"/>
      </w:rPr>
    </w:lvl>
    <w:lvl w:ilvl="8">
      <w:start w:val="1"/>
      <w:numFmt w:val="decimal"/>
      <w:lvlText w:val="(%9)"/>
      <w:legacy w:legacy="1" w:legacySpace="0" w:legacyIndent="216"/>
      <w:lvlJc w:val="left"/>
      <w:pPr>
        <w:ind w:left="1944" w:hanging="216"/>
      </w:pPr>
      <w:rPr>
        <w:rFonts w:ascii="Times New Roman" w:hAnsi="Times New Roman" w:hint="default"/>
      </w:rPr>
    </w:lvl>
  </w:abstractNum>
  <w:abstractNum w:abstractNumId="4">
    <w:nsid w:val="0BF56728"/>
    <w:multiLevelType w:val="multilevel"/>
    <w:tmpl w:val="4E2A2464"/>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360"/>
      <w:lvlJc w:val="left"/>
      <w:pPr>
        <w:ind w:left="3240" w:hanging="360"/>
      </w:pPr>
    </w:lvl>
  </w:abstractNum>
  <w:abstractNum w:abstractNumId="5">
    <w:nsid w:val="111741D3"/>
    <w:multiLevelType w:val="multilevel"/>
    <w:tmpl w:val="0409001D"/>
    <w:styleLink w:val="Style3"/>
    <w:lvl w:ilvl="0">
      <w:start w:val="1"/>
      <w:numFmt w:val="lowerRoma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5534742"/>
    <w:multiLevelType w:val="hybridMultilevel"/>
    <w:tmpl w:val="CCE04A5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A5631B"/>
    <w:multiLevelType w:val="multilevel"/>
    <w:tmpl w:val="910E32D8"/>
    <w:lvl w:ilvl="0">
      <w:start w:val="1"/>
      <w:numFmt w:val="decimal"/>
      <w:lvlText w:val="%1."/>
      <w:lvlJc w:val="left"/>
      <w:pPr>
        <w:tabs>
          <w:tab w:val="num" w:pos="465"/>
        </w:tabs>
        <w:ind w:left="465" w:hanging="465"/>
      </w:pPr>
      <w:rPr>
        <w:rFonts w:hint="default"/>
        <w:b/>
      </w:rPr>
    </w:lvl>
    <w:lvl w:ilvl="1">
      <w:start w:val="1"/>
      <w:numFmt w:val="decimal"/>
      <w:lvlText w:val="%1.%2."/>
      <w:lvlJc w:val="left"/>
      <w:pPr>
        <w:tabs>
          <w:tab w:val="num" w:pos="1620"/>
        </w:tabs>
        <w:ind w:left="162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3240"/>
        </w:tabs>
        <w:ind w:left="3240" w:hanging="108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920"/>
        </w:tabs>
        <w:ind w:left="7920" w:hanging="2160"/>
      </w:pPr>
      <w:rPr>
        <w:rFonts w:hint="default"/>
        <w:b/>
      </w:rPr>
    </w:lvl>
  </w:abstractNum>
  <w:abstractNum w:abstractNumId="8">
    <w:nsid w:val="1CE83098"/>
    <w:multiLevelType w:val="hybridMultilevel"/>
    <w:tmpl w:val="902C7E40"/>
    <w:lvl w:ilvl="0" w:tplc="57A49BC6">
      <w:start w:val="1"/>
      <w:numFmt w:val="lowerLetter"/>
      <w:lvlText w:val="%1)"/>
      <w:lvlJc w:val="left"/>
      <w:pPr>
        <w:ind w:left="102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FF04CF"/>
    <w:multiLevelType w:val="multilevel"/>
    <w:tmpl w:val="744886E8"/>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000"/>
        </w:tabs>
        <w:ind w:left="9000" w:hanging="1800"/>
      </w:pPr>
      <w:rPr>
        <w:rFonts w:hint="default"/>
      </w:rPr>
    </w:lvl>
  </w:abstractNum>
  <w:abstractNum w:abstractNumId="10">
    <w:nsid w:val="23DF66AF"/>
    <w:multiLevelType w:val="multilevel"/>
    <w:tmpl w:val="2A880284"/>
    <w:lvl w:ilvl="0">
      <w:start w:val="1"/>
      <w:numFmt w:val="decimal"/>
      <w:pStyle w:val="Heading1"/>
      <w:lvlText w:val="%1."/>
      <w:lvlJc w:val="left"/>
      <w:pPr>
        <w:tabs>
          <w:tab w:val="num" w:pos="360"/>
        </w:tabs>
        <w:ind w:left="360" w:hanging="360"/>
      </w:pPr>
      <w:rPr>
        <w:rFonts w:hint="default"/>
        <w:b/>
        <w:i w:val="0"/>
        <w:sz w:val="28"/>
      </w:rPr>
    </w:lvl>
    <w:lvl w:ilvl="1">
      <w:start w:val="1"/>
      <w:numFmt w:val="decimal"/>
      <w:pStyle w:val="Heading2"/>
      <w:lvlText w:val="%1.%2."/>
      <w:lvlJc w:val="left"/>
      <w:pPr>
        <w:tabs>
          <w:tab w:val="num" w:pos="432"/>
        </w:tabs>
        <w:ind w:left="432" w:hanging="432"/>
      </w:pPr>
      <w:rPr>
        <w:rFonts w:hint="default"/>
        <w:b/>
        <w:i w:val="0"/>
        <w:sz w:val="22"/>
      </w:rPr>
    </w:lvl>
    <w:lvl w:ilvl="2">
      <w:start w:val="1"/>
      <w:numFmt w:val="lowerLetter"/>
      <w:pStyle w:val="Heading3"/>
      <w:lvlText w:val="%3)"/>
      <w:lvlJc w:val="left"/>
      <w:pPr>
        <w:tabs>
          <w:tab w:val="num" w:pos="1080"/>
        </w:tabs>
        <w:ind w:left="864" w:hanging="504"/>
      </w:pPr>
      <w:rPr>
        <w:rFonts w:hint="default"/>
        <w:b w:val="0"/>
        <w:i w:val="0"/>
        <w:sz w:val="22"/>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1">
    <w:nsid w:val="24A15EFB"/>
    <w:multiLevelType w:val="hybridMultilevel"/>
    <w:tmpl w:val="78DAC662"/>
    <w:lvl w:ilvl="0" w:tplc="04090017">
      <w:start w:val="1"/>
      <w:numFmt w:val="lowerLetter"/>
      <w:lvlText w:val="%1)"/>
      <w:lvlJc w:val="left"/>
      <w:pPr>
        <w:ind w:left="1211" w:hanging="360"/>
      </w:pPr>
      <w:rPr>
        <w:rFonts w:hint="default"/>
        <w:b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D1E118D"/>
    <w:multiLevelType w:val="hybridMultilevel"/>
    <w:tmpl w:val="08DC1B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AAA3CD3"/>
    <w:multiLevelType w:val="hybridMultilevel"/>
    <w:tmpl w:val="F376B2EE"/>
    <w:lvl w:ilvl="0" w:tplc="EADC9530">
      <w:start w:val="1"/>
      <w:numFmt w:val="lowerLetter"/>
      <w:lvlText w:val="%1)"/>
      <w:lvlJc w:val="left"/>
      <w:pPr>
        <w:tabs>
          <w:tab w:val="num" w:pos="1211"/>
        </w:tabs>
        <w:ind w:left="1211" w:hanging="360"/>
      </w:pPr>
      <w:rPr>
        <w:rFonts w:hint="default"/>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3A70DE9"/>
    <w:multiLevelType w:val="multilevel"/>
    <w:tmpl w:val="A2CAB524"/>
    <w:lvl w:ilvl="0">
      <w:start w:val="6"/>
      <w:numFmt w:val="decimal"/>
      <w:lvlText w:val="%1."/>
      <w:lvlJc w:val="left"/>
      <w:pPr>
        <w:tabs>
          <w:tab w:val="num" w:pos="720"/>
        </w:tabs>
        <w:ind w:left="720" w:hanging="720"/>
      </w:pPr>
      <w:rPr>
        <w:rFonts w:hint="default"/>
      </w:rPr>
    </w:lvl>
    <w:lvl w:ilvl="1">
      <w:start w:val="6"/>
      <w:numFmt w:val="decimal"/>
      <w:lvlText w:val="%1.%2."/>
      <w:lvlJc w:val="left"/>
      <w:pPr>
        <w:tabs>
          <w:tab w:val="num" w:pos="1537"/>
        </w:tabs>
        <w:ind w:left="1537" w:hanging="720"/>
      </w:pPr>
      <w:rPr>
        <w:rFonts w:hint="default"/>
      </w:rPr>
    </w:lvl>
    <w:lvl w:ilvl="2">
      <w:start w:val="5"/>
      <w:numFmt w:val="decimal"/>
      <w:lvlText w:val="%1.%2.%3."/>
      <w:lvlJc w:val="left"/>
      <w:pPr>
        <w:tabs>
          <w:tab w:val="num" w:pos="2354"/>
        </w:tabs>
        <w:ind w:left="2354" w:hanging="720"/>
      </w:pPr>
      <w:rPr>
        <w:rFonts w:hint="default"/>
      </w:rPr>
    </w:lvl>
    <w:lvl w:ilvl="3">
      <w:start w:val="1"/>
      <w:numFmt w:val="decimal"/>
      <w:lvlText w:val="%1.%2.%3.%4."/>
      <w:lvlJc w:val="left"/>
      <w:pPr>
        <w:tabs>
          <w:tab w:val="num" w:pos="3531"/>
        </w:tabs>
        <w:ind w:left="3531" w:hanging="1080"/>
      </w:pPr>
      <w:rPr>
        <w:rFonts w:hint="default"/>
      </w:rPr>
    </w:lvl>
    <w:lvl w:ilvl="4">
      <w:start w:val="1"/>
      <w:numFmt w:val="decimal"/>
      <w:lvlText w:val="%1.%2.%3.%4.%5."/>
      <w:lvlJc w:val="left"/>
      <w:pPr>
        <w:tabs>
          <w:tab w:val="num" w:pos="4348"/>
        </w:tabs>
        <w:ind w:left="4348" w:hanging="1080"/>
      </w:pPr>
      <w:rPr>
        <w:rFonts w:hint="default"/>
      </w:rPr>
    </w:lvl>
    <w:lvl w:ilvl="5">
      <w:start w:val="1"/>
      <w:numFmt w:val="decimal"/>
      <w:lvlText w:val="%1.%2.%3.%4.%5.%6."/>
      <w:lvlJc w:val="left"/>
      <w:pPr>
        <w:tabs>
          <w:tab w:val="num" w:pos="5525"/>
        </w:tabs>
        <w:ind w:left="5525" w:hanging="1440"/>
      </w:pPr>
      <w:rPr>
        <w:rFonts w:hint="default"/>
      </w:rPr>
    </w:lvl>
    <w:lvl w:ilvl="6">
      <w:start w:val="1"/>
      <w:numFmt w:val="decimal"/>
      <w:lvlText w:val="%1.%2.%3.%4.%5.%6.%7."/>
      <w:lvlJc w:val="left"/>
      <w:pPr>
        <w:tabs>
          <w:tab w:val="num" w:pos="6342"/>
        </w:tabs>
        <w:ind w:left="6342" w:hanging="1440"/>
      </w:pPr>
      <w:rPr>
        <w:rFonts w:hint="default"/>
      </w:rPr>
    </w:lvl>
    <w:lvl w:ilvl="7">
      <w:start w:val="1"/>
      <w:numFmt w:val="decimal"/>
      <w:lvlText w:val="%1.%2.%3.%4.%5.%6.%7.%8."/>
      <w:lvlJc w:val="left"/>
      <w:pPr>
        <w:tabs>
          <w:tab w:val="num" w:pos="7519"/>
        </w:tabs>
        <w:ind w:left="7519" w:hanging="1800"/>
      </w:pPr>
      <w:rPr>
        <w:rFonts w:hint="default"/>
      </w:rPr>
    </w:lvl>
    <w:lvl w:ilvl="8">
      <w:start w:val="1"/>
      <w:numFmt w:val="decimal"/>
      <w:lvlText w:val="%1.%2.%3.%4.%5.%6.%7.%8.%9."/>
      <w:lvlJc w:val="left"/>
      <w:pPr>
        <w:tabs>
          <w:tab w:val="num" w:pos="8696"/>
        </w:tabs>
        <w:ind w:left="8696" w:hanging="2160"/>
      </w:pPr>
      <w:rPr>
        <w:rFonts w:hint="default"/>
      </w:rPr>
    </w:lvl>
  </w:abstractNum>
  <w:abstractNum w:abstractNumId="15">
    <w:nsid w:val="4A2C4324"/>
    <w:multiLevelType w:val="hybridMultilevel"/>
    <w:tmpl w:val="08CA6C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C510EC1"/>
    <w:multiLevelType w:val="hybridMultilevel"/>
    <w:tmpl w:val="877663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ECF1AEF"/>
    <w:multiLevelType w:val="hybridMultilevel"/>
    <w:tmpl w:val="4F560E90"/>
    <w:lvl w:ilvl="0" w:tplc="F1169838">
      <w:start w:val="1"/>
      <w:numFmt w:val="bullet"/>
      <w:lvlText w:val="-"/>
      <w:lvlJc w:val="left"/>
      <w:pPr>
        <w:tabs>
          <w:tab w:val="num" w:pos="810"/>
        </w:tabs>
        <w:ind w:left="810" w:hanging="360"/>
      </w:pPr>
      <w:rPr>
        <w:rFonts w:ascii="Times New Roman" w:eastAsia="SimSu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5AA94204"/>
    <w:multiLevelType w:val="hybridMultilevel"/>
    <w:tmpl w:val="B240E02E"/>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9">
    <w:nsid w:val="69250B69"/>
    <w:multiLevelType w:val="hybridMultilevel"/>
    <w:tmpl w:val="3C863BF0"/>
    <w:lvl w:ilvl="0" w:tplc="6C9AAAEA">
      <w:start w:val="1"/>
      <w:numFmt w:val="lowerLetter"/>
      <w:lvlText w:val="%1)"/>
      <w:lvlJc w:val="left"/>
      <w:pPr>
        <w:ind w:left="1211" w:hanging="360"/>
      </w:pPr>
      <w:rPr>
        <w:rFonts w:hint="default"/>
        <w:color w:val="auto"/>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6"/>
  </w:num>
  <w:num w:numId="2">
    <w:abstractNumId w:val="7"/>
  </w:num>
  <w:num w:numId="3">
    <w:abstractNumId w:val="10"/>
  </w:num>
  <w:num w:numId="4">
    <w:abstractNumId w:val="9"/>
  </w:num>
  <w:num w:numId="5">
    <w:abstractNumId w:val="18"/>
  </w:num>
  <w:num w:numId="6">
    <w:abstractNumId w:val="15"/>
  </w:num>
  <w:num w:numId="7">
    <w:abstractNumId w:val="14"/>
  </w:num>
  <w:num w:numId="8">
    <w:abstractNumId w:val="17"/>
  </w:num>
  <w:num w:numId="9">
    <w:abstractNumId w:val="13"/>
  </w:num>
  <w:num w:numId="10">
    <w:abstractNumId w:val="12"/>
  </w:num>
  <w:num w:numId="11">
    <w:abstractNumId w:val="16"/>
  </w:num>
  <w:num w:numId="12">
    <w:abstractNumId w:val="5"/>
  </w:num>
  <w:num w:numId="13">
    <w:abstractNumId w:val="3"/>
  </w:num>
  <w:num w:numId="14">
    <w:abstractNumId w:val="4"/>
  </w:num>
  <w:num w:numId="15">
    <w:abstractNumId w:val="11"/>
  </w:num>
  <w:num w:numId="16">
    <w:abstractNumId w:val="8"/>
  </w:num>
  <w:num w:numId="17">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applyBreakingRules/>
  </w:compat>
  <w:rsids>
    <w:rsidRoot w:val="005F4495"/>
    <w:rsid w:val="000C42A4"/>
    <w:rsid w:val="00126C74"/>
    <w:rsid w:val="001C79E3"/>
    <w:rsid w:val="001D2EF0"/>
    <w:rsid w:val="00211B18"/>
    <w:rsid w:val="0030203A"/>
    <w:rsid w:val="00323FB8"/>
    <w:rsid w:val="003B63E1"/>
    <w:rsid w:val="003F227D"/>
    <w:rsid w:val="0040137F"/>
    <w:rsid w:val="004D52B3"/>
    <w:rsid w:val="005C752B"/>
    <w:rsid w:val="005F4495"/>
    <w:rsid w:val="00935402"/>
    <w:rsid w:val="009E4DB8"/>
    <w:rsid w:val="00A5624F"/>
    <w:rsid w:val="00A76D75"/>
    <w:rsid w:val="00BE781E"/>
    <w:rsid w:val="00EC62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495"/>
    <w:pPr>
      <w:spacing w:after="0" w:line="240" w:lineRule="auto"/>
    </w:pPr>
    <w:rPr>
      <w:rFonts w:ascii="Times New Roman" w:eastAsia="Times New Roman" w:hAnsi="Times New Roman" w:cs="Times New Roman"/>
      <w:sz w:val="24"/>
      <w:szCs w:val="24"/>
    </w:rPr>
  </w:style>
  <w:style w:type="paragraph" w:styleId="Heading1">
    <w:name w:val="heading 1"/>
    <w:aliases w:val=" Char"/>
    <w:basedOn w:val="Normal"/>
    <w:next w:val="Normal"/>
    <w:link w:val="Heading1Char"/>
    <w:qFormat/>
    <w:rsid w:val="005F4495"/>
    <w:pPr>
      <w:keepNext/>
      <w:numPr>
        <w:numId w:val="3"/>
      </w:numPr>
      <w:spacing w:before="360" w:after="120"/>
      <w:jc w:val="both"/>
      <w:outlineLvl w:val="0"/>
    </w:pPr>
    <w:rPr>
      <w:rFonts w:ascii="Arial" w:hAnsi="Arial"/>
      <w:b/>
      <w:iCs/>
      <w:sz w:val="28"/>
      <w:lang w:val="en-GB"/>
    </w:rPr>
  </w:style>
  <w:style w:type="paragraph" w:styleId="Heading2">
    <w:name w:val="heading 2"/>
    <w:basedOn w:val="Normal"/>
    <w:next w:val="Normal"/>
    <w:link w:val="Heading2Char"/>
    <w:qFormat/>
    <w:rsid w:val="005F4495"/>
    <w:pPr>
      <w:keepLines/>
      <w:numPr>
        <w:ilvl w:val="1"/>
        <w:numId w:val="3"/>
      </w:numPr>
      <w:tabs>
        <w:tab w:val="left" w:pos="720"/>
      </w:tabs>
      <w:spacing w:before="60" w:after="60"/>
      <w:jc w:val="both"/>
      <w:outlineLvl w:val="1"/>
    </w:pPr>
    <w:rPr>
      <w:rFonts w:ascii="Arial" w:hAnsi="Arial"/>
      <w:bCs/>
      <w:iCs/>
      <w:sz w:val="22"/>
      <w:szCs w:val="20"/>
      <w:lang w:val="en-GB"/>
    </w:rPr>
  </w:style>
  <w:style w:type="paragraph" w:styleId="Heading3">
    <w:name w:val="heading 3"/>
    <w:basedOn w:val="Normal"/>
    <w:next w:val="Normal"/>
    <w:link w:val="Heading3Char"/>
    <w:qFormat/>
    <w:rsid w:val="005F4495"/>
    <w:pPr>
      <w:numPr>
        <w:ilvl w:val="2"/>
        <w:numId w:val="3"/>
      </w:numPr>
      <w:tabs>
        <w:tab w:val="left" w:pos="1021"/>
      </w:tabs>
      <w:spacing w:before="60" w:after="60"/>
      <w:jc w:val="both"/>
      <w:outlineLvl w:val="2"/>
    </w:pPr>
    <w:rPr>
      <w:rFonts w:ascii="Arial" w:hAnsi="Arial"/>
      <w:sz w:val="22"/>
      <w:szCs w:val="20"/>
      <w:lang w:val="en-GB"/>
    </w:rPr>
  </w:style>
  <w:style w:type="paragraph" w:styleId="Heading4">
    <w:name w:val="heading 4"/>
    <w:basedOn w:val="Normal"/>
    <w:next w:val="Normal"/>
    <w:link w:val="Heading4Char"/>
    <w:qFormat/>
    <w:rsid w:val="005F4495"/>
    <w:pPr>
      <w:keepNext/>
      <w:spacing w:before="240" w:after="60"/>
      <w:outlineLvl w:val="3"/>
    </w:pPr>
    <w:rPr>
      <w:b/>
      <w:bCs/>
      <w:sz w:val="28"/>
      <w:szCs w:val="28"/>
    </w:rPr>
  </w:style>
  <w:style w:type="paragraph" w:styleId="Heading6">
    <w:name w:val="heading 6"/>
    <w:basedOn w:val="Normal"/>
    <w:next w:val="Normal"/>
    <w:link w:val="Heading6Char"/>
    <w:qFormat/>
    <w:rsid w:val="005F4495"/>
    <w:pPr>
      <w:keepNext/>
      <w:keepLines/>
      <w:spacing w:before="200"/>
      <w:outlineLvl w:val="5"/>
    </w:pPr>
    <w:rPr>
      <w:rFonts w:ascii="Cambria" w:hAnsi="Cambria"/>
      <w:i/>
      <w:iCs/>
      <w:color w:val="243F60"/>
    </w:rPr>
  </w:style>
  <w:style w:type="paragraph" w:styleId="Heading9">
    <w:name w:val="heading 9"/>
    <w:basedOn w:val="Normal"/>
    <w:next w:val="Normal"/>
    <w:link w:val="Heading9Char"/>
    <w:qFormat/>
    <w:rsid w:val="005F449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har Char"/>
    <w:basedOn w:val="DefaultParagraphFont"/>
    <w:link w:val="Heading1"/>
    <w:rsid w:val="005F4495"/>
    <w:rPr>
      <w:rFonts w:ascii="Arial" w:eastAsia="Times New Roman" w:hAnsi="Arial" w:cs="Times New Roman"/>
      <w:b/>
      <w:iCs/>
      <w:sz w:val="28"/>
      <w:szCs w:val="24"/>
      <w:lang w:val="en-GB"/>
    </w:rPr>
  </w:style>
  <w:style w:type="character" w:customStyle="1" w:styleId="Heading2Char">
    <w:name w:val="Heading 2 Char"/>
    <w:basedOn w:val="DefaultParagraphFont"/>
    <w:link w:val="Heading2"/>
    <w:rsid w:val="005F4495"/>
    <w:rPr>
      <w:rFonts w:ascii="Arial" w:eastAsia="Times New Roman" w:hAnsi="Arial" w:cs="Times New Roman"/>
      <w:bCs/>
      <w:iCs/>
      <w:szCs w:val="20"/>
      <w:lang w:val="en-GB"/>
    </w:rPr>
  </w:style>
  <w:style w:type="character" w:customStyle="1" w:styleId="Heading3Char">
    <w:name w:val="Heading 3 Char"/>
    <w:basedOn w:val="DefaultParagraphFont"/>
    <w:link w:val="Heading3"/>
    <w:rsid w:val="005F4495"/>
    <w:rPr>
      <w:rFonts w:ascii="Arial" w:eastAsia="Times New Roman" w:hAnsi="Arial" w:cs="Times New Roman"/>
      <w:szCs w:val="20"/>
      <w:lang w:val="en-GB"/>
    </w:rPr>
  </w:style>
  <w:style w:type="character" w:customStyle="1" w:styleId="Heading4Char">
    <w:name w:val="Heading 4 Char"/>
    <w:basedOn w:val="DefaultParagraphFont"/>
    <w:link w:val="Heading4"/>
    <w:rsid w:val="005F4495"/>
    <w:rPr>
      <w:rFonts w:ascii="Times New Roman" w:eastAsia="Times New Roman" w:hAnsi="Times New Roman" w:cs="Times New Roman"/>
      <w:b/>
      <w:bCs/>
      <w:sz w:val="28"/>
      <w:szCs w:val="28"/>
    </w:rPr>
  </w:style>
  <w:style w:type="character" w:customStyle="1" w:styleId="Heading6Char">
    <w:name w:val="Heading 6 Char"/>
    <w:basedOn w:val="DefaultParagraphFont"/>
    <w:link w:val="Heading6"/>
    <w:rsid w:val="005F4495"/>
    <w:rPr>
      <w:rFonts w:ascii="Cambria" w:eastAsia="Times New Roman" w:hAnsi="Cambria" w:cs="Times New Roman"/>
      <w:i/>
      <w:iCs/>
      <w:color w:val="243F60"/>
      <w:sz w:val="24"/>
      <w:szCs w:val="24"/>
    </w:rPr>
  </w:style>
  <w:style w:type="character" w:customStyle="1" w:styleId="Heading9Char">
    <w:name w:val="Heading 9 Char"/>
    <w:basedOn w:val="DefaultParagraphFont"/>
    <w:link w:val="Heading9"/>
    <w:rsid w:val="005F4495"/>
    <w:rPr>
      <w:rFonts w:ascii="Arial" w:eastAsia="Times New Roman" w:hAnsi="Arial" w:cs="Arial"/>
    </w:rPr>
  </w:style>
  <w:style w:type="paragraph" w:styleId="Subtitle">
    <w:name w:val="Subtitle"/>
    <w:basedOn w:val="Normal"/>
    <w:link w:val="SubtitleChar"/>
    <w:qFormat/>
    <w:rsid w:val="005F4495"/>
    <w:pPr>
      <w:jc w:val="center"/>
    </w:pPr>
    <w:rPr>
      <w:rFonts w:ascii="Arial" w:hAnsi="Arial"/>
      <w:b/>
      <w:sz w:val="28"/>
      <w:szCs w:val="20"/>
      <w:lang w:val="fr-BE"/>
    </w:rPr>
  </w:style>
  <w:style w:type="character" w:customStyle="1" w:styleId="SubtitleChar">
    <w:name w:val="Subtitle Char"/>
    <w:basedOn w:val="DefaultParagraphFont"/>
    <w:link w:val="Subtitle"/>
    <w:rsid w:val="005F4495"/>
    <w:rPr>
      <w:rFonts w:ascii="Arial" w:eastAsia="Times New Roman" w:hAnsi="Arial" w:cs="Times New Roman"/>
      <w:b/>
      <w:sz w:val="28"/>
      <w:szCs w:val="20"/>
      <w:lang w:val="fr-BE"/>
    </w:rPr>
  </w:style>
  <w:style w:type="character" w:styleId="Hyperlink">
    <w:name w:val="Hyperlink"/>
    <w:basedOn w:val="DefaultParagraphFont"/>
    <w:rsid w:val="005F4495"/>
    <w:rPr>
      <w:rFonts w:cs="Times New Roman"/>
      <w:color w:val="0000FF"/>
      <w:u w:val="single"/>
    </w:rPr>
  </w:style>
  <w:style w:type="paragraph" w:styleId="BodyText2">
    <w:name w:val="Body Text 2"/>
    <w:basedOn w:val="Normal"/>
    <w:link w:val="BodyText2Char"/>
    <w:rsid w:val="005F4495"/>
    <w:pPr>
      <w:widowControl w:val="0"/>
      <w:autoSpaceDE w:val="0"/>
      <w:autoSpaceDN w:val="0"/>
      <w:adjustRightInd w:val="0"/>
      <w:spacing w:after="120" w:line="480" w:lineRule="auto"/>
    </w:pPr>
    <w:rPr>
      <w:rFonts w:ascii="Arial" w:hAnsi="Arial" w:cs="Arial"/>
    </w:rPr>
  </w:style>
  <w:style w:type="character" w:customStyle="1" w:styleId="BodyText2Char">
    <w:name w:val="Body Text 2 Char"/>
    <w:basedOn w:val="DefaultParagraphFont"/>
    <w:link w:val="BodyText2"/>
    <w:rsid w:val="005F4495"/>
    <w:rPr>
      <w:rFonts w:ascii="Arial" w:eastAsia="Times New Roman" w:hAnsi="Arial" w:cs="Arial"/>
      <w:sz w:val="24"/>
      <w:szCs w:val="24"/>
    </w:rPr>
  </w:style>
  <w:style w:type="paragraph" w:styleId="ListParagraph">
    <w:name w:val="List Paragraph"/>
    <w:basedOn w:val="Normal"/>
    <w:qFormat/>
    <w:rsid w:val="005F4495"/>
    <w:pPr>
      <w:ind w:left="720"/>
      <w:contextualSpacing/>
    </w:pPr>
  </w:style>
  <w:style w:type="paragraph" w:customStyle="1" w:styleId="DefaultText2">
    <w:name w:val="Default Text:2"/>
    <w:basedOn w:val="Normal"/>
    <w:rsid w:val="005F4495"/>
    <w:rPr>
      <w:noProof/>
      <w:szCs w:val="20"/>
    </w:rPr>
  </w:style>
  <w:style w:type="paragraph" w:customStyle="1" w:styleId="DefaultText1CharChar">
    <w:name w:val="Default Text:1 Char Char"/>
    <w:basedOn w:val="Normal"/>
    <w:link w:val="DefaultText1CharCharChar"/>
    <w:rsid w:val="005F4495"/>
    <w:rPr>
      <w:noProof/>
    </w:rPr>
  </w:style>
  <w:style w:type="paragraph" w:customStyle="1" w:styleId="DefaultText">
    <w:name w:val="Default Text"/>
    <w:basedOn w:val="Normal"/>
    <w:rsid w:val="005F4495"/>
    <w:rPr>
      <w:noProof/>
      <w:szCs w:val="20"/>
    </w:rPr>
  </w:style>
  <w:style w:type="paragraph" w:styleId="FootnoteText">
    <w:name w:val="footnote text"/>
    <w:basedOn w:val="Normal"/>
    <w:link w:val="FootnoteTextChar"/>
    <w:semiHidden/>
    <w:rsid w:val="005F4495"/>
    <w:rPr>
      <w:sz w:val="20"/>
      <w:szCs w:val="20"/>
    </w:rPr>
  </w:style>
  <w:style w:type="character" w:customStyle="1" w:styleId="FootnoteTextChar">
    <w:name w:val="Footnote Text Char"/>
    <w:basedOn w:val="DefaultParagraphFont"/>
    <w:link w:val="FootnoteText"/>
    <w:semiHidden/>
    <w:rsid w:val="005F4495"/>
    <w:rPr>
      <w:rFonts w:ascii="Times New Roman" w:eastAsia="Times New Roman" w:hAnsi="Times New Roman" w:cs="Times New Roman"/>
      <w:sz w:val="20"/>
      <w:szCs w:val="20"/>
    </w:rPr>
  </w:style>
  <w:style w:type="character" w:styleId="FootnoteReference">
    <w:name w:val="footnote reference"/>
    <w:basedOn w:val="DefaultParagraphFont"/>
    <w:semiHidden/>
    <w:rsid w:val="005F4495"/>
    <w:rPr>
      <w:vertAlign w:val="superscript"/>
    </w:rPr>
  </w:style>
  <w:style w:type="character" w:customStyle="1" w:styleId="DefaultText1CharCharChar">
    <w:name w:val="Default Text:1 Char Char Char"/>
    <w:basedOn w:val="DefaultParagraphFont"/>
    <w:link w:val="DefaultText1CharChar"/>
    <w:rsid w:val="005F4495"/>
    <w:rPr>
      <w:rFonts w:ascii="Times New Roman" w:eastAsia="Times New Roman" w:hAnsi="Times New Roman" w:cs="Times New Roman"/>
      <w:noProof/>
      <w:sz w:val="24"/>
      <w:szCs w:val="24"/>
    </w:rPr>
  </w:style>
  <w:style w:type="numbering" w:customStyle="1" w:styleId="Style3">
    <w:name w:val="Style3"/>
    <w:rsid w:val="005F4495"/>
    <w:pPr>
      <w:numPr>
        <w:numId w:val="12"/>
      </w:numPr>
    </w:pPr>
  </w:style>
  <w:style w:type="paragraph" w:customStyle="1" w:styleId="CharCharCaracterCaracterCharChar1CaracterCaracterCharCharCaracterCaracterCharCharCaracterCaracterCharCaracterCaracterCharCaracterCaracterCharCharCaracterCaracterCharCharCharCharCaracterCaracter">
    <w:name w:val="Char Char Caracter Caracter Char Char1 Caracter Caracter Char Char Caracter Caracter Char Char Caracter Caracter Char Caracter Caracter Char Caracter Caracter Char Char Caracter Caracter Char Char Char Char Caracter Caracter"/>
    <w:basedOn w:val="Normal"/>
    <w:rsid w:val="005F4495"/>
    <w:pPr>
      <w:tabs>
        <w:tab w:val="left" w:pos="709"/>
      </w:tabs>
    </w:pPr>
    <w:rPr>
      <w:rFonts w:ascii="Tahoma" w:hAnsi="Tahoma"/>
      <w:lang w:val="pl-PL" w:eastAsia="pl-PL"/>
    </w:rPr>
  </w:style>
  <w:style w:type="paragraph" w:customStyle="1" w:styleId="DefaultText1">
    <w:name w:val="Default Text:1"/>
    <w:basedOn w:val="Normal"/>
    <w:link w:val="DefaultText1Char"/>
    <w:rsid w:val="005F4495"/>
    <w:rPr>
      <w:rFonts w:ascii="Arial" w:hAnsi="Arial"/>
      <w:noProof/>
    </w:rPr>
  </w:style>
  <w:style w:type="paragraph" w:customStyle="1" w:styleId="heading2plain">
    <w:name w:val="heading 2 plain"/>
    <w:basedOn w:val="Heading2"/>
    <w:next w:val="Normal"/>
    <w:rsid w:val="005F4495"/>
    <w:pPr>
      <w:numPr>
        <w:ilvl w:val="0"/>
        <w:numId w:val="0"/>
      </w:numPr>
      <w:jc w:val="center"/>
    </w:pPr>
    <w:rPr>
      <w:b/>
      <w:sz w:val="24"/>
      <w:lang w:val="ro-RO"/>
    </w:rPr>
  </w:style>
  <w:style w:type="table" w:styleId="TableGrid">
    <w:name w:val="Table Grid"/>
    <w:basedOn w:val="TableNormal"/>
    <w:rsid w:val="005F4495"/>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5F4495"/>
    <w:rPr>
      <w:rFonts w:ascii="Arial" w:hAnsi="Arial"/>
      <w:sz w:val="20"/>
      <w:szCs w:val="20"/>
      <w:lang w:val="en-GB"/>
    </w:rPr>
  </w:style>
  <w:style w:type="character" w:customStyle="1" w:styleId="CommentTextChar">
    <w:name w:val="Comment Text Char"/>
    <w:basedOn w:val="DefaultParagraphFont"/>
    <w:link w:val="CommentText"/>
    <w:semiHidden/>
    <w:rsid w:val="005F4495"/>
    <w:rPr>
      <w:rFonts w:ascii="Arial" w:eastAsia="Times New Roman" w:hAnsi="Arial" w:cs="Times New Roman"/>
      <w:sz w:val="20"/>
      <w:szCs w:val="20"/>
      <w:lang w:val="en-GB"/>
    </w:rPr>
  </w:style>
  <w:style w:type="paragraph" w:customStyle="1" w:styleId="text">
    <w:name w:val="text"/>
    <w:rsid w:val="005F4495"/>
    <w:pPr>
      <w:widowControl w:val="0"/>
      <w:spacing w:before="240" w:after="0" w:line="240" w:lineRule="exact"/>
      <w:jc w:val="both"/>
    </w:pPr>
    <w:rPr>
      <w:rFonts w:ascii="Arial" w:eastAsia="Times New Roman" w:hAnsi="Arial" w:cs="Times New Roman"/>
      <w:snapToGrid w:val="0"/>
      <w:sz w:val="24"/>
      <w:szCs w:val="20"/>
      <w:lang w:val="cs-CZ"/>
    </w:rPr>
  </w:style>
  <w:style w:type="paragraph" w:styleId="BodyText">
    <w:name w:val="Body Text"/>
    <w:basedOn w:val="Normal"/>
    <w:link w:val="BodyTextChar"/>
    <w:rsid w:val="005F4495"/>
    <w:pPr>
      <w:spacing w:after="120"/>
    </w:pPr>
  </w:style>
  <w:style w:type="character" w:customStyle="1" w:styleId="BodyTextChar">
    <w:name w:val="Body Text Char"/>
    <w:basedOn w:val="DefaultParagraphFont"/>
    <w:link w:val="BodyText"/>
    <w:rsid w:val="005F4495"/>
    <w:rPr>
      <w:rFonts w:ascii="Times New Roman" w:eastAsia="Times New Roman" w:hAnsi="Times New Roman" w:cs="Times New Roman"/>
      <w:sz w:val="24"/>
      <w:szCs w:val="24"/>
    </w:rPr>
  </w:style>
  <w:style w:type="paragraph" w:styleId="NormalWeb">
    <w:name w:val="Normal (Web)"/>
    <w:basedOn w:val="Normal"/>
    <w:rsid w:val="005F4495"/>
    <w:pPr>
      <w:spacing w:before="100" w:beforeAutospacing="1" w:after="100" w:afterAutospacing="1"/>
    </w:pPr>
    <w:rPr>
      <w:rFonts w:ascii="Arial" w:hAnsi="Arial"/>
      <w:sz w:val="22"/>
      <w:lang w:val="en-GB"/>
    </w:rPr>
  </w:style>
  <w:style w:type="paragraph" w:styleId="Footer">
    <w:name w:val="footer"/>
    <w:basedOn w:val="Normal"/>
    <w:link w:val="FooterChar"/>
    <w:uiPriority w:val="99"/>
    <w:rsid w:val="005F4495"/>
    <w:pPr>
      <w:tabs>
        <w:tab w:val="center" w:pos="4320"/>
        <w:tab w:val="right" w:pos="8640"/>
      </w:tabs>
    </w:pPr>
  </w:style>
  <w:style w:type="character" w:customStyle="1" w:styleId="FooterChar">
    <w:name w:val="Footer Char"/>
    <w:basedOn w:val="DefaultParagraphFont"/>
    <w:link w:val="Footer"/>
    <w:uiPriority w:val="99"/>
    <w:rsid w:val="005F4495"/>
    <w:rPr>
      <w:rFonts w:ascii="Times New Roman" w:eastAsia="Times New Roman" w:hAnsi="Times New Roman" w:cs="Times New Roman"/>
      <w:sz w:val="24"/>
      <w:szCs w:val="24"/>
    </w:rPr>
  </w:style>
  <w:style w:type="character" w:styleId="PageNumber">
    <w:name w:val="page number"/>
    <w:basedOn w:val="DefaultParagraphFont"/>
    <w:rsid w:val="005F4495"/>
  </w:style>
  <w:style w:type="paragraph" w:styleId="Title">
    <w:name w:val="Title"/>
    <w:basedOn w:val="Normal"/>
    <w:link w:val="TitleChar"/>
    <w:qFormat/>
    <w:rsid w:val="005F4495"/>
    <w:pPr>
      <w:jc w:val="center"/>
    </w:pPr>
    <w:rPr>
      <w:rFonts w:ascii="Arial" w:hAnsi="Arial" w:cs="Arial"/>
      <w:b/>
      <w:sz w:val="20"/>
      <w:szCs w:val="20"/>
      <w:lang w:val="fr-FR"/>
    </w:rPr>
  </w:style>
  <w:style w:type="character" w:customStyle="1" w:styleId="TitleChar">
    <w:name w:val="Title Char"/>
    <w:basedOn w:val="DefaultParagraphFont"/>
    <w:link w:val="Title"/>
    <w:rsid w:val="005F4495"/>
    <w:rPr>
      <w:rFonts w:ascii="Arial" w:eastAsia="Times New Roman" w:hAnsi="Arial" w:cs="Arial"/>
      <w:b/>
      <w:sz w:val="20"/>
      <w:szCs w:val="20"/>
      <w:lang w:val="fr-FR"/>
    </w:rPr>
  </w:style>
  <w:style w:type="paragraph" w:styleId="Header">
    <w:name w:val="header"/>
    <w:basedOn w:val="Normal"/>
    <w:link w:val="HeaderChar"/>
    <w:semiHidden/>
    <w:unhideWhenUsed/>
    <w:rsid w:val="005F4495"/>
    <w:pPr>
      <w:tabs>
        <w:tab w:val="center" w:pos="4680"/>
        <w:tab w:val="right" w:pos="9360"/>
      </w:tabs>
    </w:pPr>
  </w:style>
  <w:style w:type="character" w:customStyle="1" w:styleId="HeaderChar">
    <w:name w:val="Header Char"/>
    <w:basedOn w:val="DefaultParagraphFont"/>
    <w:link w:val="Header"/>
    <w:semiHidden/>
    <w:rsid w:val="005F4495"/>
    <w:rPr>
      <w:rFonts w:ascii="Times New Roman" w:eastAsia="Times New Roman" w:hAnsi="Times New Roman" w:cs="Times New Roman"/>
      <w:sz w:val="24"/>
      <w:szCs w:val="24"/>
    </w:rPr>
  </w:style>
  <w:style w:type="character" w:customStyle="1" w:styleId="DefaultText1Char">
    <w:name w:val="Default Text:1 Char"/>
    <w:basedOn w:val="DefaultParagraphFont"/>
    <w:link w:val="DefaultText1"/>
    <w:rsid w:val="005F4495"/>
    <w:rPr>
      <w:rFonts w:ascii="Arial" w:eastAsia="Times New Roman" w:hAnsi="Arial" w:cs="Times New Roman"/>
      <w:noProof/>
      <w:sz w:val="24"/>
      <w:szCs w:val="24"/>
    </w:rPr>
  </w:style>
  <w:style w:type="paragraph" w:styleId="NoSpacing">
    <w:name w:val="No Spacing"/>
    <w:uiPriority w:val="1"/>
    <w:qFormat/>
    <w:rsid w:val="005F4495"/>
    <w:pPr>
      <w:spacing w:after="0" w:line="240" w:lineRule="auto"/>
    </w:pPr>
    <w:rPr>
      <w:rFonts w:ascii="Calibri" w:eastAsia="Times New Roman" w:hAnsi="Calibri" w:cs="Times New Roman"/>
      <w:lang w:val="ro-RO"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icitatie.ro"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achizitii_atm@rdslink.ro"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licitatie.r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office@cnsc.ro" TargetMode="External"/><Relationship Id="rId4" Type="http://schemas.openxmlformats.org/officeDocument/2006/relationships/webSettings" Target="webSettings.xml"/><Relationship Id="rId9" Type="http://schemas.openxmlformats.org/officeDocument/2006/relationships/hyperlink" Target="http://www.e-licitatie.ro"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35</Pages>
  <Words>9985</Words>
  <Characters>56918</Characters>
  <Application>Microsoft Office Word</Application>
  <DocSecurity>0</DocSecurity>
  <Lines>474</Lines>
  <Paragraphs>133</Paragraphs>
  <ScaleCrop>false</ScaleCrop>
  <Company/>
  <LinksUpToDate>false</LinksUpToDate>
  <CharactersWithSpaces>66770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Secretariat</dc:creator>
  <cp:keywords/>
  <dc:description/>
  <cp:lastModifiedBy>Secretariat</cp:lastModifiedBy>
  <cp:revision>5</cp:revision>
  <dcterms:created xsi:type="dcterms:W3CDTF">2011-09-15T08:05:00Z</dcterms:created>
  <dcterms:modified xsi:type="dcterms:W3CDTF">2011-09-21T11:40:00Z</dcterms:modified>
</cp:coreProperties>
</file>