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627" w:rsidRPr="00470627" w:rsidRDefault="00470627" w:rsidP="00470627">
      <w:pPr>
        <w:suppressAutoHyphens/>
        <w:spacing w:line="240" w:lineRule="auto"/>
        <w:jc w:val="center"/>
        <w:rPr>
          <w:rFonts w:eastAsia="Times New Roman" w:cs="Times New Roman"/>
          <w:b/>
          <w:bCs/>
          <w:szCs w:val="24"/>
          <w:lang w:val="ro-RO" w:eastAsia="ar-SA"/>
        </w:rPr>
      </w:pPr>
    </w:p>
    <w:p w:rsidR="00470627" w:rsidRPr="00470627" w:rsidRDefault="00470627" w:rsidP="00470627">
      <w:pPr>
        <w:suppressAutoHyphens/>
        <w:spacing w:line="240" w:lineRule="auto"/>
        <w:jc w:val="center"/>
        <w:rPr>
          <w:rFonts w:eastAsia="Times New Roman" w:cs="Times New Roman"/>
          <w:b/>
          <w:bCs/>
          <w:szCs w:val="24"/>
          <w:lang w:val="ro-RO" w:eastAsia="ar-SA"/>
        </w:rPr>
      </w:pPr>
    </w:p>
    <w:p w:rsidR="00470627" w:rsidRPr="00470627" w:rsidRDefault="00470627" w:rsidP="00470627">
      <w:pPr>
        <w:suppressAutoHyphens/>
        <w:spacing w:line="240" w:lineRule="auto"/>
        <w:jc w:val="center"/>
        <w:rPr>
          <w:rFonts w:eastAsia="Times New Roman" w:cs="Times New Roman"/>
          <w:b/>
          <w:bCs/>
          <w:sz w:val="32"/>
          <w:szCs w:val="32"/>
          <w:lang w:val="ro-RO" w:eastAsia="ar-SA"/>
        </w:rPr>
      </w:pPr>
    </w:p>
    <w:p w:rsidR="00470627" w:rsidRPr="00470627" w:rsidRDefault="00B241CB" w:rsidP="00470627">
      <w:pPr>
        <w:suppressAutoHyphens/>
        <w:spacing w:line="240" w:lineRule="auto"/>
        <w:jc w:val="center"/>
        <w:rPr>
          <w:rFonts w:eastAsia="Times New Roman" w:cs="Times New Roman"/>
          <w:b/>
          <w:bCs/>
          <w:sz w:val="36"/>
          <w:szCs w:val="36"/>
          <w:lang w:val="ro-RO" w:eastAsia="ar-SA"/>
        </w:rPr>
      </w:pPr>
      <w:r>
        <w:rPr>
          <w:rFonts w:eastAsia="Times New Roman" w:cs="Times New Roman"/>
          <w:b/>
          <w:bCs/>
          <w:sz w:val="36"/>
          <w:szCs w:val="36"/>
          <w:lang w:val="ro-RO" w:eastAsia="ar-SA"/>
        </w:rPr>
        <w:t>MUNICIPIUL FALTICENI</w:t>
      </w:r>
    </w:p>
    <w:p w:rsidR="00470627" w:rsidRPr="005D295A" w:rsidRDefault="008873F0" w:rsidP="00470627">
      <w:pPr>
        <w:suppressAutoHyphens/>
        <w:spacing w:line="240" w:lineRule="auto"/>
        <w:jc w:val="center"/>
        <w:rPr>
          <w:rFonts w:eastAsia="Times New Roman" w:cs="Times New Roman"/>
          <w:sz w:val="40"/>
          <w:szCs w:val="40"/>
          <w:lang w:val="ro-RO" w:eastAsia="ar-SA"/>
        </w:rPr>
      </w:pPr>
      <w:r w:rsidRPr="005D295A">
        <w:rPr>
          <w:rFonts w:eastAsia="Times New Roman" w:cs="Times New Roman"/>
          <w:sz w:val="40"/>
          <w:szCs w:val="40"/>
          <w:lang w:val="ro-RO" w:eastAsia="ar-SA"/>
        </w:rPr>
        <w:t xml:space="preserve">In numele </w:t>
      </w:r>
    </w:p>
    <w:p w:rsidR="008873F0" w:rsidRPr="008873F0" w:rsidRDefault="008873F0" w:rsidP="00470627">
      <w:pPr>
        <w:suppressAutoHyphens/>
        <w:spacing w:line="240" w:lineRule="auto"/>
        <w:jc w:val="center"/>
        <w:rPr>
          <w:rFonts w:eastAsia="Times New Roman" w:cs="Times New Roman"/>
          <w:sz w:val="40"/>
          <w:szCs w:val="40"/>
          <w:lang w:val="ro-RO" w:eastAsia="ar-SA"/>
        </w:rPr>
      </w:pPr>
      <w:r>
        <w:rPr>
          <w:rFonts w:eastAsia="Times New Roman" w:cs="Times New Roman"/>
          <w:sz w:val="40"/>
          <w:szCs w:val="40"/>
          <w:lang w:val="ro-RO" w:eastAsia="ar-SA"/>
        </w:rPr>
        <w:t>Sc. cu clasele I-VIII „Mihail Sadoveanu” Falticeni</w:t>
      </w:r>
    </w:p>
    <w:p w:rsidR="00470627" w:rsidRPr="00470627" w:rsidRDefault="00470627" w:rsidP="00470627">
      <w:pPr>
        <w:suppressAutoHyphens/>
        <w:spacing w:line="240" w:lineRule="auto"/>
        <w:jc w:val="center"/>
        <w:rPr>
          <w:rFonts w:eastAsia="Times New Roman" w:cs="Times New Roman"/>
          <w:b/>
          <w:i/>
          <w:sz w:val="32"/>
          <w:szCs w:val="32"/>
          <w:u w:val="single"/>
          <w:lang w:val="ro-RO" w:eastAsia="ar-SA"/>
        </w:rPr>
      </w:pPr>
    </w:p>
    <w:p w:rsidR="00470627" w:rsidRPr="00470627" w:rsidRDefault="00470627" w:rsidP="00470627">
      <w:pPr>
        <w:suppressAutoHyphens/>
        <w:spacing w:line="240" w:lineRule="auto"/>
        <w:jc w:val="center"/>
        <w:rPr>
          <w:rFonts w:eastAsia="Times New Roman" w:cs="Times New Roman"/>
          <w:b/>
          <w:szCs w:val="24"/>
          <w:u w:val="single"/>
          <w:lang w:val="ro-RO" w:eastAsia="ar-SA"/>
        </w:rPr>
      </w:pPr>
    </w:p>
    <w:p w:rsidR="00470627" w:rsidRPr="00470627" w:rsidRDefault="00470627" w:rsidP="00470627">
      <w:pPr>
        <w:suppressAutoHyphens/>
        <w:spacing w:line="240" w:lineRule="auto"/>
        <w:jc w:val="center"/>
        <w:rPr>
          <w:rFonts w:eastAsia="Times New Roman" w:cs="Times New Roman"/>
          <w:b/>
          <w:szCs w:val="24"/>
          <w:u w:val="single"/>
          <w:lang w:val="ro-RO" w:eastAsia="ar-SA"/>
        </w:rPr>
      </w:pPr>
    </w:p>
    <w:p w:rsidR="00470627" w:rsidRPr="00470627" w:rsidRDefault="00470627" w:rsidP="00470627">
      <w:pPr>
        <w:suppressAutoHyphens/>
        <w:spacing w:line="240" w:lineRule="auto"/>
        <w:jc w:val="center"/>
        <w:rPr>
          <w:rFonts w:eastAsia="Times New Roman" w:cs="Times New Roman"/>
          <w:b/>
          <w:szCs w:val="24"/>
          <w:u w:val="single"/>
          <w:lang w:val="ro-RO" w:eastAsia="ar-SA"/>
        </w:rPr>
      </w:pPr>
    </w:p>
    <w:p w:rsidR="00470627" w:rsidRPr="00470627" w:rsidRDefault="00470627" w:rsidP="00470627">
      <w:pPr>
        <w:suppressAutoHyphens/>
        <w:spacing w:line="240" w:lineRule="auto"/>
        <w:jc w:val="center"/>
        <w:rPr>
          <w:rFonts w:eastAsia="Times New Roman" w:cs="Times New Roman"/>
          <w:b/>
          <w:szCs w:val="24"/>
          <w:u w:val="single"/>
          <w:lang w:val="ro-RO" w:eastAsia="ar-SA"/>
        </w:rPr>
      </w:pPr>
    </w:p>
    <w:p w:rsidR="00470627" w:rsidRPr="00470627" w:rsidRDefault="00470627" w:rsidP="00470627">
      <w:pPr>
        <w:suppressAutoHyphens/>
        <w:spacing w:line="240" w:lineRule="auto"/>
        <w:jc w:val="center"/>
        <w:rPr>
          <w:rFonts w:eastAsia="Times New Roman" w:cs="Times New Roman"/>
          <w:b/>
          <w:szCs w:val="24"/>
          <w:u w:val="single"/>
          <w:lang w:val="ro-RO" w:eastAsia="ar-SA"/>
        </w:rPr>
      </w:pPr>
    </w:p>
    <w:p w:rsidR="00470627" w:rsidRPr="00470627" w:rsidRDefault="00470627" w:rsidP="00470627">
      <w:pPr>
        <w:suppressAutoHyphens/>
        <w:spacing w:line="240" w:lineRule="auto"/>
        <w:jc w:val="center"/>
        <w:rPr>
          <w:rFonts w:eastAsia="Times New Roman" w:cs="Times New Roman"/>
          <w:b/>
          <w:szCs w:val="24"/>
          <w:u w:val="single"/>
          <w:lang w:val="ro-RO" w:eastAsia="ar-SA"/>
        </w:rPr>
      </w:pPr>
    </w:p>
    <w:p w:rsidR="00470627" w:rsidRPr="00470627" w:rsidRDefault="00715DA1" w:rsidP="00470627">
      <w:pPr>
        <w:suppressAutoHyphens/>
        <w:spacing w:line="240" w:lineRule="auto"/>
        <w:jc w:val="center"/>
        <w:rPr>
          <w:rFonts w:eastAsia="Times New Roman" w:cs="Times New Roman"/>
          <w:b/>
          <w:szCs w:val="24"/>
          <w:u w:val="single"/>
          <w:lang w:val="ro-RO" w:eastAsia="ar-SA"/>
        </w:rPr>
      </w:pPr>
      <w:r>
        <w:rPr>
          <w:rFonts w:ascii="Arial" w:eastAsia="Times New Roman" w:hAnsi="Arial" w:cs="Times New Roman"/>
          <w:szCs w:val="24"/>
          <w:lang w:val="ro-RO" w:eastAsia="ar-S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16.25pt;margin-top:10.45pt;width:264.75pt;height:43.5pt;z-index:251658240;v-text-anchor:middle" strokeweight=".26mm">
            <v:fill color2="black"/>
            <v:stroke joinstyle="miter"/>
            <v:shadow on="t" color="black" offset=".62mm,.62mm"/>
            <v:textpath style="font-family:&quot;Verdana&quot;;font-weight:bold;v-text-kern:t" fitpath="t" string="DOCUMENTATIE"/>
          </v:shape>
        </w:pict>
      </w:r>
    </w:p>
    <w:p w:rsidR="00470627" w:rsidRPr="00470627" w:rsidRDefault="00470627" w:rsidP="00470627">
      <w:pPr>
        <w:suppressAutoHyphens/>
        <w:spacing w:line="240" w:lineRule="auto"/>
        <w:jc w:val="center"/>
        <w:rPr>
          <w:rFonts w:eastAsia="Times New Roman" w:cs="Times New Roman"/>
          <w:b/>
          <w:szCs w:val="24"/>
          <w:u w:val="single"/>
          <w:lang w:val="ro-RO" w:eastAsia="ar-SA"/>
        </w:rPr>
      </w:pPr>
    </w:p>
    <w:p w:rsidR="00470627" w:rsidRPr="00470627" w:rsidRDefault="00470627" w:rsidP="00470627">
      <w:pPr>
        <w:suppressAutoHyphens/>
        <w:spacing w:line="240" w:lineRule="auto"/>
        <w:jc w:val="center"/>
        <w:rPr>
          <w:rFonts w:eastAsia="Times New Roman" w:cs="Times New Roman"/>
          <w:b/>
          <w:szCs w:val="24"/>
          <w:u w:val="single"/>
          <w:lang w:val="ro-RO" w:eastAsia="ar-SA"/>
        </w:rPr>
      </w:pPr>
    </w:p>
    <w:p w:rsidR="00470627" w:rsidRPr="00470627" w:rsidRDefault="00470627" w:rsidP="00470627">
      <w:pPr>
        <w:tabs>
          <w:tab w:val="left" w:pos="6735"/>
        </w:tabs>
        <w:suppressAutoHyphens/>
        <w:spacing w:line="240" w:lineRule="auto"/>
        <w:jc w:val="center"/>
        <w:rPr>
          <w:rFonts w:eastAsia="Times New Roman" w:cs="Times New Roman"/>
          <w:b/>
          <w:szCs w:val="24"/>
          <w:u w:val="single"/>
          <w:lang w:val="ro-RO" w:eastAsia="ar-SA"/>
        </w:rPr>
      </w:pPr>
    </w:p>
    <w:p w:rsidR="00470627" w:rsidRPr="00470627" w:rsidRDefault="00470627" w:rsidP="00470627">
      <w:pPr>
        <w:suppressAutoHyphens/>
        <w:spacing w:line="240" w:lineRule="auto"/>
        <w:jc w:val="center"/>
        <w:rPr>
          <w:rFonts w:eastAsia="Times New Roman" w:cs="Times New Roman"/>
          <w:b/>
          <w:szCs w:val="24"/>
          <w:u w:val="single"/>
          <w:lang w:val="ro-RO" w:eastAsia="ar-SA"/>
        </w:rPr>
      </w:pPr>
    </w:p>
    <w:p w:rsidR="00470627" w:rsidRPr="00470627" w:rsidRDefault="00470627" w:rsidP="00470627">
      <w:pPr>
        <w:suppressAutoHyphens/>
        <w:spacing w:line="240" w:lineRule="auto"/>
        <w:jc w:val="center"/>
        <w:rPr>
          <w:rFonts w:eastAsia="Times New Roman" w:cs="Times New Roman"/>
          <w:b/>
          <w:szCs w:val="24"/>
          <w:u w:val="single"/>
          <w:lang w:val="ro-RO" w:eastAsia="ar-SA"/>
        </w:rPr>
      </w:pPr>
    </w:p>
    <w:p w:rsidR="00470627" w:rsidRPr="00470627" w:rsidRDefault="00470627" w:rsidP="00470627">
      <w:pPr>
        <w:keepNext/>
        <w:tabs>
          <w:tab w:val="left" w:pos="0"/>
        </w:tabs>
        <w:suppressAutoHyphens/>
        <w:spacing w:line="240" w:lineRule="auto"/>
        <w:jc w:val="center"/>
        <w:outlineLvl w:val="0"/>
        <w:rPr>
          <w:rFonts w:eastAsia="Times New Roman" w:cs="Times New Roman"/>
          <w:b/>
          <w:bCs/>
          <w:szCs w:val="24"/>
          <w:lang w:val="ro-RO" w:eastAsia="ar-SA"/>
        </w:rPr>
      </w:pPr>
    </w:p>
    <w:p w:rsidR="00470627" w:rsidRPr="004117C0" w:rsidRDefault="00470627" w:rsidP="00470627">
      <w:pPr>
        <w:keepNext/>
        <w:tabs>
          <w:tab w:val="left" w:pos="0"/>
        </w:tabs>
        <w:suppressAutoHyphens/>
        <w:spacing w:line="240" w:lineRule="auto"/>
        <w:jc w:val="center"/>
        <w:outlineLvl w:val="0"/>
        <w:rPr>
          <w:rFonts w:eastAsia="Times New Roman" w:cs="Times New Roman"/>
          <w:bCs/>
          <w:sz w:val="32"/>
          <w:szCs w:val="32"/>
          <w:lang w:val="ro-RO" w:eastAsia="ar-SA"/>
        </w:rPr>
      </w:pPr>
      <w:r w:rsidRPr="004117C0">
        <w:rPr>
          <w:rFonts w:eastAsia="Times New Roman" w:cs="Times New Roman"/>
          <w:bCs/>
          <w:sz w:val="32"/>
          <w:szCs w:val="32"/>
          <w:lang w:val="ro-RO" w:eastAsia="ar-SA"/>
        </w:rPr>
        <w:t>PENTRU ELABORAREA SI PREZENTAREA OFERTEI PENTRU ACHIZITIA PUBLICA DE LUCRARI</w:t>
      </w:r>
    </w:p>
    <w:p w:rsidR="00470627" w:rsidRPr="00470627" w:rsidRDefault="00922765" w:rsidP="005606B8">
      <w:pPr>
        <w:suppressAutoHyphens/>
        <w:spacing w:line="240" w:lineRule="auto"/>
        <w:jc w:val="center"/>
        <w:rPr>
          <w:rFonts w:eastAsia="Times New Roman" w:cs="Times New Roman"/>
          <w:b/>
          <w:i/>
          <w:sz w:val="32"/>
          <w:szCs w:val="32"/>
          <w:lang w:val="ro-RO" w:eastAsia="ar-SA"/>
        </w:rPr>
      </w:pPr>
      <w:r>
        <w:rPr>
          <w:rFonts w:eastAsia="Times New Roman" w:cs="Times New Roman"/>
          <w:b/>
          <w:i/>
          <w:sz w:val="32"/>
          <w:szCs w:val="32"/>
          <w:lang w:val="ro-RO" w:eastAsia="ar-SA"/>
        </w:rPr>
        <w:t xml:space="preserve">CONSTRUIRE SALA DE SPORT IN INCINTA SC.  CU CL. I-VIII „MIHAIL SADOVEANU” DIN </w:t>
      </w:r>
      <w:r w:rsidR="001929B4">
        <w:rPr>
          <w:rFonts w:eastAsia="Times New Roman" w:cs="Times New Roman"/>
          <w:b/>
          <w:i/>
          <w:sz w:val="32"/>
          <w:szCs w:val="32"/>
          <w:lang w:val="ro-RO" w:eastAsia="ar-SA"/>
        </w:rPr>
        <w:t xml:space="preserve">MUNICIPIUL </w:t>
      </w:r>
      <w:r>
        <w:rPr>
          <w:rFonts w:eastAsia="Times New Roman" w:cs="Times New Roman"/>
          <w:b/>
          <w:i/>
          <w:sz w:val="32"/>
          <w:szCs w:val="32"/>
          <w:lang w:val="ro-RO" w:eastAsia="ar-SA"/>
        </w:rPr>
        <w:t>FALTICENI</w:t>
      </w:r>
    </w:p>
    <w:p w:rsidR="00470627" w:rsidRPr="00470627" w:rsidRDefault="00470627" w:rsidP="00470627">
      <w:pPr>
        <w:suppressAutoHyphens/>
        <w:spacing w:line="240" w:lineRule="auto"/>
        <w:jc w:val="center"/>
        <w:rPr>
          <w:rFonts w:eastAsia="Times New Roman" w:cs="Times New Roman"/>
          <w:b/>
          <w:i/>
          <w:sz w:val="32"/>
          <w:szCs w:val="32"/>
          <w:lang w:val="ro-RO" w:eastAsia="ar-SA"/>
        </w:rPr>
      </w:pPr>
    </w:p>
    <w:p w:rsidR="00470627" w:rsidRPr="00470627" w:rsidRDefault="00470627" w:rsidP="00470627">
      <w:pPr>
        <w:suppressAutoHyphens/>
        <w:spacing w:line="240" w:lineRule="auto"/>
        <w:jc w:val="center"/>
        <w:rPr>
          <w:rFonts w:eastAsia="Times New Roman" w:cs="Times New Roman"/>
          <w:b/>
          <w:sz w:val="28"/>
          <w:szCs w:val="28"/>
          <w:lang w:val="ro-RO" w:eastAsia="ar-SA"/>
        </w:rPr>
      </w:pPr>
    </w:p>
    <w:p w:rsidR="00470627" w:rsidRPr="00470627" w:rsidRDefault="00470627" w:rsidP="00470627">
      <w:pPr>
        <w:suppressAutoHyphens/>
        <w:spacing w:line="240" w:lineRule="auto"/>
        <w:jc w:val="center"/>
        <w:rPr>
          <w:rFonts w:eastAsia="Times New Roman" w:cs="Times New Roman"/>
          <w:b/>
          <w:sz w:val="44"/>
          <w:szCs w:val="44"/>
          <w:lang w:val="ro-RO" w:eastAsia="ar-SA"/>
        </w:rPr>
      </w:pPr>
      <w:r w:rsidRPr="00470627">
        <w:rPr>
          <w:rFonts w:eastAsia="Times New Roman" w:cs="Times New Roman"/>
          <w:b/>
          <w:sz w:val="44"/>
          <w:szCs w:val="44"/>
          <w:lang w:val="ro-RO" w:eastAsia="ar-SA"/>
        </w:rPr>
        <w:t>2011</w:t>
      </w:r>
    </w:p>
    <w:p w:rsidR="00470627" w:rsidRPr="00470627" w:rsidRDefault="00470627" w:rsidP="00470627">
      <w:pPr>
        <w:suppressAutoHyphens/>
        <w:spacing w:line="240" w:lineRule="auto"/>
        <w:jc w:val="center"/>
        <w:rPr>
          <w:rFonts w:eastAsia="Times New Roman" w:cs="Times New Roman"/>
          <w:b/>
          <w:sz w:val="32"/>
          <w:szCs w:val="32"/>
          <w:lang w:val="ro-RO" w:eastAsia="ar-SA"/>
        </w:rPr>
      </w:pPr>
    </w:p>
    <w:p w:rsidR="00470627" w:rsidRPr="00470627" w:rsidRDefault="00470627" w:rsidP="00470627">
      <w:pPr>
        <w:suppressAutoHyphens/>
        <w:spacing w:line="240" w:lineRule="auto"/>
        <w:jc w:val="center"/>
        <w:rPr>
          <w:rFonts w:eastAsia="Times New Roman" w:cs="Times New Roman"/>
          <w:b/>
          <w:sz w:val="32"/>
          <w:szCs w:val="32"/>
          <w:lang w:val="ro-RO" w:eastAsia="ar-SA"/>
        </w:rPr>
      </w:pPr>
    </w:p>
    <w:p w:rsidR="00470627" w:rsidRPr="00470627" w:rsidRDefault="00470627" w:rsidP="00470627">
      <w:pPr>
        <w:suppressAutoHyphens/>
        <w:spacing w:line="240" w:lineRule="auto"/>
        <w:jc w:val="center"/>
        <w:rPr>
          <w:rFonts w:eastAsia="Times New Roman" w:cs="Times New Roman"/>
          <w:b/>
          <w:sz w:val="32"/>
          <w:szCs w:val="32"/>
          <w:lang w:val="ro-RO" w:eastAsia="ar-SA"/>
        </w:rPr>
      </w:pPr>
    </w:p>
    <w:p w:rsidR="00470627" w:rsidRPr="00470627" w:rsidRDefault="00470627" w:rsidP="00470627">
      <w:pPr>
        <w:suppressAutoHyphens/>
        <w:spacing w:line="240" w:lineRule="auto"/>
        <w:jc w:val="center"/>
        <w:rPr>
          <w:rFonts w:eastAsia="Times New Roman" w:cs="Times New Roman"/>
          <w:b/>
          <w:sz w:val="32"/>
          <w:szCs w:val="32"/>
          <w:lang w:val="ro-RO" w:eastAsia="ar-SA"/>
        </w:rPr>
      </w:pPr>
    </w:p>
    <w:p w:rsidR="00470627" w:rsidRPr="00470627" w:rsidRDefault="00470627" w:rsidP="00470627">
      <w:pPr>
        <w:suppressAutoHyphens/>
        <w:spacing w:line="240" w:lineRule="auto"/>
        <w:jc w:val="center"/>
        <w:rPr>
          <w:rFonts w:eastAsia="Times New Roman" w:cs="Times New Roman"/>
          <w:b/>
          <w:sz w:val="32"/>
          <w:szCs w:val="32"/>
          <w:lang w:val="ro-RO" w:eastAsia="ar-SA"/>
        </w:rPr>
      </w:pPr>
    </w:p>
    <w:p w:rsidR="00470627" w:rsidRPr="00470627" w:rsidRDefault="00470627" w:rsidP="00470627">
      <w:pPr>
        <w:suppressAutoHyphens/>
        <w:spacing w:line="240" w:lineRule="auto"/>
        <w:jc w:val="center"/>
        <w:rPr>
          <w:rFonts w:eastAsia="Times New Roman" w:cs="Times New Roman"/>
          <w:b/>
          <w:sz w:val="32"/>
          <w:szCs w:val="32"/>
          <w:lang w:val="ro-RO" w:eastAsia="ar-SA"/>
        </w:rPr>
      </w:pPr>
    </w:p>
    <w:p w:rsidR="00470627" w:rsidRPr="00470627" w:rsidRDefault="00470627" w:rsidP="00470627">
      <w:pPr>
        <w:suppressAutoHyphens/>
        <w:spacing w:line="240" w:lineRule="auto"/>
        <w:jc w:val="center"/>
        <w:rPr>
          <w:rFonts w:eastAsia="Times New Roman" w:cs="Times New Roman"/>
          <w:b/>
          <w:sz w:val="32"/>
          <w:szCs w:val="32"/>
          <w:lang w:val="ro-RO" w:eastAsia="ar-SA"/>
        </w:rPr>
      </w:pPr>
    </w:p>
    <w:p w:rsidR="00470627" w:rsidRPr="00470627" w:rsidRDefault="00470627" w:rsidP="00470627">
      <w:pPr>
        <w:suppressAutoHyphens/>
        <w:spacing w:line="240" w:lineRule="auto"/>
        <w:jc w:val="center"/>
        <w:rPr>
          <w:rFonts w:eastAsia="Times New Roman" w:cs="Times New Roman"/>
          <w:b/>
          <w:szCs w:val="24"/>
          <w:lang w:val="ro-RO" w:eastAsia="ar-SA"/>
        </w:rPr>
      </w:pPr>
    </w:p>
    <w:tbl>
      <w:tblPr>
        <w:tblW w:w="0" w:type="auto"/>
        <w:jc w:val="center"/>
        <w:tblLook w:val="01E0" w:firstRow="1" w:lastRow="1" w:firstColumn="1" w:lastColumn="1" w:noHBand="0" w:noVBand="0"/>
      </w:tblPr>
      <w:tblGrid>
        <w:gridCol w:w="1517"/>
        <w:gridCol w:w="1867"/>
        <w:gridCol w:w="6732"/>
      </w:tblGrid>
      <w:tr w:rsidR="00470627" w:rsidRPr="00470627" w:rsidTr="00470627">
        <w:trPr>
          <w:trHeight w:val="340"/>
          <w:jc w:val="center"/>
        </w:trPr>
        <w:tc>
          <w:tcPr>
            <w:tcW w:w="1517" w:type="dxa"/>
            <w:vAlign w:val="center"/>
            <w:hideMark/>
          </w:tcPr>
          <w:p w:rsidR="00470627" w:rsidRPr="00470627" w:rsidRDefault="00470627" w:rsidP="00470627">
            <w:pPr>
              <w:suppressAutoHyphens/>
              <w:spacing w:line="240" w:lineRule="auto"/>
              <w:jc w:val="left"/>
              <w:rPr>
                <w:rFonts w:eastAsia="Times New Roman" w:cs="Times New Roman"/>
                <w:sz w:val="28"/>
                <w:szCs w:val="28"/>
                <w:lang w:val="ro-RO" w:eastAsia="ar-SA"/>
              </w:rPr>
            </w:pPr>
            <w:r w:rsidRPr="00470627">
              <w:rPr>
                <w:rFonts w:eastAsia="Times New Roman" w:cs="Times New Roman"/>
                <w:sz w:val="28"/>
                <w:szCs w:val="28"/>
                <w:lang w:val="ro-RO" w:eastAsia="ar-SA"/>
              </w:rPr>
              <w:t>Cod CPV</w:t>
            </w:r>
          </w:p>
        </w:tc>
        <w:tc>
          <w:tcPr>
            <w:tcW w:w="1867" w:type="dxa"/>
            <w:vAlign w:val="center"/>
            <w:hideMark/>
          </w:tcPr>
          <w:p w:rsidR="00470627" w:rsidRPr="00470627" w:rsidRDefault="00936092" w:rsidP="00470627">
            <w:pPr>
              <w:suppressAutoHyphens/>
              <w:spacing w:line="240" w:lineRule="auto"/>
              <w:jc w:val="left"/>
              <w:rPr>
                <w:rFonts w:eastAsia="Times New Roman" w:cs="Times New Roman"/>
                <w:sz w:val="28"/>
                <w:szCs w:val="28"/>
                <w:lang w:val="ro-RO" w:eastAsia="ar-SA"/>
              </w:rPr>
            </w:pPr>
            <w:r>
              <w:rPr>
                <w:rFonts w:eastAsia="Times New Roman" w:cs="Times New Roman"/>
                <w:sz w:val="28"/>
                <w:szCs w:val="28"/>
                <w:lang w:val="ro-RO" w:eastAsia="ar-SA"/>
              </w:rPr>
              <w:t>45212000-6</w:t>
            </w:r>
          </w:p>
        </w:tc>
        <w:tc>
          <w:tcPr>
            <w:tcW w:w="6732" w:type="dxa"/>
            <w:vAlign w:val="center"/>
            <w:hideMark/>
          </w:tcPr>
          <w:p w:rsidR="00305C81" w:rsidRDefault="00305C81" w:rsidP="00980368">
            <w:pPr>
              <w:suppressAutoHyphens/>
              <w:spacing w:line="240" w:lineRule="auto"/>
              <w:rPr>
                <w:rFonts w:eastAsia="Times New Roman" w:cs="Times New Roman"/>
                <w:sz w:val="28"/>
                <w:szCs w:val="28"/>
                <w:lang w:val="ro-RO" w:eastAsia="ar-SA"/>
              </w:rPr>
            </w:pPr>
          </w:p>
          <w:p w:rsidR="00470627" w:rsidRPr="00470627" w:rsidRDefault="00862684" w:rsidP="00980368">
            <w:pPr>
              <w:suppressAutoHyphens/>
              <w:spacing w:line="240" w:lineRule="auto"/>
              <w:rPr>
                <w:rFonts w:eastAsia="Times New Roman" w:cs="Times New Roman"/>
                <w:sz w:val="28"/>
                <w:szCs w:val="28"/>
                <w:lang w:val="ro-RO" w:eastAsia="ar-SA"/>
              </w:rPr>
            </w:pPr>
            <w:r>
              <w:rPr>
                <w:rFonts w:eastAsia="Times New Roman" w:cs="Times New Roman"/>
                <w:sz w:val="28"/>
                <w:szCs w:val="28"/>
                <w:lang w:val="ro-RO" w:eastAsia="ar-SA"/>
              </w:rPr>
              <w:t>Lucrari de constructii de cladiri destinate activitatilor de recreere, sportive, culturale...</w:t>
            </w:r>
          </w:p>
        </w:tc>
      </w:tr>
      <w:tr w:rsidR="00470627" w:rsidRPr="00470627" w:rsidTr="004D3DE0">
        <w:trPr>
          <w:trHeight w:val="340"/>
          <w:jc w:val="center"/>
        </w:trPr>
        <w:tc>
          <w:tcPr>
            <w:tcW w:w="1517" w:type="dxa"/>
            <w:vAlign w:val="center"/>
          </w:tcPr>
          <w:p w:rsidR="00470627" w:rsidRPr="00470627" w:rsidRDefault="00470627" w:rsidP="00470627">
            <w:pPr>
              <w:suppressAutoHyphens/>
              <w:spacing w:line="240" w:lineRule="auto"/>
              <w:jc w:val="left"/>
              <w:rPr>
                <w:rFonts w:eastAsia="Times New Roman" w:cs="Times New Roman"/>
                <w:sz w:val="28"/>
                <w:szCs w:val="28"/>
                <w:lang w:val="ro-RO" w:eastAsia="ar-SA"/>
              </w:rPr>
            </w:pPr>
          </w:p>
        </w:tc>
        <w:tc>
          <w:tcPr>
            <w:tcW w:w="1867" w:type="dxa"/>
            <w:vAlign w:val="center"/>
          </w:tcPr>
          <w:p w:rsidR="00470627" w:rsidRPr="00470627" w:rsidRDefault="00470627" w:rsidP="00470627">
            <w:pPr>
              <w:suppressAutoHyphens/>
              <w:spacing w:line="240" w:lineRule="auto"/>
              <w:jc w:val="left"/>
              <w:rPr>
                <w:rFonts w:eastAsia="Times New Roman" w:cs="Times New Roman"/>
                <w:sz w:val="28"/>
                <w:szCs w:val="28"/>
                <w:lang w:val="ro-RO" w:eastAsia="ar-SA"/>
              </w:rPr>
            </w:pPr>
          </w:p>
        </w:tc>
        <w:tc>
          <w:tcPr>
            <w:tcW w:w="6732" w:type="dxa"/>
            <w:vAlign w:val="center"/>
          </w:tcPr>
          <w:p w:rsidR="00470627" w:rsidRPr="00470627" w:rsidRDefault="00470627" w:rsidP="00470627">
            <w:pPr>
              <w:suppressAutoHyphens/>
              <w:spacing w:line="240" w:lineRule="auto"/>
              <w:rPr>
                <w:rFonts w:eastAsia="Times New Roman" w:cs="Times New Roman"/>
                <w:sz w:val="28"/>
                <w:szCs w:val="28"/>
                <w:lang w:val="ro-RO" w:eastAsia="ar-SA"/>
              </w:rPr>
            </w:pPr>
          </w:p>
        </w:tc>
      </w:tr>
      <w:tr w:rsidR="00470627" w:rsidRPr="00470627" w:rsidTr="004D3DE0">
        <w:trPr>
          <w:trHeight w:val="340"/>
          <w:jc w:val="center"/>
        </w:trPr>
        <w:tc>
          <w:tcPr>
            <w:tcW w:w="1517" w:type="dxa"/>
            <w:vAlign w:val="center"/>
          </w:tcPr>
          <w:p w:rsidR="00470627" w:rsidRPr="00470627" w:rsidRDefault="00470627" w:rsidP="00470627">
            <w:pPr>
              <w:suppressAutoHyphens/>
              <w:spacing w:line="240" w:lineRule="auto"/>
              <w:jc w:val="left"/>
              <w:rPr>
                <w:rFonts w:eastAsia="Times New Roman" w:cs="Times New Roman"/>
                <w:sz w:val="28"/>
                <w:szCs w:val="28"/>
                <w:lang w:val="ro-RO" w:eastAsia="ar-SA"/>
              </w:rPr>
            </w:pPr>
          </w:p>
        </w:tc>
        <w:tc>
          <w:tcPr>
            <w:tcW w:w="1867" w:type="dxa"/>
            <w:vAlign w:val="center"/>
          </w:tcPr>
          <w:p w:rsidR="00470627" w:rsidRPr="00470627" w:rsidRDefault="00470627" w:rsidP="00470627">
            <w:pPr>
              <w:suppressAutoHyphens/>
              <w:spacing w:line="240" w:lineRule="auto"/>
              <w:jc w:val="left"/>
              <w:rPr>
                <w:rFonts w:eastAsia="Times New Roman" w:cs="Times New Roman"/>
                <w:sz w:val="28"/>
                <w:szCs w:val="28"/>
                <w:lang w:val="ro-RO" w:eastAsia="ar-SA"/>
              </w:rPr>
            </w:pPr>
          </w:p>
        </w:tc>
        <w:tc>
          <w:tcPr>
            <w:tcW w:w="6732" w:type="dxa"/>
            <w:vAlign w:val="center"/>
          </w:tcPr>
          <w:p w:rsidR="00470627" w:rsidRPr="00470627" w:rsidRDefault="00470627" w:rsidP="00470627">
            <w:pPr>
              <w:suppressAutoHyphens/>
              <w:spacing w:line="240" w:lineRule="auto"/>
              <w:rPr>
                <w:rFonts w:eastAsia="Times New Roman" w:cs="Times New Roman"/>
                <w:sz w:val="28"/>
                <w:szCs w:val="28"/>
                <w:lang w:val="ro-RO" w:eastAsia="ar-SA"/>
              </w:rPr>
            </w:pPr>
          </w:p>
        </w:tc>
      </w:tr>
    </w:tbl>
    <w:p w:rsidR="00470627" w:rsidRPr="00470627" w:rsidRDefault="00470627" w:rsidP="00470627">
      <w:pPr>
        <w:suppressAutoHyphens/>
        <w:spacing w:line="240" w:lineRule="auto"/>
        <w:jc w:val="left"/>
        <w:rPr>
          <w:rFonts w:eastAsia="Times New Roman" w:cs="Times New Roman"/>
          <w:sz w:val="48"/>
          <w:szCs w:val="48"/>
          <w:lang w:val="ro-RO" w:eastAsia="ar-SA"/>
        </w:rPr>
      </w:pPr>
    </w:p>
    <w:tbl>
      <w:tblPr>
        <w:tblW w:w="0" w:type="auto"/>
        <w:jc w:val="center"/>
        <w:tblLook w:val="01E0" w:firstRow="1" w:lastRow="1" w:firstColumn="1" w:lastColumn="1" w:noHBand="0" w:noVBand="0"/>
      </w:tblPr>
      <w:tblGrid>
        <w:gridCol w:w="1962"/>
        <w:gridCol w:w="3983"/>
      </w:tblGrid>
      <w:tr w:rsidR="00470627" w:rsidRPr="00470627" w:rsidTr="00470627">
        <w:trPr>
          <w:trHeight w:val="215"/>
          <w:jc w:val="center"/>
        </w:trPr>
        <w:tc>
          <w:tcPr>
            <w:tcW w:w="1962" w:type="dxa"/>
            <w:tcBorders>
              <w:top w:val="single" w:sz="4" w:space="0" w:color="auto"/>
              <w:left w:val="nil"/>
              <w:bottom w:val="single" w:sz="4" w:space="0" w:color="auto"/>
              <w:right w:val="nil"/>
            </w:tcBorders>
            <w:vAlign w:val="center"/>
            <w:hideMark/>
          </w:tcPr>
          <w:p w:rsidR="00470627" w:rsidRPr="00470627" w:rsidRDefault="00470627" w:rsidP="00470627">
            <w:pPr>
              <w:suppressAutoHyphens/>
              <w:spacing w:line="240" w:lineRule="auto"/>
              <w:jc w:val="left"/>
              <w:rPr>
                <w:rFonts w:eastAsia="Times New Roman" w:cs="Times New Roman"/>
                <w:sz w:val="28"/>
                <w:szCs w:val="28"/>
                <w:lang w:val="ro-RO" w:eastAsia="ar-SA"/>
              </w:rPr>
            </w:pPr>
            <w:r w:rsidRPr="00470627">
              <w:rPr>
                <w:rFonts w:eastAsia="Times New Roman" w:cs="Times New Roman"/>
                <w:sz w:val="28"/>
                <w:szCs w:val="28"/>
                <w:lang w:val="ro-RO" w:eastAsia="ar-SA"/>
              </w:rPr>
              <w:t>Sectiunea I</w:t>
            </w:r>
          </w:p>
        </w:tc>
        <w:tc>
          <w:tcPr>
            <w:tcW w:w="3983" w:type="dxa"/>
            <w:tcBorders>
              <w:top w:val="single" w:sz="4" w:space="0" w:color="auto"/>
              <w:left w:val="nil"/>
              <w:bottom w:val="single" w:sz="4" w:space="0" w:color="auto"/>
              <w:right w:val="nil"/>
            </w:tcBorders>
            <w:vAlign w:val="center"/>
            <w:hideMark/>
          </w:tcPr>
          <w:p w:rsidR="00470627" w:rsidRPr="00470627" w:rsidRDefault="00470627" w:rsidP="00470627">
            <w:pPr>
              <w:suppressAutoHyphens/>
              <w:spacing w:line="240" w:lineRule="auto"/>
              <w:jc w:val="left"/>
              <w:rPr>
                <w:rFonts w:eastAsia="Times New Roman" w:cs="Times New Roman"/>
                <w:sz w:val="28"/>
                <w:szCs w:val="28"/>
                <w:lang w:val="ro-RO" w:eastAsia="ar-SA"/>
              </w:rPr>
            </w:pPr>
            <w:r w:rsidRPr="00470627">
              <w:rPr>
                <w:rFonts w:eastAsia="Times New Roman" w:cs="Times New Roman"/>
                <w:sz w:val="28"/>
                <w:szCs w:val="28"/>
                <w:lang w:val="ro-RO" w:eastAsia="ar-SA"/>
              </w:rPr>
              <w:t>Informatii generale</w:t>
            </w:r>
          </w:p>
        </w:tc>
      </w:tr>
      <w:tr w:rsidR="00470627" w:rsidRPr="00470627" w:rsidTr="00470627">
        <w:trPr>
          <w:trHeight w:val="375"/>
          <w:jc w:val="center"/>
        </w:trPr>
        <w:tc>
          <w:tcPr>
            <w:tcW w:w="1962" w:type="dxa"/>
            <w:tcBorders>
              <w:top w:val="single" w:sz="4" w:space="0" w:color="auto"/>
              <w:left w:val="nil"/>
              <w:bottom w:val="nil"/>
              <w:right w:val="nil"/>
            </w:tcBorders>
            <w:vAlign w:val="center"/>
            <w:hideMark/>
          </w:tcPr>
          <w:p w:rsidR="00470627" w:rsidRPr="00470627" w:rsidRDefault="00470627" w:rsidP="00470627">
            <w:pPr>
              <w:suppressAutoHyphens/>
              <w:spacing w:line="240" w:lineRule="auto"/>
              <w:jc w:val="left"/>
              <w:rPr>
                <w:rFonts w:eastAsia="Times New Roman" w:cs="Times New Roman"/>
                <w:sz w:val="28"/>
                <w:szCs w:val="28"/>
                <w:lang w:val="ro-RO" w:eastAsia="ar-SA"/>
              </w:rPr>
            </w:pPr>
            <w:r w:rsidRPr="00470627">
              <w:rPr>
                <w:rFonts w:eastAsia="Times New Roman" w:cs="Times New Roman"/>
                <w:sz w:val="28"/>
                <w:szCs w:val="28"/>
                <w:lang w:val="ro-RO" w:eastAsia="ar-SA"/>
              </w:rPr>
              <w:t>Secţiunea II</w:t>
            </w:r>
          </w:p>
        </w:tc>
        <w:tc>
          <w:tcPr>
            <w:tcW w:w="3983" w:type="dxa"/>
            <w:tcBorders>
              <w:top w:val="single" w:sz="4" w:space="0" w:color="auto"/>
              <w:left w:val="nil"/>
              <w:bottom w:val="nil"/>
              <w:right w:val="nil"/>
            </w:tcBorders>
            <w:vAlign w:val="center"/>
            <w:hideMark/>
          </w:tcPr>
          <w:p w:rsidR="00470627" w:rsidRPr="00470627" w:rsidRDefault="00470627" w:rsidP="00470627">
            <w:pPr>
              <w:suppressAutoHyphens/>
              <w:spacing w:line="240" w:lineRule="auto"/>
              <w:jc w:val="left"/>
              <w:rPr>
                <w:rFonts w:eastAsia="Times New Roman" w:cs="Times New Roman"/>
                <w:sz w:val="28"/>
                <w:szCs w:val="28"/>
                <w:lang w:val="ro-RO" w:eastAsia="ar-SA"/>
              </w:rPr>
            </w:pPr>
            <w:r w:rsidRPr="00470627">
              <w:rPr>
                <w:rFonts w:eastAsia="Times New Roman" w:cs="Times New Roman"/>
                <w:sz w:val="28"/>
                <w:szCs w:val="28"/>
                <w:lang w:val="ro-RO" w:eastAsia="ar-SA"/>
              </w:rPr>
              <w:t>Fişa de Date a Achiziţiei</w:t>
            </w:r>
          </w:p>
        </w:tc>
      </w:tr>
      <w:tr w:rsidR="00470627" w:rsidRPr="00470627" w:rsidTr="00470627">
        <w:trPr>
          <w:trHeight w:val="510"/>
          <w:jc w:val="center"/>
        </w:trPr>
        <w:tc>
          <w:tcPr>
            <w:tcW w:w="1962" w:type="dxa"/>
            <w:vAlign w:val="center"/>
            <w:hideMark/>
          </w:tcPr>
          <w:p w:rsidR="00470627" w:rsidRPr="00470627" w:rsidRDefault="00470627" w:rsidP="00470627">
            <w:pPr>
              <w:suppressAutoHyphens/>
              <w:spacing w:line="240" w:lineRule="auto"/>
              <w:jc w:val="left"/>
              <w:rPr>
                <w:rFonts w:eastAsia="Times New Roman" w:cs="Times New Roman"/>
                <w:sz w:val="48"/>
                <w:szCs w:val="48"/>
                <w:lang w:val="ro-RO" w:eastAsia="ar-SA"/>
              </w:rPr>
            </w:pPr>
            <w:r w:rsidRPr="00470627">
              <w:rPr>
                <w:rFonts w:eastAsia="Times New Roman" w:cs="Times New Roman"/>
                <w:sz w:val="28"/>
                <w:szCs w:val="28"/>
                <w:lang w:val="ro-RO" w:eastAsia="ar-SA"/>
              </w:rPr>
              <w:t>Secţiunea III</w:t>
            </w:r>
          </w:p>
        </w:tc>
        <w:tc>
          <w:tcPr>
            <w:tcW w:w="3983" w:type="dxa"/>
            <w:vAlign w:val="center"/>
            <w:hideMark/>
          </w:tcPr>
          <w:p w:rsidR="00470627" w:rsidRPr="00470627" w:rsidRDefault="00470627" w:rsidP="00470627">
            <w:pPr>
              <w:suppressAutoHyphens/>
              <w:spacing w:line="240" w:lineRule="auto"/>
              <w:jc w:val="left"/>
              <w:rPr>
                <w:rFonts w:eastAsia="Times New Roman" w:cs="Times New Roman"/>
                <w:sz w:val="48"/>
                <w:szCs w:val="48"/>
                <w:lang w:val="ro-RO" w:eastAsia="ar-SA"/>
              </w:rPr>
            </w:pPr>
            <w:r w:rsidRPr="00470627">
              <w:rPr>
                <w:rFonts w:eastAsia="Times New Roman" w:cs="Times New Roman"/>
                <w:sz w:val="28"/>
                <w:szCs w:val="28"/>
                <w:lang w:val="ro-RO" w:eastAsia="ar-SA"/>
              </w:rPr>
              <w:t>Caiet de Sarcini</w:t>
            </w:r>
          </w:p>
        </w:tc>
      </w:tr>
      <w:tr w:rsidR="00470627" w:rsidRPr="00470627" w:rsidTr="00470627">
        <w:trPr>
          <w:trHeight w:val="510"/>
          <w:jc w:val="center"/>
        </w:trPr>
        <w:tc>
          <w:tcPr>
            <w:tcW w:w="1962" w:type="dxa"/>
            <w:vAlign w:val="center"/>
            <w:hideMark/>
          </w:tcPr>
          <w:p w:rsidR="00470627" w:rsidRPr="00470627" w:rsidRDefault="00470627" w:rsidP="00470627">
            <w:pPr>
              <w:suppressAutoHyphens/>
              <w:spacing w:line="240" w:lineRule="auto"/>
              <w:jc w:val="left"/>
              <w:rPr>
                <w:rFonts w:eastAsia="Times New Roman" w:cs="Times New Roman"/>
                <w:sz w:val="28"/>
                <w:szCs w:val="28"/>
                <w:lang w:val="ro-RO" w:eastAsia="ar-SA"/>
              </w:rPr>
            </w:pPr>
            <w:r w:rsidRPr="00470627">
              <w:rPr>
                <w:rFonts w:eastAsia="Times New Roman" w:cs="Times New Roman"/>
                <w:sz w:val="28"/>
                <w:szCs w:val="28"/>
                <w:lang w:val="ro-RO" w:eastAsia="ar-SA"/>
              </w:rPr>
              <w:t>Secţiunea IV</w:t>
            </w:r>
          </w:p>
        </w:tc>
        <w:tc>
          <w:tcPr>
            <w:tcW w:w="3983" w:type="dxa"/>
            <w:vAlign w:val="center"/>
            <w:hideMark/>
          </w:tcPr>
          <w:p w:rsidR="00470627" w:rsidRPr="00470627" w:rsidRDefault="00470627" w:rsidP="00470627">
            <w:pPr>
              <w:suppressAutoHyphens/>
              <w:spacing w:line="240" w:lineRule="auto"/>
              <w:jc w:val="left"/>
              <w:rPr>
                <w:rFonts w:eastAsia="Times New Roman" w:cs="Times New Roman"/>
                <w:sz w:val="28"/>
                <w:szCs w:val="28"/>
                <w:lang w:val="ro-RO" w:eastAsia="ar-SA"/>
              </w:rPr>
            </w:pPr>
            <w:r w:rsidRPr="00470627">
              <w:rPr>
                <w:rFonts w:eastAsia="Times New Roman" w:cs="Times New Roman"/>
                <w:sz w:val="28"/>
                <w:szCs w:val="28"/>
                <w:lang w:val="ro-RO" w:eastAsia="ar-SA"/>
              </w:rPr>
              <w:t>Formulare</w:t>
            </w:r>
          </w:p>
        </w:tc>
      </w:tr>
      <w:tr w:rsidR="00470627" w:rsidRPr="00470627" w:rsidTr="00470627">
        <w:trPr>
          <w:trHeight w:val="510"/>
          <w:jc w:val="center"/>
        </w:trPr>
        <w:tc>
          <w:tcPr>
            <w:tcW w:w="1962" w:type="dxa"/>
            <w:vAlign w:val="center"/>
            <w:hideMark/>
          </w:tcPr>
          <w:p w:rsidR="00470627" w:rsidRPr="00470627" w:rsidRDefault="00470627" w:rsidP="00470627">
            <w:pPr>
              <w:suppressAutoHyphens/>
              <w:spacing w:line="240" w:lineRule="auto"/>
              <w:jc w:val="left"/>
              <w:rPr>
                <w:rFonts w:eastAsia="Times New Roman" w:cs="Times New Roman"/>
                <w:sz w:val="28"/>
                <w:szCs w:val="28"/>
                <w:lang w:val="ro-RO" w:eastAsia="ar-SA"/>
              </w:rPr>
            </w:pPr>
            <w:r w:rsidRPr="00470627">
              <w:rPr>
                <w:rFonts w:eastAsia="Times New Roman" w:cs="Times New Roman"/>
                <w:sz w:val="28"/>
                <w:szCs w:val="28"/>
                <w:lang w:val="ro-RO" w:eastAsia="ar-SA"/>
              </w:rPr>
              <w:t>Secţiunea V</w:t>
            </w:r>
          </w:p>
        </w:tc>
        <w:tc>
          <w:tcPr>
            <w:tcW w:w="3983" w:type="dxa"/>
            <w:vAlign w:val="center"/>
            <w:hideMark/>
          </w:tcPr>
          <w:p w:rsidR="00470627" w:rsidRPr="00470627" w:rsidRDefault="00470627" w:rsidP="00470627">
            <w:pPr>
              <w:suppressAutoHyphens/>
              <w:spacing w:line="240" w:lineRule="auto"/>
              <w:jc w:val="left"/>
              <w:rPr>
                <w:rFonts w:eastAsia="Times New Roman" w:cs="Times New Roman"/>
                <w:sz w:val="28"/>
                <w:szCs w:val="28"/>
                <w:lang w:val="ro-RO" w:eastAsia="ar-SA"/>
              </w:rPr>
            </w:pPr>
            <w:r w:rsidRPr="00470627">
              <w:rPr>
                <w:rFonts w:eastAsia="Times New Roman" w:cs="Times New Roman"/>
                <w:sz w:val="28"/>
                <w:szCs w:val="28"/>
                <w:lang w:val="ro-RO" w:eastAsia="ar-SA"/>
              </w:rPr>
              <w:t>Model de Contract de Lucrări</w:t>
            </w:r>
          </w:p>
        </w:tc>
      </w:tr>
    </w:tbl>
    <w:p w:rsidR="00470627" w:rsidRPr="00470627" w:rsidRDefault="00470627" w:rsidP="00470627">
      <w:pPr>
        <w:suppressAutoHyphens/>
        <w:spacing w:line="240" w:lineRule="auto"/>
        <w:jc w:val="center"/>
        <w:rPr>
          <w:rFonts w:eastAsia="Times New Roman" w:cs="Times New Roman"/>
          <w:b/>
          <w:szCs w:val="24"/>
          <w:lang w:val="ro-RO" w:eastAsia="ar-SA"/>
        </w:rPr>
      </w:pPr>
    </w:p>
    <w:p w:rsidR="00470627" w:rsidRPr="00470627" w:rsidRDefault="00470627" w:rsidP="00470627">
      <w:pPr>
        <w:suppressAutoHyphens/>
        <w:spacing w:line="240" w:lineRule="auto"/>
        <w:jc w:val="center"/>
        <w:rPr>
          <w:rFonts w:eastAsia="Times New Roman" w:cs="Times New Roman"/>
          <w:b/>
          <w:szCs w:val="24"/>
          <w:lang w:val="ro-RO" w:eastAsia="ar-SA"/>
        </w:rPr>
      </w:pPr>
    </w:p>
    <w:p w:rsidR="00470627" w:rsidRPr="00470627" w:rsidRDefault="00470627" w:rsidP="00470627">
      <w:pPr>
        <w:suppressAutoHyphens/>
        <w:spacing w:line="240" w:lineRule="auto"/>
        <w:jc w:val="center"/>
        <w:rPr>
          <w:rFonts w:eastAsia="Times New Roman" w:cs="Times New Roman"/>
          <w:b/>
          <w:szCs w:val="24"/>
          <w:lang w:val="ro-RO" w:eastAsia="ar-SA"/>
        </w:rPr>
      </w:pPr>
    </w:p>
    <w:p w:rsidR="00470627" w:rsidRPr="00470627" w:rsidRDefault="00470627" w:rsidP="00470627">
      <w:pPr>
        <w:suppressAutoHyphens/>
        <w:spacing w:line="240" w:lineRule="auto"/>
        <w:jc w:val="center"/>
        <w:rPr>
          <w:rFonts w:eastAsia="Times New Roman" w:cs="Times New Roman"/>
          <w:b/>
          <w:szCs w:val="24"/>
          <w:lang w:val="ro-RO" w:eastAsia="ar-SA"/>
        </w:rPr>
      </w:pPr>
    </w:p>
    <w:p w:rsidR="00470627" w:rsidRPr="00470627" w:rsidRDefault="00470627" w:rsidP="00470627">
      <w:pPr>
        <w:suppressAutoHyphens/>
        <w:spacing w:line="240" w:lineRule="auto"/>
        <w:jc w:val="center"/>
        <w:rPr>
          <w:rFonts w:eastAsia="Times New Roman" w:cs="Times New Roman"/>
          <w:b/>
          <w:szCs w:val="24"/>
          <w:lang w:val="ro-RO" w:eastAsia="ar-SA"/>
        </w:rPr>
      </w:pPr>
    </w:p>
    <w:p w:rsidR="00470627" w:rsidRPr="00470627" w:rsidRDefault="00470627" w:rsidP="00470627">
      <w:pPr>
        <w:suppressAutoHyphens/>
        <w:spacing w:line="240" w:lineRule="auto"/>
        <w:jc w:val="center"/>
        <w:rPr>
          <w:rFonts w:eastAsia="Times New Roman" w:cs="Times New Roman"/>
          <w:b/>
          <w:szCs w:val="24"/>
          <w:lang w:val="ro-RO" w:eastAsia="ar-SA"/>
        </w:rPr>
      </w:pPr>
    </w:p>
    <w:p w:rsidR="00470627" w:rsidRPr="00470627" w:rsidRDefault="00470627" w:rsidP="00470627">
      <w:pPr>
        <w:suppressAutoHyphens/>
        <w:spacing w:line="240" w:lineRule="auto"/>
        <w:jc w:val="center"/>
        <w:rPr>
          <w:rFonts w:eastAsia="Times New Roman" w:cs="Times New Roman"/>
          <w:b/>
          <w:szCs w:val="24"/>
          <w:lang w:val="ro-RO" w:eastAsia="ar-SA"/>
        </w:rPr>
      </w:pPr>
    </w:p>
    <w:p w:rsidR="00470627" w:rsidRPr="00470627" w:rsidRDefault="00470627" w:rsidP="00470627">
      <w:pPr>
        <w:suppressAutoHyphens/>
        <w:spacing w:line="240" w:lineRule="auto"/>
        <w:jc w:val="center"/>
        <w:rPr>
          <w:rFonts w:eastAsia="Times New Roman" w:cs="Times New Roman"/>
          <w:b/>
          <w:szCs w:val="24"/>
          <w:lang w:val="ro-RO" w:eastAsia="ar-SA"/>
        </w:rPr>
      </w:pPr>
    </w:p>
    <w:p w:rsidR="00470627" w:rsidRPr="00470627" w:rsidRDefault="00470627" w:rsidP="00470627">
      <w:pPr>
        <w:suppressAutoHyphens/>
        <w:spacing w:line="240" w:lineRule="auto"/>
        <w:jc w:val="center"/>
        <w:rPr>
          <w:rFonts w:eastAsia="Times New Roman" w:cs="Times New Roman"/>
          <w:b/>
          <w:szCs w:val="24"/>
          <w:lang w:val="ro-RO" w:eastAsia="ar-SA"/>
        </w:rPr>
      </w:pPr>
    </w:p>
    <w:p w:rsidR="00470627" w:rsidRPr="00470627" w:rsidRDefault="00470627" w:rsidP="00470627">
      <w:pPr>
        <w:suppressAutoHyphens/>
        <w:spacing w:line="240" w:lineRule="auto"/>
        <w:jc w:val="center"/>
        <w:rPr>
          <w:rFonts w:eastAsia="Times New Roman" w:cs="Times New Roman"/>
          <w:b/>
          <w:szCs w:val="24"/>
          <w:lang w:val="ro-RO" w:eastAsia="ar-SA"/>
        </w:rPr>
      </w:pPr>
    </w:p>
    <w:p w:rsidR="00470627" w:rsidRPr="00470627" w:rsidRDefault="00470627" w:rsidP="00470627">
      <w:pPr>
        <w:keepNext/>
        <w:tabs>
          <w:tab w:val="left" w:pos="0"/>
        </w:tabs>
        <w:suppressAutoHyphens/>
        <w:spacing w:line="240" w:lineRule="auto"/>
        <w:jc w:val="center"/>
        <w:outlineLvl w:val="2"/>
        <w:rPr>
          <w:rFonts w:eastAsia="Times New Roman" w:cs="Times New Roman"/>
          <w:b/>
          <w:bCs/>
          <w:sz w:val="28"/>
          <w:szCs w:val="24"/>
          <w:lang w:val="ro-RO" w:eastAsia="ar-SA"/>
        </w:rPr>
      </w:pPr>
      <w:r w:rsidRPr="00470627">
        <w:rPr>
          <w:rFonts w:eastAsia="Times New Roman" w:cs="Times New Roman"/>
          <w:b/>
          <w:bCs/>
          <w:sz w:val="28"/>
          <w:szCs w:val="24"/>
          <w:lang w:val="ro-RO" w:eastAsia="ar-SA"/>
        </w:rPr>
        <w:t>SECŢIUNEA I – INFORMAŢII GENERALE</w:t>
      </w:r>
    </w:p>
    <w:p w:rsidR="00470627" w:rsidRPr="00470627" w:rsidRDefault="00470627" w:rsidP="00470627">
      <w:pPr>
        <w:suppressAutoHyphens/>
        <w:spacing w:line="240" w:lineRule="auto"/>
        <w:jc w:val="center"/>
        <w:rPr>
          <w:rFonts w:eastAsia="Arial Unicode MS" w:cs="Times New Roman"/>
          <w:caps/>
          <w:sz w:val="28"/>
          <w:szCs w:val="24"/>
          <w:u w:val="single"/>
          <w:lang w:val="ro-RO" w:eastAsia="ar-SA"/>
        </w:rPr>
      </w:pPr>
    </w:p>
    <w:p w:rsidR="00470627" w:rsidRPr="00470627" w:rsidRDefault="00470627" w:rsidP="00470627">
      <w:pPr>
        <w:suppressAutoHyphens/>
        <w:spacing w:line="240" w:lineRule="auto"/>
        <w:jc w:val="center"/>
        <w:rPr>
          <w:rFonts w:eastAsia="Arial Unicode MS" w:cs="Times New Roman"/>
          <w:caps/>
          <w:sz w:val="28"/>
          <w:szCs w:val="24"/>
          <w:u w:val="single"/>
          <w:lang w:val="ro-RO" w:eastAsia="ar-SA"/>
        </w:rPr>
      </w:pPr>
    </w:p>
    <w:p w:rsidR="00470627" w:rsidRPr="00470627" w:rsidRDefault="00470627" w:rsidP="00470627">
      <w:pPr>
        <w:suppressAutoHyphens/>
        <w:spacing w:line="240" w:lineRule="auto"/>
        <w:jc w:val="center"/>
        <w:rPr>
          <w:rFonts w:eastAsia="Arial Unicode MS" w:cs="Times New Roman"/>
          <w:caps/>
          <w:sz w:val="28"/>
          <w:szCs w:val="24"/>
          <w:u w:val="single"/>
          <w:lang w:val="ro-RO" w:eastAsia="ar-SA"/>
        </w:rPr>
      </w:pPr>
    </w:p>
    <w:p w:rsidR="00470627" w:rsidRPr="00470627" w:rsidRDefault="00470627" w:rsidP="00470627">
      <w:pPr>
        <w:suppressAutoHyphens/>
        <w:spacing w:line="240" w:lineRule="auto"/>
        <w:jc w:val="center"/>
        <w:rPr>
          <w:rFonts w:eastAsia="Times New Roman" w:cs="Arial"/>
          <w:b/>
          <w:bCs/>
          <w:szCs w:val="24"/>
          <w:lang w:val="ro-RO" w:eastAsia="ar-SA"/>
        </w:rPr>
      </w:pPr>
      <w:r w:rsidRPr="00470627">
        <w:rPr>
          <w:rFonts w:eastAsia="Times New Roman" w:cs="Times New Roman"/>
          <w:b/>
          <w:bCs/>
          <w:sz w:val="26"/>
          <w:szCs w:val="26"/>
          <w:lang w:val="ro-RO" w:eastAsia="ar-SA"/>
        </w:rPr>
        <w:t xml:space="preserve">1. </w:t>
      </w:r>
      <w:r w:rsidRPr="00470627">
        <w:rPr>
          <w:rFonts w:eastAsia="Times New Roman" w:cs="Arial"/>
          <w:b/>
          <w:bCs/>
          <w:szCs w:val="24"/>
          <w:lang w:val="ro-RO" w:eastAsia="ar-SA"/>
        </w:rPr>
        <w:t>INFORMAŢII GENERALE</w:t>
      </w:r>
    </w:p>
    <w:p w:rsidR="00470627" w:rsidRPr="00470627" w:rsidRDefault="00470627" w:rsidP="00470627">
      <w:pPr>
        <w:suppressAutoHyphens/>
        <w:spacing w:line="240" w:lineRule="auto"/>
        <w:jc w:val="center"/>
        <w:rPr>
          <w:rFonts w:eastAsia="Times New Roman" w:cs="Times New Roman"/>
          <w:b/>
          <w:bCs/>
          <w:sz w:val="26"/>
          <w:szCs w:val="26"/>
          <w:lang w:val="ro-RO" w:eastAsia="ro-RO"/>
        </w:rPr>
      </w:pPr>
      <w:r w:rsidRPr="00470627">
        <w:rPr>
          <w:rFonts w:eastAsia="Times New Roman" w:cs="Times New Roman"/>
          <w:b/>
          <w:bCs/>
          <w:sz w:val="26"/>
          <w:szCs w:val="26"/>
          <w:lang w:val="ro-RO" w:eastAsia="ro-RO"/>
        </w:rPr>
        <w:t>INSTRUCŢIUNI PENTRU OFERTANŢI PRIVIND PROCEDURA DE "CERERE</w:t>
      </w:r>
    </w:p>
    <w:p w:rsidR="00470627" w:rsidRPr="00470627" w:rsidRDefault="00470627" w:rsidP="00470627">
      <w:pPr>
        <w:suppressAutoHyphens/>
        <w:spacing w:line="240" w:lineRule="auto"/>
        <w:jc w:val="center"/>
        <w:rPr>
          <w:rFonts w:eastAsia="Times New Roman" w:cs="Times New Roman"/>
          <w:b/>
          <w:bCs/>
          <w:sz w:val="26"/>
          <w:szCs w:val="26"/>
          <w:lang w:val="ro-RO" w:eastAsia="ro-RO"/>
        </w:rPr>
      </w:pPr>
      <w:r w:rsidRPr="00470627">
        <w:rPr>
          <w:rFonts w:eastAsia="Times New Roman" w:cs="Times New Roman"/>
          <w:b/>
          <w:bCs/>
          <w:sz w:val="26"/>
          <w:szCs w:val="26"/>
          <w:lang w:val="ro-RO" w:eastAsia="ro-RO"/>
        </w:rPr>
        <w:t>DE OFERTE"</w:t>
      </w:r>
    </w:p>
    <w:p w:rsidR="00470627" w:rsidRPr="00470627" w:rsidRDefault="00470627" w:rsidP="00470627">
      <w:pPr>
        <w:suppressAutoHyphens/>
        <w:spacing w:line="240" w:lineRule="auto"/>
        <w:jc w:val="left"/>
        <w:rPr>
          <w:rFonts w:eastAsia="Times New Roman" w:cs="Times New Roman"/>
          <w:sz w:val="26"/>
          <w:szCs w:val="26"/>
          <w:lang w:val="ro-RO" w:eastAsia="ar-SA"/>
        </w:rPr>
      </w:pPr>
      <w:r w:rsidRPr="00470627">
        <w:rPr>
          <w:rFonts w:eastAsia="Times New Roman" w:cs="Times New Roman"/>
          <w:sz w:val="26"/>
          <w:szCs w:val="26"/>
          <w:lang w:val="ro-RO" w:eastAsia="ro-RO"/>
        </w:rPr>
        <w:t>Sectiunea de informatii generale contine informatii referitoare la aplicarea procedurii pentru atribuirea contractului de achizitie publica, care sunt destinate potentialilor ofertanti interesati sa participe la procedura cerere de oferta pentru atribuirea contractului de executie de lucrari. Informatiile din aceasta sectiune sunt, dupa caz, completate, adaptate sau detaliate in cadrul Fisei de date si in Caietul de sarcini.</w:t>
      </w:r>
    </w:p>
    <w:p w:rsidR="00470627" w:rsidRPr="00470627" w:rsidRDefault="00470627" w:rsidP="00470627">
      <w:pPr>
        <w:suppressAutoHyphens/>
        <w:spacing w:line="240" w:lineRule="auto"/>
        <w:jc w:val="left"/>
        <w:rPr>
          <w:rFonts w:eastAsia="Times New Roman" w:cs="Times New Roman"/>
          <w:sz w:val="26"/>
          <w:szCs w:val="26"/>
          <w:lang w:val="ro-RO" w:eastAsia="ro-RO"/>
        </w:rPr>
      </w:pPr>
      <w:r w:rsidRPr="00470627">
        <w:rPr>
          <w:rFonts w:eastAsia="Times New Roman" w:cs="Times New Roman"/>
          <w:sz w:val="26"/>
          <w:szCs w:val="26"/>
          <w:lang w:val="ro-RO" w:eastAsia="ro-RO"/>
        </w:rPr>
        <w:t>In masura in care prevederile din sectiunea de informatii generale nu sunt modificate in cadrul fisei de date sau a caietului de sarcini, acestea devin obligatorii atat pentru autoritatea contractanta, cat si pentru ofertanti pe toata perioada de aplicare a procedurii pentru atribuirea contractului de achizitie publica.</w:t>
      </w: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center"/>
        <w:rPr>
          <w:rFonts w:eastAsia="Times New Roman" w:cs="Times New Roman"/>
          <w:b/>
          <w:bCs/>
          <w:sz w:val="26"/>
          <w:szCs w:val="26"/>
          <w:u w:val="single"/>
          <w:lang w:val="ro-RO" w:eastAsia="ar-SA"/>
        </w:rPr>
      </w:pPr>
      <w:r w:rsidRPr="00470627">
        <w:rPr>
          <w:rFonts w:eastAsia="Times New Roman" w:cs="Times New Roman"/>
          <w:b/>
          <w:bCs/>
          <w:sz w:val="26"/>
          <w:szCs w:val="26"/>
          <w:lang w:val="ro-RO" w:eastAsia="ro-RO"/>
        </w:rPr>
        <w:t xml:space="preserve">A: </w:t>
      </w:r>
      <w:r w:rsidRPr="00470627">
        <w:rPr>
          <w:rFonts w:eastAsia="Times New Roman" w:cs="Times New Roman"/>
          <w:b/>
          <w:bCs/>
          <w:sz w:val="26"/>
          <w:szCs w:val="26"/>
          <w:u w:val="single"/>
          <w:lang w:val="ro-RO" w:eastAsia="ro-RO"/>
        </w:rPr>
        <w:t>Introducere</w:t>
      </w:r>
    </w:p>
    <w:p w:rsidR="00470627" w:rsidRPr="00470627" w:rsidRDefault="00470627" w:rsidP="00470627">
      <w:pPr>
        <w:suppressAutoHyphens/>
        <w:spacing w:line="240" w:lineRule="auto"/>
        <w:jc w:val="center"/>
        <w:rPr>
          <w:rFonts w:eastAsia="Times New Roman" w:cs="Times New Roman"/>
          <w:b/>
          <w:bCs/>
          <w:sz w:val="26"/>
          <w:szCs w:val="26"/>
          <w:u w:val="single"/>
          <w:lang w:val="ro-RO" w:eastAsia="ro-RO"/>
        </w:rPr>
      </w:pPr>
    </w:p>
    <w:p w:rsidR="00470627" w:rsidRPr="00470627" w:rsidRDefault="00470627" w:rsidP="00470627">
      <w:pPr>
        <w:suppressAutoHyphens/>
        <w:spacing w:line="240" w:lineRule="auto"/>
        <w:jc w:val="left"/>
        <w:rPr>
          <w:rFonts w:ascii="Arial" w:eastAsia="Times New Roman" w:hAnsi="Arial" w:cs="Times New Roman"/>
          <w:szCs w:val="24"/>
          <w:lang w:val="ro-RO" w:eastAsia="ar-SA"/>
        </w:rPr>
      </w:pPr>
      <w:r w:rsidRPr="00470627">
        <w:rPr>
          <w:rFonts w:eastAsia="Times New Roman" w:cs="Times New Roman"/>
          <w:b/>
          <w:szCs w:val="24"/>
          <w:lang w:val="ro-RO" w:eastAsia="ar-SA"/>
        </w:rPr>
        <w:t xml:space="preserve">Valoare estimata contract (fara tva) : </w:t>
      </w:r>
      <w:r w:rsidR="00910BFA" w:rsidRPr="00BF16BA">
        <w:rPr>
          <w:rFonts w:eastAsia="Times New Roman" w:cs="Times New Roman"/>
          <w:b/>
          <w:szCs w:val="24"/>
          <w:lang w:val="ro-RO" w:eastAsia="ar-SA"/>
        </w:rPr>
        <w:t>241</w:t>
      </w:r>
      <w:r w:rsidR="00BF16BA" w:rsidRPr="00BF16BA">
        <w:rPr>
          <w:rFonts w:eastAsia="Times New Roman" w:cs="Times New Roman"/>
          <w:b/>
          <w:szCs w:val="24"/>
          <w:lang w:val="ro-RO" w:eastAsia="ar-SA"/>
        </w:rPr>
        <w:t>.</w:t>
      </w:r>
      <w:r w:rsidR="00910BFA" w:rsidRPr="00BF16BA">
        <w:rPr>
          <w:rFonts w:eastAsia="Times New Roman" w:cs="Times New Roman"/>
          <w:b/>
          <w:szCs w:val="24"/>
          <w:lang w:val="ro-RO" w:eastAsia="ar-SA"/>
        </w:rPr>
        <w:t>258</w:t>
      </w:r>
      <w:r w:rsidR="00176CCA" w:rsidRPr="00BF16BA">
        <w:rPr>
          <w:rFonts w:eastAsia="Times New Roman" w:cs="Times New Roman"/>
          <w:b/>
          <w:szCs w:val="24"/>
          <w:lang w:val="ro-RO" w:eastAsia="ar-SA"/>
        </w:rPr>
        <w:t xml:space="preserve"> </w:t>
      </w:r>
      <w:r w:rsidR="00176CCA" w:rsidRPr="00176CCA">
        <w:rPr>
          <w:rFonts w:eastAsia="Times New Roman" w:cs="Times New Roman"/>
          <w:b/>
          <w:szCs w:val="24"/>
          <w:lang w:val="ro-RO" w:eastAsia="ar-SA"/>
        </w:rPr>
        <w:t>lei fara tva.</w:t>
      </w:r>
    </w:p>
    <w:p w:rsidR="00470627" w:rsidRPr="00470627" w:rsidRDefault="00470627" w:rsidP="00470627">
      <w:pPr>
        <w:suppressAutoHyphens/>
        <w:spacing w:line="240" w:lineRule="auto"/>
        <w:jc w:val="left"/>
        <w:rPr>
          <w:rFonts w:eastAsia="Times New Roman" w:cs="Times New Roman"/>
          <w:b/>
          <w:sz w:val="26"/>
          <w:szCs w:val="26"/>
          <w:lang w:val="ro-RO" w:eastAsia="ar-SA"/>
        </w:rPr>
      </w:pPr>
    </w:p>
    <w:p w:rsidR="00470627" w:rsidRPr="00470627" w:rsidRDefault="00470627" w:rsidP="00470627">
      <w:pPr>
        <w:suppressAutoHyphens/>
        <w:spacing w:line="240" w:lineRule="auto"/>
        <w:jc w:val="left"/>
        <w:rPr>
          <w:rFonts w:eastAsia="Times New Roman" w:cs="Times New Roman"/>
          <w:b/>
          <w:bCs/>
          <w:sz w:val="26"/>
          <w:szCs w:val="26"/>
          <w:lang w:val="ro-RO" w:eastAsia="ro-RO"/>
        </w:rPr>
      </w:pPr>
      <w:r w:rsidRPr="00470627">
        <w:rPr>
          <w:rFonts w:eastAsia="Times New Roman" w:cs="Times New Roman"/>
          <w:bCs/>
          <w:sz w:val="26"/>
          <w:szCs w:val="26"/>
          <w:lang w:val="ro-RO" w:eastAsia="ro-RO"/>
        </w:rPr>
        <w:t>A</w:t>
      </w:r>
      <w:r w:rsidRPr="00470627">
        <w:rPr>
          <w:rFonts w:eastAsia="Times New Roman" w:cs="Times New Roman"/>
          <w:b/>
          <w:sz w:val="26"/>
          <w:szCs w:val="26"/>
          <w:lang w:val="ro-RO" w:eastAsia="ro-RO"/>
        </w:rPr>
        <w:t xml:space="preserve">.1.  </w:t>
      </w:r>
      <w:r w:rsidRPr="00470627">
        <w:rPr>
          <w:rFonts w:eastAsia="Times New Roman" w:cs="Times New Roman"/>
          <w:sz w:val="26"/>
          <w:szCs w:val="26"/>
          <w:lang w:val="ro-RO" w:eastAsia="ro-RO"/>
        </w:rPr>
        <w:t xml:space="preserve"> </w:t>
      </w:r>
      <w:r w:rsidRPr="00470627">
        <w:rPr>
          <w:rFonts w:eastAsia="Times New Roman" w:cs="Times New Roman"/>
          <w:b/>
          <w:bCs/>
          <w:sz w:val="26"/>
          <w:szCs w:val="26"/>
          <w:lang w:val="ro-RO" w:eastAsia="ro-RO"/>
        </w:rPr>
        <w:t>Informaţii privind autoritatea contractantă</w:t>
      </w:r>
    </w:p>
    <w:p w:rsidR="00470627" w:rsidRPr="00470627" w:rsidRDefault="00470627" w:rsidP="00470627">
      <w:pPr>
        <w:suppressAutoHyphens/>
        <w:spacing w:line="240" w:lineRule="auto"/>
        <w:jc w:val="left"/>
        <w:rPr>
          <w:rFonts w:eastAsia="Times New Roman" w:cs="Times New Roman"/>
          <w:sz w:val="26"/>
          <w:szCs w:val="26"/>
          <w:lang w:val="ro-RO" w:eastAsia="ar-SA"/>
        </w:rPr>
      </w:pPr>
      <w:r w:rsidRPr="00470627">
        <w:rPr>
          <w:rFonts w:eastAsia="Times New Roman" w:cs="Times New Roman"/>
          <w:b/>
          <w:bCs/>
          <w:sz w:val="26"/>
          <w:szCs w:val="26"/>
          <w:lang w:val="ro-RO" w:eastAsia="ro-RO"/>
        </w:rPr>
        <w:t xml:space="preserve">A.1.1. </w:t>
      </w:r>
      <w:r w:rsidRPr="00470627">
        <w:rPr>
          <w:rFonts w:eastAsia="Times New Roman" w:cs="Times New Roman"/>
          <w:sz w:val="26"/>
          <w:szCs w:val="26"/>
          <w:lang w:val="ro-RO" w:eastAsia="ro-RO"/>
        </w:rPr>
        <w:t xml:space="preserve">Informaţiile privind autoritatea contractantă, precum şi sursele de finanţare asigurate pentru îndeplinirea contractului sunt prezentate în </w:t>
      </w:r>
      <w:r w:rsidRPr="00470627">
        <w:rPr>
          <w:rFonts w:eastAsia="Times New Roman" w:cs="Times New Roman"/>
          <w:b/>
          <w:sz w:val="26"/>
          <w:szCs w:val="26"/>
          <w:lang w:val="ro-RO" w:eastAsia="ro-RO"/>
        </w:rPr>
        <w:t>Fişa de date a achiziţiei.</w:t>
      </w: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b/>
          <w:bCs/>
          <w:sz w:val="26"/>
          <w:szCs w:val="26"/>
          <w:lang w:val="ro-RO" w:eastAsia="ro-RO"/>
        </w:rPr>
        <w:t>A</w:t>
      </w:r>
      <w:r w:rsidRPr="00470627">
        <w:rPr>
          <w:rFonts w:eastAsia="Times New Roman" w:cs="Times New Roman"/>
          <w:sz w:val="26"/>
          <w:szCs w:val="26"/>
          <w:lang w:val="ro-RO" w:eastAsia="ro-RO"/>
        </w:rPr>
        <w:t xml:space="preserve">.2. </w:t>
      </w:r>
      <w:r w:rsidRPr="00470627">
        <w:rPr>
          <w:rFonts w:eastAsia="Times New Roman" w:cs="Times New Roman"/>
          <w:b/>
          <w:bCs/>
          <w:sz w:val="26"/>
          <w:szCs w:val="26"/>
          <w:lang w:val="ro-RO" w:eastAsia="ro-RO"/>
        </w:rPr>
        <w:t>Scopul aplicării procedurii</w:t>
      </w:r>
    </w:p>
    <w:p w:rsidR="00470627" w:rsidRPr="00470627" w:rsidRDefault="00470627" w:rsidP="00470627">
      <w:pPr>
        <w:suppressAutoHyphens/>
        <w:spacing w:line="240" w:lineRule="auto"/>
        <w:jc w:val="left"/>
        <w:rPr>
          <w:rFonts w:eastAsia="Times New Roman" w:cs="Times New Roman"/>
          <w:sz w:val="26"/>
          <w:szCs w:val="26"/>
          <w:lang w:val="ro-RO" w:eastAsia="ar-SA"/>
        </w:rPr>
      </w:pPr>
      <w:r w:rsidRPr="00470627">
        <w:rPr>
          <w:rFonts w:eastAsia="Times New Roman" w:cs="Times New Roman"/>
          <w:b/>
          <w:bCs/>
          <w:sz w:val="26"/>
          <w:szCs w:val="26"/>
          <w:lang w:val="ro-RO" w:eastAsia="ro-RO"/>
        </w:rPr>
        <w:t xml:space="preserve">A.2.1. </w:t>
      </w:r>
      <w:r w:rsidRPr="00470627">
        <w:rPr>
          <w:rFonts w:eastAsia="Times New Roman" w:cs="Times New Roman"/>
          <w:sz w:val="26"/>
          <w:szCs w:val="26"/>
          <w:lang w:val="ro-RO" w:eastAsia="ro-RO"/>
        </w:rPr>
        <w:t xml:space="preserve">Autoritatea contractantă invită persoanele juridice interesate să depună ofertă în scopul atribuirii contractului pentru executia lucrarilor descrise în </w:t>
      </w:r>
      <w:r w:rsidRPr="00470627">
        <w:rPr>
          <w:rFonts w:eastAsia="Times New Roman" w:cs="Times New Roman"/>
          <w:b/>
          <w:sz w:val="26"/>
          <w:szCs w:val="26"/>
          <w:lang w:val="ro-RO" w:eastAsia="ro-RO"/>
        </w:rPr>
        <w:t>Fişa de date a achiziţiei şi în Caietul de sarcini.</w:t>
      </w:r>
    </w:p>
    <w:p w:rsidR="00470627" w:rsidRPr="00470627" w:rsidRDefault="00470627" w:rsidP="00470627">
      <w:pPr>
        <w:suppressAutoHyphens/>
        <w:spacing w:line="240" w:lineRule="auto"/>
        <w:jc w:val="left"/>
        <w:rPr>
          <w:rFonts w:eastAsia="Times New Roman" w:cs="Times New Roman"/>
          <w:b/>
          <w:sz w:val="26"/>
          <w:szCs w:val="26"/>
          <w:lang w:val="ro-RO" w:eastAsia="ro-RO"/>
        </w:rPr>
      </w:pPr>
      <w:r w:rsidRPr="00470627">
        <w:rPr>
          <w:rFonts w:eastAsia="Times New Roman" w:cs="Times New Roman"/>
          <w:b/>
          <w:bCs/>
          <w:sz w:val="26"/>
          <w:szCs w:val="26"/>
          <w:lang w:val="ro-RO" w:eastAsia="ro-RO"/>
        </w:rPr>
        <w:t>A.2.2</w:t>
      </w:r>
      <w:r w:rsidRPr="00470627">
        <w:rPr>
          <w:rFonts w:eastAsia="Times New Roman" w:cs="Times New Roman"/>
          <w:sz w:val="26"/>
          <w:szCs w:val="26"/>
          <w:lang w:val="ro-RO" w:eastAsia="ro-RO"/>
        </w:rPr>
        <w:t xml:space="preserve">.Pentru atribuirea acestui contract de achiziţie publică se aplică procedura indicată în </w:t>
      </w:r>
      <w:r w:rsidRPr="00470627">
        <w:rPr>
          <w:rFonts w:eastAsia="Times New Roman" w:cs="Times New Roman"/>
          <w:b/>
          <w:sz w:val="26"/>
          <w:szCs w:val="26"/>
          <w:lang w:val="ro-RO" w:eastAsia="ro-RO"/>
        </w:rPr>
        <w:t>Fişa de date a achiziţiei.</w:t>
      </w: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b/>
          <w:bCs/>
          <w:sz w:val="26"/>
          <w:szCs w:val="26"/>
          <w:lang w:val="ro-RO" w:eastAsia="ro-RO"/>
        </w:rPr>
        <w:t xml:space="preserve">A.3. Principii care stau la baza atribuirii contractului de achiziţie publică </w:t>
      </w:r>
    </w:p>
    <w:p w:rsidR="00470627" w:rsidRPr="00470627" w:rsidRDefault="00470627" w:rsidP="00470627">
      <w:pPr>
        <w:suppressAutoHyphens/>
        <w:spacing w:line="240" w:lineRule="auto"/>
        <w:jc w:val="left"/>
        <w:rPr>
          <w:rFonts w:eastAsia="Times New Roman" w:cs="Times New Roman"/>
          <w:sz w:val="26"/>
          <w:szCs w:val="26"/>
          <w:lang w:val="ro-RO" w:eastAsia="ar-SA"/>
        </w:rPr>
      </w:pPr>
      <w:r w:rsidRPr="00470627">
        <w:rPr>
          <w:rFonts w:eastAsia="Times New Roman" w:cs="Times New Roman"/>
          <w:sz w:val="26"/>
          <w:szCs w:val="26"/>
          <w:lang w:val="ro-RO" w:eastAsia="ro-RO"/>
        </w:rPr>
        <w:t xml:space="preserve"> a) nediscriminarea;</w:t>
      </w:r>
    </w:p>
    <w:p w:rsidR="00470627" w:rsidRPr="00470627" w:rsidRDefault="00470627" w:rsidP="00470627">
      <w:pPr>
        <w:suppressAutoHyphens/>
        <w:spacing w:line="240" w:lineRule="auto"/>
        <w:jc w:val="left"/>
        <w:rPr>
          <w:rFonts w:eastAsia="Times New Roman" w:cs="Times New Roman"/>
          <w:sz w:val="26"/>
          <w:szCs w:val="26"/>
          <w:lang w:val="ro-RO" w:eastAsia="ro-RO"/>
        </w:rPr>
      </w:pPr>
      <w:r w:rsidRPr="00470627">
        <w:rPr>
          <w:rFonts w:eastAsia="Times New Roman" w:cs="Times New Roman"/>
          <w:sz w:val="26"/>
          <w:szCs w:val="26"/>
          <w:lang w:val="ro-RO" w:eastAsia="ro-RO"/>
        </w:rPr>
        <w:t xml:space="preserve"> b) tratamentul egal;</w:t>
      </w:r>
    </w:p>
    <w:p w:rsidR="00470627" w:rsidRPr="00470627" w:rsidRDefault="00470627" w:rsidP="00470627">
      <w:pPr>
        <w:suppressAutoHyphens/>
        <w:spacing w:line="240" w:lineRule="auto"/>
        <w:jc w:val="left"/>
        <w:rPr>
          <w:rFonts w:eastAsia="Times New Roman" w:cs="Times New Roman"/>
          <w:sz w:val="26"/>
          <w:szCs w:val="26"/>
          <w:lang w:val="ro-RO" w:eastAsia="ro-RO"/>
        </w:rPr>
      </w:pPr>
      <w:r w:rsidRPr="00470627">
        <w:rPr>
          <w:rFonts w:eastAsia="Times New Roman" w:cs="Times New Roman"/>
          <w:sz w:val="26"/>
          <w:szCs w:val="26"/>
          <w:lang w:val="ro-RO" w:eastAsia="ro-RO"/>
        </w:rPr>
        <w:t xml:space="preserve"> c) recunoaşterea reciprocă;</w:t>
      </w:r>
    </w:p>
    <w:p w:rsidR="00470627" w:rsidRPr="00470627" w:rsidRDefault="00470627" w:rsidP="00470627">
      <w:pPr>
        <w:suppressAutoHyphens/>
        <w:spacing w:line="240" w:lineRule="auto"/>
        <w:jc w:val="left"/>
        <w:rPr>
          <w:rFonts w:eastAsia="Times New Roman" w:cs="Times New Roman"/>
          <w:sz w:val="26"/>
          <w:szCs w:val="26"/>
          <w:lang w:val="ro-RO" w:eastAsia="ro-RO"/>
        </w:rPr>
      </w:pPr>
      <w:r w:rsidRPr="00470627">
        <w:rPr>
          <w:rFonts w:eastAsia="Times New Roman" w:cs="Times New Roman"/>
          <w:sz w:val="26"/>
          <w:szCs w:val="26"/>
          <w:lang w:val="ro-RO" w:eastAsia="ro-RO"/>
        </w:rPr>
        <w:t xml:space="preserve"> d) transparenţa;</w:t>
      </w:r>
    </w:p>
    <w:p w:rsidR="00470627" w:rsidRPr="00470627" w:rsidRDefault="00470627" w:rsidP="00470627">
      <w:pPr>
        <w:suppressAutoHyphens/>
        <w:spacing w:line="240" w:lineRule="auto"/>
        <w:jc w:val="left"/>
        <w:rPr>
          <w:rFonts w:eastAsia="Times New Roman" w:cs="Times New Roman"/>
          <w:sz w:val="26"/>
          <w:szCs w:val="26"/>
          <w:lang w:val="ro-RO" w:eastAsia="ro-RO"/>
        </w:rPr>
      </w:pPr>
      <w:r w:rsidRPr="00470627">
        <w:rPr>
          <w:rFonts w:eastAsia="Times New Roman" w:cs="Times New Roman"/>
          <w:sz w:val="26"/>
          <w:szCs w:val="26"/>
          <w:lang w:val="ro-RO" w:eastAsia="ro-RO"/>
        </w:rPr>
        <w:t xml:space="preserve"> e) proporţionalitatea;</w:t>
      </w:r>
    </w:p>
    <w:p w:rsidR="00470627" w:rsidRPr="00470627" w:rsidRDefault="00470627" w:rsidP="00470627">
      <w:pPr>
        <w:suppressAutoHyphens/>
        <w:spacing w:line="240" w:lineRule="auto"/>
        <w:jc w:val="left"/>
        <w:rPr>
          <w:rFonts w:eastAsia="Times New Roman" w:cs="Times New Roman"/>
          <w:sz w:val="26"/>
          <w:szCs w:val="26"/>
          <w:lang w:val="ro-RO" w:eastAsia="ro-RO"/>
        </w:rPr>
      </w:pPr>
      <w:r w:rsidRPr="00470627">
        <w:rPr>
          <w:rFonts w:eastAsia="Times New Roman" w:cs="Times New Roman"/>
          <w:sz w:val="26"/>
          <w:szCs w:val="26"/>
          <w:lang w:val="ro-RO" w:eastAsia="ro-RO"/>
        </w:rPr>
        <w:t xml:space="preserve"> f) eficienţa utilizării fondurilor publice;</w:t>
      </w:r>
    </w:p>
    <w:p w:rsidR="00470627" w:rsidRPr="00470627" w:rsidRDefault="00470627" w:rsidP="00470627">
      <w:pPr>
        <w:suppressAutoHyphens/>
        <w:spacing w:line="240" w:lineRule="auto"/>
        <w:jc w:val="left"/>
        <w:rPr>
          <w:rFonts w:eastAsia="Times New Roman" w:cs="Times New Roman"/>
          <w:sz w:val="26"/>
          <w:szCs w:val="26"/>
          <w:lang w:val="ro-RO" w:eastAsia="ro-RO"/>
        </w:rPr>
      </w:pPr>
      <w:r w:rsidRPr="00470627">
        <w:rPr>
          <w:rFonts w:eastAsia="Times New Roman" w:cs="Times New Roman"/>
          <w:sz w:val="26"/>
          <w:szCs w:val="26"/>
          <w:lang w:val="ro-RO" w:eastAsia="ro-RO"/>
        </w:rPr>
        <w:t xml:space="preserve"> g) asumarea răspunderii.</w:t>
      </w: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bCs/>
          <w:sz w:val="26"/>
          <w:szCs w:val="26"/>
          <w:lang w:val="ro-RO" w:eastAsia="ro-RO"/>
        </w:rPr>
        <w:t>A</w:t>
      </w:r>
      <w:r w:rsidRPr="00470627">
        <w:rPr>
          <w:rFonts w:eastAsia="Times New Roman" w:cs="Times New Roman"/>
          <w:b/>
          <w:sz w:val="26"/>
          <w:szCs w:val="26"/>
          <w:lang w:val="ro-RO" w:eastAsia="ro-RO"/>
        </w:rPr>
        <w:t>.4.</w:t>
      </w:r>
      <w:r w:rsidRPr="00470627">
        <w:rPr>
          <w:rFonts w:eastAsia="Times New Roman" w:cs="Times New Roman"/>
          <w:sz w:val="26"/>
          <w:szCs w:val="26"/>
          <w:lang w:val="ro-RO" w:eastAsia="ro-RO"/>
        </w:rPr>
        <w:t xml:space="preserve"> </w:t>
      </w:r>
      <w:r w:rsidRPr="00470627">
        <w:rPr>
          <w:rFonts w:eastAsia="Times New Roman" w:cs="Times New Roman"/>
          <w:b/>
          <w:bCs/>
          <w:sz w:val="26"/>
          <w:szCs w:val="26"/>
          <w:lang w:val="ro-RO" w:eastAsia="ro-RO"/>
        </w:rPr>
        <w:t>Legislaţie aplicabilă</w:t>
      </w:r>
    </w:p>
    <w:p w:rsidR="00470627" w:rsidRPr="00470627" w:rsidRDefault="00470627" w:rsidP="00470627">
      <w:pPr>
        <w:suppressAutoHyphens/>
        <w:spacing w:line="240" w:lineRule="auto"/>
        <w:jc w:val="left"/>
        <w:rPr>
          <w:rFonts w:eastAsia="Times New Roman" w:cs="Times New Roman"/>
          <w:sz w:val="26"/>
          <w:szCs w:val="26"/>
          <w:lang w:val="ro-RO" w:eastAsia="ar-SA"/>
        </w:rPr>
      </w:pPr>
      <w:r w:rsidRPr="00470627">
        <w:rPr>
          <w:rFonts w:eastAsia="Times New Roman" w:cs="Times New Roman"/>
          <w:b/>
          <w:bCs/>
          <w:sz w:val="26"/>
          <w:szCs w:val="26"/>
          <w:lang w:val="ro-RO" w:eastAsia="ro-RO"/>
        </w:rPr>
        <w:t>A.4.1.</w:t>
      </w:r>
      <w:r w:rsidRPr="00470627">
        <w:rPr>
          <w:rFonts w:eastAsia="Times New Roman" w:cs="Times New Roman"/>
          <w:sz w:val="26"/>
          <w:szCs w:val="26"/>
          <w:lang w:val="ro-RO" w:eastAsia="ro-RO"/>
        </w:rPr>
        <w:t xml:space="preserve">Atribuirea contractului de achiziţie publică se realizează în conformitate cu prevederile actelor normative indicate în </w:t>
      </w:r>
      <w:r w:rsidRPr="00470627">
        <w:rPr>
          <w:rFonts w:eastAsia="Times New Roman" w:cs="Times New Roman"/>
          <w:b/>
          <w:sz w:val="26"/>
          <w:szCs w:val="26"/>
          <w:lang w:val="ro-RO" w:eastAsia="ro-RO"/>
        </w:rPr>
        <w:t>Fişa de date a achiziţiei.</w:t>
      </w: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center"/>
        <w:rPr>
          <w:rFonts w:eastAsia="Times New Roman" w:cs="Times New Roman"/>
          <w:b/>
          <w:bCs/>
          <w:sz w:val="26"/>
          <w:szCs w:val="26"/>
          <w:u w:val="single"/>
          <w:lang w:val="ro-RO" w:eastAsia="ar-SA"/>
        </w:rPr>
      </w:pPr>
      <w:r w:rsidRPr="00470627">
        <w:rPr>
          <w:rFonts w:eastAsia="Times New Roman" w:cs="Times New Roman"/>
          <w:b/>
          <w:bCs/>
          <w:sz w:val="26"/>
          <w:szCs w:val="26"/>
          <w:lang w:val="ro-RO" w:eastAsia="ro-RO"/>
        </w:rPr>
        <w:t xml:space="preserve">B: </w:t>
      </w:r>
      <w:r w:rsidRPr="00470627">
        <w:rPr>
          <w:rFonts w:eastAsia="Times New Roman" w:cs="Times New Roman"/>
          <w:b/>
          <w:bCs/>
          <w:sz w:val="26"/>
          <w:szCs w:val="26"/>
          <w:u w:val="single"/>
          <w:lang w:val="ro-RO" w:eastAsia="ro-RO"/>
        </w:rPr>
        <w:t>Selectia si calificarea candidaţilor/ofertanţilor</w:t>
      </w:r>
    </w:p>
    <w:p w:rsidR="00470627" w:rsidRPr="00470627" w:rsidRDefault="00470627" w:rsidP="00470627">
      <w:pPr>
        <w:suppressAutoHyphens/>
        <w:spacing w:line="240" w:lineRule="auto"/>
        <w:jc w:val="center"/>
        <w:rPr>
          <w:rFonts w:eastAsia="Times New Roman" w:cs="Times New Roman"/>
          <w:b/>
          <w:bCs/>
          <w:sz w:val="26"/>
          <w:szCs w:val="26"/>
          <w:lang w:val="ro-RO" w:eastAsia="ro-RO"/>
        </w:rPr>
      </w:pPr>
    </w:p>
    <w:p w:rsidR="00470627" w:rsidRPr="00470627" w:rsidRDefault="00470627" w:rsidP="00470627">
      <w:pPr>
        <w:suppressAutoHyphens/>
        <w:spacing w:line="240" w:lineRule="auto"/>
        <w:jc w:val="center"/>
        <w:rPr>
          <w:rFonts w:eastAsia="Times New Roman" w:cs="Times New Roman"/>
          <w:b/>
          <w:bCs/>
          <w:sz w:val="26"/>
          <w:szCs w:val="26"/>
          <w:lang w:val="ro-RO" w:eastAsia="ro-RO"/>
        </w:rPr>
      </w:pPr>
    </w:p>
    <w:p w:rsidR="00470627" w:rsidRPr="00470627" w:rsidRDefault="00470627" w:rsidP="00470627">
      <w:pPr>
        <w:suppressAutoHyphens/>
        <w:spacing w:line="240" w:lineRule="auto"/>
        <w:jc w:val="left"/>
        <w:rPr>
          <w:rFonts w:eastAsia="Times New Roman" w:cs="Times New Roman"/>
          <w:sz w:val="26"/>
          <w:szCs w:val="26"/>
          <w:lang w:val="ro-RO" w:eastAsia="ar-SA"/>
        </w:rPr>
      </w:pPr>
      <w:r w:rsidRPr="00470627">
        <w:rPr>
          <w:rFonts w:eastAsia="Times New Roman" w:cs="Times New Roman"/>
          <w:b/>
          <w:sz w:val="26"/>
          <w:szCs w:val="26"/>
          <w:lang w:val="ro-RO" w:eastAsia="ro-RO"/>
        </w:rPr>
        <w:t>B.1</w:t>
      </w:r>
      <w:r w:rsidRPr="00470627">
        <w:rPr>
          <w:rFonts w:eastAsia="Times New Roman" w:cs="Times New Roman"/>
          <w:sz w:val="26"/>
          <w:szCs w:val="26"/>
          <w:lang w:val="ro-RO" w:eastAsia="ro-RO"/>
        </w:rPr>
        <w:t>. Criterii de calificare si selectie</w:t>
      </w:r>
    </w:p>
    <w:p w:rsidR="00470627" w:rsidRPr="00470627" w:rsidRDefault="00470627" w:rsidP="00470627">
      <w:pPr>
        <w:suppressAutoHyphens/>
        <w:autoSpaceDE w:val="0"/>
        <w:spacing w:line="240" w:lineRule="auto"/>
        <w:jc w:val="left"/>
        <w:rPr>
          <w:rFonts w:ascii="Arial" w:eastAsia="Times New Roman" w:hAnsi="Arial" w:cs="Times New Roman"/>
          <w:szCs w:val="24"/>
          <w:lang w:val="ro-RO" w:eastAsia="ar-SA"/>
        </w:rPr>
      </w:pPr>
      <w:r w:rsidRPr="00470627">
        <w:rPr>
          <w:rFonts w:eastAsia="Times New Roman" w:cs="Times New Roman"/>
          <w:szCs w:val="24"/>
          <w:lang w:val="ro-RO" w:eastAsia="ar-SA"/>
        </w:rPr>
        <w:t xml:space="preserve">  Autoritatea contractantă are dreptul de a aplica criterii de calificare şi selecţie referitoare numai la:</w:t>
      </w:r>
    </w:p>
    <w:p w:rsidR="00470627" w:rsidRPr="00470627" w:rsidRDefault="00470627" w:rsidP="00470627">
      <w:pPr>
        <w:suppressAutoHyphens/>
        <w:autoSpaceDE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    a) situaţia personală a candidatului sau ofertantului;</w:t>
      </w:r>
    </w:p>
    <w:p w:rsidR="00470627" w:rsidRPr="00470627" w:rsidRDefault="00470627" w:rsidP="00470627">
      <w:pPr>
        <w:suppressAutoHyphens/>
        <w:autoSpaceDE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    b) capacitatea de exercitare a activităţii profesionale;</w:t>
      </w:r>
    </w:p>
    <w:p w:rsidR="00470627" w:rsidRPr="00470627" w:rsidRDefault="00470627" w:rsidP="00470627">
      <w:pPr>
        <w:suppressAutoHyphens/>
        <w:autoSpaceDE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    c) situaţia economică şi financiară;</w:t>
      </w:r>
    </w:p>
    <w:p w:rsidR="00470627" w:rsidRPr="00470627" w:rsidRDefault="00470627" w:rsidP="00470627">
      <w:pPr>
        <w:suppressAutoHyphens/>
        <w:autoSpaceDE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    d) capacitatea tehnică şi/sau profesională;</w:t>
      </w:r>
    </w:p>
    <w:p w:rsidR="00470627" w:rsidRPr="00470627" w:rsidRDefault="00470627" w:rsidP="00470627">
      <w:pPr>
        <w:suppressAutoHyphens/>
        <w:autoSpaceDE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    e) standarde de asigurare a calităţii;</w:t>
      </w:r>
    </w:p>
    <w:p w:rsidR="00470627" w:rsidRPr="00470627" w:rsidRDefault="00470627" w:rsidP="00470627">
      <w:pPr>
        <w:suppressAutoHyphens/>
        <w:autoSpaceDE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    f) standarde de protecţie a mediului.</w:t>
      </w:r>
    </w:p>
    <w:p w:rsidR="00470627" w:rsidRPr="00470627" w:rsidRDefault="00470627" w:rsidP="00470627">
      <w:pPr>
        <w:suppressAutoHyphens/>
        <w:autoSpaceDE w:val="0"/>
        <w:spacing w:line="240" w:lineRule="auto"/>
        <w:jc w:val="left"/>
        <w:rPr>
          <w:rFonts w:eastAsia="Times New Roman" w:cs="Times New Roman"/>
          <w:sz w:val="26"/>
          <w:szCs w:val="26"/>
          <w:lang w:val="ro-RO" w:eastAsia="ar-SA"/>
        </w:rPr>
      </w:pPr>
      <w:r w:rsidRPr="00470627">
        <w:rPr>
          <w:rFonts w:eastAsia="Times New Roman" w:cs="Times New Roman"/>
          <w:szCs w:val="24"/>
          <w:lang w:val="ro-RO" w:eastAsia="ar-SA"/>
        </w:rPr>
        <w:t xml:space="preserve">    g) standarde de sanatate si securitate ocupationala (OHSAS)</w:t>
      </w:r>
    </w:p>
    <w:p w:rsidR="00470627" w:rsidRPr="00470627" w:rsidRDefault="00470627" w:rsidP="00470627">
      <w:pPr>
        <w:suppressAutoHyphens/>
        <w:spacing w:line="240" w:lineRule="auto"/>
        <w:jc w:val="left"/>
        <w:rPr>
          <w:rFonts w:eastAsia="Times New Roman" w:cs="Times New Roman"/>
          <w:sz w:val="26"/>
          <w:szCs w:val="26"/>
          <w:lang w:val="ro-RO" w:eastAsia="ro-RO"/>
        </w:rPr>
      </w:pPr>
      <w:r w:rsidRPr="00470627">
        <w:rPr>
          <w:rFonts w:eastAsia="Times New Roman" w:cs="Times New Roman"/>
          <w:b/>
          <w:sz w:val="26"/>
          <w:szCs w:val="26"/>
          <w:lang w:val="ro-RO" w:eastAsia="ro-RO"/>
        </w:rPr>
        <w:lastRenderedPageBreak/>
        <w:t>B</w:t>
      </w:r>
      <w:r w:rsidRPr="00470627">
        <w:rPr>
          <w:rFonts w:eastAsia="Times New Roman" w:cs="Times New Roman"/>
          <w:b/>
          <w:bCs/>
          <w:sz w:val="26"/>
          <w:szCs w:val="26"/>
          <w:lang w:val="ro-RO" w:eastAsia="ro-RO"/>
        </w:rPr>
        <w:t xml:space="preserve">.1.1. </w:t>
      </w:r>
      <w:r w:rsidRPr="00470627">
        <w:rPr>
          <w:rFonts w:eastAsia="Times New Roman" w:cs="Times New Roman"/>
          <w:sz w:val="26"/>
          <w:szCs w:val="26"/>
          <w:lang w:val="ro-RO" w:eastAsia="ro-RO"/>
        </w:rPr>
        <w:t>Orice operator economic are dreptul de a participa la procedura pentru atribuirea contractului de achiziţie publică.</w:t>
      </w:r>
    </w:p>
    <w:p w:rsidR="00470627" w:rsidRPr="00470627" w:rsidRDefault="00470627" w:rsidP="00470627">
      <w:pPr>
        <w:suppressAutoHyphens/>
        <w:spacing w:line="240" w:lineRule="auto"/>
        <w:jc w:val="left"/>
        <w:rPr>
          <w:rFonts w:eastAsia="Times New Roman" w:cs="Times New Roman"/>
          <w:sz w:val="26"/>
          <w:szCs w:val="26"/>
          <w:lang w:val="ro-RO" w:eastAsia="ro-RO"/>
        </w:rPr>
      </w:pPr>
      <w:r w:rsidRPr="00470627">
        <w:rPr>
          <w:rFonts w:eastAsia="Times New Roman" w:cs="Times New Roman"/>
          <w:b/>
          <w:bCs/>
          <w:sz w:val="26"/>
          <w:szCs w:val="26"/>
          <w:lang w:val="ro-RO" w:eastAsia="ro-RO"/>
        </w:rPr>
        <w:t xml:space="preserve">B.1.2. </w:t>
      </w:r>
      <w:r w:rsidRPr="00470627">
        <w:rPr>
          <w:rFonts w:eastAsia="Times New Roman" w:cs="Times New Roman"/>
          <w:sz w:val="26"/>
          <w:szCs w:val="26"/>
          <w:lang w:val="ro-RO" w:eastAsia="ro-RO"/>
        </w:rPr>
        <w:t>Poate fi exclus dintr-o procedură pentru atribuirea contractului de achiziţie publică, respectiv nu este eligibil, orice ofertant/candidat care se află în oricare dintre următoarele situaţii:</w:t>
      </w: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sz w:val="26"/>
          <w:szCs w:val="26"/>
          <w:lang w:val="ro-RO" w:eastAsia="ro-RO"/>
        </w:rPr>
        <w:t>a)  este în stare de faliment ori lichidare, afacerile îi sunt administrate de un judecător sindic sau activităţile sale comerciale sunt suspendate ori este într-o situaţie similară cu cele menţionate anterior, reglementată prin lege;</w:t>
      </w:r>
    </w:p>
    <w:p w:rsidR="00470627" w:rsidRPr="00470627" w:rsidRDefault="00470627" w:rsidP="00470627">
      <w:pPr>
        <w:suppressAutoHyphens/>
        <w:spacing w:line="240" w:lineRule="auto"/>
        <w:jc w:val="left"/>
        <w:rPr>
          <w:rFonts w:eastAsia="Times New Roman" w:cs="Times New Roman"/>
          <w:b/>
          <w:bCs/>
          <w:sz w:val="26"/>
          <w:szCs w:val="26"/>
          <w:lang w:val="ro-RO" w:eastAsia="ro-RO"/>
        </w:rPr>
      </w:pPr>
      <w:r w:rsidRPr="00470627">
        <w:rPr>
          <w:rFonts w:eastAsia="Times New Roman" w:cs="Times New Roman"/>
          <w:sz w:val="26"/>
          <w:szCs w:val="26"/>
          <w:lang w:val="ro-RO" w:eastAsia="ro-RO"/>
        </w:rPr>
        <w:t>b)  face obiectul unei proceduri legale pentru declararea sa în una dintre situaţiile prevăzute la lit. a);</w:t>
      </w:r>
    </w:p>
    <w:p w:rsidR="00470627" w:rsidRPr="00470627" w:rsidRDefault="00470627" w:rsidP="00470627">
      <w:pPr>
        <w:suppressAutoHyphens/>
        <w:spacing w:line="240" w:lineRule="auto"/>
        <w:jc w:val="left"/>
        <w:rPr>
          <w:rFonts w:eastAsia="Times New Roman" w:cs="Times New Roman"/>
          <w:b/>
          <w:bCs/>
          <w:sz w:val="26"/>
          <w:szCs w:val="26"/>
          <w:lang w:val="ro-RO" w:eastAsia="ro-RO"/>
        </w:rPr>
      </w:pPr>
      <w:r w:rsidRPr="00470627">
        <w:rPr>
          <w:rFonts w:eastAsia="Times New Roman" w:cs="Times New Roman"/>
          <w:sz w:val="26"/>
          <w:szCs w:val="26"/>
          <w:lang w:val="ro-RO" w:eastAsia="ro-RO"/>
        </w:rPr>
        <w:t>c)  nu şi-a îndeplinit obligaţiile exigibile de plată a impozitelor şi taxelor către stat, inclusiv cele locale, precum şi a contribuţiei pentru asigurările sociale de stat;</w:t>
      </w:r>
    </w:p>
    <w:p w:rsidR="00470627" w:rsidRPr="00470627" w:rsidRDefault="00470627" w:rsidP="00470627">
      <w:pPr>
        <w:suppressAutoHyphens/>
        <w:spacing w:line="240" w:lineRule="auto"/>
        <w:jc w:val="left"/>
        <w:rPr>
          <w:rFonts w:eastAsia="Times New Roman" w:cs="Times New Roman"/>
          <w:sz w:val="26"/>
          <w:szCs w:val="26"/>
          <w:lang w:val="ro-RO" w:eastAsia="ar-SA"/>
        </w:rPr>
      </w:pPr>
      <w:r w:rsidRPr="00470627">
        <w:rPr>
          <w:rFonts w:eastAsia="Times New Roman" w:cs="Times New Roman"/>
          <w:sz w:val="26"/>
          <w:szCs w:val="26"/>
          <w:lang w:val="ro-RO" w:eastAsia="ro-RO"/>
        </w:rPr>
        <w:t>d) furnizează informaţii false în documentele prezentate;</w:t>
      </w:r>
    </w:p>
    <w:p w:rsidR="00470627" w:rsidRPr="00470627" w:rsidRDefault="00470627" w:rsidP="00470627">
      <w:pPr>
        <w:suppressAutoHyphens/>
        <w:spacing w:line="240" w:lineRule="auto"/>
        <w:jc w:val="left"/>
        <w:rPr>
          <w:rFonts w:eastAsia="Times New Roman" w:cs="Times New Roman"/>
          <w:sz w:val="26"/>
          <w:szCs w:val="26"/>
          <w:lang w:val="ro-RO" w:eastAsia="ar-SA"/>
        </w:rPr>
      </w:pPr>
      <w:r w:rsidRPr="00470627">
        <w:rPr>
          <w:rFonts w:eastAsia="Times New Roman" w:cs="Times New Roman"/>
          <w:szCs w:val="24"/>
          <w:lang w:val="ro-RO" w:eastAsia="ar-SA"/>
        </w:rPr>
        <w:t>e) a fost condamnat, în ultimii trei ani, prin hotărârea definitivă a unei instanţe judecătoreşti, pentru o faptă care a adus atingere eticii profesionale sau pentru comiterea unei greşeli în materie profesională;</w:t>
      </w:r>
    </w:p>
    <w:p w:rsidR="00470627" w:rsidRPr="00470627" w:rsidRDefault="00470627" w:rsidP="00470627">
      <w:pPr>
        <w:suppressAutoHyphens/>
        <w:spacing w:line="240" w:lineRule="auto"/>
        <w:jc w:val="left"/>
        <w:rPr>
          <w:rFonts w:eastAsia="Times New Roman" w:cs="Times New Roman"/>
          <w:b/>
          <w:bCs/>
          <w:sz w:val="26"/>
          <w:szCs w:val="26"/>
          <w:lang w:val="ro-RO" w:eastAsia="ro-RO"/>
        </w:rPr>
      </w:pPr>
      <w:r w:rsidRPr="00470627">
        <w:rPr>
          <w:rFonts w:eastAsia="Times New Roman" w:cs="Times New Roman"/>
          <w:sz w:val="26"/>
          <w:szCs w:val="26"/>
          <w:lang w:val="ro-RO" w:eastAsia="ro-RO"/>
        </w:rPr>
        <w:t>f) a comis o gravă greşeală în materie profesională sau nu şi-a îndeplinit obligaţiile asumate printr-un alt contract de achiziţie publică, în măsura în care autoritatea contractantă poate aduce ca dovadă mijloace probante în acest sens.</w:t>
      </w:r>
    </w:p>
    <w:p w:rsidR="00470627" w:rsidRPr="00470627" w:rsidRDefault="00470627" w:rsidP="00470627">
      <w:pPr>
        <w:suppressAutoHyphens/>
        <w:spacing w:line="240" w:lineRule="auto"/>
        <w:jc w:val="left"/>
        <w:rPr>
          <w:rFonts w:eastAsia="Times New Roman" w:cs="Times New Roman"/>
          <w:sz w:val="26"/>
          <w:szCs w:val="26"/>
          <w:lang w:val="ro-RO" w:eastAsia="ar-SA"/>
        </w:rPr>
      </w:pPr>
      <w:r w:rsidRPr="00470627">
        <w:rPr>
          <w:rFonts w:eastAsia="Times New Roman" w:cs="Times New Roman"/>
          <w:sz w:val="26"/>
          <w:szCs w:val="26"/>
          <w:lang w:val="ro-RO" w:eastAsia="ro-RO"/>
        </w:rPr>
        <w:t>Observaţie:</w:t>
      </w:r>
    </w:p>
    <w:p w:rsidR="00470627" w:rsidRPr="00470627" w:rsidRDefault="00470627" w:rsidP="00470627">
      <w:pPr>
        <w:suppressAutoHyphens/>
        <w:spacing w:line="240" w:lineRule="auto"/>
        <w:jc w:val="left"/>
        <w:rPr>
          <w:rFonts w:eastAsia="Times New Roman" w:cs="Times New Roman"/>
          <w:sz w:val="26"/>
          <w:szCs w:val="26"/>
          <w:lang w:val="ro-RO" w:eastAsia="ro-RO"/>
        </w:rPr>
      </w:pPr>
      <w:r w:rsidRPr="00470627">
        <w:rPr>
          <w:rFonts w:eastAsia="Times New Roman" w:cs="Times New Roman"/>
          <w:sz w:val="26"/>
          <w:szCs w:val="26"/>
          <w:lang w:val="ro-RO" w:eastAsia="ro-RO"/>
        </w:rPr>
        <w:t>Impozitele şi taxele pentru care s-au acordat înlesniri la plată (amânări, eşalonări etc.) de către organele competente nu se consideră obligaţii exigibile de plată, în măsura în care s</w:t>
      </w:r>
      <w:r w:rsidRPr="00470627">
        <w:rPr>
          <w:rFonts w:eastAsia="Times New Roman" w:cs="Times New Roman"/>
          <w:sz w:val="26"/>
          <w:szCs w:val="26"/>
          <w:lang w:val="ro-RO" w:eastAsia="ro-RO"/>
        </w:rPr>
        <w:softHyphen/>
      </w:r>
      <w:r w:rsidR="008105DB">
        <w:rPr>
          <w:rFonts w:eastAsia="Times New Roman" w:cs="Times New Roman"/>
          <w:sz w:val="26"/>
          <w:szCs w:val="26"/>
          <w:lang w:val="ro-RO" w:eastAsia="ro-RO"/>
        </w:rPr>
        <w:t>-</w:t>
      </w:r>
      <w:r w:rsidRPr="00470627">
        <w:rPr>
          <w:rFonts w:eastAsia="Times New Roman" w:cs="Times New Roman"/>
          <w:sz w:val="26"/>
          <w:szCs w:val="26"/>
          <w:lang w:val="ro-RO" w:eastAsia="ro-RO"/>
        </w:rPr>
        <w:t>au respectat condiţiile impuse la acordarea înlesnirilor.</w:t>
      </w:r>
    </w:p>
    <w:p w:rsidR="00470627" w:rsidRPr="00470627" w:rsidRDefault="00470627" w:rsidP="00470627">
      <w:pPr>
        <w:suppressAutoHyphens/>
        <w:spacing w:line="240" w:lineRule="auto"/>
        <w:jc w:val="left"/>
        <w:rPr>
          <w:rFonts w:eastAsia="Times New Roman" w:cs="Times New Roman"/>
          <w:b/>
          <w:sz w:val="26"/>
          <w:szCs w:val="26"/>
          <w:lang w:val="ro-RO" w:eastAsia="ro-RO"/>
        </w:rPr>
      </w:pPr>
      <w:r w:rsidRPr="00470627">
        <w:rPr>
          <w:rFonts w:eastAsia="Times New Roman" w:cs="Times New Roman"/>
          <w:b/>
          <w:sz w:val="26"/>
          <w:szCs w:val="26"/>
          <w:lang w:val="ro-RO" w:eastAsia="ro-RO"/>
        </w:rPr>
        <w:t>B</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 xml:space="preserve">1.3. </w:t>
      </w:r>
      <w:r w:rsidRPr="00470627">
        <w:rPr>
          <w:rFonts w:eastAsia="Times New Roman" w:cs="Times New Roman"/>
          <w:sz w:val="26"/>
          <w:szCs w:val="26"/>
          <w:lang w:val="ro-RO" w:eastAsia="ro-RO"/>
        </w:rPr>
        <w:t xml:space="preserve">Candidatul/ofertantul trebuie să prezinte documentele care dovedesc eligibilitatea, astfel cum se precizează în </w:t>
      </w:r>
      <w:r w:rsidRPr="00470627">
        <w:rPr>
          <w:rFonts w:eastAsia="Times New Roman" w:cs="Times New Roman"/>
          <w:b/>
          <w:sz w:val="26"/>
          <w:szCs w:val="26"/>
          <w:lang w:val="ro-RO" w:eastAsia="ro-RO"/>
        </w:rPr>
        <w:t>Fişa de date a achiziţiei.</w:t>
      </w:r>
    </w:p>
    <w:p w:rsidR="00470627" w:rsidRPr="00470627" w:rsidRDefault="00470627" w:rsidP="00470627">
      <w:pPr>
        <w:suppressAutoHyphens/>
        <w:spacing w:line="240" w:lineRule="auto"/>
        <w:jc w:val="left"/>
        <w:rPr>
          <w:rFonts w:eastAsia="Times New Roman" w:cs="Times New Roman"/>
          <w:sz w:val="26"/>
          <w:szCs w:val="26"/>
          <w:lang w:val="ro-RO" w:eastAsia="ro-RO"/>
        </w:rPr>
      </w:pPr>
      <w:r w:rsidRPr="00470627">
        <w:rPr>
          <w:rFonts w:eastAsia="Times New Roman" w:cs="Times New Roman"/>
          <w:b/>
          <w:sz w:val="26"/>
          <w:szCs w:val="26"/>
          <w:lang w:val="ro-RO" w:eastAsia="ro-RO"/>
        </w:rPr>
        <w:t>B</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 xml:space="preserve">1.4. </w:t>
      </w:r>
      <w:r w:rsidRPr="00470627">
        <w:rPr>
          <w:rFonts w:eastAsia="Times New Roman" w:cs="Times New Roman"/>
          <w:sz w:val="26"/>
          <w:szCs w:val="26"/>
          <w:lang w:val="ro-RO" w:eastAsia="ro-RO"/>
        </w:rPr>
        <w:t>Persoanele fizice sau juridice, care au participat în orice fel la întocmirea documentaţiei pentru elaborarea şi prezentarea ofertei sau care fac parte din comisia de evaluare constituită pentru atribuirea contractului de achiziţie publică, nu au dreptul să aibă calitatea de ofertant, ofertant asociat şi nici de subcontractant (inclusiv angajat al acestora, cu carnet de muncă sau pe bază de convenţie civilă), sub sancţiunea nulităţii contractului în cauză.</w:t>
      </w:r>
    </w:p>
    <w:p w:rsidR="00470627" w:rsidRPr="00470627" w:rsidRDefault="00470627" w:rsidP="00470627">
      <w:pPr>
        <w:suppressAutoHyphens/>
        <w:autoSpaceDE w:val="0"/>
        <w:spacing w:line="240" w:lineRule="auto"/>
        <w:jc w:val="left"/>
        <w:rPr>
          <w:rFonts w:ascii="Arial" w:eastAsia="Times New Roman" w:hAnsi="Arial" w:cs="Times New Roman"/>
          <w:szCs w:val="24"/>
          <w:lang w:val="ro-RO" w:eastAsia="ar-SA"/>
        </w:rPr>
      </w:pPr>
      <w:r w:rsidRPr="00470627">
        <w:rPr>
          <w:rFonts w:eastAsia="Times New Roman" w:cs="Times New Roman"/>
          <w:b/>
          <w:bCs/>
          <w:sz w:val="26"/>
          <w:szCs w:val="26"/>
          <w:lang w:val="ro-RO" w:eastAsia="ar-SA"/>
        </w:rPr>
        <w:t xml:space="preserve">B.1.5. </w:t>
      </w:r>
      <w:r w:rsidRPr="00470627">
        <w:rPr>
          <w:rFonts w:eastAsia="Times New Roman" w:cs="Times New Roman"/>
          <w:sz w:val="26"/>
          <w:szCs w:val="26"/>
          <w:lang w:val="ro-RO" w:eastAsia="ar-SA"/>
        </w:rPr>
        <w:t>Mai multe persoane juridice sau fizice au dreptul de a se asocia în scopul depunerii unei oferte comune.</w:t>
      </w:r>
      <w:r w:rsidRPr="00470627">
        <w:rPr>
          <w:rFonts w:eastAsia="Times New Roman" w:cs="Times New Roman"/>
          <w:szCs w:val="24"/>
          <w:lang w:val="ro-RO" w:eastAsia="ar-SA"/>
        </w:rPr>
        <w:t xml:space="preserve"> Autoritatea contractantă are dreptul de a solicita ca asocierea să fie legalizată numai în cazul în care oferta comună este declarată câştigătoare şi numai dacă o astfel de măsură reprezintă o condiţie necesară pentru buna îndeplinire a contractului.</w:t>
      </w:r>
    </w:p>
    <w:p w:rsidR="00470627" w:rsidRPr="00470627" w:rsidRDefault="00470627" w:rsidP="004207D8">
      <w:pPr>
        <w:suppressAutoHyphens/>
        <w:autoSpaceDE w:val="0"/>
        <w:spacing w:line="240" w:lineRule="auto"/>
        <w:rPr>
          <w:rFonts w:eastAsia="Times New Roman" w:cs="Times New Roman"/>
          <w:sz w:val="26"/>
          <w:szCs w:val="26"/>
          <w:lang w:val="ro-RO" w:eastAsia="ar-SA"/>
        </w:rPr>
      </w:pPr>
      <w:r w:rsidRPr="00470627">
        <w:rPr>
          <w:rFonts w:eastAsia="Times New Roman" w:cs="Times New Roman"/>
          <w:b/>
          <w:szCs w:val="24"/>
          <w:lang w:val="ro-RO" w:eastAsia="ar-SA"/>
        </w:rPr>
        <w:t>B 1.6</w:t>
      </w:r>
      <w:r w:rsidRPr="00470627">
        <w:rPr>
          <w:rFonts w:eastAsia="Times New Roman" w:cs="Times New Roman"/>
          <w:szCs w:val="24"/>
          <w:lang w:val="ro-RO" w:eastAsia="ar-SA"/>
        </w:rPr>
        <w:t xml:space="preserve">  Autoritatea contractantă are obligaţia de a exclude din procedura aplicată pentru atribuirea contractului de achiziţie publică orice ofertant/candidat despre care are cunoştinţă că, în ultimii 5 ani, a fost condamnat prin hotărârea definitivă a unei instanţe judecătoreşti, pentru participare la activităţi ale unei organizaţii criminale, pentru corupţie, pentru fraudă şi/sau pentru spălare de bani.</w:t>
      </w:r>
    </w:p>
    <w:p w:rsidR="00470627" w:rsidRPr="00470627" w:rsidRDefault="00470627" w:rsidP="00470627">
      <w:pPr>
        <w:suppressAutoHyphens/>
        <w:spacing w:line="240" w:lineRule="auto"/>
        <w:jc w:val="left"/>
        <w:rPr>
          <w:rFonts w:eastAsia="Times New Roman" w:cs="Times New Roman"/>
          <w:sz w:val="26"/>
          <w:szCs w:val="26"/>
          <w:lang w:val="ro-RO" w:eastAsia="ro-RO"/>
        </w:rPr>
      </w:pPr>
      <w:r w:rsidRPr="00470627">
        <w:rPr>
          <w:rFonts w:eastAsia="Times New Roman" w:cs="Times New Roman"/>
          <w:b/>
          <w:bCs/>
          <w:sz w:val="26"/>
          <w:szCs w:val="26"/>
          <w:lang w:val="ro-RO" w:eastAsia="ro-RO"/>
        </w:rPr>
        <w:t xml:space="preserve">B.1.7. </w:t>
      </w:r>
      <w:r w:rsidRPr="00470627">
        <w:rPr>
          <w:rFonts w:eastAsia="Times New Roman" w:cs="Times New Roman"/>
          <w:sz w:val="26"/>
          <w:szCs w:val="26"/>
          <w:lang w:val="ro-RO" w:eastAsia="ro-RO"/>
        </w:rPr>
        <w:t>La procedura aplicată pentru atribuirea unui contract de achiziţie publică nu au dreptul de a participa două sau mai multe filiale/sucursale ale aceleiaşi societăţi-mamă.</w:t>
      </w: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b/>
          <w:bCs/>
          <w:sz w:val="26"/>
          <w:szCs w:val="26"/>
          <w:lang w:val="ro-RO" w:eastAsia="ro-RO"/>
        </w:rPr>
        <w:t>B.2. Înregistrare</w:t>
      </w:r>
    </w:p>
    <w:p w:rsidR="00470627" w:rsidRPr="00470627" w:rsidRDefault="00470627" w:rsidP="00020A4C">
      <w:pPr>
        <w:suppressAutoHyphens/>
        <w:spacing w:line="240" w:lineRule="auto"/>
        <w:rPr>
          <w:rFonts w:eastAsia="Times New Roman" w:cs="Times New Roman"/>
          <w:sz w:val="26"/>
          <w:szCs w:val="26"/>
          <w:lang w:val="ro-RO" w:eastAsia="ar-SA"/>
        </w:rPr>
      </w:pPr>
      <w:r w:rsidRPr="00470627">
        <w:rPr>
          <w:rFonts w:eastAsia="Times New Roman" w:cs="Times New Roman"/>
          <w:b/>
          <w:sz w:val="26"/>
          <w:szCs w:val="26"/>
          <w:lang w:val="ro-RO" w:eastAsia="ro-RO"/>
        </w:rPr>
        <w:t>B</w:t>
      </w:r>
      <w:r w:rsidRPr="00470627">
        <w:rPr>
          <w:rFonts w:eastAsia="Times New Roman" w:cs="Times New Roman"/>
          <w:b/>
          <w:bCs/>
          <w:sz w:val="26"/>
          <w:szCs w:val="26"/>
          <w:lang w:val="ro-RO" w:eastAsia="ro-RO"/>
        </w:rPr>
        <w:t xml:space="preserve">.2.1. </w:t>
      </w:r>
      <w:r w:rsidRPr="00470627">
        <w:rPr>
          <w:rFonts w:eastAsia="Times New Roman" w:cs="Times New Roman"/>
          <w:sz w:val="26"/>
          <w:szCs w:val="26"/>
          <w:lang w:val="ro-RO" w:eastAsia="ro-RO"/>
        </w:rPr>
        <w:t>Autoritatea contractantă are dreptul de a solicita oricărui ofertant/candidat să prezinte dovada din care să rezulte o formă de înregistrare ca persoană juridică sau de înregistrare/atestare ori apartenenţa din punct de vedere profesional, în conformitate cu prevederile legale din România sau din ţara în care este stabilit, după caz.</w:t>
      </w:r>
    </w:p>
    <w:p w:rsidR="00470627" w:rsidRPr="00470627" w:rsidRDefault="00470627" w:rsidP="00470627">
      <w:pPr>
        <w:suppressAutoHyphens/>
        <w:spacing w:line="240" w:lineRule="auto"/>
        <w:jc w:val="left"/>
        <w:rPr>
          <w:rFonts w:eastAsia="Times New Roman" w:cs="Times New Roman"/>
          <w:b/>
          <w:sz w:val="26"/>
          <w:szCs w:val="26"/>
          <w:lang w:val="ro-RO" w:eastAsia="ro-RO"/>
        </w:rPr>
      </w:pPr>
      <w:r w:rsidRPr="00470627">
        <w:rPr>
          <w:rFonts w:eastAsia="Times New Roman" w:cs="Times New Roman"/>
          <w:b/>
          <w:sz w:val="26"/>
          <w:szCs w:val="26"/>
          <w:lang w:val="ro-RO" w:eastAsia="ro-RO"/>
        </w:rPr>
        <w:t>B</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 xml:space="preserve">2.2. </w:t>
      </w:r>
      <w:r w:rsidRPr="00470627">
        <w:rPr>
          <w:rFonts w:eastAsia="Times New Roman" w:cs="Times New Roman"/>
          <w:sz w:val="26"/>
          <w:szCs w:val="26"/>
          <w:lang w:val="ro-RO" w:eastAsia="ro-RO"/>
        </w:rPr>
        <w:t xml:space="preserve">Candidatul/ofertantul trebuie să prezinte documentele care dovedesc înregistrarea, astfel cum se precizează în </w:t>
      </w:r>
      <w:r w:rsidRPr="00470627">
        <w:rPr>
          <w:rFonts w:eastAsia="Times New Roman" w:cs="Times New Roman"/>
          <w:b/>
          <w:sz w:val="26"/>
          <w:szCs w:val="26"/>
          <w:lang w:val="ro-RO" w:eastAsia="ro-RO"/>
        </w:rPr>
        <w:t>Fişa de date a achiziţiei.</w:t>
      </w: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b/>
          <w:bCs/>
          <w:sz w:val="26"/>
          <w:szCs w:val="26"/>
          <w:lang w:val="ro-RO" w:eastAsia="ro-RO"/>
        </w:rPr>
        <w:t>B.3. Capacitate tehnică şi economico-financiară</w:t>
      </w:r>
    </w:p>
    <w:p w:rsidR="00470627" w:rsidRPr="00470627" w:rsidRDefault="00470627" w:rsidP="009B1528">
      <w:pPr>
        <w:suppressAutoHyphens/>
        <w:spacing w:line="240" w:lineRule="auto"/>
        <w:rPr>
          <w:rFonts w:eastAsia="Times New Roman" w:cs="Times New Roman"/>
          <w:sz w:val="26"/>
          <w:szCs w:val="26"/>
          <w:lang w:val="ro-RO" w:eastAsia="ar-SA"/>
        </w:rPr>
      </w:pPr>
      <w:r w:rsidRPr="00470627">
        <w:rPr>
          <w:rFonts w:eastAsia="Times New Roman" w:cs="Times New Roman"/>
          <w:b/>
          <w:sz w:val="26"/>
          <w:szCs w:val="26"/>
          <w:lang w:val="ro-RO" w:eastAsia="ro-RO"/>
        </w:rPr>
        <w:t>B</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 xml:space="preserve">3.1. </w:t>
      </w:r>
      <w:r w:rsidRPr="00470627">
        <w:rPr>
          <w:rFonts w:eastAsia="Times New Roman" w:cs="Times New Roman"/>
          <w:sz w:val="26"/>
          <w:szCs w:val="26"/>
          <w:lang w:val="ro-RO" w:eastAsia="ro-RO"/>
        </w:rPr>
        <w:t>Autoritatea contractantă are dreptul de a solicita ofertanţilor/candidaţilor ca aceştia să facă dovada capacităţii tehnice şi capacităţii economico-financiare de care dispun pentru îndeplinirea contractului.</w:t>
      </w:r>
    </w:p>
    <w:p w:rsidR="00470627" w:rsidRPr="00470627" w:rsidRDefault="00470627" w:rsidP="009B1528">
      <w:pPr>
        <w:suppressAutoHyphens/>
        <w:spacing w:line="240" w:lineRule="auto"/>
        <w:rPr>
          <w:rFonts w:eastAsia="Times New Roman" w:cs="Times New Roman"/>
          <w:b/>
          <w:i/>
          <w:sz w:val="26"/>
          <w:szCs w:val="26"/>
          <w:lang w:val="ro-RO" w:eastAsia="ar-SA"/>
        </w:rPr>
      </w:pPr>
      <w:r w:rsidRPr="00470627">
        <w:rPr>
          <w:rFonts w:eastAsia="Times New Roman" w:cs="Times New Roman"/>
          <w:b/>
          <w:szCs w:val="24"/>
          <w:lang w:val="ro-RO" w:eastAsia="ar-SA"/>
        </w:rPr>
        <w:t>B 3.2.</w:t>
      </w:r>
      <w:r w:rsidRPr="00470627">
        <w:rPr>
          <w:rFonts w:eastAsia="Times New Roman" w:cs="Times New Roman"/>
          <w:szCs w:val="24"/>
          <w:lang w:val="ro-RO" w:eastAsia="ar-SA"/>
        </w:rPr>
        <w:t xml:space="preserve"> Primaria Municipiului  Falticeni are dreptul de a solicita ofertantilor ca acestia sa faca dovada capacitatii economico-financiare de care dispun pentru îndeplinirea contractului, conform cerintelor minime de calificare , asa cum se precizeaza în </w:t>
      </w:r>
      <w:r w:rsidRPr="00470627">
        <w:rPr>
          <w:rFonts w:eastAsia="Times New Roman" w:cs="Times New Roman"/>
          <w:b/>
          <w:szCs w:val="24"/>
          <w:lang w:val="ro-RO" w:eastAsia="ar-SA"/>
        </w:rPr>
        <w:t>Fisa de date a achizitiei</w:t>
      </w:r>
      <w:r w:rsidRPr="00470627">
        <w:rPr>
          <w:rFonts w:eastAsia="Times New Roman" w:cs="Times New Roman"/>
          <w:b/>
          <w:i/>
          <w:szCs w:val="24"/>
          <w:lang w:val="ro-RO" w:eastAsia="ar-SA"/>
        </w:rPr>
        <w:t>.</w:t>
      </w:r>
    </w:p>
    <w:p w:rsidR="00470627" w:rsidRPr="00470627" w:rsidRDefault="00470627" w:rsidP="009B1528">
      <w:pPr>
        <w:suppressAutoHyphens/>
        <w:spacing w:line="240" w:lineRule="auto"/>
        <w:rPr>
          <w:rFonts w:eastAsia="Times New Roman" w:cs="Times New Roman"/>
          <w:sz w:val="26"/>
          <w:szCs w:val="26"/>
          <w:lang w:val="ro-RO" w:eastAsia="ro-RO"/>
        </w:rPr>
      </w:pPr>
      <w:r w:rsidRPr="00470627">
        <w:rPr>
          <w:rFonts w:eastAsia="Times New Roman" w:cs="Times New Roman"/>
          <w:b/>
          <w:sz w:val="26"/>
          <w:szCs w:val="26"/>
          <w:lang w:val="ro-RO" w:eastAsia="ro-RO"/>
        </w:rPr>
        <w:t>B</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 xml:space="preserve">3.3. </w:t>
      </w:r>
      <w:r w:rsidRPr="00470627">
        <w:rPr>
          <w:rFonts w:eastAsia="Times New Roman" w:cs="Times New Roman"/>
          <w:sz w:val="26"/>
          <w:szCs w:val="26"/>
          <w:lang w:val="ro-RO" w:eastAsia="ro-RO"/>
        </w:rPr>
        <w:t xml:space="preserve">Candidatul/ofertantul trebuie să prezinte documentele care dovedesc capacitatea tehnică şi capacitatea economico-financiară, astfel cum se precizează în </w:t>
      </w:r>
      <w:r w:rsidRPr="00470627">
        <w:rPr>
          <w:rFonts w:eastAsia="Times New Roman" w:cs="Times New Roman"/>
          <w:b/>
          <w:sz w:val="26"/>
          <w:szCs w:val="26"/>
          <w:lang w:val="ro-RO" w:eastAsia="ro-RO"/>
        </w:rPr>
        <w:t>Fişa de date a achiziţiei.</w:t>
      </w: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b/>
          <w:bCs/>
          <w:sz w:val="26"/>
          <w:szCs w:val="26"/>
          <w:lang w:val="ro-RO" w:eastAsia="ro-RO"/>
        </w:rPr>
        <w:t>B.4. Cerinţe minime de calificare</w:t>
      </w:r>
    </w:p>
    <w:p w:rsidR="00470627" w:rsidRPr="00470627" w:rsidRDefault="00470627" w:rsidP="00B829B5">
      <w:pPr>
        <w:suppressAutoHyphens/>
        <w:spacing w:line="240" w:lineRule="auto"/>
        <w:rPr>
          <w:rFonts w:eastAsia="Times New Roman" w:cs="Times New Roman"/>
          <w:sz w:val="26"/>
          <w:szCs w:val="26"/>
          <w:lang w:val="ro-RO" w:eastAsia="ar-SA"/>
        </w:rPr>
      </w:pPr>
      <w:r w:rsidRPr="00470627">
        <w:rPr>
          <w:rFonts w:eastAsia="Times New Roman" w:cs="Times New Roman"/>
          <w:b/>
          <w:bCs/>
          <w:sz w:val="26"/>
          <w:szCs w:val="26"/>
          <w:lang w:val="ro-RO" w:eastAsia="ro-RO"/>
        </w:rPr>
        <w:t xml:space="preserve">B.4.1. </w:t>
      </w:r>
      <w:r w:rsidRPr="00470627">
        <w:rPr>
          <w:rFonts w:eastAsia="Times New Roman" w:cs="Times New Roman"/>
          <w:sz w:val="26"/>
          <w:szCs w:val="26"/>
          <w:lang w:val="ro-RO" w:eastAsia="ro-RO"/>
        </w:rPr>
        <w:t xml:space="preserve">Fiecare candidat/ofertant trebuie să facă dovada că îndeplineşte cerinţele minime de calificare; aceste cerinţe minime sunt prevăzute în </w:t>
      </w:r>
      <w:r w:rsidRPr="00470627">
        <w:rPr>
          <w:rFonts w:eastAsia="Times New Roman" w:cs="Times New Roman"/>
          <w:b/>
          <w:sz w:val="26"/>
          <w:szCs w:val="26"/>
          <w:lang w:val="ro-RO" w:eastAsia="ro-RO"/>
        </w:rPr>
        <w:t>Fişa de date a achiziţiei.</w:t>
      </w:r>
    </w:p>
    <w:p w:rsidR="00470627" w:rsidRDefault="00470627" w:rsidP="00B829B5">
      <w:pPr>
        <w:suppressAutoHyphens/>
        <w:spacing w:line="240" w:lineRule="auto"/>
        <w:rPr>
          <w:rFonts w:eastAsia="Times New Roman" w:cs="Times New Roman"/>
          <w:sz w:val="26"/>
          <w:szCs w:val="26"/>
          <w:lang w:val="ro-RO" w:eastAsia="ro-RO"/>
        </w:rPr>
      </w:pPr>
      <w:r w:rsidRPr="00470627">
        <w:rPr>
          <w:rFonts w:eastAsia="Times New Roman" w:cs="Times New Roman"/>
          <w:b/>
          <w:bCs/>
          <w:sz w:val="26"/>
          <w:szCs w:val="26"/>
          <w:lang w:val="ro-RO" w:eastAsia="ro-RO"/>
        </w:rPr>
        <w:lastRenderedPageBreak/>
        <w:t xml:space="preserve">B.4.2. </w:t>
      </w:r>
      <w:r w:rsidRPr="00470627">
        <w:rPr>
          <w:rFonts w:eastAsia="Times New Roman" w:cs="Times New Roman"/>
          <w:sz w:val="26"/>
          <w:szCs w:val="26"/>
          <w:lang w:val="ro-RO" w:eastAsia="ro-RO"/>
        </w:rPr>
        <w:t>În cazul asocierii mai multor prestatori cerinţele privind eligibilitatea, înregistrarea şi, dacă sunt solicitate, lichiditatea generală şi solvabilitatea patrimonială trebuie să fie îndeplinite de fiecare asociat, iar celelalte cerinţe privind capacitatea tehnică şi capacitatea economico-financiară trebuie să fie îndeplinite prin cumul de grupul de asociaţi.</w:t>
      </w:r>
    </w:p>
    <w:p w:rsidR="00B829B5" w:rsidRDefault="00B829B5" w:rsidP="00B829B5">
      <w:pPr>
        <w:suppressAutoHyphens/>
        <w:spacing w:line="240" w:lineRule="auto"/>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center"/>
        <w:rPr>
          <w:rFonts w:eastAsia="Times New Roman" w:cs="Times New Roman"/>
          <w:b/>
          <w:bCs/>
          <w:sz w:val="26"/>
          <w:szCs w:val="26"/>
          <w:u w:val="single"/>
          <w:lang w:val="ro-RO" w:eastAsia="ar-SA"/>
        </w:rPr>
      </w:pPr>
      <w:r w:rsidRPr="00470627">
        <w:rPr>
          <w:rFonts w:eastAsia="Times New Roman" w:cs="Times New Roman"/>
          <w:b/>
          <w:bCs/>
          <w:sz w:val="26"/>
          <w:szCs w:val="26"/>
          <w:lang w:val="ro-RO" w:eastAsia="ro-RO"/>
        </w:rPr>
        <w:t xml:space="preserve">C. </w:t>
      </w:r>
      <w:r w:rsidRPr="00470627">
        <w:rPr>
          <w:rFonts w:eastAsia="Times New Roman" w:cs="Times New Roman"/>
          <w:b/>
          <w:bCs/>
          <w:sz w:val="26"/>
          <w:szCs w:val="26"/>
          <w:u w:val="single"/>
          <w:lang w:val="ro-RO" w:eastAsia="ro-RO"/>
        </w:rPr>
        <w:t>Elaborarea ofertei</w:t>
      </w:r>
    </w:p>
    <w:p w:rsidR="00470627" w:rsidRPr="00470627" w:rsidRDefault="00470627" w:rsidP="00470627">
      <w:pPr>
        <w:suppressAutoHyphens/>
        <w:spacing w:line="240" w:lineRule="auto"/>
        <w:jc w:val="center"/>
        <w:rPr>
          <w:rFonts w:eastAsia="Times New Roman" w:cs="Times New Roman"/>
          <w:b/>
          <w:bCs/>
          <w:sz w:val="26"/>
          <w:szCs w:val="26"/>
          <w:lang w:val="ro-RO" w:eastAsia="ro-RO"/>
        </w:rPr>
      </w:pPr>
    </w:p>
    <w:p w:rsidR="00470627" w:rsidRPr="00470627" w:rsidRDefault="00470627" w:rsidP="00470627">
      <w:pPr>
        <w:suppressAutoHyphens/>
        <w:spacing w:line="240" w:lineRule="auto"/>
        <w:jc w:val="center"/>
        <w:rPr>
          <w:rFonts w:eastAsia="Times New Roman" w:cs="Times New Roman"/>
          <w:b/>
          <w:bCs/>
          <w:sz w:val="26"/>
          <w:szCs w:val="26"/>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ro-RO"/>
        </w:rPr>
      </w:pPr>
      <w:r w:rsidRPr="00470627">
        <w:rPr>
          <w:rFonts w:eastAsia="Times New Roman" w:cs="Times New Roman"/>
          <w:b/>
          <w:sz w:val="26"/>
          <w:szCs w:val="26"/>
          <w:lang w:val="ro-RO" w:eastAsia="ro-RO"/>
        </w:rPr>
        <w:t>C.</w:t>
      </w:r>
      <w:r w:rsidRPr="00470627">
        <w:rPr>
          <w:rFonts w:eastAsia="Times New Roman" w:cs="Times New Roman"/>
          <w:sz w:val="26"/>
          <w:szCs w:val="26"/>
          <w:lang w:val="ro-RO" w:eastAsia="ro-RO"/>
        </w:rPr>
        <w:t xml:space="preserve"> </w:t>
      </w:r>
      <w:r w:rsidRPr="00470627">
        <w:rPr>
          <w:rFonts w:eastAsia="Times New Roman" w:cs="Times New Roman"/>
          <w:b/>
          <w:bCs/>
          <w:sz w:val="26"/>
          <w:szCs w:val="26"/>
          <w:lang w:val="ro-RO" w:eastAsia="ro-RO"/>
        </w:rPr>
        <w:t>1. Costul asociat elaborării şi prezentării ofertei</w:t>
      </w:r>
    </w:p>
    <w:p w:rsidR="00470627" w:rsidRPr="00470627" w:rsidRDefault="00470627" w:rsidP="00F72373">
      <w:pPr>
        <w:suppressAutoHyphens/>
        <w:spacing w:line="240" w:lineRule="auto"/>
        <w:rPr>
          <w:rFonts w:eastAsia="Times New Roman" w:cs="Times New Roman"/>
          <w:sz w:val="26"/>
          <w:szCs w:val="26"/>
          <w:lang w:val="ro-RO" w:eastAsia="ar-SA"/>
        </w:rPr>
      </w:pPr>
      <w:r w:rsidRPr="00470627">
        <w:rPr>
          <w:rFonts w:eastAsia="Times New Roman" w:cs="Times New Roman"/>
          <w:b/>
          <w:bCs/>
          <w:sz w:val="26"/>
          <w:szCs w:val="26"/>
          <w:lang w:val="ro-RO" w:eastAsia="ro-RO"/>
        </w:rPr>
        <w:t xml:space="preserve">C.1.1. </w:t>
      </w:r>
      <w:r w:rsidRPr="00470627">
        <w:rPr>
          <w:rFonts w:eastAsia="Times New Roman" w:cs="Times New Roman"/>
          <w:sz w:val="26"/>
          <w:szCs w:val="26"/>
          <w:lang w:val="ro-RO" w:eastAsia="ro-RO"/>
        </w:rPr>
        <w:t>Ofertantul va suporta toate costurile asociate elaborării şi prezentării ofertei sale, precum şi a documentelor care o însoţesc, iar autoritatea contractantă nu va fi responsabilă sau răspunzătoare pentru costurile respective decât în cazul prevăzut de Ordonanţa de Urgenţă a Guvernului nr. 34/2006 privind achiziţiile publice.</w:t>
      </w: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b/>
          <w:sz w:val="26"/>
          <w:szCs w:val="26"/>
          <w:lang w:val="ro-RO" w:eastAsia="ro-RO"/>
        </w:rPr>
        <w:t>C.</w:t>
      </w:r>
      <w:r w:rsidRPr="00470627">
        <w:rPr>
          <w:rFonts w:eastAsia="Times New Roman" w:cs="Times New Roman"/>
          <w:sz w:val="26"/>
          <w:szCs w:val="26"/>
          <w:lang w:val="ro-RO" w:eastAsia="ro-RO"/>
        </w:rPr>
        <w:t xml:space="preserve"> </w:t>
      </w:r>
      <w:r w:rsidRPr="00470627">
        <w:rPr>
          <w:rFonts w:eastAsia="Times New Roman" w:cs="Times New Roman"/>
          <w:b/>
          <w:bCs/>
          <w:sz w:val="26"/>
          <w:szCs w:val="26"/>
          <w:lang w:val="ro-RO" w:eastAsia="ro-RO"/>
        </w:rPr>
        <w:t>2. Limba de redactare a ofertei</w:t>
      </w:r>
    </w:p>
    <w:p w:rsidR="00470627" w:rsidRPr="00470627" w:rsidRDefault="00470627" w:rsidP="006E2889">
      <w:pPr>
        <w:suppressAutoHyphens/>
        <w:spacing w:line="240" w:lineRule="auto"/>
        <w:rPr>
          <w:rFonts w:eastAsia="Times New Roman" w:cs="Times New Roman"/>
          <w:sz w:val="26"/>
          <w:szCs w:val="26"/>
          <w:lang w:val="ro-RO" w:eastAsia="ar-SA"/>
        </w:rPr>
      </w:pPr>
      <w:r w:rsidRPr="00470627">
        <w:rPr>
          <w:rFonts w:eastAsia="Times New Roman" w:cs="Times New Roman"/>
          <w:b/>
          <w:bCs/>
          <w:sz w:val="26"/>
          <w:szCs w:val="26"/>
          <w:lang w:val="ro-RO" w:eastAsia="ro-RO"/>
        </w:rPr>
        <w:t xml:space="preserve">C.2.1. </w:t>
      </w:r>
      <w:r w:rsidRPr="00470627">
        <w:rPr>
          <w:rFonts w:eastAsia="Times New Roman" w:cs="Times New Roman"/>
          <w:sz w:val="26"/>
          <w:szCs w:val="26"/>
          <w:lang w:val="ro-RO" w:eastAsia="ro-RO"/>
        </w:rPr>
        <w:t>Oferta şi documentele care o însoţesc trebuie să fie redactate în limba specificată în Fişa de date a achiziţiei.</w:t>
      </w: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b/>
          <w:sz w:val="26"/>
          <w:szCs w:val="26"/>
          <w:lang w:val="pt-BR" w:eastAsia="ar-SA"/>
        </w:rPr>
        <w:t>C</w:t>
      </w:r>
      <w:r w:rsidRPr="00470627">
        <w:rPr>
          <w:rFonts w:eastAsia="Times New Roman" w:cs="Times New Roman"/>
          <w:b/>
          <w:bCs/>
          <w:sz w:val="26"/>
          <w:szCs w:val="26"/>
          <w:lang w:val="pt-BR" w:eastAsia="ar-SA"/>
        </w:rPr>
        <w:t xml:space="preserve">.3. </w:t>
      </w:r>
      <w:r w:rsidRPr="00470627">
        <w:rPr>
          <w:rFonts w:eastAsia="Times New Roman" w:cs="Times New Roman"/>
          <w:b/>
          <w:bCs/>
          <w:sz w:val="26"/>
          <w:szCs w:val="26"/>
          <w:lang w:val="ro-RO" w:eastAsia="ar-SA"/>
        </w:rPr>
        <w:t>Perioada de valabilitate a ofertei</w:t>
      </w:r>
    </w:p>
    <w:p w:rsidR="00470627" w:rsidRPr="00470627" w:rsidRDefault="00470627" w:rsidP="006E2889">
      <w:pPr>
        <w:suppressAutoHyphens/>
        <w:spacing w:line="240" w:lineRule="auto"/>
        <w:rPr>
          <w:rFonts w:eastAsia="Times New Roman" w:cs="Times New Roman"/>
          <w:sz w:val="26"/>
          <w:szCs w:val="26"/>
          <w:lang w:val="ro-RO" w:eastAsia="ro-RO"/>
        </w:rPr>
      </w:pPr>
      <w:r w:rsidRPr="00470627">
        <w:rPr>
          <w:rFonts w:eastAsia="Times New Roman" w:cs="Times New Roman"/>
          <w:b/>
          <w:bCs/>
          <w:sz w:val="26"/>
          <w:szCs w:val="26"/>
          <w:lang w:val="ro-RO" w:eastAsia="ro-RO"/>
        </w:rPr>
        <w:t xml:space="preserve">C.3.1. </w:t>
      </w:r>
      <w:r w:rsidRPr="00470627">
        <w:rPr>
          <w:rFonts w:eastAsia="Times New Roman" w:cs="Times New Roman"/>
          <w:sz w:val="26"/>
          <w:szCs w:val="26"/>
          <w:lang w:val="ro-RO" w:eastAsia="ro-RO"/>
        </w:rPr>
        <w:t xml:space="preserve">Ofertantul are obligaţia de a menţine oferta valabilă pe toată perioada de valabilitate prevăzută în </w:t>
      </w:r>
      <w:r w:rsidRPr="00470627">
        <w:rPr>
          <w:rFonts w:eastAsia="Times New Roman" w:cs="Times New Roman"/>
          <w:b/>
          <w:sz w:val="26"/>
          <w:szCs w:val="26"/>
          <w:lang w:val="ro-RO" w:eastAsia="ro-RO"/>
        </w:rPr>
        <w:t>Fişa de date a achiziţiei</w:t>
      </w:r>
      <w:r w:rsidRPr="00470627">
        <w:rPr>
          <w:rFonts w:eastAsia="Times New Roman" w:cs="Times New Roman"/>
          <w:sz w:val="26"/>
          <w:szCs w:val="26"/>
          <w:lang w:val="ro-RO" w:eastAsia="ro-RO"/>
        </w:rPr>
        <w:t>.</w:t>
      </w:r>
    </w:p>
    <w:p w:rsidR="00470627" w:rsidRPr="00470627" w:rsidRDefault="00470627" w:rsidP="006E2889">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t xml:space="preserve">Orice ofertă valabilă pentru o perioadă mai mică decât cea prevăzută în </w:t>
      </w:r>
      <w:r w:rsidRPr="00470627">
        <w:rPr>
          <w:rFonts w:eastAsia="Times New Roman" w:cs="Times New Roman"/>
          <w:b/>
          <w:sz w:val="26"/>
          <w:szCs w:val="26"/>
          <w:lang w:val="ro-RO" w:eastAsia="ro-RO"/>
        </w:rPr>
        <w:t>Fişa de date a achiziţiei</w:t>
      </w:r>
      <w:r w:rsidRPr="00470627">
        <w:rPr>
          <w:rFonts w:eastAsia="Times New Roman" w:cs="Times New Roman"/>
          <w:sz w:val="26"/>
          <w:szCs w:val="26"/>
          <w:lang w:val="ro-RO" w:eastAsia="ro-RO"/>
        </w:rPr>
        <w:t xml:space="preserve"> va fi respinsă de comisia de evaluare ca fiind necorespunzătoare.</w:t>
      </w: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b/>
          <w:sz w:val="26"/>
          <w:szCs w:val="26"/>
          <w:lang w:val="ro-RO" w:eastAsia="ro-RO"/>
        </w:rPr>
        <w:t>C</w:t>
      </w:r>
      <w:r w:rsidRPr="00470627">
        <w:rPr>
          <w:rFonts w:eastAsia="Times New Roman" w:cs="Times New Roman"/>
          <w:b/>
          <w:bCs/>
          <w:sz w:val="26"/>
          <w:szCs w:val="26"/>
          <w:lang w:val="ro-RO" w:eastAsia="ro-RO"/>
        </w:rPr>
        <w:t>.4. Documentele ofertei</w:t>
      </w:r>
    </w:p>
    <w:p w:rsidR="00470627" w:rsidRPr="00470627" w:rsidRDefault="00470627" w:rsidP="00470627">
      <w:pPr>
        <w:suppressAutoHyphens/>
        <w:spacing w:line="240" w:lineRule="auto"/>
        <w:jc w:val="left"/>
        <w:rPr>
          <w:rFonts w:eastAsia="Times New Roman" w:cs="Times New Roman"/>
          <w:sz w:val="26"/>
          <w:szCs w:val="26"/>
          <w:lang w:val="ro-RO" w:eastAsia="ar-SA"/>
        </w:rPr>
      </w:pPr>
      <w:r w:rsidRPr="00470627">
        <w:rPr>
          <w:rFonts w:eastAsia="Times New Roman" w:cs="Times New Roman"/>
          <w:b/>
          <w:bCs/>
          <w:sz w:val="26"/>
          <w:szCs w:val="26"/>
          <w:lang w:val="ro-RO" w:eastAsia="ro-RO"/>
        </w:rPr>
        <w:t>C.4.1</w:t>
      </w:r>
      <w:r w:rsidRPr="00470627">
        <w:rPr>
          <w:rFonts w:eastAsia="Times New Roman" w:cs="Times New Roman"/>
          <w:sz w:val="26"/>
          <w:szCs w:val="26"/>
          <w:lang w:val="ro-RO" w:eastAsia="ro-RO"/>
        </w:rPr>
        <w:t>.Oferta elaborată de ofertant trebuie să cuprindă:</w:t>
      </w: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b/>
          <w:bCs/>
          <w:sz w:val="26"/>
          <w:szCs w:val="26"/>
          <w:lang w:val="ro-RO" w:eastAsia="ar-SA"/>
        </w:rPr>
        <w:t>-</w:t>
      </w:r>
      <w:r w:rsidRPr="00470627">
        <w:rPr>
          <w:rFonts w:eastAsia="Times New Roman" w:cs="Times New Roman"/>
          <w:sz w:val="26"/>
          <w:szCs w:val="26"/>
          <w:lang w:val="ro-RO" w:eastAsia="ar-SA"/>
        </w:rPr>
        <w:t xml:space="preserve"> </w:t>
      </w:r>
      <w:r w:rsidRPr="00470627">
        <w:rPr>
          <w:rFonts w:eastAsia="Times New Roman" w:cs="Times New Roman"/>
          <w:b/>
          <w:bCs/>
          <w:sz w:val="26"/>
          <w:szCs w:val="26"/>
          <w:lang w:val="ro-RO" w:eastAsia="ar-SA"/>
        </w:rPr>
        <w:t>Propunerea tehnică</w:t>
      </w:r>
    </w:p>
    <w:p w:rsidR="00470627" w:rsidRPr="00470627" w:rsidRDefault="00470627" w:rsidP="00BD5AF8">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t xml:space="preserve">Ofertantul va elabora propunerea tehnică astfel încât aceasta să respecte în totalitate cerinţele prevăzute în </w:t>
      </w:r>
      <w:r w:rsidRPr="00470627">
        <w:rPr>
          <w:rFonts w:eastAsia="Times New Roman" w:cs="Times New Roman"/>
          <w:b/>
          <w:sz w:val="26"/>
          <w:szCs w:val="26"/>
          <w:lang w:val="ro-RO" w:eastAsia="ro-RO"/>
        </w:rPr>
        <w:t>Fisa de date a achizitiei</w:t>
      </w:r>
      <w:r w:rsidRPr="00470627">
        <w:rPr>
          <w:rFonts w:eastAsia="Times New Roman" w:cs="Times New Roman"/>
          <w:sz w:val="26"/>
          <w:szCs w:val="26"/>
          <w:lang w:val="ro-RO" w:eastAsia="ro-RO"/>
        </w:rPr>
        <w:t>.</w:t>
      </w: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b/>
          <w:bCs/>
          <w:sz w:val="26"/>
          <w:szCs w:val="26"/>
          <w:lang w:val="ro-RO" w:eastAsia="ro-RO"/>
        </w:rPr>
        <w:t>-</w:t>
      </w:r>
      <w:r w:rsidRPr="00470627">
        <w:rPr>
          <w:rFonts w:eastAsia="Times New Roman" w:cs="Times New Roman"/>
          <w:sz w:val="26"/>
          <w:szCs w:val="26"/>
          <w:lang w:val="ro-RO" w:eastAsia="ro-RO"/>
        </w:rPr>
        <w:t xml:space="preserve"> </w:t>
      </w:r>
      <w:r w:rsidRPr="00470627">
        <w:rPr>
          <w:rFonts w:eastAsia="Times New Roman" w:cs="Times New Roman"/>
          <w:b/>
          <w:bCs/>
          <w:sz w:val="26"/>
          <w:szCs w:val="26"/>
          <w:lang w:val="ro-RO" w:eastAsia="ro-RO"/>
        </w:rPr>
        <w:t>Propunerea financiară</w:t>
      </w:r>
    </w:p>
    <w:p w:rsidR="00470627" w:rsidRPr="00470627" w:rsidRDefault="00470627" w:rsidP="00BD5AF8">
      <w:pPr>
        <w:suppressAutoHyphens/>
        <w:spacing w:line="240" w:lineRule="auto"/>
        <w:rPr>
          <w:rFonts w:eastAsia="Times New Roman" w:cs="Times New Roman"/>
          <w:sz w:val="26"/>
          <w:szCs w:val="26"/>
          <w:lang w:val="ro-RO" w:eastAsia="ar-SA"/>
        </w:rPr>
      </w:pPr>
      <w:r w:rsidRPr="00470627">
        <w:rPr>
          <w:rFonts w:eastAsia="Times New Roman" w:cs="Times New Roman"/>
          <w:sz w:val="26"/>
          <w:szCs w:val="26"/>
          <w:lang w:val="ro-RO" w:eastAsia="ro-RO"/>
        </w:rPr>
        <w:t xml:space="preserve">Ofertantul va elabora propunerea financiară astfel încât să respecte în totalitate cerinţele prevăzute în </w:t>
      </w:r>
      <w:r w:rsidRPr="00470627">
        <w:rPr>
          <w:rFonts w:eastAsia="Times New Roman" w:cs="Times New Roman"/>
          <w:b/>
          <w:sz w:val="26"/>
          <w:szCs w:val="26"/>
          <w:lang w:val="ro-RO" w:eastAsia="ro-RO"/>
        </w:rPr>
        <w:t>Fisa de date a achizitiei</w:t>
      </w:r>
      <w:r w:rsidRPr="00470627">
        <w:rPr>
          <w:rFonts w:eastAsia="Times New Roman" w:cs="Times New Roman"/>
          <w:sz w:val="26"/>
          <w:szCs w:val="26"/>
          <w:lang w:val="ro-RO" w:eastAsia="ro-RO"/>
        </w:rPr>
        <w:t>.</w:t>
      </w: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sz w:val="26"/>
          <w:szCs w:val="26"/>
          <w:lang w:val="ro-RO" w:eastAsia="ro-RO"/>
        </w:rPr>
        <w:t>C</w:t>
      </w:r>
      <w:r w:rsidRPr="00470627">
        <w:rPr>
          <w:rFonts w:eastAsia="Times New Roman" w:cs="Times New Roman"/>
          <w:b/>
          <w:bCs/>
          <w:sz w:val="26"/>
          <w:szCs w:val="26"/>
          <w:lang w:val="ro-RO" w:eastAsia="ro-RO"/>
        </w:rPr>
        <w:t>.5. Documentele care însoţesc oferta</w:t>
      </w:r>
    </w:p>
    <w:p w:rsidR="00470627" w:rsidRPr="00470627" w:rsidRDefault="00470627" w:rsidP="00470627">
      <w:pPr>
        <w:suppressAutoHyphens/>
        <w:spacing w:line="240" w:lineRule="auto"/>
        <w:jc w:val="left"/>
        <w:rPr>
          <w:rFonts w:eastAsia="Times New Roman" w:cs="Times New Roman"/>
          <w:sz w:val="26"/>
          <w:szCs w:val="26"/>
          <w:lang w:val="ro-RO" w:eastAsia="ar-SA"/>
        </w:rPr>
      </w:pPr>
      <w:r w:rsidRPr="00470627">
        <w:rPr>
          <w:rFonts w:eastAsia="Times New Roman" w:cs="Times New Roman"/>
          <w:b/>
          <w:bCs/>
          <w:sz w:val="26"/>
          <w:szCs w:val="26"/>
          <w:lang w:val="ro-RO" w:eastAsia="ro-RO"/>
        </w:rPr>
        <w:t xml:space="preserve">C.5.1. </w:t>
      </w:r>
      <w:r w:rsidRPr="00470627">
        <w:rPr>
          <w:rFonts w:eastAsia="Times New Roman" w:cs="Times New Roman"/>
          <w:sz w:val="26"/>
          <w:szCs w:val="26"/>
          <w:lang w:val="ro-RO" w:eastAsia="ro-RO"/>
        </w:rPr>
        <w:t>Scrisoarea de înaintare</w:t>
      </w:r>
    </w:p>
    <w:p w:rsidR="00470627" w:rsidRPr="00470627" w:rsidRDefault="00470627" w:rsidP="00470627">
      <w:pPr>
        <w:suppressAutoHyphens/>
        <w:spacing w:line="240" w:lineRule="auto"/>
        <w:jc w:val="left"/>
        <w:rPr>
          <w:rFonts w:eastAsia="Times New Roman" w:cs="Times New Roman"/>
          <w:b/>
          <w:sz w:val="26"/>
          <w:szCs w:val="26"/>
          <w:lang w:val="ro-RO" w:eastAsia="ro-RO"/>
        </w:rPr>
      </w:pPr>
      <w:r w:rsidRPr="00470627">
        <w:rPr>
          <w:rFonts w:eastAsia="Times New Roman" w:cs="Times New Roman"/>
          <w:sz w:val="26"/>
          <w:szCs w:val="26"/>
          <w:lang w:val="ro-RO" w:eastAsia="ro-RO"/>
        </w:rPr>
        <w:t xml:space="preserve">Ofertantul trebuie să prezinte scrisoarea de înaintare în conformitate cu modelul prevăzut în secţiunea IV- </w:t>
      </w:r>
      <w:r w:rsidRPr="00470627">
        <w:rPr>
          <w:rFonts w:eastAsia="Times New Roman" w:cs="Times New Roman"/>
          <w:b/>
          <w:sz w:val="26"/>
          <w:szCs w:val="26"/>
          <w:lang w:val="ro-RO" w:eastAsia="ro-RO"/>
        </w:rPr>
        <w:t>Formulare , Formularul A</w:t>
      </w:r>
    </w:p>
    <w:p w:rsidR="00470627" w:rsidRPr="00470627" w:rsidRDefault="00470627" w:rsidP="00470627">
      <w:pPr>
        <w:suppressAutoHyphens/>
        <w:spacing w:line="240" w:lineRule="auto"/>
        <w:jc w:val="left"/>
        <w:rPr>
          <w:rFonts w:eastAsia="Times New Roman" w:cs="Times New Roman"/>
          <w:sz w:val="26"/>
          <w:szCs w:val="26"/>
          <w:lang w:val="ro-RO" w:eastAsia="ro-RO"/>
        </w:rPr>
      </w:pPr>
      <w:r w:rsidRPr="00470627">
        <w:rPr>
          <w:rFonts w:eastAsia="Times New Roman" w:cs="Times New Roman"/>
          <w:b/>
          <w:bCs/>
          <w:sz w:val="26"/>
          <w:szCs w:val="26"/>
          <w:lang w:val="ro-RO" w:eastAsia="ro-RO"/>
        </w:rPr>
        <w:t xml:space="preserve">C.5.2. </w:t>
      </w:r>
      <w:r w:rsidRPr="00470627">
        <w:rPr>
          <w:rFonts w:eastAsia="Times New Roman" w:cs="Times New Roman"/>
          <w:sz w:val="26"/>
          <w:szCs w:val="26"/>
          <w:lang w:val="ro-RO" w:eastAsia="ro-RO"/>
        </w:rPr>
        <w:t>Împuternicirea</w:t>
      </w:r>
    </w:p>
    <w:p w:rsidR="00470627" w:rsidRPr="00470627" w:rsidRDefault="00470627" w:rsidP="00470627">
      <w:pPr>
        <w:suppressAutoHyphens/>
        <w:spacing w:line="240" w:lineRule="auto"/>
        <w:jc w:val="left"/>
        <w:rPr>
          <w:rFonts w:eastAsia="Times New Roman" w:cs="Times New Roman"/>
          <w:sz w:val="26"/>
          <w:szCs w:val="26"/>
          <w:lang w:val="ro-RO" w:eastAsia="ro-RO"/>
        </w:rPr>
      </w:pPr>
      <w:r w:rsidRPr="00470627">
        <w:rPr>
          <w:rFonts w:eastAsia="Times New Roman" w:cs="Times New Roman"/>
          <w:sz w:val="26"/>
          <w:szCs w:val="26"/>
          <w:lang w:val="ro-RO" w:eastAsia="ro-RO"/>
        </w:rPr>
        <w:t>Oferta trebuie să fie însoţită de împuternicirea scrisă prin care semnatarul ofertei este autorizat să angajeze ofertantul în procedura pentru atribuirea contractului de achiziţie publică.</w:t>
      </w:r>
    </w:p>
    <w:p w:rsidR="00470627" w:rsidRPr="00470627" w:rsidRDefault="00470627" w:rsidP="00470627">
      <w:pPr>
        <w:suppressAutoHyphens/>
        <w:spacing w:line="240" w:lineRule="auto"/>
        <w:jc w:val="left"/>
        <w:rPr>
          <w:rFonts w:eastAsia="Times New Roman" w:cs="Times New Roman"/>
          <w:sz w:val="26"/>
          <w:szCs w:val="26"/>
          <w:lang w:val="ro-RO" w:eastAsia="ro-RO"/>
        </w:rPr>
      </w:pPr>
      <w:r w:rsidRPr="00470627">
        <w:rPr>
          <w:rFonts w:eastAsia="Times New Roman" w:cs="Times New Roman"/>
          <w:b/>
          <w:bCs/>
          <w:sz w:val="26"/>
          <w:szCs w:val="26"/>
          <w:lang w:val="ro-RO" w:eastAsia="ro-RO"/>
        </w:rPr>
        <w:t xml:space="preserve">C.5.3. </w:t>
      </w:r>
      <w:r w:rsidRPr="00470627">
        <w:rPr>
          <w:rFonts w:eastAsia="Times New Roman" w:cs="Times New Roman"/>
          <w:sz w:val="26"/>
          <w:szCs w:val="26"/>
          <w:lang w:val="ro-RO" w:eastAsia="ro-RO"/>
        </w:rPr>
        <w:t>Garanţia pentru participare</w:t>
      </w:r>
    </w:p>
    <w:p w:rsidR="00470627" w:rsidRPr="00470627" w:rsidRDefault="00470627" w:rsidP="00502814">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t xml:space="preserve">Ofertantul trebuie să prezinte garanţia pentru participare în conformitate cu prevederile referitoare la cuantumul şi forma de prezentare a acesteia, astfel cum sunt precizate în </w:t>
      </w:r>
      <w:r w:rsidRPr="00470627">
        <w:rPr>
          <w:rFonts w:eastAsia="Times New Roman" w:cs="Times New Roman"/>
          <w:b/>
          <w:sz w:val="26"/>
          <w:szCs w:val="26"/>
          <w:lang w:val="ro-RO" w:eastAsia="ro-RO"/>
        </w:rPr>
        <w:t>Fişa de date a achiziţiei</w:t>
      </w:r>
      <w:r w:rsidRPr="00470627">
        <w:rPr>
          <w:rFonts w:eastAsia="Times New Roman" w:cs="Times New Roman"/>
          <w:sz w:val="26"/>
          <w:szCs w:val="26"/>
          <w:lang w:val="ro-RO" w:eastAsia="ro-RO"/>
        </w:rPr>
        <w:t>.</w:t>
      </w:r>
    </w:p>
    <w:p w:rsidR="00470627" w:rsidRPr="00470627" w:rsidRDefault="00470627" w:rsidP="00470627">
      <w:pPr>
        <w:suppressAutoHyphens/>
        <w:spacing w:line="240" w:lineRule="auto"/>
        <w:jc w:val="left"/>
        <w:rPr>
          <w:rFonts w:eastAsia="Times New Roman" w:cs="Times New Roman"/>
          <w:sz w:val="26"/>
          <w:szCs w:val="26"/>
          <w:lang w:val="ro-RO" w:eastAsia="ro-RO"/>
        </w:rPr>
      </w:pPr>
      <w:r w:rsidRPr="00470627">
        <w:rPr>
          <w:rFonts w:eastAsia="Times New Roman" w:cs="Times New Roman"/>
          <w:b/>
          <w:bCs/>
          <w:sz w:val="26"/>
          <w:szCs w:val="26"/>
          <w:lang w:val="ro-RO" w:eastAsia="ro-RO"/>
        </w:rPr>
        <w:t xml:space="preserve">C.5.4. </w:t>
      </w:r>
      <w:r w:rsidRPr="00470627">
        <w:rPr>
          <w:rFonts w:eastAsia="Times New Roman" w:cs="Times New Roman"/>
          <w:sz w:val="26"/>
          <w:szCs w:val="26"/>
          <w:lang w:val="ro-RO" w:eastAsia="ro-RO"/>
        </w:rPr>
        <w:t>Documentele de calificare</w:t>
      </w:r>
    </w:p>
    <w:p w:rsidR="00470627" w:rsidRPr="00470627" w:rsidRDefault="00470627" w:rsidP="00502814">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t xml:space="preserve">Ofertantul trebuie să prezinte documentele care dovedesc indeplinirea criteriilor de calificare specificate la punctul </w:t>
      </w:r>
      <w:r w:rsidRPr="00470627">
        <w:rPr>
          <w:rFonts w:eastAsia="Times New Roman" w:cs="Times New Roman"/>
          <w:b/>
          <w:sz w:val="26"/>
          <w:szCs w:val="26"/>
          <w:lang w:val="ro-RO" w:eastAsia="ro-RO"/>
        </w:rPr>
        <w:t>V</w:t>
      </w:r>
      <w:r w:rsidRPr="00470627">
        <w:rPr>
          <w:rFonts w:eastAsia="Times New Roman" w:cs="Times New Roman"/>
          <w:sz w:val="26"/>
          <w:szCs w:val="26"/>
          <w:lang w:val="ro-RO" w:eastAsia="ro-RO"/>
        </w:rPr>
        <w:t xml:space="preserve">.in </w:t>
      </w:r>
      <w:r w:rsidRPr="00470627">
        <w:rPr>
          <w:rFonts w:eastAsia="Times New Roman" w:cs="Times New Roman"/>
          <w:b/>
          <w:sz w:val="26"/>
          <w:szCs w:val="26"/>
          <w:lang w:val="ro-RO" w:eastAsia="ro-RO"/>
        </w:rPr>
        <w:t>Fisa de date a achizitiei</w:t>
      </w:r>
      <w:r w:rsidRPr="00470627">
        <w:rPr>
          <w:rFonts w:eastAsia="Times New Roman" w:cs="Times New Roman"/>
          <w:sz w:val="26"/>
          <w:szCs w:val="26"/>
          <w:lang w:val="ro-RO" w:eastAsia="ro-RO"/>
        </w:rPr>
        <w:t xml:space="preserve">. </w:t>
      </w: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sz w:val="26"/>
          <w:szCs w:val="26"/>
          <w:lang w:val="ro-RO" w:eastAsia="ro-RO"/>
        </w:rPr>
        <w:t>C</w:t>
      </w:r>
      <w:r w:rsidRPr="00470627">
        <w:rPr>
          <w:rFonts w:eastAsia="Times New Roman" w:cs="Times New Roman"/>
          <w:b/>
          <w:bCs/>
          <w:sz w:val="26"/>
          <w:szCs w:val="26"/>
          <w:lang w:val="ro-RO" w:eastAsia="ro-RO"/>
        </w:rPr>
        <w:t>.6. Propunerea tehnică</w:t>
      </w:r>
    </w:p>
    <w:p w:rsidR="00470627" w:rsidRPr="00470627" w:rsidRDefault="00470627" w:rsidP="00502814">
      <w:pPr>
        <w:suppressAutoHyphens/>
        <w:spacing w:line="240" w:lineRule="auto"/>
        <w:rPr>
          <w:rFonts w:eastAsia="Times New Roman" w:cs="Times New Roman"/>
          <w:sz w:val="26"/>
          <w:szCs w:val="26"/>
          <w:lang w:val="ro-RO" w:eastAsia="ar-SA"/>
        </w:rPr>
      </w:pPr>
      <w:r w:rsidRPr="00470627">
        <w:rPr>
          <w:rFonts w:eastAsia="Times New Roman" w:cs="Times New Roman"/>
          <w:b/>
          <w:bCs/>
          <w:sz w:val="26"/>
          <w:szCs w:val="26"/>
          <w:lang w:val="ro-RO" w:eastAsia="ro-RO"/>
        </w:rPr>
        <w:t xml:space="preserve">C.6.1. </w:t>
      </w:r>
      <w:r w:rsidRPr="00470627">
        <w:rPr>
          <w:rFonts w:eastAsia="Times New Roman" w:cs="Times New Roman"/>
          <w:sz w:val="26"/>
          <w:szCs w:val="26"/>
          <w:lang w:val="ro-RO" w:eastAsia="ro-RO"/>
        </w:rPr>
        <w:t>Ofertantul are obligaţia de a face dovada conformităţii serviciilor cu cerinţele prevăzute în Caietul de sarcini.</w:t>
      </w:r>
    </w:p>
    <w:p w:rsidR="00470627" w:rsidRPr="00470627" w:rsidRDefault="00470627" w:rsidP="00502814">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t xml:space="preserve">În acest scop propunerea tehnică va conţine, în funcţie de cerinţele prevăzute în </w:t>
      </w:r>
      <w:r w:rsidRPr="00470627">
        <w:rPr>
          <w:rFonts w:eastAsia="Times New Roman" w:cs="Times New Roman"/>
          <w:b/>
          <w:sz w:val="26"/>
          <w:szCs w:val="26"/>
          <w:lang w:val="ro-RO" w:eastAsia="ro-RO"/>
        </w:rPr>
        <w:t>Fişa de date a achiziţiei</w:t>
      </w:r>
      <w:r w:rsidRPr="00470627">
        <w:rPr>
          <w:rFonts w:eastAsia="Times New Roman" w:cs="Times New Roman"/>
          <w:sz w:val="26"/>
          <w:szCs w:val="26"/>
          <w:lang w:val="ro-RO" w:eastAsia="ro-RO"/>
        </w:rPr>
        <w:t>, un comentariu, articol cu articol, al specificaţiilor tehnice conţinute în Caietul de sarcini, prin care să se demonstreze corespondenţa propunerii tehnice cu specificaţiile respective.</w:t>
      </w:r>
    </w:p>
    <w:p w:rsidR="00470627" w:rsidRPr="00470627" w:rsidRDefault="00470627" w:rsidP="00470627">
      <w:pPr>
        <w:suppressAutoHyphens/>
        <w:spacing w:line="240" w:lineRule="auto"/>
        <w:jc w:val="left"/>
        <w:rPr>
          <w:rFonts w:eastAsia="Times New Roman" w:cs="Times New Roman"/>
          <w:b/>
          <w:sz w:val="26"/>
          <w:szCs w:val="26"/>
          <w:lang w:val="ro-RO" w:eastAsia="ro-RO"/>
        </w:rPr>
      </w:pPr>
      <w:r w:rsidRPr="00470627">
        <w:rPr>
          <w:rFonts w:eastAsia="Times New Roman" w:cs="Times New Roman"/>
          <w:b/>
          <w:bCs/>
          <w:sz w:val="26"/>
          <w:szCs w:val="26"/>
          <w:lang w:val="ro-RO" w:eastAsia="ro-RO"/>
        </w:rPr>
        <w:t xml:space="preserve">C.6.2. </w:t>
      </w:r>
      <w:r w:rsidRPr="00470627">
        <w:rPr>
          <w:rFonts w:eastAsia="Times New Roman" w:cs="Times New Roman"/>
          <w:sz w:val="26"/>
          <w:szCs w:val="26"/>
          <w:lang w:val="ro-RO" w:eastAsia="ro-RO"/>
        </w:rPr>
        <w:t xml:space="preserve">Autoritatea contractantă are dreptul de a solicita ofertanţilor, precizând aceasta în </w:t>
      </w:r>
      <w:r w:rsidRPr="00470627">
        <w:rPr>
          <w:rFonts w:eastAsia="Times New Roman" w:cs="Times New Roman"/>
          <w:b/>
          <w:sz w:val="26"/>
          <w:szCs w:val="26"/>
          <w:lang w:val="ro-RO" w:eastAsia="ro-RO"/>
        </w:rPr>
        <w:t>Fişa de date a achiziţiei:</w:t>
      </w:r>
    </w:p>
    <w:p w:rsidR="00470627" w:rsidRPr="00470627" w:rsidRDefault="00470627" w:rsidP="00763F6E">
      <w:pPr>
        <w:suppressAutoHyphens/>
        <w:spacing w:line="240" w:lineRule="auto"/>
        <w:rPr>
          <w:rFonts w:eastAsia="Times New Roman" w:cs="Times New Roman"/>
          <w:b/>
          <w:bCs/>
          <w:sz w:val="26"/>
          <w:szCs w:val="26"/>
          <w:lang w:val="ro-RO" w:eastAsia="ar-SA"/>
        </w:rPr>
      </w:pPr>
      <w:r w:rsidRPr="00470627">
        <w:rPr>
          <w:rFonts w:eastAsia="Times New Roman" w:cs="Times New Roman"/>
          <w:sz w:val="26"/>
          <w:szCs w:val="26"/>
          <w:lang w:val="ro-RO" w:eastAsia="ro-RO"/>
        </w:rPr>
        <w:t>a) o descriere detaliată a metodologiei şi a planului de lucru conceput pentru prestarea serviciilor;</w:t>
      </w:r>
      <w:r w:rsidR="00763F6E">
        <w:rPr>
          <w:rFonts w:eastAsia="Times New Roman" w:cs="Times New Roman"/>
          <w:b/>
          <w:bCs/>
          <w:sz w:val="26"/>
          <w:szCs w:val="26"/>
          <w:lang w:val="ro-RO" w:eastAsia="ar-SA"/>
        </w:rPr>
        <w:t xml:space="preserve"> </w:t>
      </w:r>
      <w:r w:rsidRPr="00470627">
        <w:rPr>
          <w:rFonts w:eastAsia="Times New Roman" w:cs="Times New Roman"/>
          <w:sz w:val="26"/>
          <w:szCs w:val="26"/>
          <w:lang w:val="ro-RO" w:eastAsia="ro-RO"/>
        </w:rPr>
        <w:t xml:space="preserve">activităţile şi sarcinile concrete care vor fi încredinţate personalului implicat în </w:t>
      </w:r>
      <w:r w:rsidRPr="00470627">
        <w:rPr>
          <w:rFonts w:eastAsia="Times New Roman" w:cs="Times New Roman"/>
          <w:sz w:val="26"/>
          <w:szCs w:val="26"/>
          <w:lang w:val="ro-RO" w:eastAsia="ro-RO"/>
        </w:rPr>
        <w:lastRenderedPageBreak/>
        <w:t>îndeplinirea contractului, precum şi graficul de timp prevăzut pentru îndeplinirea activităţilor şi sarcinilor respective;</w:t>
      </w:r>
    </w:p>
    <w:p w:rsidR="00470627" w:rsidRPr="00470627" w:rsidRDefault="00470627" w:rsidP="007A2770">
      <w:pPr>
        <w:suppressAutoHyphens/>
        <w:spacing w:line="240" w:lineRule="auto"/>
        <w:rPr>
          <w:rFonts w:eastAsia="Times New Roman" w:cs="Times New Roman"/>
          <w:b/>
          <w:bCs/>
          <w:sz w:val="26"/>
          <w:szCs w:val="26"/>
          <w:lang w:val="ro-RO" w:eastAsia="ro-RO"/>
        </w:rPr>
      </w:pPr>
      <w:r w:rsidRPr="00470627">
        <w:rPr>
          <w:rFonts w:eastAsia="Times New Roman" w:cs="Times New Roman"/>
          <w:sz w:val="26"/>
          <w:szCs w:val="26"/>
          <w:lang w:val="ro-RO" w:eastAsia="ro-RO"/>
        </w:rPr>
        <w:t>b) alte informaţii considerate semnificative pentru evaluarea corespunzătoare a propunerii tehnice.</w:t>
      </w:r>
    </w:p>
    <w:p w:rsidR="00470627" w:rsidRPr="00470627" w:rsidRDefault="00470627" w:rsidP="007A2770">
      <w:pPr>
        <w:suppressAutoHyphens/>
        <w:spacing w:line="240" w:lineRule="auto"/>
        <w:rPr>
          <w:rFonts w:eastAsia="Times New Roman" w:cs="Times New Roman"/>
          <w:sz w:val="26"/>
          <w:szCs w:val="26"/>
          <w:lang w:val="ro-RO" w:eastAsia="ar-SA"/>
        </w:rPr>
      </w:pPr>
      <w:r w:rsidRPr="00470627">
        <w:rPr>
          <w:rFonts w:eastAsia="Times New Roman" w:cs="Times New Roman"/>
          <w:b/>
          <w:bCs/>
          <w:sz w:val="26"/>
          <w:szCs w:val="26"/>
          <w:lang w:val="ro-RO" w:eastAsia="ro-RO"/>
        </w:rPr>
        <w:t xml:space="preserve">C.6.3. </w:t>
      </w:r>
      <w:r w:rsidRPr="00470627">
        <w:rPr>
          <w:rFonts w:eastAsia="Times New Roman" w:cs="Times New Roman"/>
          <w:sz w:val="26"/>
          <w:szCs w:val="26"/>
          <w:lang w:val="ro-RO" w:eastAsia="ro-RO"/>
        </w:rPr>
        <w:t>Autoritatea contractantă are dreptul de a solicita ofertanţilor, precizând acest lucru în Fişa de date a achiziţiei, completarea unor formulare specifice care permit, în funcţie de particularităţile achiziţiei sau ale tipului de contract, sintetizarea informaţiilor eferitoare la elementele propunerii tehnice.</w:t>
      </w: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b/>
          <w:bCs/>
          <w:sz w:val="26"/>
          <w:szCs w:val="26"/>
          <w:lang w:val="ro-RO" w:eastAsia="ro-RO"/>
        </w:rPr>
        <w:t>C.7.Propunerea financiară</w:t>
      </w:r>
    </w:p>
    <w:p w:rsidR="00470627" w:rsidRPr="00470627" w:rsidRDefault="00470627" w:rsidP="00470627">
      <w:pPr>
        <w:suppressAutoHyphens/>
        <w:spacing w:line="240" w:lineRule="auto"/>
        <w:jc w:val="left"/>
        <w:rPr>
          <w:rFonts w:eastAsia="Times New Roman" w:cs="Times New Roman"/>
          <w:b/>
          <w:bCs/>
          <w:sz w:val="26"/>
          <w:szCs w:val="26"/>
          <w:lang w:val="ro-RO" w:eastAsia="ro-RO"/>
        </w:rPr>
      </w:pPr>
      <w:r w:rsidRPr="00470627">
        <w:rPr>
          <w:rFonts w:eastAsia="Times New Roman" w:cs="Times New Roman"/>
          <w:b/>
          <w:bCs/>
          <w:sz w:val="26"/>
          <w:szCs w:val="26"/>
          <w:lang w:val="ro-RO" w:eastAsia="ro-RO"/>
        </w:rPr>
        <w:t>C.7.1. Ofertantul trebuie să prezinte formularul de ofertă indicat în secţiunea Formulare, care reprezintă elementul principal al propunerii financiare.-Formular P3</w:t>
      </w:r>
    </w:p>
    <w:p w:rsidR="00470627" w:rsidRPr="00470627" w:rsidRDefault="00470627" w:rsidP="007A2770">
      <w:pPr>
        <w:suppressAutoHyphens/>
        <w:spacing w:line="240" w:lineRule="auto"/>
        <w:rPr>
          <w:rFonts w:eastAsia="Times New Roman" w:cs="Times New Roman"/>
          <w:sz w:val="26"/>
          <w:szCs w:val="26"/>
          <w:lang w:val="ro-RO" w:eastAsia="ar-SA"/>
        </w:rPr>
      </w:pPr>
      <w:r w:rsidRPr="00470627">
        <w:rPr>
          <w:rFonts w:eastAsia="Times New Roman" w:cs="Times New Roman"/>
          <w:sz w:val="26"/>
          <w:szCs w:val="26"/>
          <w:lang w:val="ro-RO" w:eastAsia="ro-RO"/>
        </w:rPr>
        <w:t>C.</w:t>
      </w:r>
      <w:r w:rsidRPr="00470627">
        <w:rPr>
          <w:rFonts w:eastAsia="Times New Roman" w:cs="Times New Roman"/>
          <w:b/>
          <w:bCs/>
          <w:sz w:val="26"/>
          <w:szCs w:val="26"/>
          <w:lang w:val="ro-RO" w:eastAsia="ro-RO"/>
        </w:rPr>
        <w:t xml:space="preserve">7.2. </w:t>
      </w:r>
      <w:r w:rsidRPr="00470627">
        <w:rPr>
          <w:rFonts w:eastAsia="Times New Roman" w:cs="Times New Roman"/>
          <w:sz w:val="26"/>
          <w:szCs w:val="26"/>
          <w:lang w:val="ro-RO" w:eastAsia="ro-RO"/>
        </w:rPr>
        <w:t xml:space="preserve">Autoritatea contractantă are dreptul de a solicita ofertanţilor, precizând aceasta în </w:t>
      </w:r>
      <w:r w:rsidRPr="00470627">
        <w:rPr>
          <w:rFonts w:eastAsia="Times New Roman" w:cs="Times New Roman"/>
          <w:b/>
          <w:sz w:val="26"/>
          <w:szCs w:val="26"/>
          <w:lang w:val="ro-RO" w:eastAsia="ro-RO"/>
        </w:rPr>
        <w:t>Fişa de date a achiziţiei</w:t>
      </w:r>
      <w:r w:rsidRPr="00470627">
        <w:rPr>
          <w:rFonts w:eastAsia="Times New Roman" w:cs="Times New Roman"/>
          <w:sz w:val="26"/>
          <w:szCs w:val="26"/>
          <w:lang w:val="ro-RO" w:eastAsia="ro-RO"/>
        </w:rPr>
        <w:t>, completarea unor formulare-tip care permit, în funcţie de particularităţile achiziţiei, de durata şi de tipul contractului, furnizarea de informaţii suplimentare referitoare la preţuri, tarife, condiţii financiare şi comerciale specifice, grafice de eşalonare a plăţilor etc.</w:t>
      </w: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sz w:val="26"/>
          <w:szCs w:val="26"/>
          <w:lang w:val="ro-RO" w:eastAsia="ro-RO"/>
        </w:rPr>
        <w:t>C</w:t>
      </w:r>
      <w:r w:rsidRPr="00470627">
        <w:rPr>
          <w:rFonts w:eastAsia="Times New Roman" w:cs="Times New Roman"/>
          <w:b/>
          <w:bCs/>
          <w:sz w:val="26"/>
          <w:szCs w:val="26"/>
          <w:lang w:val="ro-RO" w:eastAsia="ro-RO"/>
        </w:rPr>
        <w:t>.8.Garanţia pentru participare</w:t>
      </w:r>
    </w:p>
    <w:p w:rsidR="00470627" w:rsidRPr="00470627" w:rsidRDefault="00470627" w:rsidP="004F5404">
      <w:pPr>
        <w:suppressAutoHyphens/>
        <w:spacing w:line="240" w:lineRule="auto"/>
        <w:rPr>
          <w:rFonts w:eastAsia="Times New Roman" w:cs="Times New Roman"/>
          <w:sz w:val="26"/>
          <w:szCs w:val="26"/>
          <w:lang w:val="ro-RO" w:eastAsia="ar-SA"/>
        </w:rPr>
      </w:pPr>
      <w:r w:rsidRPr="00470627">
        <w:rPr>
          <w:rFonts w:eastAsia="Times New Roman" w:cs="Times New Roman"/>
          <w:sz w:val="26"/>
          <w:szCs w:val="26"/>
          <w:lang w:val="ro-RO" w:eastAsia="ro-RO"/>
        </w:rPr>
        <w:t>C</w:t>
      </w:r>
      <w:r w:rsidRPr="00470627">
        <w:rPr>
          <w:rFonts w:eastAsia="Times New Roman" w:cs="Times New Roman"/>
          <w:b/>
          <w:bCs/>
          <w:sz w:val="26"/>
          <w:szCs w:val="26"/>
          <w:lang w:val="ro-RO" w:eastAsia="ro-RO"/>
        </w:rPr>
        <w:t xml:space="preserve">.8.1. </w:t>
      </w:r>
      <w:r w:rsidRPr="00470627">
        <w:rPr>
          <w:rFonts w:eastAsia="Times New Roman" w:cs="Times New Roman"/>
          <w:sz w:val="26"/>
          <w:szCs w:val="26"/>
          <w:lang w:val="ro-RO" w:eastAsia="ro-RO"/>
        </w:rPr>
        <w:t xml:space="preserve">Ofertantul trebuie să constituie garanţia pentru participare în cuantumul şi pentru o perioadă de valabilitate, astfel cum sunt prevăzute acestea în </w:t>
      </w:r>
      <w:r w:rsidRPr="00470627">
        <w:rPr>
          <w:rFonts w:eastAsia="Times New Roman" w:cs="Times New Roman"/>
          <w:b/>
          <w:sz w:val="26"/>
          <w:szCs w:val="26"/>
          <w:lang w:val="ro-RO" w:eastAsia="ro-RO"/>
        </w:rPr>
        <w:t>Fişa de date a achiziţiei.</w:t>
      </w:r>
    </w:p>
    <w:p w:rsidR="00470627" w:rsidRPr="00470627" w:rsidRDefault="00470627" w:rsidP="004F5404">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t>C</w:t>
      </w:r>
      <w:r w:rsidRPr="00470627">
        <w:rPr>
          <w:rFonts w:eastAsia="Times New Roman" w:cs="Times New Roman"/>
          <w:b/>
          <w:bCs/>
          <w:sz w:val="26"/>
          <w:szCs w:val="26"/>
          <w:lang w:val="ro-RO" w:eastAsia="ro-RO"/>
        </w:rPr>
        <w:t xml:space="preserve">.8.2. </w:t>
      </w:r>
      <w:r w:rsidRPr="00470627">
        <w:rPr>
          <w:rFonts w:eastAsia="Times New Roman" w:cs="Times New Roman"/>
          <w:sz w:val="26"/>
          <w:szCs w:val="26"/>
          <w:lang w:val="ro-RO" w:eastAsia="ro-RO"/>
        </w:rPr>
        <w:t>Garanţia pentru participare este necesară pentru a proteja autoritatea contractantă faţă de riscul unui eventual comportament necorespunzător al ofertantului, în sensul prevederilor de la 8.5, pe întreaga perioadă derulată până la semnarea contractului de achiziţie publică.</w:t>
      </w:r>
    </w:p>
    <w:p w:rsidR="00470627" w:rsidRPr="00470627" w:rsidRDefault="00470627" w:rsidP="00424144">
      <w:pPr>
        <w:suppressAutoHyphens/>
        <w:spacing w:line="240" w:lineRule="auto"/>
        <w:rPr>
          <w:rFonts w:eastAsia="Times New Roman" w:cs="Times New Roman"/>
          <w:b/>
          <w:sz w:val="26"/>
          <w:szCs w:val="26"/>
          <w:lang w:val="ro-RO" w:eastAsia="ro-RO"/>
        </w:rPr>
      </w:pPr>
      <w:r w:rsidRPr="00470627">
        <w:rPr>
          <w:rFonts w:eastAsia="Times New Roman" w:cs="Times New Roman"/>
          <w:b/>
          <w:bCs/>
          <w:sz w:val="26"/>
          <w:szCs w:val="26"/>
          <w:lang w:val="ro-RO" w:eastAsia="ro-RO"/>
        </w:rPr>
        <w:t>C.8.3</w:t>
      </w:r>
      <w:r w:rsidRPr="00470627">
        <w:rPr>
          <w:rFonts w:eastAsia="Times New Roman" w:cs="Times New Roman"/>
          <w:sz w:val="26"/>
          <w:szCs w:val="26"/>
          <w:lang w:val="ro-RO" w:eastAsia="ro-RO"/>
        </w:rPr>
        <w:t xml:space="preserve">.Garanţia pentru participare se exprimă în lei sau într-o valută liber convertibilă şi va fi constituită conform cerintelor din </w:t>
      </w:r>
      <w:r w:rsidRPr="00470627">
        <w:rPr>
          <w:rFonts w:eastAsia="Times New Roman" w:cs="Times New Roman"/>
          <w:b/>
          <w:sz w:val="26"/>
          <w:szCs w:val="26"/>
          <w:lang w:val="ro-RO" w:eastAsia="ro-RO"/>
        </w:rPr>
        <w:t>Fisa de date a achizitiei.</w:t>
      </w:r>
    </w:p>
    <w:p w:rsidR="00470627" w:rsidRPr="00470627" w:rsidRDefault="00470627" w:rsidP="00424144">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t>C</w:t>
      </w:r>
      <w:r w:rsidRPr="00470627">
        <w:rPr>
          <w:rFonts w:eastAsia="Times New Roman" w:cs="Times New Roman"/>
          <w:b/>
          <w:bCs/>
          <w:sz w:val="26"/>
          <w:szCs w:val="26"/>
          <w:lang w:val="ro-RO" w:eastAsia="ro-RO"/>
        </w:rPr>
        <w:t xml:space="preserve">.8.4. </w:t>
      </w:r>
      <w:r w:rsidRPr="00470627">
        <w:rPr>
          <w:rFonts w:eastAsia="Times New Roman" w:cs="Times New Roman"/>
          <w:sz w:val="26"/>
          <w:szCs w:val="26"/>
          <w:lang w:val="ro-RO" w:eastAsia="ro-RO"/>
        </w:rPr>
        <w:t>Ofertele care nu sunt însoţite de dovada constituirii garanţiei pentru participare vor fi respinse şi returnate la deschidere.</w:t>
      </w:r>
    </w:p>
    <w:p w:rsidR="00470627" w:rsidRPr="00470627" w:rsidRDefault="00470627" w:rsidP="00424144">
      <w:pPr>
        <w:suppressAutoHyphens/>
        <w:spacing w:line="240" w:lineRule="auto"/>
        <w:rPr>
          <w:rFonts w:eastAsia="Times New Roman" w:cs="Times New Roman"/>
          <w:sz w:val="26"/>
          <w:szCs w:val="26"/>
          <w:lang w:val="ro-RO" w:eastAsia="ro-RO"/>
        </w:rPr>
      </w:pPr>
      <w:r w:rsidRPr="00470627">
        <w:rPr>
          <w:rFonts w:eastAsia="Times New Roman" w:cs="Times New Roman"/>
          <w:b/>
          <w:bCs/>
          <w:sz w:val="26"/>
          <w:szCs w:val="26"/>
          <w:lang w:val="ro-RO" w:eastAsia="ro-RO"/>
        </w:rPr>
        <w:t xml:space="preserve">C.8.5. </w:t>
      </w:r>
      <w:r w:rsidRPr="00470627">
        <w:rPr>
          <w:rFonts w:eastAsia="Times New Roman" w:cs="Times New Roman"/>
          <w:sz w:val="26"/>
          <w:szCs w:val="26"/>
          <w:lang w:val="ro-RO" w:eastAsia="ro-RO"/>
        </w:rPr>
        <w:t>Autoritatea contractantă are dreptul de a vira garanţia pentru participare în bugetul propriu, ofertantul pierzând suma constituită, atunci când acesta din urmă se află în oricare dintre următoarele situaţii:</w:t>
      </w: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sz w:val="26"/>
          <w:szCs w:val="26"/>
          <w:lang w:val="ro-RO" w:eastAsia="ro-RO"/>
        </w:rPr>
        <w:t xml:space="preserve"> - işi retrage oferta în perioada de valabilitate a acesteia;</w:t>
      </w:r>
    </w:p>
    <w:p w:rsidR="00470627" w:rsidRPr="00470627" w:rsidRDefault="00470627" w:rsidP="00424144">
      <w:pPr>
        <w:suppressAutoHyphens/>
        <w:spacing w:line="240" w:lineRule="auto"/>
        <w:rPr>
          <w:rFonts w:eastAsia="Times New Roman" w:cs="Times New Roman"/>
          <w:b/>
          <w:bCs/>
          <w:sz w:val="26"/>
          <w:szCs w:val="26"/>
          <w:lang w:val="ro-RO" w:eastAsia="ro-RO"/>
        </w:rPr>
      </w:pPr>
      <w:r w:rsidRPr="00470627">
        <w:rPr>
          <w:rFonts w:eastAsia="Times New Roman" w:cs="Times New Roman"/>
          <w:sz w:val="26"/>
          <w:szCs w:val="26"/>
          <w:lang w:val="ro-RO" w:eastAsia="ro-RO"/>
        </w:rPr>
        <w:t xml:space="preserve"> - oferta sa fiind stabilită câştigătoare, nu constituie garanţia de bună execuţie în perioada de valabilitate a ofertei în care urmează să se semneze contractul;</w:t>
      </w:r>
    </w:p>
    <w:p w:rsidR="00470627" w:rsidRPr="00470627" w:rsidRDefault="00470627" w:rsidP="00424144">
      <w:pPr>
        <w:suppressAutoHyphens/>
        <w:spacing w:line="240" w:lineRule="auto"/>
        <w:rPr>
          <w:rFonts w:eastAsia="Times New Roman" w:cs="Times New Roman"/>
          <w:b/>
          <w:bCs/>
          <w:sz w:val="26"/>
          <w:szCs w:val="26"/>
          <w:lang w:val="ro-RO" w:eastAsia="ro-RO"/>
        </w:rPr>
      </w:pPr>
      <w:r w:rsidRPr="00470627">
        <w:rPr>
          <w:rFonts w:eastAsia="Times New Roman" w:cs="Times New Roman"/>
          <w:sz w:val="26"/>
          <w:szCs w:val="26"/>
          <w:lang w:val="ro-RO" w:eastAsia="ro-RO"/>
        </w:rPr>
        <w:t xml:space="preserve"> - oferta sa fiind stabilită câştigătoare, refuză să semneze contractul de achiziţie publică în perioada de valabilitate a ofertei.</w:t>
      </w:r>
    </w:p>
    <w:p w:rsidR="00470627" w:rsidRPr="00470627" w:rsidRDefault="00470627" w:rsidP="00876107">
      <w:pPr>
        <w:suppressAutoHyphens/>
        <w:spacing w:line="240" w:lineRule="auto"/>
        <w:rPr>
          <w:rFonts w:eastAsia="Times New Roman" w:cs="Times New Roman"/>
          <w:sz w:val="26"/>
          <w:szCs w:val="26"/>
          <w:lang w:val="ro-RO" w:eastAsia="ar-SA"/>
        </w:rPr>
      </w:pPr>
      <w:r w:rsidRPr="00470627">
        <w:rPr>
          <w:rFonts w:eastAsia="Times New Roman" w:cs="Times New Roman"/>
          <w:sz w:val="26"/>
          <w:szCs w:val="26"/>
          <w:lang w:val="ro-RO" w:eastAsia="ro-RO"/>
        </w:rPr>
        <w:t>C</w:t>
      </w:r>
      <w:r w:rsidRPr="00470627">
        <w:rPr>
          <w:rFonts w:eastAsia="Times New Roman" w:cs="Times New Roman"/>
          <w:b/>
          <w:bCs/>
          <w:sz w:val="26"/>
          <w:szCs w:val="26"/>
          <w:lang w:val="ro-RO" w:eastAsia="ro-RO"/>
        </w:rPr>
        <w:t xml:space="preserve">.8.6. </w:t>
      </w:r>
      <w:r w:rsidRPr="00470627">
        <w:rPr>
          <w:rFonts w:eastAsia="Times New Roman" w:cs="Times New Roman"/>
          <w:sz w:val="26"/>
          <w:szCs w:val="26"/>
          <w:lang w:val="ro-RO" w:eastAsia="ro-RO"/>
        </w:rPr>
        <w:t>Garanţia pentru participare, constituită de ofertantul a cărui ofertă a fost stabilită ca fiind câştigătoare, se returnează de către autoritatea contractantă în cel mult 3 zile lucrătoare de la data semnării contractului de achiziţie publică.</w:t>
      </w:r>
    </w:p>
    <w:p w:rsidR="00470627" w:rsidRPr="00470627" w:rsidRDefault="00470627" w:rsidP="00876107">
      <w:pPr>
        <w:suppressAutoHyphens/>
        <w:spacing w:line="240" w:lineRule="auto"/>
        <w:rPr>
          <w:rFonts w:eastAsia="Times New Roman" w:cs="Times New Roman"/>
          <w:sz w:val="26"/>
          <w:szCs w:val="26"/>
          <w:lang w:val="ro-RO" w:eastAsia="ro-RO"/>
        </w:rPr>
      </w:pPr>
      <w:r w:rsidRPr="00470627">
        <w:rPr>
          <w:rFonts w:eastAsia="Times New Roman" w:cs="Times New Roman"/>
          <w:b/>
          <w:bCs/>
          <w:sz w:val="26"/>
          <w:szCs w:val="26"/>
          <w:lang w:val="ro-RO" w:eastAsia="ro-RO"/>
        </w:rPr>
        <w:t xml:space="preserve">C.8.7. </w:t>
      </w:r>
      <w:r w:rsidRPr="00470627">
        <w:rPr>
          <w:rFonts w:eastAsia="Times New Roman" w:cs="Times New Roman"/>
          <w:sz w:val="26"/>
          <w:szCs w:val="26"/>
          <w:lang w:val="ro-RO" w:eastAsia="ro-RO"/>
        </w:rPr>
        <w:t>Garanţia pentru participare, constituită de ofertanţii ale căror oferte nu au fost stabilite ca fiind câştigătoare, se returnează de către autoritatea contractantă imediat după semnarea contractului, dar nu mai târziu de 3 zile lucrătoare de la data expirării perioadei de valabilitate a ofertei.</w:t>
      </w: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b/>
          <w:bCs/>
          <w:sz w:val="26"/>
          <w:szCs w:val="26"/>
          <w:lang w:val="ro-RO" w:eastAsia="ro-RO"/>
        </w:rPr>
        <w:t>C.9.Dreptul de a solicita clarificări</w:t>
      </w:r>
    </w:p>
    <w:p w:rsidR="00470627" w:rsidRPr="00470627" w:rsidRDefault="00470627" w:rsidP="00E44E76">
      <w:pPr>
        <w:suppressAutoHyphens/>
        <w:spacing w:line="240" w:lineRule="auto"/>
        <w:rPr>
          <w:rFonts w:eastAsia="Times New Roman" w:cs="Times New Roman"/>
          <w:sz w:val="26"/>
          <w:szCs w:val="26"/>
          <w:lang w:val="ro-RO" w:eastAsia="ar-SA"/>
        </w:rPr>
      </w:pPr>
      <w:r w:rsidRPr="00470627">
        <w:rPr>
          <w:rFonts w:eastAsia="Times New Roman" w:cs="Times New Roman"/>
          <w:sz w:val="26"/>
          <w:szCs w:val="26"/>
          <w:lang w:val="ro-RO" w:eastAsia="ro-RO"/>
        </w:rPr>
        <w:t>C</w:t>
      </w:r>
      <w:r w:rsidRPr="00470627">
        <w:rPr>
          <w:rFonts w:eastAsia="Times New Roman" w:cs="Times New Roman"/>
          <w:b/>
          <w:bCs/>
          <w:sz w:val="26"/>
          <w:szCs w:val="26"/>
          <w:lang w:val="ro-RO" w:eastAsia="ro-RO"/>
        </w:rPr>
        <w:t xml:space="preserve">.9.1. </w:t>
      </w:r>
      <w:r w:rsidRPr="00470627">
        <w:rPr>
          <w:rFonts w:eastAsia="Times New Roman" w:cs="Times New Roman"/>
          <w:sz w:val="26"/>
          <w:szCs w:val="26"/>
          <w:lang w:val="ro-RO" w:eastAsia="ro-RO"/>
        </w:rPr>
        <w:t>Orice prestator care a obţinut un exemplar din documentaţia de atribuireare dreptul de a solicita în scris clarificări despre elementele cuprinse în aceasta.</w:t>
      </w:r>
    </w:p>
    <w:p w:rsidR="00470627" w:rsidRPr="00470627" w:rsidRDefault="00470627" w:rsidP="00E44E76">
      <w:pPr>
        <w:suppressAutoHyphens/>
        <w:spacing w:line="240" w:lineRule="auto"/>
        <w:rPr>
          <w:rFonts w:eastAsia="Times New Roman" w:cs="Times New Roman"/>
          <w:sz w:val="26"/>
          <w:szCs w:val="26"/>
          <w:lang w:val="ro-RO" w:eastAsia="ro-RO"/>
        </w:rPr>
      </w:pPr>
      <w:r w:rsidRPr="00470627">
        <w:rPr>
          <w:rFonts w:eastAsia="Times New Roman" w:cs="Times New Roman"/>
          <w:b/>
          <w:bCs/>
          <w:sz w:val="26"/>
          <w:szCs w:val="26"/>
          <w:lang w:val="ro-RO" w:eastAsia="ro-RO"/>
        </w:rPr>
        <w:t xml:space="preserve">C.9.2. </w:t>
      </w:r>
      <w:r w:rsidRPr="00470627">
        <w:rPr>
          <w:rFonts w:eastAsia="Times New Roman" w:cs="Times New Roman"/>
          <w:sz w:val="26"/>
          <w:szCs w:val="26"/>
          <w:lang w:val="ro-RO" w:eastAsia="ro-RO"/>
        </w:rPr>
        <w:t>Orice operator economic interesat are dreptul de a solicita clarificări privind documentaţia de atribuire.</w:t>
      </w:r>
    </w:p>
    <w:p w:rsidR="00470627" w:rsidRPr="00470627" w:rsidRDefault="00470627" w:rsidP="00E44E76">
      <w:pPr>
        <w:suppressAutoHyphens/>
        <w:spacing w:line="240" w:lineRule="auto"/>
        <w:rPr>
          <w:rFonts w:eastAsia="Times New Roman" w:cs="Times New Roman"/>
          <w:sz w:val="26"/>
          <w:szCs w:val="26"/>
          <w:lang w:val="ro-RO" w:eastAsia="ro-RO"/>
        </w:rPr>
      </w:pPr>
      <w:r w:rsidRPr="00470627">
        <w:rPr>
          <w:rFonts w:eastAsia="Times New Roman" w:cs="Times New Roman"/>
          <w:b/>
          <w:bCs/>
          <w:sz w:val="26"/>
          <w:szCs w:val="26"/>
          <w:lang w:val="ro-RO" w:eastAsia="ro-RO"/>
        </w:rPr>
        <w:t xml:space="preserve">C.9.3. </w:t>
      </w:r>
      <w:r w:rsidRPr="00470627">
        <w:rPr>
          <w:rFonts w:eastAsia="Times New Roman" w:cs="Times New Roman"/>
          <w:sz w:val="26"/>
          <w:szCs w:val="26"/>
          <w:lang w:val="ro-RO" w:eastAsia="ro-RO"/>
        </w:rPr>
        <w:t>Autoritatea contractantă are obligaţia de a transmite răspunsul la solicitările de clarificări in 3 zile lucrătoare de la primirea unei astfel de solicitări din partea operatorului economic si cu cel puţin 6 zile înainte de data limită de depunere a ofertei.</w:t>
      </w:r>
    </w:p>
    <w:p w:rsidR="00470627" w:rsidRPr="00470627" w:rsidRDefault="00470627" w:rsidP="00E44E76">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t>Conţinutul răspunsului privind clarificările va fi transmis tuturor prestatorilor care au obţinut un exemplar din documentaţia pentru elaborarea şi prezentarea ofertei, fără a fi dezvăluită identitatea celui care a solicitat clarificările respective.</w:t>
      </w:r>
    </w:p>
    <w:p w:rsidR="00470627" w:rsidRPr="00470627" w:rsidRDefault="00470627" w:rsidP="00470627">
      <w:pPr>
        <w:suppressAutoHyphens/>
        <w:spacing w:line="240" w:lineRule="auto"/>
        <w:jc w:val="left"/>
        <w:rPr>
          <w:rFonts w:ascii="Arial" w:eastAsia="Times New Roman" w:hAnsi="Arial" w:cs="Times New Roman"/>
          <w:szCs w:val="24"/>
          <w:lang w:val="ro-RO" w:eastAsia="ar-SA"/>
        </w:rPr>
      </w:pPr>
    </w:p>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center"/>
        <w:rPr>
          <w:rFonts w:eastAsia="Times New Roman" w:cs="Times New Roman"/>
          <w:b/>
          <w:bCs/>
          <w:sz w:val="26"/>
          <w:szCs w:val="26"/>
          <w:u w:val="single"/>
          <w:lang w:val="pt-BR" w:eastAsia="ar-SA"/>
        </w:rPr>
      </w:pPr>
      <w:r w:rsidRPr="00470627">
        <w:rPr>
          <w:rFonts w:eastAsia="Times New Roman" w:cs="Times New Roman"/>
          <w:b/>
          <w:bCs/>
          <w:sz w:val="26"/>
          <w:szCs w:val="26"/>
          <w:lang w:val="pt-BR" w:eastAsia="ar-SA"/>
        </w:rPr>
        <w:t xml:space="preserve">D. </w:t>
      </w:r>
      <w:r w:rsidRPr="00470627">
        <w:rPr>
          <w:rFonts w:eastAsia="Times New Roman" w:cs="Times New Roman"/>
          <w:b/>
          <w:bCs/>
          <w:sz w:val="26"/>
          <w:szCs w:val="26"/>
          <w:u w:val="single"/>
          <w:lang w:val="pt-BR" w:eastAsia="ar-SA"/>
        </w:rPr>
        <w:t>Prezentarea ofertelor</w:t>
      </w:r>
    </w:p>
    <w:p w:rsidR="00470627" w:rsidRPr="00470627" w:rsidRDefault="00470627" w:rsidP="00470627">
      <w:pPr>
        <w:suppressAutoHyphens/>
        <w:spacing w:line="240" w:lineRule="auto"/>
        <w:jc w:val="center"/>
        <w:rPr>
          <w:rFonts w:eastAsia="Times New Roman" w:cs="Times New Roman"/>
          <w:b/>
          <w:bCs/>
          <w:sz w:val="26"/>
          <w:szCs w:val="26"/>
          <w:lang w:val="pt-BR" w:eastAsia="ar-SA"/>
        </w:rPr>
      </w:pPr>
    </w:p>
    <w:p w:rsidR="00470627" w:rsidRPr="00470627" w:rsidRDefault="00470627" w:rsidP="00470627">
      <w:pPr>
        <w:suppressAutoHyphens/>
        <w:spacing w:line="240" w:lineRule="auto"/>
        <w:jc w:val="center"/>
        <w:rPr>
          <w:rFonts w:eastAsia="Times New Roman" w:cs="Times New Roman"/>
          <w:b/>
          <w:bCs/>
          <w:sz w:val="26"/>
          <w:szCs w:val="26"/>
          <w:lang w:val="pt-BR" w:eastAsia="ar-SA"/>
        </w:rPr>
      </w:pP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sz w:val="26"/>
          <w:szCs w:val="26"/>
          <w:lang w:val="pt-BR" w:eastAsia="ar-SA"/>
        </w:rPr>
        <w:t>D</w:t>
      </w:r>
      <w:r w:rsidRPr="00470627">
        <w:rPr>
          <w:rFonts w:eastAsia="Times New Roman" w:cs="Times New Roman"/>
          <w:b/>
          <w:bCs/>
          <w:sz w:val="26"/>
          <w:szCs w:val="26"/>
          <w:lang w:val="pt-BR" w:eastAsia="ar-SA"/>
        </w:rPr>
        <w:t xml:space="preserve">.1. Data </w:t>
      </w:r>
      <w:r w:rsidRPr="00470627">
        <w:rPr>
          <w:rFonts w:eastAsia="Times New Roman" w:cs="Times New Roman"/>
          <w:b/>
          <w:bCs/>
          <w:sz w:val="26"/>
          <w:szCs w:val="26"/>
          <w:lang w:val="ro-RO" w:eastAsia="ar-SA"/>
        </w:rPr>
        <w:t>limită şi modalităţi pentru depunerea ofertei</w:t>
      </w:r>
    </w:p>
    <w:p w:rsidR="00470627" w:rsidRPr="00470627" w:rsidRDefault="00470627" w:rsidP="00C461A9">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lastRenderedPageBreak/>
        <w:t>D</w:t>
      </w:r>
      <w:r w:rsidRPr="00470627">
        <w:rPr>
          <w:rFonts w:eastAsia="Times New Roman" w:cs="Times New Roman"/>
          <w:b/>
          <w:bCs/>
          <w:sz w:val="26"/>
          <w:szCs w:val="26"/>
          <w:lang w:val="ro-RO" w:eastAsia="ro-RO"/>
        </w:rPr>
        <w:t xml:space="preserve">.1.1. </w:t>
      </w:r>
      <w:r w:rsidRPr="00470627">
        <w:rPr>
          <w:rFonts w:eastAsia="Times New Roman" w:cs="Times New Roman"/>
          <w:sz w:val="26"/>
          <w:szCs w:val="26"/>
          <w:lang w:val="ro-RO" w:eastAsia="ro-RO"/>
        </w:rPr>
        <w:t>Ofertantul trebuie să ia toate măsurile astfel încât oferta să fie primită şi înregistrată de către autoritatea contractantă până la data limită pentru depunere, stabilită în anunţul sau în invitaţia de participare.</w:t>
      </w:r>
    </w:p>
    <w:p w:rsidR="00470627" w:rsidRPr="00470627" w:rsidRDefault="00470627" w:rsidP="00C461A9">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t>D</w:t>
      </w:r>
      <w:r w:rsidRPr="00470627">
        <w:rPr>
          <w:rFonts w:eastAsia="Times New Roman" w:cs="Times New Roman"/>
          <w:b/>
          <w:bCs/>
          <w:sz w:val="26"/>
          <w:szCs w:val="26"/>
          <w:lang w:val="ro-RO" w:eastAsia="ro-RO"/>
        </w:rPr>
        <w:t xml:space="preserve">.1.2. </w:t>
      </w:r>
      <w:r w:rsidRPr="00470627">
        <w:rPr>
          <w:rFonts w:eastAsia="Times New Roman" w:cs="Times New Roman"/>
          <w:sz w:val="26"/>
          <w:szCs w:val="26"/>
          <w:lang w:val="ro-RO" w:eastAsia="ro-RO"/>
        </w:rPr>
        <w:t>Ofertele pot fi transmise prin poştă sau depuse direct de către ofertant la adresa indicată în anunţul sau în invitaţia de participare. Indiferent de modalitatea de depunere/transmitere ofertantul îşi asumă riscurile transmiterii ofertei, inclusiv forţa majoră.</w:t>
      </w:r>
    </w:p>
    <w:p w:rsidR="00470627" w:rsidRDefault="00470627" w:rsidP="00C461A9">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t>D</w:t>
      </w:r>
      <w:r w:rsidRPr="00470627">
        <w:rPr>
          <w:rFonts w:eastAsia="Times New Roman" w:cs="Times New Roman"/>
          <w:b/>
          <w:bCs/>
          <w:sz w:val="26"/>
          <w:szCs w:val="26"/>
          <w:lang w:val="ro-RO" w:eastAsia="ro-RO"/>
        </w:rPr>
        <w:t xml:space="preserve">.1.3. </w:t>
      </w:r>
      <w:r w:rsidRPr="00470627">
        <w:rPr>
          <w:rFonts w:eastAsia="Times New Roman" w:cs="Times New Roman"/>
          <w:sz w:val="26"/>
          <w:szCs w:val="26"/>
          <w:lang w:val="ro-RO" w:eastAsia="ro-RO"/>
        </w:rPr>
        <w:t>Autoritatea contractantă are dreptul de a decala data limită pentru depunerea ofertei, caz în care aceasta va comunica noua dată limită, în scris, cu cel puţin 2 zile înainte de data limită stabilită iniţial, tuturor prestatorilor care au obţinut un exemplar al documentaţiei pentru elaborarea şi prezentarea ofertei.</w:t>
      </w:r>
    </w:p>
    <w:p w:rsidR="002F06B4" w:rsidRPr="00470627" w:rsidRDefault="002F06B4" w:rsidP="00C461A9">
      <w:pPr>
        <w:suppressAutoHyphens/>
        <w:spacing w:line="240" w:lineRule="auto"/>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b/>
          <w:sz w:val="26"/>
          <w:szCs w:val="26"/>
          <w:lang w:val="ro-RO" w:eastAsia="ro-RO"/>
        </w:rPr>
        <w:t>D</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2. Modul de prezentare</w:t>
      </w:r>
    </w:p>
    <w:p w:rsidR="00470627" w:rsidRPr="00470627" w:rsidRDefault="00470627" w:rsidP="00E068CF">
      <w:pPr>
        <w:suppressAutoHyphens/>
        <w:spacing w:line="240" w:lineRule="auto"/>
        <w:rPr>
          <w:rFonts w:eastAsia="Times New Roman" w:cs="Times New Roman"/>
          <w:sz w:val="26"/>
          <w:szCs w:val="26"/>
          <w:lang w:val="ro-RO" w:eastAsia="ar-SA"/>
        </w:rPr>
      </w:pPr>
      <w:r w:rsidRPr="00470627">
        <w:rPr>
          <w:rFonts w:eastAsia="Times New Roman" w:cs="Times New Roman"/>
          <w:b/>
          <w:bCs/>
          <w:sz w:val="26"/>
          <w:szCs w:val="26"/>
          <w:lang w:val="ro-RO" w:eastAsia="ro-RO"/>
        </w:rPr>
        <w:t xml:space="preserve">D.2.1. </w:t>
      </w:r>
      <w:r w:rsidRPr="00470627">
        <w:rPr>
          <w:rFonts w:eastAsia="Times New Roman" w:cs="Times New Roman"/>
          <w:sz w:val="26"/>
          <w:szCs w:val="26"/>
          <w:lang w:val="ro-RO" w:eastAsia="ro-RO"/>
        </w:rPr>
        <w:t xml:space="preserve">Ofertantul trebuie să prezinte un exemplar al ofertei şi al documentelor care o însoţesc, în original, şi un număr de copii de pe acestea conform prevederilor cuprinse în </w:t>
      </w:r>
      <w:r w:rsidRPr="00470627">
        <w:rPr>
          <w:rFonts w:eastAsia="Times New Roman" w:cs="Times New Roman"/>
          <w:b/>
          <w:sz w:val="26"/>
          <w:szCs w:val="26"/>
          <w:lang w:val="ro-RO" w:eastAsia="ro-RO"/>
        </w:rPr>
        <w:t>Fişa de date a achiziţiei</w:t>
      </w:r>
      <w:r w:rsidRPr="00470627">
        <w:rPr>
          <w:rFonts w:eastAsia="Times New Roman" w:cs="Times New Roman"/>
          <w:sz w:val="26"/>
          <w:szCs w:val="26"/>
          <w:lang w:val="ro-RO" w:eastAsia="ro-RO"/>
        </w:rPr>
        <w:t>.</w:t>
      </w:r>
    </w:p>
    <w:p w:rsidR="00470627" w:rsidRPr="00470627" w:rsidRDefault="00470627" w:rsidP="00E068CF">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t>În eventualitatea unei discrepanţe între original şi copii va prevala originalul.</w:t>
      </w:r>
    </w:p>
    <w:p w:rsidR="00470627" w:rsidRPr="00470627" w:rsidRDefault="00470627" w:rsidP="00E068CF">
      <w:pPr>
        <w:suppressAutoHyphens/>
        <w:spacing w:line="240" w:lineRule="auto"/>
        <w:rPr>
          <w:rFonts w:eastAsia="Times New Roman" w:cs="Times New Roman"/>
          <w:sz w:val="26"/>
          <w:szCs w:val="26"/>
          <w:lang w:val="ro-RO" w:eastAsia="ro-RO"/>
        </w:rPr>
      </w:pPr>
      <w:r w:rsidRPr="00470627">
        <w:rPr>
          <w:rFonts w:eastAsia="Times New Roman" w:cs="Times New Roman"/>
          <w:b/>
          <w:bCs/>
          <w:sz w:val="26"/>
          <w:szCs w:val="26"/>
          <w:lang w:val="ro-RO" w:eastAsia="ro-RO"/>
        </w:rPr>
        <w:t xml:space="preserve">D.2.2. </w:t>
      </w:r>
      <w:r w:rsidRPr="00470627">
        <w:rPr>
          <w:rFonts w:eastAsia="Times New Roman" w:cs="Times New Roman"/>
          <w:sz w:val="26"/>
          <w:szCs w:val="26"/>
          <w:lang w:val="ro-RO" w:eastAsia="ro-RO"/>
        </w:rPr>
        <w:t>Originalul şi copia/copiile trebuie să fie tipărite sau scrise cu cerneală neradiabilă şi vor fi semnate pe fiecare pagină de reprezentantul/reprezentanţii autorizat/autorizaţi corespunzător să angajeze ofertantul în contract. În cazul documentelor emise de instituţii/organisme oficiale abilitate în acest sens documentele respective trebuie să fie semnate şi parafate conform prevederilor legale.</w:t>
      </w:r>
    </w:p>
    <w:p w:rsidR="00470627" w:rsidRPr="00470627" w:rsidRDefault="00470627" w:rsidP="00E068CF">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t>În cazul în care, din motive obiective, ofertantul nu are posibilitatea de a prezenta în original anumite documente emise de instituţii/organisme oficiale, comisia de evaluare are obligaţia de a stabili o dată limită pentru demonstrarea conformităţii cu originalul a copiilor prezentate.</w:t>
      </w: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b/>
          <w:sz w:val="26"/>
          <w:szCs w:val="26"/>
          <w:lang w:val="ro-RO" w:eastAsia="ro-RO"/>
        </w:rPr>
        <w:t>D</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3. Sigilarea şi marcarea ofertei</w:t>
      </w:r>
    </w:p>
    <w:p w:rsidR="00470627" w:rsidRPr="00470627" w:rsidRDefault="00470627" w:rsidP="00C74CAF">
      <w:pPr>
        <w:suppressAutoHyphens/>
        <w:spacing w:line="240" w:lineRule="auto"/>
        <w:rPr>
          <w:rFonts w:eastAsia="Times New Roman" w:cs="Times New Roman"/>
          <w:sz w:val="26"/>
          <w:szCs w:val="26"/>
          <w:lang w:val="ro-RO" w:eastAsia="ar-SA"/>
        </w:rPr>
      </w:pPr>
      <w:r w:rsidRPr="00470627">
        <w:rPr>
          <w:rFonts w:eastAsia="Times New Roman" w:cs="Times New Roman"/>
          <w:b/>
          <w:bCs/>
          <w:sz w:val="26"/>
          <w:szCs w:val="26"/>
          <w:lang w:val="ro-RO" w:eastAsia="ro-RO"/>
        </w:rPr>
        <w:t xml:space="preserve">D.3.1. </w:t>
      </w:r>
      <w:r w:rsidRPr="00470627">
        <w:rPr>
          <w:rFonts w:eastAsia="Times New Roman" w:cs="Times New Roman"/>
          <w:sz w:val="26"/>
          <w:szCs w:val="26"/>
          <w:lang w:val="ro-RO" w:eastAsia="ro-RO"/>
        </w:rPr>
        <w:t>Ofertantul trebuie să sigileze originalul şi fiecare set de copii în plicuri separate, marcând corespunzător plicurile cu "ORIGINAL" şi, respectiv, "COPIE". Plicurile se vor introduce într-un plic exterior, închis corespunzător şi netransparent.</w:t>
      </w:r>
    </w:p>
    <w:p w:rsidR="00470627" w:rsidRPr="00470627" w:rsidRDefault="00470627" w:rsidP="00C74CAF">
      <w:pPr>
        <w:suppressAutoHyphens/>
        <w:spacing w:line="240" w:lineRule="auto"/>
        <w:rPr>
          <w:rFonts w:eastAsia="Times New Roman" w:cs="Times New Roman"/>
          <w:sz w:val="26"/>
          <w:szCs w:val="26"/>
          <w:lang w:val="ro-RO" w:eastAsia="ro-RO"/>
        </w:rPr>
      </w:pPr>
      <w:r w:rsidRPr="00470627">
        <w:rPr>
          <w:rFonts w:eastAsia="Times New Roman" w:cs="Times New Roman"/>
          <w:b/>
          <w:bCs/>
          <w:sz w:val="26"/>
          <w:szCs w:val="26"/>
          <w:lang w:val="ro-RO" w:eastAsia="ro-RO"/>
        </w:rPr>
        <w:t xml:space="preserve">D.3.2. </w:t>
      </w:r>
      <w:r w:rsidRPr="00470627">
        <w:rPr>
          <w:rFonts w:eastAsia="Times New Roman" w:cs="Times New Roman"/>
          <w:sz w:val="26"/>
          <w:szCs w:val="26"/>
          <w:lang w:val="ro-RO" w:eastAsia="ro-RO"/>
        </w:rPr>
        <w:t xml:space="preserve">Plicurile interioare trebuie să fie marcate cu denumirea şi adresa ofertantului, pentru a permite returnarea ofertei fără a fi deschisă, în cazul în care oferta respectivă este declarată întârziată. Propunerea tehnică, propunerea financiară şi, dacă este cazul, documentele de calificare şi ofertele alternative se vor introduce, după cum este prevăzut în </w:t>
      </w:r>
      <w:r w:rsidRPr="00470627">
        <w:rPr>
          <w:rFonts w:eastAsia="Times New Roman" w:cs="Times New Roman"/>
          <w:b/>
          <w:sz w:val="26"/>
          <w:szCs w:val="26"/>
          <w:lang w:val="ro-RO" w:eastAsia="ro-RO"/>
        </w:rPr>
        <w:t>Fişa de date a achiziţiei</w:t>
      </w:r>
      <w:r w:rsidRPr="00470627">
        <w:rPr>
          <w:rFonts w:eastAsia="Times New Roman" w:cs="Times New Roman"/>
          <w:sz w:val="26"/>
          <w:szCs w:val="26"/>
          <w:lang w:val="ro-RO" w:eastAsia="ro-RO"/>
        </w:rPr>
        <w:t>, în plicuri distincte, marcate corespunzător.</w:t>
      </w:r>
    </w:p>
    <w:p w:rsidR="00470627" w:rsidRPr="00EC0158" w:rsidRDefault="00470627" w:rsidP="004F670E">
      <w:pPr>
        <w:suppressAutoHyphens/>
        <w:spacing w:line="240" w:lineRule="auto"/>
        <w:rPr>
          <w:rFonts w:eastAsia="Times New Roman" w:cs="Times New Roman"/>
          <w:b/>
          <w:i/>
          <w:sz w:val="26"/>
          <w:szCs w:val="26"/>
          <w:lang w:val="pt-BR" w:eastAsia="ro-RO"/>
        </w:rPr>
      </w:pPr>
      <w:r w:rsidRPr="00470627">
        <w:rPr>
          <w:rFonts w:eastAsia="Times New Roman" w:cs="Times New Roman"/>
          <w:b/>
          <w:sz w:val="26"/>
          <w:szCs w:val="26"/>
          <w:lang w:val="ro-RO" w:eastAsia="ro-RO"/>
        </w:rPr>
        <w:t>D</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 xml:space="preserve">3.3. </w:t>
      </w:r>
      <w:r w:rsidRPr="00470627">
        <w:rPr>
          <w:rFonts w:eastAsia="Times New Roman" w:cs="Times New Roman"/>
          <w:sz w:val="26"/>
          <w:szCs w:val="26"/>
          <w:lang w:val="ro-RO" w:eastAsia="ro-RO"/>
        </w:rPr>
        <w:t>Plicul exterior trebuie să fie marcat cu adresa autorităţii contractante şi cu inscripţia</w:t>
      </w:r>
      <w:r w:rsidRPr="00470627">
        <w:rPr>
          <w:rFonts w:eastAsia="Times New Roman" w:cs="Times New Roman"/>
          <w:sz w:val="26"/>
          <w:szCs w:val="26"/>
          <w:lang w:val="ro-RO" w:eastAsia="ro-RO"/>
        </w:rPr>
        <w:br/>
      </w:r>
      <w:r w:rsidRPr="00470627">
        <w:rPr>
          <w:rFonts w:eastAsia="Times New Roman" w:cs="Times New Roman"/>
          <w:b/>
          <w:i/>
          <w:sz w:val="26"/>
          <w:szCs w:val="26"/>
          <w:lang w:val="ro-RO" w:eastAsia="ro-RO"/>
        </w:rPr>
        <w:t>"A NU SE D</w:t>
      </w:r>
      <w:r w:rsidR="00394EE2">
        <w:rPr>
          <w:rFonts w:eastAsia="Times New Roman" w:cs="Times New Roman"/>
          <w:b/>
          <w:i/>
          <w:sz w:val="26"/>
          <w:szCs w:val="26"/>
          <w:lang w:val="ro-RO" w:eastAsia="ro-RO"/>
        </w:rPr>
        <w:t xml:space="preserve">ESCHIDE ÎNAINTE DE DATA </w:t>
      </w:r>
      <w:r w:rsidR="004F670E" w:rsidRPr="00EC0158">
        <w:rPr>
          <w:rFonts w:eastAsia="Times New Roman" w:cs="Times New Roman"/>
          <w:b/>
          <w:i/>
          <w:sz w:val="26"/>
          <w:szCs w:val="26"/>
          <w:lang w:val="ro-RO" w:eastAsia="ro-RO"/>
        </w:rPr>
        <w:t>1</w:t>
      </w:r>
      <w:r w:rsidR="00BB7E68">
        <w:rPr>
          <w:rFonts w:eastAsia="Times New Roman" w:cs="Times New Roman"/>
          <w:b/>
          <w:i/>
          <w:sz w:val="26"/>
          <w:szCs w:val="26"/>
          <w:lang w:val="ro-RO" w:eastAsia="ro-RO"/>
        </w:rPr>
        <w:t>4</w:t>
      </w:r>
      <w:r w:rsidR="004F670E" w:rsidRPr="00EC0158">
        <w:rPr>
          <w:rFonts w:eastAsia="Times New Roman" w:cs="Times New Roman"/>
          <w:b/>
          <w:i/>
          <w:sz w:val="26"/>
          <w:szCs w:val="26"/>
          <w:lang w:val="ro-RO" w:eastAsia="ro-RO"/>
        </w:rPr>
        <w:t>.07.2011</w:t>
      </w:r>
      <w:r w:rsidR="00327A7E" w:rsidRPr="00EC0158">
        <w:rPr>
          <w:rFonts w:eastAsia="Times New Roman" w:cs="Times New Roman"/>
          <w:b/>
          <w:i/>
          <w:sz w:val="26"/>
          <w:szCs w:val="26"/>
          <w:lang w:val="ro-RO" w:eastAsia="ro-RO"/>
        </w:rPr>
        <w:t xml:space="preserve"> </w:t>
      </w:r>
      <w:r w:rsidR="00AB720C" w:rsidRPr="00EC0158">
        <w:rPr>
          <w:rFonts w:eastAsia="Times New Roman" w:cs="Times New Roman"/>
          <w:b/>
          <w:i/>
          <w:sz w:val="26"/>
          <w:szCs w:val="26"/>
          <w:lang w:val="ro-RO" w:eastAsia="ro-RO"/>
        </w:rPr>
        <w:t xml:space="preserve">ORA </w:t>
      </w:r>
      <w:r w:rsidR="00AB720C" w:rsidRPr="00EC0158">
        <w:rPr>
          <w:rFonts w:eastAsia="Times New Roman" w:cs="Times New Roman"/>
          <w:b/>
          <w:i/>
          <w:sz w:val="26"/>
          <w:szCs w:val="26"/>
          <w:lang w:val="pt-BR" w:eastAsia="ro-RO"/>
        </w:rPr>
        <w:t>11</w:t>
      </w:r>
      <w:r w:rsidR="00394EE2" w:rsidRPr="00EC0158">
        <w:rPr>
          <w:rFonts w:eastAsia="Times New Roman" w:cs="Times New Roman"/>
          <w:b/>
          <w:i/>
          <w:sz w:val="26"/>
          <w:szCs w:val="26"/>
          <w:lang w:val="pt-BR" w:eastAsia="ro-RO"/>
        </w:rPr>
        <w:t>.00</w:t>
      </w:r>
    </w:p>
    <w:p w:rsidR="00470627" w:rsidRPr="00470627" w:rsidRDefault="00470627" w:rsidP="00126295">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t>D</w:t>
      </w:r>
      <w:r w:rsidRPr="00470627">
        <w:rPr>
          <w:rFonts w:eastAsia="Times New Roman" w:cs="Times New Roman"/>
          <w:b/>
          <w:bCs/>
          <w:sz w:val="26"/>
          <w:szCs w:val="26"/>
          <w:lang w:val="ro-RO" w:eastAsia="ro-RO"/>
        </w:rPr>
        <w:t xml:space="preserve">.3.4. </w:t>
      </w:r>
      <w:r w:rsidRPr="00470627">
        <w:rPr>
          <w:rFonts w:eastAsia="Times New Roman" w:cs="Times New Roman"/>
          <w:sz w:val="26"/>
          <w:szCs w:val="26"/>
          <w:lang w:val="ro-RO" w:eastAsia="ro-RO"/>
        </w:rPr>
        <w:t xml:space="preserve">Dacă plicul exterior nu este marcat conform prevederilor de la </w:t>
      </w:r>
      <w:r w:rsidRPr="00470627">
        <w:rPr>
          <w:rFonts w:eastAsia="Times New Roman" w:cs="Times New Roman"/>
          <w:sz w:val="26"/>
          <w:szCs w:val="26"/>
          <w:lang w:val="pt-BR" w:eastAsia="ro-RO"/>
        </w:rPr>
        <w:t xml:space="preserve">3.3, </w:t>
      </w:r>
      <w:r w:rsidRPr="00470627">
        <w:rPr>
          <w:rFonts w:eastAsia="Times New Roman" w:cs="Times New Roman"/>
          <w:sz w:val="26"/>
          <w:szCs w:val="26"/>
          <w:lang w:val="ro-RO" w:eastAsia="ro-RO"/>
        </w:rPr>
        <w:t>autoritatea contractantă nu îşi asumă nici o responsabilitate pentru rătăcirea ofertei.</w:t>
      </w: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b/>
          <w:sz w:val="26"/>
          <w:szCs w:val="26"/>
          <w:lang w:val="ro-RO" w:eastAsia="ro-RO"/>
        </w:rPr>
        <w:t>D</w:t>
      </w:r>
      <w:r w:rsidRPr="00470627">
        <w:rPr>
          <w:rFonts w:eastAsia="Times New Roman" w:cs="Times New Roman"/>
          <w:b/>
          <w:bCs/>
          <w:sz w:val="26"/>
          <w:szCs w:val="26"/>
          <w:lang w:val="ro-RO" w:eastAsia="ro-RO"/>
        </w:rPr>
        <w:t>.4. Modificarea şi retragerea ofertei</w:t>
      </w:r>
    </w:p>
    <w:p w:rsidR="00470627" w:rsidRPr="00470627" w:rsidRDefault="00470627" w:rsidP="00554D1B">
      <w:pPr>
        <w:suppressAutoHyphens/>
        <w:spacing w:line="240" w:lineRule="auto"/>
        <w:rPr>
          <w:rFonts w:eastAsia="Times New Roman" w:cs="Times New Roman"/>
          <w:sz w:val="26"/>
          <w:szCs w:val="26"/>
          <w:lang w:val="ro-RO" w:eastAsia="ar-SA"/>
        </w:rPr>
      </w:pPr>
      <w:r w:rsidRPr="00470627">
        <w:rPr>
          <w:rFonts w:eastAsia="Times New Roman" w:cs="Times New Roman"/>
          <w:b/>
          <w:sz w:val="26"/>
          <w:szCs w:val="26"/>
          <w:lang w:val="ro-RO" w:eastAsia="ro-RO"/>
        </w:rPr>
        <w:t>D</w:t>
      </w:r>
      <w:r w:rsidRPr="00470627">
        <w:rPr>
          <w:rFonts w:eastAsia="Times New Roman" w:cs="Times New Roman"/>
          <w:sz w:val="26"/>
          <w:szCs w:val="26"/>
          <w:lang w:val="ro-RO" w:eastAsia="ro-RO"/>
        </w:rPr>
        <w:t xml:space="preserve">. </w:t>
      </w:r>
      <w:r w:rsidRPr="00470627">
        <w:rPr>
          <w:rFonts w:eastAsia="Times New Roman" w:cs="Times New Roman"/>
          <w:b/>
          <w:bCs/>
          <w:sz w:val="26"/>
          <w:szCs w:val="26"/>
          <w:lang w:val="ro-RO" w:eastAsia="ro-RO"/>
        </w:rPr>
        <w:t xml:space="preserve">4.1. </w:t>
      </w:r>
      <w:r w:rsidRPr="00470627">
        <w:rPr>
          <w:rFonts w:eastAsia="Times New Roman" w:cs="Times New Roman"/>
          <w:sz w:val="26"/>
          <w:szCs w:val="26"/>
          <w:lang w:val="ro-RO" w:eastAsia="ro-RO"/>
        </w:rPr>
        <w:t>Orice ofertant are dreptul de a-şi modifica sau de a-şi retrage oferta numai înainte de data limită stabilită pentru depunerea ofertei şi numai printr-o solicitare scrisă în acest sens.</w:t>
      </w:r>
    </w:p>
    <w:p w:rsidR="00470627" w:rsidRPr="00470627" w:rsidRDefault="00470627" w:rsidP="00554D1B">
      <w:pPr>
        <w:suppressAutoHyphens/>
        <w:spacing w:line="240" w:lineRule="auto"/>
        <w:rPr>
          <w:rFonts w:eastAsia="Times New Roman" w:cs="Times New Roman"/>
          <w:sz w:val="26"/>
          <w:szCs w:val="26"/>
          <w:lang w:val="ro-RO" w:eastAsia="ro-RO"/>
        </w:rPr>
      </w:pPr>
      <w:r w:rsidRPr="00470627">
        <w:rPr>
          <w:rFonts w:eastAsia="Times New Roman" w:cs="Times New Roman"/>
          <w:b/>
          <w:bCs/>
          <w:sz w:val="26"/>
          <w:szCs w:val="26"/>
          <w:lang w:val="ro-RO" w:eastAsia="ro-RO"/>
        </w:rPr>
        <w:t xml:space="preserve">D.4.2. </w:t>
      </w:r>
      <w:r w:rsidRPr="00470627">
        <w:rPr>
          <w:rFonts w:eastAsia="Times New Roman" w:cs="Times New Roman"/>
          <w:sz w:val="26"/>
          <w:szCs w:val="26"/>
          <w:lang w:val="ro-RO" w:eastAsia="ro-RO"/>
        </w:rPr>
        <w:t>Î n cazul în care ofertantul doreşte să opereze modificări în oferta deja depusă, acesta are obligaţia de a asigura primirea şi înregistrarea modificărilor respective de către autoritatea contractantă până la data limită pentru depunerea ofertelor.</w:t>
      </w:r>
    </w:p>
    <w:p w:rsidR="00470627" w:rsidRPr="00470627" w:rsidRDefault="00470627" w:rsidP="00135295">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t>Pentru a fi considerate parte a ofertei modificările trebuie prezentate în conformitate cu prevederile de la D1-D3, cu amendamentul că pe plicul exterior se va marca în mod obligatoriu şi inscripţia "MODIFICĂRI".</w:t>
      </w:r>
    </w:p>
    <w:p w:rsidR="00470627" w:rsidRPr="00470627" w:rsidRDefault="00470627" w:rsidP="00135295">
      <w:pPr>
        <w:suppressAutoHyphens/>
        <w:spacing w:line="240" w:lineRule="auto"/>
        <w:rPr>
          <w:rFonts w:eastAsia="Times New Roman" w:cs="Times New Roman"/>
          <w:sz w:val="26"/>
          <w:szCs w:val="26"/>
          <w:lang w:val="ro-RO" w:eastAsia="ro-RO"/>
        </w:rPr>
      </w:pPr>
      <w:r w:rsidRPr="00470627">
        <w:rPr>
          <w:rFonts w:eastAsia="Times New Roman" w:cs="Times New Roman"/>
          <w:b/>
          <w:sz w:val="26"/>
          <w:szCs w:val="26"/>
          <w:lang w:val="ro-RO" w:eastAsia="ro-RO"/>
        </w:rPr>
        <w:t>D.</w:t>
      </w:r>
      <w:r w:rsidRPr="00470627">
        <w:rPr>
          <w:rFonts w:eastAsia="Times New Roman" w:cs="Times New Roman"/>
          <w:sz w:val="26"/>
          <w:szCs w:val="26"/>
          <w:lang w:val="ro-RO" w:eastAsia="ro-RO"/>
        </w:rPr>
        <w:t xml:space="preserve"> </w:t>
      </w:r>
      <w:r w:rsidRPr="00470627">
        <w:rPr>
          <w:rFonts w:eastAsia="Times New Roman" w:cs="Times New Roman"/>
          <w:b/>
          <w:bCs/>
          <w:sz w:val="26"/>
          <w:szCs w:val="26"/>
          <w:lang w:val="ro-RO" w:eastAsia="ro-RO"/>
        </w:rPr>
        <w:t xml:space="preserve">4.3. </w:t>
      </w:r>
      <w:r w:rsidRPr="00470627">
        <w:rPr>
          <w:rFonts w:eastAsia="Times New Roman" w:cs="Times New Roman"/>
          <w:sz w:val="26"/>
          <w:szCs w:val="26"/>
          <w:lang w:val="ro-RO" w:eastAsia="ro-RO"/>
        </w:rPr>
        <w:t>Ofertantul nu are dreptul de a-şi retrage sau de a-şi modifica oferta după expirarea datei limită stabilite pentru depunerea ofertelor, sub sancţiunea excluderii acestuia de la procedura pentru atribuirea contractului de achiziţie publică şi a pierderii garanţiei pentru participare.</w:t>
      </w: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b/>
          <w:bCs/>
          <w:sz w:val="26"/>
          <w:szCs w:val="26"/>
          <w:lang w:val="ro-RO" w:eastAsia="ro-RO"/>
        </w:rPr>
        <w:t>D.5. Oferte întârziate</w:t>
      </w:r>
    </w:p>
    <w:p w:rsidR="00470627" w:rsidRPr="00470627" w:rsidRDefault="00470627" w:rsidP="00B846E6">
      <w:pPr>
        <w:suppressAutoHyphens/>
        <w:spacing w:line="240" w:lineRule="auto"/>
        <w:rPr>
          <w:rFonts w:eastAsia="Times New Roman" w:cs="Times New Roman"/>
          <w:sz w:val="26"/>
          <w:szCs w:val="26"/>
          <w:lang w:val="ro-RO" w:eastAsia="ar-SA"/>
        </w:rPr>
      </w:pPr>
      <w:r w:rsidRPr="00470627">
        <w:rPr>
          <w:rFonts w:eastAsia="Times New Roman" w:cs="Times New Roman"/>
          <w:b/>
          <w:sz w:val="26"/>
          <w:szCs w:val="26"/>
          <w:lang w:val="ro-RO" w:eastAsia="ro-RO"/>
        </w:rPr>
        <w:t>D.</w:t>
      </w:r>
      <w:r w:rsidRPr="00470627">
        <w:rPr>
          <w:rFonts w:eastAsia="Times New Roman" w:cs="Times New Roman"/>
          <w:sz w:val="26"/>
          <w:szCs w:val="26"/>
          <w:lang w:val="ro-RO" w:eastAsia="ro-RO"/>
        </w:rPr>
        <w:t xml:space="preserve"> </w:t>
      </w:r>
      <w:r w:rsidRPr="00470627">
        <w:rPr>
          <w:rFonts w:eastAsia="Times New Roman" w:cs="Times New Roman"/>
          <w:b/>
          <w:bCs/>
          <w:sz w:val="26"/>
          <w:szCs w:val="26"/>
          <w:lang w:val="ro-RO" w:eastAsia="ro-RO"/>
        </w:rPr>
        <w:t xml:space="preserve">5.1. </w:t>
      </w:r>
      <w:r w:rsidRPr="00470627">
        <w:rPr>
          <w:rFonts w:eastAsia="Times New Roman" w:cs="Times New Roman"/>
          <w:sz w:val="26"/>
          <w:szCs w:val="26"/>
          <w:lang w:val="ro-RO" w:eastAsia="ro-RO"/>
        </w:rPr>
        <w:t>Oferta care este depusă/transmisă la o altă adresă a autorităţii contractante decât cea stabilită în anunţul sau în invitaţia de participare ori care este primită de către autoritatea contractantă după expirarea datei limită pentru depunere se returnează nedeschisă.</w:t>
      </w: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b/>
          <w:sz w:val="26"/>
          <w:szCs w:val="26"/>
          <w:lang w:val="ro-RO" w:eastAsia="ro-RO"/>
        </w:rPr>
        <w:t>D</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6. Oferte alternative</w:t>
      </w:r>
    </w:p>
    <w:p w:rsidR="00470627" w:rsidRPr="00470627" w:rsidRDefault="00470627" w:rsidP="00470627">
      <w:pPr>
        <w:suppressAutoHyphens/>
        <w:spacing w:line="240" w:lineRule="auto"/>
        <w:jc w:val="left"/>
        <w:rPr>
          <w:rFonts w:eastAsia="Times New Roman" w:cs="Times New Roman"/>
          <w:b/>
          <w:bCs/>
          <w:sz w:val="26"/>
          <w:szCs w:val="26"/>
          <w:lang w:val="ro-RO" w:eastAsia="ro-RO"/>
        </w:rPr>
      </w:pPr>
      <w:r w:rsidRPr="00470627">
        <w:rPr>
          <w:rFonts w:eastAsia="Times New Roman" w:cs="Times New Roman"/>
          <w:b/>
          <w:bCs/>
          <w:sz w:val="26"/>
          <w:szCs w:val="26"/>
          <w:lang w:val="ro-RO" w:eastAsia="ro-RO"/>
        </w:rPr>
        <w:t>Nu se accepta oferte alternative.</w:t>
      </w:r>
    </w:p>
    <w:p w:rsidR="00470627" w:rsidRPr="00470627" w:rsidRDefault="00470627" w:rsidP="00470627">
      <w:pPr>
        <w:suppressAutoHyphens/>
        <w:spacing w:line="240" w:lineRule="auto"/>
        <w:jc w:val="left"/>
        <w:rPr>
          <w:rFonts w:eastAsia="Times New Roman" w:cs="Times New Roman"/>
          <w:b/>
          <w:bCs/>
          <w:sz w:val="26"/>
          <w:szCs w:val="26"/>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ro-RO"/>
        </w:rPr>
      </w:pPr>
      <w:r w:rsidRPr="00470627">
        <w:rPr>
          <w:rFonts w:eastAsia="Times New Roman" w:cs="Times New Roman"/>
          <w:b/>
          <w:sz w:val="26"/>
          <w:szCs w:val="26"/>
          <w:lang w:val="ro-RO" w:eastAsia="ro-RO"/>
        </w:rPr>
        <w:t>D</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7. Oferta comună</w:t>
      </w:r>
    </w:p>
    <w:p w:rsidR="00470627" w:rsidRPr="00470627" w:rsidRDefault="00470627" w:rsidP="00493C9A">
      <w:pPr>
        <w:suppressAutoHyphens/>
        <w:spacing w:line="240" w:lineRule="auto"/>
        <w:rPr>
          <w:rFonts w:eastAsia="Times New Roman" w:cs="Times New Roman"/>
          <w:sz w:val="26"/>
          <w:szCs w:val="26"/>
          <w:lang w:val="ro-RO" w:eastAsia="ar-SA"/>
        </w:rPr>
      </w:pPr>
      <w:r w:rsidRPr="00470627">
        <w:rPr>
          <w:rFonts w:eastAsia="Times New Roman" w:cs="Times New Roman"/>
          <w:b/>
          <w:sz w:val="26"/>
          <w:szCs w:val="26"/>
          <w:lang w:val="ro-RO" w:eastAsia="ar-SA"/>
        </w:rPr>
        <w:lastRenderedPageBreak/>
        <w:t>D</w:t>
      </w:r>
      <w:r w:rsidRPr="00470627">
        <w:rPr>
          <w:rFonts w:eastAsia="Times New Roman" w:cs="Times New Roman"/>
          <w:bCs/>
          <w:sz w:val="26"/>
          <w:szCs w:val="26"/>
          <w:lang w:val="ro-RO" w:eastAsia="ar-SA"/>
        </w:rPr>
        <w:t>.</w:t>
      </w:r>
      <w:r w:rsidRPr="00470627">
        <w:rPr>
          <w:rFonts w:eastAsia="Times New Roman" w:cs="Times New Roman"/>
          <w:b/>
          <w:bCs/>
          <w:sz w:val="26"/>
          <w:szCs w:val="26"/>
          <w:lang w:val="ro-RO" w:eastAsia="ar-SA"/>
        </w:rPr>
        <w:t xml:space="preserve">7.1. </w:t>
      </w:r>
      <w:r w:rsidRPr="00470627">
        <w:rPr>
          <w:rFonts w:eastAsia="Times New Roman" w:cs="Times New Roman"/>
          <w:sz w:val="26"/>
          <w:szCs w:val="26"/>
          <w:lang w:val="ro-RO" w:eastAsia="ar-SA"/>
        </w:rPr>
        <w:t>Mai multe persoane juridice sau fizice au dreptul de a se asocia şi de a depune ofertă comună, fără a fi obligate să îşi prezinte asocierea într-o formă legalizată. Fiecare dintre acestea îşi asumă obligaţia pentru oferta comună şi răspunde pentru orice consecinţe ale viitorului contract de achiziţie publică.</w:t>
      </w:r>
    </w:p>
    <w:p w:rsidR="00470627" w:rsidRPr="00470627" w:rsidRDefault="00470627" w:rsidP="00493C9A">
      <w:pPr>
        <w:suppressAutoHyphens/>
        <w:spacing w:line="240" w:lineRule="auto"/>
        <w:rPr>
          <w:rFonts w:eastAsia="Times New Roman" w:cs="Times New Roman"/>
          <w:sz w:val="26"/>
          <w:szCs w:val="26"/>
          <w:lang w:val="ro-RO" w:eastAsia="ro-RO"/>
        </w:rPr>
      </w:pPr>
      <w:r w:rsidRPr="00470627">
        <w:rPr>
          <w:rFonts w:eastAsia="Times New Roman" w:cs="Times New Roman"/>
          <w:b/>
          <w:sz w:val="26"/>
          <w:szCs w:val="26"/>
          <w:lang w:val="ro-RO" w:eastAsia="ro-RO"/>
        </w:rPr>
        <w:t>D</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 xml:space="preserve">7.2. </w:t>
      </w:r>
      <w:r w:rsidRPr="00470627">
        <w:rPr>
          <w:rFonts w:eastAsia="Times New Roman" w:cs="Times New Roman"/>
          <w:sz w:val="26"/>
          <w:szCs w:val="26"/>
          <w:lang w:val="ro-RO" w:eastAsia="ro-RO"/>
        </w:rPr>
        <w:t>Autoritatea contractantă are dreptul de a solicita ca asocierea să fie legalizată înainte de semnarea contractului, în cazul în care oferta comună este declarată câştigătoare.</w:t>
      </w:r>
    </w:p>
    <w:p w:rsidR="00470627" w:rsidRPr="00470627" w:rsidRDefault="00470627" w:rsidP="00493C9A">
      <w:pPr>
        <w:suppressAutoHyphens/>
        <w:spacing w:line="240" w:lineRule="auto"/>
        <w:rPr>
          <w:rFonts w:eastAsia="Times New Roman" w:cs="Times New Roman"/>
          <w:sz w:val="26"/>
          <w:szCs w:val="26"/>
          <w:lang w:val="ro-RO" w:eastAsia="ro-RO"/>
        </w:rPr>
      </w:pPr>
      <w:r w:rsidRPr="00470627">
        <w:rPr>
          <w:rFonts w:eastAsia="Times New Roman" w:cs="Times New Roman"/>
          <w:b/>
          <w:sz w:val="26"/>
          <w:szCs w:val="26"/>
          <w:lang w:val="ro-RO" w:eastAsia="ro-RO"/>
        </w:rPr>
        <w:t>D</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 xml:space="preserve">7.3. </w:t>
      </w:r>
      <w:r w:rsidRPr="00470627">
        <w:rPr>
          <w:rFonts w:eastAsia="Times New Roman" w:cs="Times New Roman"/>
          <w:sz w:val="26"/>
          <w:szCs w:val="26"/>
          <w:lang w:val="ro-RO" w:eastAsia="ro-RO"/>
        </w:rPr>
        <w:t>Asociaţii desemnează din rândul lor pe cel care, în cazul atribuirii contractului de achiziţie publică, îi reprezintă în raporturile cu autoritatea contractantă, în calitate de lider de asociaţie.</w:t>
      </w: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sz w:val="26"/>
          <w:szCs w:val="26"/>
          <w:lang w:val="ro-RO" w:eastAsia="ar-SA"/>
        </w:rPr>
      </w:pPr>
      <w:r w:rsidRPr="00470627">
        <w:rPr>
          <w:rFonts w:eastAsia="Times New Roman" w:cs="Times New Roman"/>
          <w:b/>
          <w:sz w:val="26"/>
          <w:szCs w:val="26"/>
          <w:lang w:val="ro-RO" w:eastAsia="ro-RO"/>
        </w:rPr>
        <w:t>D</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8. Interdicţia de a depune</w:t>
      </w:r>
    </w:p>
    <w:p w:rsidR="00470627" w:rsidRPr="00470627" w:rsidRDefault="00470627" w:rsidP="00470627">
      <w:pPr>
        <w:suppressAutoHyphens/>
        <w:spacing w:line="240" w:lineRule="auto"/>
        <w:jc w:val="left"/>
        <w:rPr>
          <w:rFonts w:eastAsia="Times New Roman" w:cs="Times New Roman"/>
          <w:sz w:val="26"/>
          <w:szCs w:val="26"/>
          <w:lang w:val="ro-RO" w:eastAsia="ar-SA"/>
        </w:rPr>
      </w:pPr>
      <w:r w:rsidRPr="00470627">
        <w:rPr>
          <w:rFonts w:eastAsia="Times New Roman" w:cs="Times New Roman"/>
          <w:b/>
          <w:sz w:val="26"/>
          <w:szCs w:val="26"/>
          <w:lang w:val="ro-RO" w:eastAsia="ro-RO"/>
        </w:rPr>
        <w:t>D</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 xml:space="preserve">8.1. </w:t>
      </w:r>
      <w:r w:rsidRPr="00470627">
        <w:rPr>
          <w:rFonts w:eastAsia="Times New Roman" w:cs="Times New Roman"/>
          <w:sz w:val="26"/>
          <w:szCs w:val="26"/>
          <w:lang w:val="ro-RO" w:eastAsia="ro-RO"/>
        </w:rPr>
        <w:t>Candidatul/ofertantul nu are dreptul, in cadrul aceleIasi proceduri:</w:t>
      </w:r>
    </w:p>
    <w:p w:rsidR="00470627" w:rsidRPr="00470627" w:rsidRDefault="00470627" w:rsidP="00F415EE">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t>a) sa participe la doua sau mai multe asocieri de operatori economici;</w:t>
      </w:r>
    </w:p>
    <w:p w:rsidR="00470627" w:rsidRPr="00470627" w:rsidRDefault="00470627" w:rsidP="00F415EE">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t>b) sa depuna candidatura/oferta individuala si o alta candidatura/oferta comuna;</w:t>
      </w:r>
    </w:p>
    <w:p w:rsidR="00470627" w:rsidRPr="00470627" w:rsidRDefault="00470627" w:rsidP="00F415EE">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t>c) sa depuna oferta individuala si sa fie nominalizat ca subcontractant in cadrul unei alte</w:t>
      </w:r>
      <w:r w:rsidRPr="00470627">
        <w:rPr>
          <w:rFonts w:eastAsia="Times New Roman" w:cs="Times New Roman"/>
          <w:sz w:val="26"/>
          <w:szCs w:val="26"/>
          <w:lang w:val="ro-RO" w:eastAsia="ro-RO"/>
        </w:rPr>
        <w:br/>
        <w:t>oferte.</w:t>
      </w:r>
    </w:p>
    <w:p w:rsidR="00470627" w:rsidRPr="00470627" w:rsidRDefault="00470627" w:rsidP="00F415EE">
      <w:pPr>
        <w:suppressAutoHyphens/>
        <w:spacing w:line="240" w:lineRule="auto"/>
        <w:rPr>
          <w:rFonts w:eastAsia="Times New Roman" w:cs="Times New Roman"/>
          <w:sz w:val="26"/>
          <w:szCs w:val="26"/>
          <w:lang w:val="ro-RO" w:eastAsia="ro-RO"/>
        </w:rPr>
      </w:pPr>
      <w:r w:rsidRPr="00470627">
        <w:rPr>
          <w:rFonts w:eastAsia="Times New Roman" w:cs="Times New Roman"/>
          <w:b/>
          <w:sz w:val="26"/>
          <w:szCs w:val="26"/>
          <w:lang w:val="ro-RO" w:eastAsia="ro-RO"/>
        </w:rPr>
        <w:t>D</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 xml:space="preserve">8.2. </w:t>
      </w:r>
      <w:r w:rsidRPr="00470627">
        <w:rPr>
          <w:rFonts w:eastAsia="Times New Roman" w:cs="Times New Roman"/>
          <w:sz w:val="26"/>
          <w:szCs w:val="26"/>
          <w:lang w:val="ro-RO" w:eastAsia="ro-RO"/>
        </w:rPr>
        <w:t>Orice ofertă pentru care se constată nerespectarea prevederilor de la 8.1 va fi respinsă.</w:t>
      </w: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center"/>
        <w:rPr>
          <w:rFonts w:eastAsia="Times New Roman" w:cs="Times New Roman"/>
          <w:b/>
          <w:bCs/>
          <w:sz w:val="26"/>
          <w:szCs w:val="26"/>
          <w:u w:val="single"/>
          <w:lang w:val="ro-RO" w:eastAsia="ar-SA"/>
        </w:rPr>
      </w:pPr>
      <w:r w:rsidRPr="00470627">
        <w:rPr>
          <w:rFonts w:eastAsia="Times New Roman" w:cs="Times New Roman"/>
          <w:b/>
          <w:bCs/>
          <w:sz w:val="26"/>
          <w:szCs w:val="26"/>
          <w:lang w:val="ro-RO" w:eastAsia="ro-RO"/>
        </w:rPr>
        <w:t xml:space="preserve">E. </w:t>
      </w:r>
      <w:r w:rsidRPr="00470627">
        <w:rPr>
          <w:rFonts w:eastAsia="Times New Roman" w:cs="Times New Roman"/>
          <w:b/>
          <w:bCs/>
          <w:sz w:val="26"/>
          <w:szCs w:val="26"/>
          <w:u w:val="single"/>
          <w:lang w:val="ro-RO" w:eastAsia="ro-RO"/>
        </w:rPr>
        <w:t>Deschiderea şi evaluarea ofertelor</w:t>
      </w:r>
    </w:p>
    <w:p w:rsidR="00470627" w:rsidRPr="00470627" w:rsidRDefault="00470627" w:rsidP="00470627">
      <w:pPr>
        <w:suppressAutoHyphens/>
        <w:spacing w:line="240" w:lineRule="auto"/>
        <w:jc w:val="center"/>
        <w:rPr>
          <w:rFonts w:eastAsia="Times New Roman" w:cs="Times New Roman"/>
          <w:b/>
          <w:bCs/>
          <w:sz w:val="26"/>
          <w:szCs w:val="26"/>
          <w:u w:val="single"/>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ro-RO"/>
        </w:rPr>
      </w:pPr>
      <w:r w:rsidRPr="00470627">
        <w:rPr>
          <w:rFonts w:eastAsia="Times New Roman" w:cs="Times New Roman"/>
          <w:b/>
          <w:sz w:val="26"/>
          <w:szCs w:val="26"/>
          <w:lang w:val="ro-RO" w:eastAsia="ro-RO"/>
        </w:rPr>
        <w:t>E</w:t>
      </w:r>
      <w:r w:rsidRPr="00470627">
        <w:rPr>
          <w:rFonts w:eastAsia="Times New Roman" w:cs="Times New Roman"/>
          <w:bCs/>
          <w:sz w:val="26"/>
          <w:szCs w:val="26"/>
          <w:lang w:val="ro-RO" w:eastAsia="ro-RO"/>
        </w:rPr>
        <w:t>.1</w:t>
      </w:r>
      <w:r w:rsidRPr="00470627">
        <w:rPr>
          <w:rFonts w:eastAsia="Times New Roman" w:cs="Times New Roman"/>
          <w:b/>
          <w:bCs/>
          <w:sz w:val="26"/>
          <w:szCs w:val="26"/>
          <w:lang w:val="ro-RO" w:eastAsia="ro-RO"/>
        </w:rPr>
        <w:t>. Deschiderea ofertelor</w:t>
      </w:r>
    </w:p>
    <w:p w:rsidR="00470627" w:rsidRPr="00470627" w:rsidRDefault="00470627" w:rsidP="00713A85">
      <w:pPr>
        <w:suppressAutoHyphens/>
        <w:spacing w:line="240" w:lineRule="auto"/>
        <w:rPr>
          <w:rFonts w:eastAsia="Times New Roman" w:cs="Times New Roman"/>
          <w:sz w:val="26"/>
          <w:szCs w:val="26"/>
          <w:lang w:val="ro-RO" w:eastAsia="ar-SA"/>
        </w:rPr>
      </w:pPr>
      <w:r w:rsidRPr="00470627">
        <w:rPr>
          <w:rFonts w:eastAsia="Times New Roman" w:cs="Times New Roman"/>
          <w:b/>
          <w:sz w:val="26"/>
          <w:szCs w:val="26"/>
          <w:lang w:val="ro-RO" w:eastAsia="ro-RO"/>
        </w:rPr>
        <w:t>E</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 xml:space="preserve">1.1. </w:t>
      </w:r>
      <w:r w:rsidRPr="00470627">
        <w:rPr>
          <w:rFonts w:eastAsia="Times New Roman" w:cs="Times New Roman"/>
          <w:sz w:val="26"/>
          <w:szCs w:val="26"/>
          <w:lang w:val="ro-RO" w:eastAsia="ro-RO"/>
        </w:rPr>
        <w:t>Deschiderea ofertelor se va face de către comisia de evaluare la data şi în locul indicate în anunţul sau în invitaţia de participare. Orice ofertant are dreptul de a fi prezent, prin reprezentanţii săi, la deschidere.</w:t>
      </w:r>
    </w:p>
    <w:p w:rsidR="00470627" w:rsidRPr="00470627" w:rsidRDefault="00470627" w:rsidP="00713A85">
      <w:pPr>
        <w:suppressAutoHyphens/>
        <w:spacing w:line="240" w:lineRule="auto"/>
        <w:rPr>
          <w:rFonts w:eastAsia="Times New Roman" w:cs="Times New Roman"/>
          <w:sz w:val="26"/>
          <w:szCs w:val="26"/>
          <w:lang w:val="ro-RO" w:eastAsia="ro-RO"/>
        </w:rPr>
      </w:pPr>
      <w:r w:rsidRPr="00470627">
        <w:rPr>
          <w:rFonts w:eastAsia="Times New Roman" w:cs="Times New Roman"/>
          <w:b/>
          <w:sz w:val="26"/>
          <w:szCs w:val="26"/>
          <w:lang w:val="ro-RO" w:eastAsia="ro-RO"/>
        </w:rPr>
        <w:t>E.</w:t>
      </w:r>
      <w:r w:rsidRPr="00470627">
        <w:rPr>
          <w:rFonts w:eastAsia="Times New Roman" w:cs="Times New Roman"/>
          <w:sz w:val="26"/>
          <w:szCs w:val="26"/>
          <w:lang w:val="ro-RO" w:eastAsia="ro-RO"/>
        </w:rPr>
        <w:t xml:space="preserve"> </w:t>
      </w:r>
      <w:r w:rsidRPr="00470627">
        <w:rPr>
          <w:rFonts w:eastAsia="Times New Roman" w:cs="Times New Roman"/>
          <w:b/>
          <w:bCs/>
          <w:sz w:val="26"/>
          <w:szCs w:val="26"/>
          <w:lang w:val="ro-RO" w:eastAsia="ro-RO"/>
        </w:rPr>
        <w:t xml:space="preserve">1.2. </w:t>
      </w:r>
      <w:r w:rsidRPr="00470627">
        <w:rPr>
          <w:rFonts w:eastAsia="Times New Roman" w:cs="Times New Roman"/>
          <w:sz w:val="26"/>
          <w:szCs w:val="26"/>
          <w:lang w:val="ro-RO" w:eastAsia="ro-RO"/>
        </w:rPr>
        <w:t>Nici o ofertă nu poate fi respinsă la deschidere, cu excepţia ofertelor care se returnează nedeschise, conform prevederilor de la D.5, precum şi a celor care nu fac dovada constituirii garanţiei pentru participare.</w:t>
      </w:r>
    </w:p>
    <w:p w:rsidR="00470627" w:rsidRPr="00470627" w:rsidRDefault="00470627" w:rsidP="00713A85">
      <w:pPr>
        <w:suppressAutoHyphens/>
        <w:spacing w:line="240" w:lineRule="auto"/>
        <w:rPr>
          <w:rFonts w:eastAsia="Times New Roman" w:cs="Times New Roman"/>
          <w:sz w:val="26"/>
          <w:szCs w:val="26"/>
          <w:lang w:val="ro-RO" w:eastAsia="ro-RO"/>
        </w:rPr>
      </w:pPr>
      <w:r w:rsidRPr="00470627">
        <w:rPr>
          <w:rFonts w:eastAsia="Times New Roman" w:cs="Times New Roman"/>
          <w:b/>
          <w:sz w:val="26"/>
          <w:szCs w:val="26"/>
          <w:lang w:val="ro-RO" w:eastAsia="ro-RO"/>
        </w:rPr>
        <w:t>E.</w:t>
      </w:r>
      <w:r w:rsidRPr="00470627">
        <w:rPr>
          <w:rFonts w:eastAsia="Times New Roman" w:cs="Times New Roman"/>
          <w:sz w:val="26"/>
          <w:szCs w:val="26"/>
          <w:lang w:val="ro-RO" w:eastAsia="ro-RO"/>
        </w:rPr>
        <w:t xml:space="preserve"> </w:t>
      </w:r>
      <w:r w:rsidRPr="00470627">
        <w:rPr>
          <w:rFonts w:eastAsia="Times New Roman" w:cs="Times New Roman"/>
          <w:b/>
          <w:bCs/>
          <w:sz w:val="26"/>
          <w:szCs w:val="26"/>
          <w:lang w:val="ro-RO" w:eastAsia="ro-RO"/>
        </w:rPr>
        <w:t xml:space="preserve">1.3. </w:t>
      </w:r>
      <w:r w:rsidRPr="00470627">
        <w:rPr>
          <w:rFonts w:eastAsia="Times New Roman" w:cs="Times New Roman"/>
          <w:sz w:val="26"/>
          <w:szCs w:val="26"/>
          <w:lang w:val="ro-RO" w:eastAsia="ro-RO"/>
        </w:rPr>
        <w:t>Comisia de evaluare va întocmi un proces-verbal de deschidere care urmează să fie semnat atât de către membrii comisiei, cât şi de către reprezentanţii ofertanţilor care sunt prezenţi la deschiderea ofertelor. Fiecare membru al comisiei de evaluare şi fie care ofertant care a semnat procesul-verbal de deschidere au dreptul de a primi o copie de pe acesta.</w:t>
      </w: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b/>
          <w:sz w:val="26"/>
          <w:szCs w:val="26"/>
          <w:lang w:val="ro-RO" w:eastAsia="ro-RO"/>
        </w:rPr>
        <w:t>E</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2. Confidenţialitate</w:t>
      </w:r>
    </w:p>
    <w:p w:rsidR="00470627" w:rsidRPr="00470627" w:rsidRDefault="00470627" w:rsidP="00162F42">
      <w:pPr>
        <w:suppressAutoHyphens/>
        <w:spacing w:line="240" w:lineRule="auto"/>
        <w:rPr>
          <w:rFonts w:eastAsia="Times New Roman" w:cs="Times New Roman"/>
          <w:sz w:val="26"/>
          <w:szCs w:val="26"/>
          <w:lang w:val="ro-RO" w:eastAsia="ar-SA"/>
        </w:rPr>
      </w:pPr>
      <w:r w:rsidRPr="00470627">
        <w:rPr>
          <w:rFonts w:eastAsia="Times New Roman" w:cs="Times New Roman"/>
          <w:b/>
          <w:bCs/>
          <w:sz w:val="26"/>
          <w:szCs w:val="26"/>
          <w:lang w:val="ro-RO" w:eastAsia="ro-RO"/>
        </w:rPr>
        <w:t>E.2.1</w:t>
      </w:r>
      <w:r w:rsidRPr="00470627">
        <w:rPr>
          <w:rFonts w:eastAsia="Times New Roman" w:cs="Times New Roman"/>
          <w:sz w:val="26"/>
          <w:szCs w:val="26"/>
          <w:lang w:val="ro-RO" w:eastAsia="ro-RO"/>
        </w:rPr>
        <w:t>.Autoritatea contractantă are obligaţia de a păstra confidenţialitatea asupra conţinutului ofertei, precum şi asupra oricărei informaţii privind ofertantul, a cărei dezvăluire ar putea aduce atingere dreptului acestuia de a-şi proteja proprietatea intelectuală sau secretele comerciale.</w:t>
      </w:r>
    </w:p>
    <w:p w:rsidR="00470627" w:rsidRPr="00470627" w:rsidRDefault="00470627" w:rsidP="00162F42">
      <w:pPr>
        <w:suppressAutoHyphens/>
        <w:spacing w:line="240" w:lineRule="auto"/>
        <w:rPr>
          <w:rFonts w:eastAsia="Times New Roman" w:cs="Times New Roman"/>
          <w:sz w:val="26"/>
          <w:szCs w:val="26"/>
          <w:lang w:val="ro-RO" w:eastAsia="ro-RO"/>
        </w:rPr>
      </w:pPr>
      <w:r w:rsidRPr="00470627">
        <w:rPr>
          <w:rFonts w:eastAsia="Times New Roman" w:cs="Times New Roman"/>
          <w:b/>
          <w:sz w:val="26"/>
          <w:szCs w:val="26"/>
          <w:lang w:val="ro-RO" w:eastAsia="ro-RO"/>
        </w:rPr>
        <w:t>E</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2.2.</w:t>
      </w:r>
      <w:r w:rsidRPr="00470627">
        <w:rPr>
          <w:rFonts w:eastAsia="Times New Roman" w:cs="Times New Roman"/>
          <w:sz w:val="26"/>
          <w:szCs w:val="26"/>
          <w:lang w:val="ro-RO" w:eastAsia="ro-RO"/>
        </w:rPr>
        <w:t>Comisia de evaluare nu are dreptul de a dezvălui ofertanţilor sau altor persoane neimplicate oficial în procedura de atribuire a contractului de achiziţie publică informaţii legate de propria activitate până când nu a fost comunicat rezultatul aplicării procedurii respective.</w:t>
      </w:r>
    </w:p>
    <w:p w:rsidR="00470627" w:rsidRPr="00470627" w:rsidRDefault="00470627" w:rsidP="00470627">
      <w:pPr>
        <w:suppressAutoHyphens/>
        <w:spacing w:line="240" w:lineRule="auto"/>
        <w:jc w:val="left"/>
        <w:rPr>
          <w:rFonts w:ascii="Arial" w:eastAsia="Times New Roman" w:hAnsi="Arial" w:cs="Times New Roman"/>
          <w:szCs w:val="24"/>
          <w:lang w:val="ro-RO" w:eastAsia="ar-SA"/>
        </w:rPr>
      </w:pPr>
    </w:p>
    <w:p w:rsidR="00470627" w:rsidRPr="00470627" w:rsidRDefault="00470627" w:rsidP="00470627">
      <w:pPr>
        <w:suppressAutoHyphens/>
        <w:spacing w:line="240" w:lineRule="auto"/>
        <w:jc w:val="left"/>
        <w:rPr>
          <w:rFonts w:eastAsia="Times New Roman" w:cs="Times New Roman"/>
          <w:b/>
          <w:bCs/>
          <w:sz w:val="26"/>
          <w:szCs w:val="26"/>
          <w:lang w:val="ro-RO" w:eastAsia="ro-RO"/>
        </w:rPr>
      </w:pPr>
      <w:r w:rsidRPr="00470627">
        <w:rPr>
          <w:rFonts w:eastAsia="Times New Roman" w:cs="Times New Roman"/>
          <w:b/>
          <w:sz w:val="26"/>
          <w:szCs w:val="26"/>
          <w:lang w:val="ro-RO" w:eastAsia="ro-RO"/>
        </w:rPr>
        <w:t>E</w:t>
      </w:r>
      <w:r w:rsidRPr="00470627">
        <w:rPr>
          <w:rFonts w:eastAsia="Times New Roman" w:cs="Times New Roman"/>
          <w:b/>
          <w:bCs/>
          <w:sz w:val="26"/>
          <w:szCs w:val="26"/>
          <w:lang w:val="ro-RO" w:eastAsia="ro-RO"/>
        </w:rPr>
        <w:t>.3. Fraudă şi corupţie</w:t>
      </w:r>
    </w:p>
    <w:p w:rsidR="00470627" w:rsidRPr="00470627" w:rsidRDefault="00470627" w:rsidP="00E82BE9">
      <w:pPr>
        <w:suppressAutoHyphens/>
        <w:spacing w:line="240" w:lineRule="auto"/>
        <w:rPr>
          <w:rFonts w:eastAsia="Times New Roman" w:cs="Times New Roman"/>
          <w:sz w:val="26"/>
          <w:szCs w:val="26"/>
          <w:lang w:val="ro-RO" w:eastAsia="ar-SA"/>
        </w:rPr>
      </w:pPr>
      <w:r w:rsidRPr="00470627">
        <w:rPr>
          <w:rFonts w:eastAsia="Times New Roman" w:cs="Times New Roman"/>
          <w:b/>
          <w:sz w:val="26"/>
          <w:szCs w:val="26"/>
          <w:lang w:val="ro-RO" w:eastAsia="ro-RO"/>
        </w:rPr>
        <w:t>E</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 xml:space="preserve">3.1. </w:t>
      </w:r>
      <w:r w:rsidRPr="00470627">
        <w:rPr>
          <w:rFonts w:eastAsia="Times New Roman" w:cs="Times New Roman"/>
          <w:sz w:val="26"/>
          <w:szCs w:val="26"/>
          <w:lang w:val="ro-RO" w:eastAsia="ro-RO"/>
        </w:rPr>
        <w:t>Ofertantul nu are dreptul de a influenţa sau de a încerca să influenţeze comisia de evaluare în procesul de examinare şi evaluare a ofertelor sau în decizia de stabilire a ofertei câştigătoare, sub sancţiunea excluderii acestuia de la procedura aplicată pentru atribuirea contractului de achiziţie publică.</w:t>
      </w:r>
    </w:p>
    <w:p w:rsidR="00470627" w:rsidRPr="00470627" w:rsidRDefault="00470627" w:rsidP="00E82BE9">
      <w:pPr>
        <w:suppressAutoHyphens/>
        <w:spacing w:line="240" w:lineRule="auto"/>
        <w:rPr>
          <w:rFonts w:eastAsia="Times New Roman" w:cs="Times New Roman"/>
          <w:sz w:val="26"/>
          <w:szCs w:val="26"/>
          <w:lang w:val="ro-RO" w:eastAsia="ro-RO"/>
        </w:rPr>
      </w:pPr>
      <w:r w:rsidRPr="00470627">
        <w:rPr>
          <w:rFonts w:eastAsia="Times New Roman" w:cs="Times New Roman"/>
          <w:b/>
          <w:bCs/>
          <w:sz w:val="26"/>
          <w:szCs w:val="26"/>
          <w:lang w:val="ro-RO" w:eastAsia="ro-RO"/>
        </w:rPr>
        <w:t xml:space="preserve">E.3.2. </w:t>
      </w:r>
      <w:r w:rsidRPr="00470627">
        <w:rPr>
          <w:rFonts w:eastAsia="Times New Roman" w:cs="Times New Roman"/>
          <w:sz w:val="26"/>
          <w:szCs w:val="26"/>
          <w:lang w:val="ro-RO" w:eastAsia="ro-RO"/>
        </w:rPr>
        <w:t>Nici un ofertant nu are dreptul de a contacta comisia de evaluare asupra nici unei probleme legate de oferta sa, din momentul deschiderii ofertelor până în momentul atribuirii contractului de achiziţie publică.</w:t>
      </w:r>
    </w:p>
    <w:p w:rsidR="00470627" w:rsidRPr="00470627" w:rsidRDefault="00470627" w:rsidP="00E82BE9">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t>Ofertantul are dreptul de a aduce clarificări la ofertă şi/sau la documentele care însoţesc oferta numai ca urmare a unei solicitări scrise din partea comisiei de evaluare.</w:t>
      </w:r>
    </w:p>
    <w:p w:rsidR="00470627" w:rsidRPr="00470627" w:rsidRDefault="00470627" w:rsidP="00E82BE9">
      <w:pPr>
        <w:suppressAutoHyphens/>
        <w:spacing w:line="240" w:lineRule="auto"/>
        <w:rPr>
          <w:rFonts w:eastAsia="Times New Roman" w:cs="Times New Roman"/>
          <w:sz w:val="26"/>
          <w:szCs w:val="26"/>
          <w:lang w:val="ro-RO" w:eastAsia="ro-RO"/>
        </w:rPr>
      </w:pPr>
      <w:r w:rsidRPr="00470627">
        <w:rPr>
          <w:rFonts w:eastAsia="Times New Roman" w:cs="Times New Roman"/>
          <w:b/>
          <w:sz w:val="26"/>
          <w:szCs w:val="26"/>
          <w:lang w:val="ro-RO" w:eastAsia="ro-RO"/>
        </w:rPr>
        <w:t>E.</w:t>
      </w:r>
      <w:r w:rsidRPr="00470627">
        <w:rPr>
          <w:rFonts w:eastAsia="Times New Roman" w:cs="Times New Roman"/>
          <w:sz w:val="26"/>
          <w:szCs w:val="26"/>
          <w:lang w:val="ro-RO" w:eastAsia="ro-RO"/>
        </w:rPr>
        <w:t xml:space="preserve"> </w:t>
      </w:r>
      <w:r w:rsidRPr="00470627">
        <w:rPr>
          <w:rFonts w:eastAsia="Times New Roman" w:cs="Times New Roman"/>
          <w:b/>
          <w:bCs/>
          <w:sz w:val="26"/>
          <w:szCs w:val="26"/>
          <w:lang w:val="ro-RO" w:eastAsia="ro-RO"/>
        </w:rPr>
        <w:t xml:space="preserve">3.3. </w:t>
      </w:r>
      <w:r w:rsidRPr="00470627">
        <w:rPr>
          <w:rFonts w:eastAsia="Times New Roman" w:cs="Times New Roman"/>
          <w:sz w:val="26"/>
          <w:szCs w:val="26"/>
          <w:lang w:val="ro-RO" w:eastAsia="ro-RO"/>
        </w:rPr>
        <w:t>Comisia de evaluare are obligaţia de a exclude orice ofertant în cazul în care se dovedeşte că acesta a fost sau este angajat în practici corupte ori frauduloase în legătură cu procedura aplicată pentru atribuirea contractului de achiziţie publică.</w:t>
      </w: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b/>
          <w:sz w:val="26"/>
          <w:szCs w:val="26"/>
          <w:lang w:val="ro-RO" w:eastAsia="ro-RO"/>
        </w:rPr>
        <w:t>E</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4. Examinarea documentelor care însoţesc oferta</w:t>
      </w:r>
    </w:p>
    <w:p w:rsidR="00470627" w:rsidRPr="00470627" w:rsidRDefault="00470627" w:rsidP="00E82BE9">
      <w:pPr>
        <w:suppressAutoHyphens/>
        <w:spacing w:line="240" w:lineRule="auto"/>
        <w:rPr>
          <w:rFonts w:eastAsia="Times New Roman" w:cs="Times New Roman"/>
          <w:sz w:val="26"/>
          <w:szCs w:val="26"/>
          <w:lang w:val="ro-RO" w:eastAsia="ar-SA"/>
        </w:rPr>
      </w:pPr>
      <w:r w:rsidRPr="00470627">
        <w:rPr>
          <w:rFonts w:eastAsia="Times New Roman" w:cs="Times New Roman"/>
          <w:b/>
          <w:bCs/>
          <w:sz w:val="26"/>
          <w:szCs w:val="26"/>
          <w:lang w:val="ro-RO" w:eastAsia="ro-RO"/>
        </w:rPr>
        <w:t xml:space="preserve">E.4.1. </w:t>
      </w:r>
      <w:r w:rsidRPr="00470627">
        <w:rPr>
          <w:rFonts w:eastAsia="Times New Roman" w:cs="Times New Roman"/>
          <w:sz w:val="26"/>
          <w:szCs w:val="26"/>
          <w:lang w:val="ro-RO" w:eastAsia="ro-RO"/>
        </w:rPr>
        <w:t>Fiecare ofertant trebuie să îndeplinească condiţiile referitoare la eligibilitate şi înregistrare, precum şi cerinţele solicitate privind capacitatea tehnică şi capacitatea economico-financiară.</w:t>
      </w:r>
    </w:p>
    <w:p w:rsidR="00470627" w:rsidRPr="00470627" w:rsidRDefault="00470627" w:rsidP="00E82BE9">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lastRenderedPageBreak/>
        <w:t>Orice ofertant care îndeplineşte în totalitate cerinţele minime corespunzătoare criteriilor de calificare este considerat ofertant calificat.</w:t>
      </w: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b/>
          <w:sz w:val="26"/>
          <w:szCs w:val="26"/>
          <w:lang w:val="ro-RO" w:eastAsia="ro-RO"/>
        </w:rPr>
        <w:t>E</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5. Examinarea ofertelor</w:t>
      </w:r>
    </w:p>
    <w:p w:rsidR="00470627" w:rsidRPr="00470627" w:rsidRDefault="00470627" w:rsidP="00E82BE9">
      <w:pPr>
        <w:suppressAutoHyphens/>
        <w:spacing w:line="240" w:lineRule="auto"/>
        <w:rPr>
          <w:rFonts w:eastAsia="Times New Roman" w:cs="Times New Roman"/>
          <w:sz w:val="26"/>
          <w:szCs w:val="26"/>
          <w:lang w:val="ro-RO" w:eastAsia="ar-SA"/>
        </w:rPr>
      </w:pPr>
      <w:r w:rsidRPr="00470627">
        <w:rPr>
          <w:rFonts w:eastAsia="Times New Roman" w:cs="Times New Roman"/>
          <w:b/>
          <w:sz w:val="26"/>
          <w:szCs w:val="26"/>
          <w:lang w:val="ro-RO" w:eastAsia="ro-RO"/>
        </w:rPr>
        <w:t>E</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 xml:space="preserve">5.1. </w:t>
      </w:r>
      <w:r w:rsidRPr="00470627">
        <w:rPr>
          <w:rFonts w:eastAsia="Times New Roman" w:cs="Times New Roman"/>
          <w:sz w:val="26"/>
          <w:szCs w:val="26"/>
          <w:lang w:val="ro-RO" w:eastAsia="ro-RO"/>
        </w:rPr>
        <w:t>Ofertele vor fi examinate de către comisia de evaluare.</w:t>
      </w:r>
    </w:p>
    <w:p w:rsidR="00470627" w:rsidRPr="00470627" w:rsidRDefault="00470627" w:rsidP="00E82BE9">
      <w:pPr>
        <w:suppressAutoHyphens/>
        <w:spacing w:line="240" w:lineRule="auto"/>
        <w:rPr>
          <w:rFonts w:eastAsia="Times New Roman" w:cs="Times New Roman"/>
          <w:sz w:val="26"/>
          <w:szCs w:val="26"/>
          <w:lang w:val="ro-RO" w:eastAsia="ro-RO"/>
        </w:rPr>
      </w:pPr>
      <w:r w:rsidRPr="00470627">
        <w:rPr>
          <w:rFonts w:eastAsia="Times New Roman" w:cs="Times New Roman"/>
          <w:b/>
          <w:sz w:val="26"/>
          <w:szCs w:val="26"/>
          <w:lang w:val="ro-RO" w:eastAsia="ro-RO"/>
        </w:rPr>
        <w:t>E</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 xml:space="preserve">5.2. </w:t>
      </w:r>
      <w:r w:rsidRPr="00470627">
        <w:rPr>
          <w:rFonts w:eastAsia="Times New Roman" w:cs="Times New Roman"/>
          <w:sz w:val="26"/>
          <w:szCs w:val="26"/>
          <w:lang w:val="ro-RO" w:eastAsia="ro-RO"/>
        </w:rPr>
        <w:t>Comisia de evaluare are obligaţia de a stabili care sunt clarificările necesare pentru evaluarea fiecărei oferte, precum şi perioada acordată pentru transmiterea clarificărilor.</w:t>
      </w:r>
    </w:p>
    <w:p w:rsidR="00470627" w:rsidRPr="00470627" w:rsidRDefault="00470627" w:rsidP="00E82BE9">
      <w:pPr>
        <w:suppressAutoHyphens/>
        <w:spacing w:line="240" w:lineRule="auto"/>
        <w:rPr>
          <w:rFonts w:eastAsia="Times New Roman" w:cs="Times New Roman"/>
          <w:sz w:val="26"/>
          <w:szCs w:val="26"/>
          <w:lang w:val="ro-RO" w:eastAsia="ro-RO"/>
        </w:rPr>
      </w:pPr>
      <w:r w:rsidRPr="00470627">
        <w:rPr>
          <w:rFonts w:eastAsia="Times New Roman" w:cs="Times New Roman"/>
          <w:b/>
          <w:sz w:val="26"/>
          <w:szCs w:val="26"/>
          <w:lang w:val="ro-RO" w:eastAsia="ro-RO"/>
        </w:rPr>
        <w:t>E</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 xml:space="preserve">5.3. </w:t>
      </w:r>
      <w:r w:rsidRPr="00470627">
        <w:rPr>
          <w:rFonts w:eastAsia="Times New Roman" w:cs="Times New Roman"/>
          <w:sz w:val="26"/>
          <w:szCs w:val="26"/>
          <w:lang w:val="ro-RO" w:eastAsia="ro-RO"/>
        </w:rPr>
        <w:t>În cazul unei oferte care are un preţ aparent neobişnuit de scăzut în raport cu serviciul care urmează să fie prestat, comisia de evaluare are obligaţia de a solicita, în scris şi înainte de a lua o decizie de respingere a acelei oferte, detalii şi precizări pe care le consideră relevante cu privire la ofertă, precum şi de a verifica răspunsurile care justifică preţul respectiv.</w:t>
      </w:r>
    </w:p>
    <w:p w:rsidR="00470627" w:rsidRPr="00470627" w:rsidRDefault="00470627" w:rsidP="00E82BE9">
      <w:pPr>
        <w:suppressAutoHyphens/>
        <w:spacing w:line="240" w:lineRule="auto"/>
        <w:rPr>
          <w:rFonts w:eastAsia="Times New Roman" w:cs="Times New Roman"/>
          <w:sz w:val="26"/>
          <w:szCs w:val="26"/>
          <w:lang w:val="pt-BR" w:eastAsia="ar-SA"/>
        </w:rPr>
      </w:pPr>
      <w:r w:rsidRPr="00470627">
        <w:rPr>
          <w:rFonts w:eastAsia="Times New Roman" w:cs="Times New Roman"/>
          <w:b/>
          <w:bCs/>
          <w:sz w:val="26"/>
          <w:szCs w:val="26"/>
          <w:lang w:val="pt-BR" w:eastAsia="ar-SA"/>
        </w:rPr>
        <w:t xml:space="preserve">E.5.4. </w:t>
      </w:r>
      <w:r w:rsidRPr="00470627">
        <w:rPr>
          <w:rFonts w:eastAsia="Times New Roman" w:cs="Times New Roman"/>
          <w:sz w:val="26"/>
          <w:szCs w:val="26"/>
          <w:lang w:val="pt-BR" w:eastAsia="ar-SA"/>
        </w:rPr>
        <w:t xml:space="preserve">Comisia de evaluare are dreptul de a respinge o </w:t>
      </w:r>
      <w:r w:rsidRPr="00470627">
        <w:rPr>
          <w:rFonts w:eastAsia="Times New Roman" w:cs="Times New Roman"/>
          <w:sz w:val="26"/>
          <w:szCs w:val="26"/>
          <w:lang w:val="ro-RO" w:eastAsia="ar-SA"/>
        </w:rPr>
        <w:t xml:space="preserve">ofertă în </w:t>
      </w:r>
      <w:r w:rsidRPr="00470627">
        <w:rPr>
          <w:rFonts w:eastAsia="Times New Roman" w:cs="Times New Roman"/>
          <w:sz w:val="26"/>
          <w:szCs w:val="26"/>
          <w:lang w:val="pt-BR" w:eastAsia="ar-SA"/>
        </w:rPr>
        <w:t xml:space="preserve">oricare dintre </w:t>
      </w:r>
      <w:r w:rsidRPr="00470627">
        <w:rPr>
          <w:rFonts w:eastAsia="Times New Roman" w:cs="Times New Roman"/>
          <w:sz w:val="26"/>
          <w:szCs w:val="26"/>
          <w:lang w:val="ro-RO" w:eastAsia="ar-SA"/>
        </w:rPr>
        <w:t xml:space="preserve">următoarele </w:t>
      </w:r>
      <w:r w:rsidRPr="00470627">
        <w:rPr>
          <w:rFonts w:eastAsia="Times New Roman" w:cs="Times New Roman"/>
          <w:sz w:val="26"/>
          <w:szCs w:val="26"/>
          <w:lang w:val="pt-BR" w:eastAsia="ar-SA"/>
        </w:rPr>
        <w:t>cazuri:</w:t>
      </w: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sz w:val="26"/>
          <w:szCs w:val="26"/>
          <w:lang w:val="pt-BR" w:eastAsia="ar-SA"/>
        </w:rPr>
        <w:t xml:space="preserve">- oferta nu </w:t>
      </w:r>
      <w:r w:rsidRPr="00470627">
        <w:rPr>
          <w:rFonts w:eastAsia="Times New Roman" w:cs="Times New Roman"/>
          <w:sz w:val="26"/>
          <w:szCs w:val="26"/>
          <w:lang w:val="ro-RO" w:eastAsia="ar-SA"/>
        </w:rPr>
        <w:t xml:space="preserve">respectă cerinţele prevăzute în documentaţia </w:t>
      </w:r>
      <w:r w:rsidRPr="00470627">
        <w:rPr>
          <w:rFonts w:eastAsia="Times New Roman" w:cs="Times New Roman"/>
          <w:sz w:val="26"/>
          <w:szCs w:val="26"/>
          <w:lang w:val="pt-BR" w:eastAsia="ar-SA"/>
        </w:rPr>
        <w:t xml:space="preserve">de </w:t>
      </w:r>
      <w:r w:rsidR="00B37301">
        <w:rPr>
          <w:rFonts w:eastAsia="Times New Roman" w:cs="Times New Roman"/>
          <w:sz w:val="26"/>
          <w:szCs w:val="26"/>
          <w:lang w:val="ro-RO" w:eastAsia="ar-SA"/>
        </w:rPr>
        <w:t>atribuire</w:t>
      </w:r>
    </w:p>
    <w:p w:rsidR="00470627" w:rsidRPr="00470627" w:rsidRDefault="00470627" w:rsidP="00B37301">
      <w:pPr>
        <w:suppressAutoHyphens/>
        <w:spacing w:line="240" w:lineRule="auto"/>
        <w:rPr>
          <w:rFonts w:eastAsia="Times New Roman" w:cs="Times New Roman"/>
          <w:b/>
          <w:bCs/>
          <w:sz w:val="26"/>
          <w:szCs w:val="26"/>
          <w:lang w:val="pt-BR" w:eastAsia="ar-SA"/>
        </w:rPr>
      </w:pPr>
      <w:r w:rsidRPr="00470627">
        <w:rPr>
          <w:rFonts w:eastAsia="Times New Roman" w:cs="Times New Roman"/>
          <w:sz w:val="26"/>
          <w:szCs w:val="26"/>
          <w:lang w:val="pt-BR" w:eastAsia="ar-SA"/>
        </w:rPr>
        <w:t xml:space="preserve">- ofertantul nu transmite </w:t>
      </w:r>
      <w:r w:rsidRPr="00470627">
        <w:rPr>
          <w:rFonts w:eastAsia="Times New Roman" w:cs="Times New Roman"/>
          <w:sz w:val="26"/>
          <w:szCs w:val="26"/>
          <w:lang w:val="ro-RO" w:eastAsia="ar-SA"/>
        </w:rPr>
        <w:t xml:space="preserve">în </w:t>
      </w:r>
      <w:r w:rsidRPr="00470627">
        <w:rPr>
          <w:rFonts w:eastAsia="Times New Roman" w:cs="Times New Roman"/>
          <w:sz w:val="26"/>
          <w:szCs w:val="26"/>
          <w:lang w:val="pt-BR" w:eastAsia="ar-SA"/>
        </w:rPr>
        <w:t xml:space="preserve">perioada </w:t>
      </w:r>
      <w:r w:rsidRPr="00470627">
        <w:rPr>
          <w:rFonts w:eastAsia="Times New Roman" w:cs="Times New Roman"/>
          <w:sz w:val="26"/>
          <w:szCs w:val="26"/>
          <w:lang w:val="ro-RO" w:eastAsia="ar-SA"/>
        </w:rPr>
        <w:t xml:space="preserve">precizată </w:t>
      </w:r>
      <w:r w:rsidRPr="00470627">
        <w:rPr>
          <w:rFonts w:eastAsia="Times New Roman" w:cs="Times New Roman"/>
          <w:sz w:val="26"/>
          <w:szCs w:val="26"/>
          <w:lang w:val="pt-BR" w:eastAsia="ar-SA"/>
        </w:rPr>
        <w:t xml:space="preserve">de </w:t>
      </w:r>
      <w:r w:rsidRPr="00470627">
        <w:rPr>
          <w:rFonts w:eastAsia="Times New Roman" w:cs="Times New Roman"/>
          <w:sz w:val="26"/>
          <w:szCs w:val="26"/>
          <w:lang w:val="ro-RO" w:eastAsia="ar-SA"/>
        </w:rPr>
        <w:t xml:space="preserve">către </w:t>
      </w:r>
      <w:r w:rsidRPr="00470627">
        <w:rPr>
          <w:rFonts w:eastAsia="Times New Roman" w:cs="Times New Roman"/>
          <w:sz w:val="26"/>
          <w:szCs w:val="26"/>
          <w:lang w:val="pt-BR" w:eastAsia="ar-SA"/>
        </w:rPr>
        <w:t xml:space="preserve">comisia de evaluare </w:t>
      </w:r>
      <w:r w:rsidRPr="00470627">
        <w:rPr>
          <w:rFonts w:eastAsia="Times New Roman" w:cs="Times New Roman"/>
          <w:sz w:val="26"/>
          <w:szCs w:val="26"/>
          <w:lang w:val="ro-RO" w:eastAsia="ar-SA"/>
        </w:rPr>
        <w:t xml:space="preserve">clarificările </w:t>
      </w:r>
      <w:r w:rsidRPr="00470627">
        <w:rPr>
          <w:rFonts w:eastAsia="Times New Roman" w:cs="Times New Roman"/>
          <w:sz w:val="26"/>
          <w:szCs w:val="26"/>
          <w:lang w:val="pt-BR" w:eastAsia="ar-SA"/>
        </w:rPr>
        <w:t>solicitate;</w:t>
      </w:r>
    </w:p>
    <w:p w:rsidR="00470627" w:rsidRPr="00470627" w:rsidRDefault="00470627" w:rsidP="00B37301">
      <w:pPr>
        <w:suppressAutoHyphens/>
        <w:spacing w:line="240" w:lineRule="auto"/>
        <w:rPr>
          <w:rFonts w:eastAsia="Times New Roman" w:cs="Times New Roman"/>
          <w:b/>
          <w:bCs/>
          <w:sz w:val="26"/>
          <w:szCs w:val="26"/>
          <w:lang w:val="pt-BR" w:eastAsia="ar-SA"/>
        </w:rPr>
      </w:pPr>
      <w:r w:rsidRPr="00470627">
        <w:rPr>
          <w:rFonts w:eastAsia="Times New Roman" w:cs="Times New Roman"/>
          <w:sz w:val="26"/>
          <w:szCs w:val="26"/>
          <w:lang w:val="pt-BR" w:eastAsia="ar-SA"/>
        </w:rPr>
        <w:t xml:space="preserve">- ofertantul </w:t>
      </w:r>
      <w:r w:rsidRPr="00470627">
        <w:rPr>
          <w:rFonts w:eastAsia="Times New Roman" w:cs="Times New Roman"/>
          <w:sz w:val="26"/>
          <w:szCs w:val="26"/>
          <w:lang w:val="ro-RO" w:eastAsia="ar-SA"/>
        </w:rPr>
        <w:t xml:space="preserve">modifică, </w:t>
      </w:r>
      <w:r w:rsidRPr="00470627">
        <w:rPr>
          <w:rFonts w:eastAsia="Times New Roman" w:cs="Times New Roman"/>
          <w:sz w:val="26"/>
          <w:szCs w:val="26"/>
          <w:lang w:val="pt-BR" w:eastAsia="ar-SA"/>
        </w:rPr>
        <w:t xml:space="preserve">prin </w:t>
      </w:r>
      <w:r w:rsidRPr="00470627">
        <w:rPr>
          <w:rFonts w:eastAsia="Times New Roman" w:cs="Times New Roman"/>
          <w:sz w:val="26"/>
          <w:szCs w:val="26"/>
          <w:lang w:val="ro-RO" w:eastAsia="ar-SA"/>
        </w:rPr>
        <w:t xml:space="preserve">clarificările </w:t>
      </w:r>
      <w:r w:rsidRPr="00470627">
        <w:rPr>
          <w:rFonts w:eastAsia="Times New Roman" w:cs="Times New Roman"/>
          <w:sz w:val="26"/>
          <w:szCs w:val="26"/>
          <w:lang w:val="pt-BR" w:eastAsia="ar-SA"/>
        </w:rPr>
        <w:t xml:space="preserve">pe care le </w:t>
      </w:r>
      <w:r w:rsidRPr="00470627">
        <w:rPr>
          <w:rFonts w:eastAsia="Times New Roman" w:cs="Times New Roman"/>
          <w:sz w:val="26"/>
          <w:szCs w:val="26"/>
          <w:lang w:val="ro-RO" w:eastAsia="ar-SA"/>
        </w:rPr>
        <w:t xml:space="preserve">prezintă, conţinutul </w:t>
      </w:r>
      <w:r w:rsidRPr="00470627">
        <w:rPr>
          <w:rFonts w:eastAsia="Times New Roman" w:cs="Times New Roman"/>
          <w:sz w:val="26"/>
          <w:szCs w:val="26"/>
          <w:lang w:val="pt-BR" w:eastAsia="ar-SA"/>
        </w:rPr>
        <w:t xml:space="preserve">propunerii tehnice </w:t>
      </w:r>
      <w:r w:rsidRPr="00470627">
        <w:rPr>
          <w:rFonts w:eastAsia="Times New Roman" w:cs="Times New Roman"/>
          <w:sz w:val="26"/>
          <w:szCs w:val="26"/>
          <w:lang w:val="ro-RO" w:eastAsia="ar-SA"/>
        </w:rPr>
        <w:t xml:space="preserve">şi/sau </w:t>
      </w:r>
      <w:r w:rsidRPr="00470627">
        <w:rPr>
          <w:rFonts w:eastAsia="Times New Roman" w:cs="Times New Roman"/>
          <w:sz w:val="26"/>
          <w:szCs w:val="26"/>
          <w:lang w:val="pt-BR" w:eastAsia="ar-SA"/>
        </w:rPr>
        <w:t xml:space="preserve">al propunerii financiare, cu </w:t>
      </w:r>
      <w:r w:rsidRPr="00470627">
        <w:rPr>
          <w:rFonts w:eastAsia="Times New Roman" w:cs="Times New Roman"/>
          <w:sz w:val="26"/>
          <w:szCs w:val="26"/>
          <w:lang w:val="ro-RO" w:eastAsia="ar-SA"/>
        </w:rPr>
        <w:t xml:space="preserve">excepţia situaţiei în </w:t>
      </w:r>
      <w:r w:rsidRPr="00470627">
        <w:rPr>
          <w:rFonts w:eastAsia="Times New Roman" w:cs="Times New Roman"/>
          <w:sz w:val="26"/>
          <w:szCs w:val="26"/>
          <w:lang w:val="pt-BR" w:eastAsia="ar-SA"/>
        </w:rPr>
        <w:t xml:space="preserve">care modificarea este </w:t>
      </w:r>
      <w:r w:rsidRPr="00470627">
        <w:rPr>
          <w:rFonts w:eastAsia="Times New Roman" w:cs="Times New Roman"/>
          <w:sz w:val="26"/>
          <w:szCs w:val="26"/>
          <w:lang w:val="ro-RO" w:eastAsia="ar-SA"/>
        </w:rPr>
        <w:t xml:space="preserve">determinată </w:t>
      </w:r>
      <w:r w:rsidRPr="00470627">
        <w:rPr>
          <w:rFonts w:eastAsia="Times New Roman" w:cs="Times New Roman"/>
          <w:sz w:val="26"/>
          <w:szCs w:val="26"/>
          <w:lang w:val="pt-BR" w:eastAsia="ar-SA"/>
        </w:rPr>
        <w:t>de corectarea erorilor aritmetice;</w:t>
      </w:r>
    </w:p>
    <w:p w:rsidR="00470627" w:rsidRPr="00470627" w:rsidRDefault="00470627" w:rsidP="00B37301">
      <w:pPr>
        <w:suppressAutoHyphens/>
        <w:spacing w:line="240" w:lineRule="auto"/>
        <w:rPr>
          <w:rFonts w:eastAsia="Times New Roman" w:cs="Times New Roman"/>
          <w:b/>
          <w:bCs/>
          <w:sz w:val="26"/>
          <w:szCs w:val="26"/>
          <w:lang w:val="it-IT" w:eastAsia="ar-SA"/>
        </w:rPr>
      </w:pPr>
      <w:r w:rsidRPr="00470627">
        <w:rPr>
          <w:rFonts w:eastAsia="Times New Roman" w:cs="Times New Roman"/>
          <w:sz w:val="26"/>
          <w:szCs w:val="26"/>
          <w:lang w:val="it-IT" w:eastAsia="ar-SA"/>
        </w:rPr>
        <w:t xml:space="preserve">- oferta </w:t>
      </w:r>
      <w:r w:rsidRPr="00470627">
        <w:rPr>
          <w:rFonts w:eastAsia="Times New Roman" w:cs="Times New Roman"/>
          <w:sz w:val="26"/>
          <w:szCs w:val="26"/>
          <w:lang w:val="ro-RO" w:eastAsia="ar-SA"/>
        </w:rPr>
        <w:t xml:space="preserve">conţine </w:t>
      </w:r>
      <w:r w:rsidRPr="00470627">
        <w:rPr>
          <w:rFonts w:eastAsia="Times New Roman" w:cs="Times New Roman"/>
          <w:sz w:val="26"/>
          <w:szCs w:val="26"/>
          <w:lang w:val="it-IT" w:eastAsia="ar-SA"/>
        </w:rPr>
        <w:t xml:space="preserve">propuneri referitoare la clauzele contractuale, propuneri care sunt </w:t>
      </w:r>
      <w:r w:rsidRPr="00470627">
        <w:rPr>
          <w:rFonts w:eastAsia="Times New Roman" w:cs="Times New Roman"/>
          <w:sz w:val="26"/>
          <w:szCs w:val="26"/>
          <w:lang w:val="ro-RO" w:eastAsia="ar-SA"/>
        </w:rPr>
        <w:t xml:space="preserve">în </w:t>
      </w:r>
      <w:r w:rsidRPr="00470627">
        <w:rPr>
          <w:rFonts w:eastAsia="Times New Roman" w:cs="Times New Roman"/>
          <w:sz w:val="26"/>
          <w:szCs w:val="26"/>
          <w:lang w:val="it-IT" w:eastAsia="ar-SA"/>
        </w:rPr>
        <w:t xml:space="preserve">mod evident dezavantajoase pentru autoritatea </w:t>
      </w:r>
      <w:r w:rsidRPr="00470627">
        <w:rPr>
          <w:rFonts w:eastAsia="Times New Roman" w:cs="Times New Roman"/>
          <w:sz w:val="26"/>
          <w:szCs w:val="26"/>
          <w:lang w:val="ro-RO" w:eastAsia="ar-SA"/>
        </w:rPr>
        <w:t>contractantă;</w:t>
      </w:r>
    </w:p>
    <w:p w:rsidR="00470627" w:rsidRPr="00470627" w:rsidRDefault="00470627" w:rsidP="00B37301">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it-IT" w:eastAsia="ro-RO"/>
        </w:rPr>
        <w:t xml:space="preserve">- </w:t>
      </w:r>
      <w:r w:rsidRPr="00470627">
        <w:rPr>
          <w:rFonts w:eastAsia="Times New Roman" w:cs="Times New Roman"/>
          <w:sz w:val="26"/>
          <w:szCs w:val="26"/>
          <w:lang w:val="ro-RO" w:eastAsia="ro-RO"/>
        </w:rPr>
        <w:t>explicaţiile solicitate conform 5.3 nu sunt concludente şi/sau nu sunt susţinute de documentele justificative cerute de comisia de evaluare.</w:t>
      </w:r>
    </w:p>
    <w:p w:rsidR="00470627" w:rsidRPr="00470627" w:rsidRDefault="00470627" w:rsidP="00470627">
      <w:pPr>
        <w:suppressAutoHyphens/>
        <w:spacing w:line="240" w:lineRule="auto"/>
        <w:jc w:val="left"/>
        <w:rPr>
          <w:rFonts w:eastAsia="Times New Roman" w:cs="Times New Roman"/>
          <w:b/>
          <w:bCs/>
          <w:sz w:val="26"/>
          <w:szCs w:val="26"/>
          <w:lang w:val="ro-RO" w:eastAsia="ar-SA"/>
        </w:rPr>
      </w:pP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b/>
          <w:sz w:val="26"/>
          <w:szCs w:val="26"/>
          <w:lang w:val="ro-RO" w:eastAsia="ar-SA"/>
        </w:rPr>
        <w:t>E</w:t>
      </w:r>
      <w:r w:rsidRPr="00470627">
        <w:rPr>
          <w:rFonts w:eastAsia="Times New Roman" w:cs="Times New Roman"/>
          <w:bCs/>
          <w:sz w:val="26"/>
          <w:szCs w:val="26"/>
          <w:lang w:val="ro-RO" w:eastAsia="ar-SA"/>
        </w:rPr>
        <w:t>.</w:t>
      </w:r>
      <w:r w:rsidRPr="00470627">
        <w:rPr>
          <w:rFonts w:eastAsia="Times New Roman" w:cs="Times New Roman"/>
          <w:b/>
          <w:bCs/>
          <w:sz w:val="26"/>
          <w:szCs w:val="26"/>
          <w:lang w:val="ro-RO" w:eastAsia="ar-SA"/>
        </w:rPr>
        <w:t>6. Corectarea erorilor</w:t>
      </w:r>
    </w:p>
    <w:p w:rsidR="00470627" w:rsidRPr="00470627" w:rsidRDefault="00470627" w:rsidP="00CD5992">
      <w:pPr>
        <w:suppressAutoHyphens/>
        <w:spacing w:line="240" w:lineRule="auto"/>
        <w:rPr>
          <w:rFonts w:eastAsia="Times New Roman" w:cs="Times New Roman"/>
          <w:sz w:val="26"/>
          <w:szCs w:val="26"/>
          <w:lang w:val="ro-RO" w:eastAsia="ro-RO"/>
        </w:rPr>
      </w:pPr>
      <w:r w:rsidRPr="00470627">
        <w:rPr>
          <w:rFonts w:eastAsia="Times New Roman" w:cs="Times New Roman"/>
          <w:b/>
          <w:sz w:val="26"/>
          <w:szCs w:val="26"/>
          <w:lang w:val="ro-RO" w:eastAsia="ro-RO"/>
        </w:rPr>
        <w:t>E</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 xml:space="preserve">6.1. </w:t>
      </w:r>
      <w:r w:rsidRPr="00470627">
        <w:rPr>
          <w:rFonts w:eastAsia="Times New Roman" w:cs="Times New Roman"/>
          <w:sz w:val="26"/>
          <w:szCs w:val="26"/>
          <w:lang w:val="ro-RO" w:eastAsia="ro-RO"/>
        </w:rPr>
        <w:t>Singura modificare a conţinutului propunerii financiare care este permisă în ofertă, fără a atrage implicaţiile de la 5.4 lit. c), este corectarea eventualelor erori aritmetice.</w:t>
      </w:r>
    </w:p>
    <w:p w:rsidR="00470627" w:rsidRPr="00470627" w:rsidRDefault="00470627" w:rsidP="00CD5992">
      <w:pPr>
        <w:suppressAutoHyphens/>
        <w:spacing w:line="240" w:lineRule="auto"/>
        <w:rPr>
          <w:rFonts w:eastAsia="Times New Roman" w:cs="Times New Roman"/>
          <w:sz w:val="26"/>
          <w:szCs w:val="26"/>
          <w:lang w:val="ro-RO" w:eastAsia="ro-RO"/>
        </w:rPr>
      </w:pPr>
      <w:r w:rsidRPr="00470627">
        <w:rPr>
          <w:rFonts w:eastAsia="Times New Roman" w:cs="Times New Roman"/>
          <w:b/>
          <w:bCs/>
          <w:sz w:val="26"/>
          <w:szCs w:val="26"/>
          <w:lang w:val="ro-RO" w:eastAsia="ro-RO"/>
        </w:rPr>
        <w:t xml:space="preserve">E.6.2. </w:t>
      </w:r>
      <w:r w:rsidRPr="00470627">
        <w:rPr>
          <w:rFonts w:eastAsia="Times New Roman" w:cs="Times New Roman"/>
          <w:sz w:val="26"/>
          <w:szCs w:val="26"/>
          <w:lang w:val="ro-RO" w:eastAsia="ro-RO"/>
        </w:rPr>
        <w:t>Erorile aritmetice se corectează după cum urmează:</w:t>
      </w:r>
    </w:p>
    <w:p w:rsidR="00470627" w:rsidRPr="00470627" w:rsidRDefault="00470627" w:rsidP="00CD5992">
      <w:pPr>
        <w:suppressAutoHyphens/>
        <w:spacing w:line="240" w:lineRule="auto"/>
        <w:rPr>
          <w:rFonts w:eastAsia="Times New Roman" w:cs="Times New Roman"/>
          <w:b/>
          <w:bCs/>
          <w:sz w:val="26"/>
          <w:szCs w:val="26"/>
          <w:lang w:val="ro-RO" w:eastAsia="ar-SA"/>
        </w:rPr>
      </w:pPr>
      <w:r w:rsidRPr="00470627">
        <w:rPr>
          <w:rFonts w:eastAsia="Times New Roman" w:cs="Times New Roman"/>
          <w:sz w:val="26"/>
          <w:szCs w:val="26"/>
          <w:lang w:val="ro-RO" w:eastAsia="ro-RO"/>
        </w:rPr>
        <w:t>dacă există o discrepanţă între preţul unitar şi preţul total (care este obţinut prin multiplicarea preţului unitar cu cantitatea totală), se va lua în considerare preţul unitar, iar preţul total va fi corectat în mod corespunzător;</w:t>
      </w:r>
    </w:p>
    <w:p w:rsidR="00470627" w:rsidRPr="00470627" w:rsidRDefault="00470627" w:rsidP="00CD5992">
      <w:pPr>
        <w:suppressAutoHyphens/>
        <w:spacing w:line="240" w:lineRule="auto"/>
        <w:rPr>
          <w:rFonts w:eastAsia="Times New Roman" w:cs="Times New Roman"/>
          <w:b/>
          <w:bCs/>
          <w:sz w:val="26"/>
          <w:szCs w:val="26"/>
          <w:lang w:val="ro-RO" w:eastAsia="ro-RO"/>
        </w:rPr>
      </w:pPr>
      <w:r w:rsidRPr="00470627">
        <w:rPr>
          <w:rFonts w:eastAsia="Times New Roman" w:cs="Times New Roman"/>
          <w:sz w:val="26"/>
          <w:szCs w:val="26"/>
          <w:lang w:val="ro-RO" w:eastAsia="ro-RO"/>
        </w:rPr>
        <w:t>dacă există o discrepanţă între litere şi cifre, se va lua în considerare valoarea exprimată în litere, iar valoarea exprimată în cifre va fi corectată în mod corespunzător.</w:t>
      </w:r>
    </w:p>
    <w:p w:rsidR="00470627" w:rsidRPr="00470627" w:rsidRDefault="00470627" w:rsidP="00CD5992">
      <w:pPr>
        <w:suppressAutoHyphens/>
        <w:spacing w:line="240" w:lineRule="auto"/>
        <w:rPr>
          <w:rFonts w:eastAsia="Times New Roman" w:cs="Times New Roman"/>
          <w:sz w:val="26"/>
          <w:szCs w:val="26"/>
          <w:lang w:val="ro-RO" w:eastAsia="ar-SA"/>
        </w:rPr>
      </w:pPr>
      <w:r w:rsidRPr="00470627">
        <w:rPr>
          <w:rFonts w:eastAsia="Times New Roman" w:cs="Times New Roman"/>
          <w:b/>
          <w:sz w:val="26"/>
          <w:szCs w:val="26"/>
          <w:lang w:val="ro-RO" w:eastAsia="ro-RO"/>
        </w:rPr>
        <w:t>E.</w:t>
      </w:r>
      <w:r w:rsidRPr="00470627">
        <w:rPr>
          <w:rFonts w:eastAsia="Times New Roman" w:cs="Times New Roman"/>
          <w:b/>
          <w:bCs/>
          <w:sz w:val="26"/>
          <w:szCs w:val="26"/>
          <w:lang w:val="ro-RO" w:eastAsia="ro-RO"/>
        </w:rPr>
        <w:t xml:space="preserve">6.3. </w:t>
      </w:r>
      <w:r w:rsidRPr="00470627">
        <w:rPr>
          <w:rFonts w:eastAsia="Times New Roman" w:cs="Times New Roman"/>
          <w:sz w:val="26"/>
          <w:szCs w:val="26"/>
          <w:lang w:val="ro-RO" w:eastAsia="ro-RO"/>
        </w:rPr>
        <w:t>Comisia de evaluare are dreptul de a corecta erorile aritmetice numai cu acceptul ofertantului. Dacă ofertantul nu acceptă corectarea acestor erori, oferta sa va fi considerată necorespunzătoare şi, în consecinţă, va fi respinsă de către comisia de evaluare.</w:t>
      </w: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b/>
          <w:sz w:val="26"/>
          <w:szCs w:val="26"/>
          <w:lang w:val="ro-RO" w:eastAsia="ro-RO"/>
        </w:rPr>
        <w:t>E</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7. Criteriul aplicat pentru atribuirea contractului</w:t>
      </w:r>
    </w:p>
    <w:p w:rsidR="00470627" w:rsidRPr="00470627" w:rsidRDefault="00470627" w:rsidP="00503C18">
      <w:pPr>
        <w:suppressAutoHyphens/>
        <w:spacing w:line="240" w:lineRule="auto"/>
        <w:rPr>
          <w:rFonts w:eastAsia="Times New Roman" w:cs="Times New Roman"/>
          <w:sz w:val="26"/>
          <w:szCs w:val="26"/>
          <w:lang w:val="ro-RO" w:eastAsia="ar-SA"/>
        </w:rPr>
      </w:pPr>
      <w:r w:rsidRPr="00470627">
        <w:rPr>
          <w:rFonts w:eastAsia="Times New Roman" w:cs="Times New Roman"/>
          <w:b/>
          <w:sz w:val="26"/>
          <w:szCs w:val="26"/>
          <w:lang w:val="ro-RO" w:eastAsia="ro-RO"/>
        </w:rPr>
        <w:t>E</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 xml:space="preserve">7.1. </w:t>
      </w:r>
      <w:r w:rsidRPr="00470627">
        <w:rPr>
          <w:rFonts w:eastAsia="Times New Roman" w:cs="Times New Roman"/>
          <w:sz w:val="26"/>
          <w:szCs w:val="26"/>
          <w:lang w:val="ro-RO" w:eastAsia="ro-RO"/>
        </w:rPr>
        <w:t xml:space="preserve">Criteriul pe baza căruia se atribuie contractul de achiziţie publică este prevăzut </w:t>
      </w:r>
      <w:r w:rsidRPr="00470627">
        <w:rPr>
          <w:rFonts w:eastAsia="Times New Roman" w:cs="Times New Roman"/>
          <w:b/>
          <w:sz w:val="26"/>
          <w:szCs w:val="26"/>
          <w:lang w:val="ro-RO" w:eastAsia="ro-RO"/>
        </w:rPr>
        <w:t>în Fişa de date a achiziţiei</w:t>
      </w:r>
      <w:r w:rsidRPr="00470627">
        <w:rPr>
          <w:rFonts w:eastAsia="Times New Roman" w:cs="Times New Roman"/>
          <w:sz w:val="26"/>
          <w:szCs w:val="26"/>
          <w:lang w:val="ro-RO" w:eastAsia="ro-RO"/>
        </w:rPr>
        <w:t xml:space="preserve"> şi nu poate fi schimbat pe toată durata de aplicare a procedurii de atribuire a contractului respectiv.</w:t>
      </w:r>
    </w:p>
    <w:p w:rsidR="00470627" w:rsidRPr="00470627" w:rsidRDefault="00470627" w:rsidP="00503C18">
      <w:pPr>
        <w:suppressAutoHyphens/>
        <w:spacing w:line="240" w:lineRule="auto"/>
        <w:rPr>
          <w:rFonts w:ascii="Arial" w:eastAsia="Arial Unicode MS" w:hAnsi="Arial" w:cs="Times New Roman"/>
          <w:b/>
          <w:szCs w:val="24"/>
          <w:lang w:val="ro-RO" w:eastAsia="ar-SA"/>
        </w:rPr>
      </w:pPr>
      <w:r w:rsidRPr="00470627">
        <w:rPr>
          <w:rFonts w:eastAsia="Arial Unicode MS" w:cs="Times New Roman"/>
          <w:b/>
          <w:szCs w:val="24"/>
          <w:lang w:val="ro-RO" w:eastAsia="ar-SA"/>
        </w:rPr>
        <w:t>E.7.2.</w:t>
      </w:r>
      <w:r w:rsidRPr="00470627">
        <w:rPr>
          <w:rFonts w:eastAsia="Arial Unicode MS" w:cs="Times New Roman"/>
          <w:szCs w:val="24"/>
          <w:lang w:val="ro-RO" w:eastAsia="ar-SA"/>
        </w:rPr>
        <w:t xml:space="preserve">  Criteriul mentionat la E.7.1. este </w:t>
      </w:r>
      <w:r w:rsidRPr="00470627">
        <w:rPr>
          <w:rFonts w:eastAsia="Arial Unicode MS" w:cs="Times New Roman"/>
          <w:b/>
          <w:szCs w:val="24"/>
          <w:lang w:val="ro-RO" w:eastAsia="ar-SA"/>
        </w:rPr>
        <w:t>„pretul cel mai redus”.</w:t>
      </w: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b/>
          <w:sz w:val="26"/>
          <w:szCs w:val="26"/>
          <w:lang w:val="ro-RO" w:eastAsia="ro-RO"/>
        </w:rPr>
        <w:t>E</w:t>
      </w:r>
      <w:r w:rsidRPr="00470627">
        <w:rPr>
          <w:rFonts w:eastAsia="Times New Roman" w:cs="Times New Roman"/>
          <w:b/>
          <w:bCs/>
          <w:sz w:val="26"/>
          <w:szCs w:val="26"/>
          <w:lang w:val="ro-RO" w:eastAsia="ro-RO"/>
        </w:rPr>
        <w:t>.8. Evaluarea ofertelor</w:t>
      </w:r>
    </w:p>
    <w:p w:rsidR="00470627" w:rsidRPr="00470627" w:rsidRDefault="00470627" w:rsidP="008D1415">
      <w:pPr>
        <w:suppressAutoHyphens/>
        <w:spacing w:line="240" w:lineRule="auto"/>
        <w:rPr>
          <w:rFonts w:eastAsia="Times New Roman" w:cs="Times New Roman"/>
          <w:sz w:val="26"/>
          <w:szCs w:val="26"/>
          <w:lang w:val="ro-RO" w:eastAsia="ar-SA"/>
        </w:rPr>
      </w:pPr>
      <w:r w:rsidRPr="00470627">
        <w:rPr>
          <w:rFonts w:eastAsia="Times New Roman" w:cs="Times New Roman"/>
          <w:b/>
          <w:sz w:val="26"/>
          <w:szCs w:val="26"/>
          <w:lang w:val="ro-RO" w:eastAsia="ro-RO"/>
        </w:rPr>
        <w:t>E</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 xml:space="preserve">8.1. </w:t>
      </w:r>
      <w:r w:rsidRPr="00470627">
        <w:rPr>
          <w:rFonts w:eastAsia="Times New Roman" w:cs="Times New Roman"/>
          <w:sz w:val="26"/>
          <w:szCs w:val="26"/>
          <w:lang w:val="ro-RO" w:eastAsia="ro-RO"/>
        </w:rPr>
        <w:t>Evaluarea ofertelor şi, în urma acestei evaluări, stabilirea ofertei câştigătoare se realizează de către comisia de evaluare, având în vedere încadrarea în perioada de valabilitate a ofertelor, precum şi criteriul aplicat pentru atribuirea contractului de achiziţie publică.</w:t>
      </w:r>
    </w:p>
    <w:p w:rsidR="00470627" w:rsidRPr="00470627" w:rsidRDefault="00470627" w:rsidP="008D1415">
      <w:pPr>
        <w:suppressAutoHyphens/>
        <w:spacing w:line="240" w:lineRule="auto"/>
        <w:rPr>
          <w:rFonts w:eastAsia="Times New Roman" w:cs="Times New Roman"/>
          <w:sz w:val="26"/>
          <w:szCs w:val="26"/>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b/>
          <w:sz w:val="26"/>
          <w:szCs w:val="26"/>
          <w:lang w:val="ro-RO" w:eastAsia="ar-SA"/>
        </w:rPr>
        <w:t>E</w:t>
      </w:r>
      <w:r w:rsidRPr="00470627">
        <w:rPr>
          <w:rFonts w:eastAsia="Times New Roman" w:cs="Times New Roman"/>
          <w:b/>
          <w:bCs/>
          <w:sz w:val="26"/>
          <w:szCs w:val="26"/>
          <w:lang w:val="ro-RO" w:eastAsia="ar-SA"/>
        </w:rPr>
        <w:t>.9. Stabilirea ofertei câştigătoare</w:t>
      </w:r>
    </w:p>
    <w:p w:rsidR="00470627" w:rsidRPr="00470627" w:rsidRDefault="00470627" w:rsidP="00976309">
      <w:pPr>
        <w:suppressAutoHyphens/>
        <w:spacing w:line="240" w:lineRule="auto"/>
        <w:rPr>
          <w:rFonts w:eastAsia="Times New Roman" w:cs="Times New Roman"/>
          <w:sz w:val="26"/>
          <w:szCs w:val="26"/>
          <w:lang w:val="ro-RO" w:eastAsia="ro-RO"/>
        </w:rPr>
      </w:pPr>
      <w:r w:rsidRPr="00470627">
        <w:rPr>
          <w:rFonts w:eastAsia="Times New Roman" w:cs="Times New Roman"/>
          <w:b/>
          <w:bCs/>
          <w:sz w:val="26"/>
          <w:szCs w:val="26"/>
          <w:lang w:val="ro-RO" w:eastAsia="ro-RO"/>
        </w:rPr>
        <w:t xml:space="preserve">E.9.1. </w:t>
      </w:r>
      <w:r w:rsidRPr="00470627">
        <w:rPr>
          <w:rFonts w:eastAsia="Times New Roman" w:cs="Times New Roman"/>
          <w:sz w:val="26"/>
          <w:szCs w:val="26"/>
          <w:lang w:val="ro-RO" w:eastAsia="ro-RO"/>
        </w:rPr>
        <w:t xml:space="preserve">Oferta câştigătoare stabilită de către comisia de evaluare va fi oferta care întruneşte punctajul cel mai mare rezultat din aplicarea algoritmului de calcul descris în </w:t>
      </w:r>
      <w:r w:rsidRPr="00470627">
        <w:rPr>
          <w:rFonts w:eastAsia="Times New Roman" w:cs="Times New Roman"/>
          <w:b/>
          <w:sz w:val="26"/>
          <w:szCs w:val="26"/>
          <w:lang w:val="ro-RO" w:eastAsia="ro-RO"/>
        </w:rPr>
        <w:t>Fişa de date a achiziţiei.</w:t>
      </w:r>
    </w:p>
    <w:p w:rsidR="00470627" w:rsidRPr="00470627" w:rsidRDefault="00470627" w:rsidP="00976309">
      <w:pPr>
        <w:suppressAutoHyphens/>
        <w:spacing w:line="240" w:lineRule="auto"/>
        <w:rPr>
          <w:rFonts w:eastAsia="Times New Roman" w:cs="Times New Roman"/>
          <w:sz w:val="26"/>
          <w:szCs w:val="26"/>
          <w:lang w:val="ro-RO" w:eastAsia="ro-RO"/>
        </w:rPr>
      </w:pPr>
      <w:r w:rsidRPr="00470627">
        <w:rPr>
          <w:rFonts w:eastAsia="Times New Roman" w:cs="Times New Roman"/>
          <w:b/>
          <w:sz w:val="26"/>
          <w:szCs w:val="26"/>
          <w:lang w:val="ro-RO" w:eastAsia="ro-RO"/>
        </w:rPr>
        <w:t>E.9.2.</w:t>
      </w:r>
      <w:r w:rsidRPr="00470627">
        <w:rPr>
          <w:rFonts w:eastAsia="Times New Roman" w:cs="Times New Roman"/>
          <w:sz w:val="26"/>
          <w:szCs w:val="26"/>
          <w:lang w:val="ro-RO" w:eastAsia="ro-RO"/>
        </w:rPr>
        <w:t xml:space="preserve"> Dupa finalizarea ofertelor, comisia de evaluare are obligatia de a elabora raportul procedurii de atribuire.</w:t>
      </w:r>
    </w:p>
    <w:p w:rsidR="00470627" w:rsidRPr="00470627" w:rsidRDefault="00470627" w:rsidP="00470627">
      <w:pPr>
        <w:suppressAutoHyphens/>
        <w:spacing w:line="240" w:lineRule="auto"/>
        <w:jc w:val="left"/>
        <w:rPr>
          <w:rFonts w:ascii="Arial" w:eastAsia="Times New Roman" w:hAnsi="Arial" w:cs="Times New Roman"/>
          <w:szCs w:val="24"/>
          <w:lang w:val="pt-BR" w:eastAsia="ar-SA"/>
        </w:rPr>
      </w:pPr>
    </w:p>
    <w:p w:rsidR="00470627" w:rsidRPr="00470627" w:rsidRDefault="00470627" w:rsidP="00470627">
      <w:pPr>
        <w:suppressAutoHyphens/>
        <w:spacing w:line="240" w:lineRule="auto"/>
        <w:jc w:val="left"/>
        <w:rPr>
          <w:rFonts w:eastAsia="Times New Roman" w:cs="Times New Roman"/>
          <w:szCs w:val="24"/>
          <w:lang w:val="pt-BR" w:eastAsia="ar-SA"/>
        </w:rPr>
      </w:pPr>
    </w:p>
    <w:p w:rsidR="00470627" w:rsidRPr="00470627" w:rsidRDefault="00470627" w:rsidP="00470627">
      <w:pPr>
        <w:suppressAutoHyphens/>
        <w:spacing w:line="240" w:lineRule="auto"/>
        <w:jc w:val="center"/>
        <w:rPr>
          <w:rFonts w:eastAsia="Times New Roman" w:cs="Times New Roman"/>
          <w:b/>
          <w:bCs/>
          <w:sz w:val="26"/>
          <w:szCs w:val="26"/>
          <w:u w:val="single"/>
          <w:lang w:val="ro-RO" w:eastAsia="ro-RO"/>
        </w:rPr>
      </w:pPr>
      <w:r w:rsidRPr="00470627">
        <w:rPr>
          <w:rFonts w:eastAsia="Times New Roman" w:cs="Times New Roman"/>
          <w:b/>
          <w:bCs/>
          <w:sz w:val="26"/>
          <w:szCs w:val="26"/>
          <w:u w:val="single"/>
          <w:lang w:val="ro-RO" w:eastAsia="ro-RO"/>
        </w:rPr>
        <w:t>F. Atribuirea contractului de achiziţie publică</w:t>
      </w:r>
    </w:p>
    <w:p w:rsidR="00470627" w:rsidRPr="00470627" w:rsidRDefault="00470627" w:rsidP="00470627">
      <w:pPr>
        <w:suppressAutoHyphens/>
        <w:spacing w:line="240" w:lineRule="auto"/>
        <w:jc w:val="center"/>
        <w:rPr>
          <w:rFonts w:eastAsia="Times New Roman" w:cs="Times New Roman"/>
          <w:b/>
          <w:bCs/>
          <w:sz w:val="26"/>
          <w:szCs w:val="26"/>
          <w:u w:val="single"/>
          <w:lang w:val="ro-RO" w:eastAsia="ro-RO"/>
        </w:rPr>
      </w:pPr>
    </w:p>
    <w:p w:rsidR="00470627" w:rsidRPr="00470627" w:rsidRDefault="00470627" w:rsidP="00470627">
      <w:pPr>
        <w:suppressAutoHyphens/>
        <w:spacing w:line="240" w:lineRule="auto"/>
        <w:jc w:val="center"/>
        <w:rPr>
          <w:rFonts w:eastAsia="Times New Roman" w:cs="Times New Roman"/>
          <w:b/>
          <w:bCs/>
          <w:sz w:val="26"/>
          <w:szCs w:val="26"/>
          <w:u w:val="single"/>
          <w:lang w:val="ro-RO" w:eastAsia="ro-RO"/>
        </w:rPr>
      </w:pPr>
    </w:p>
    <w:p w:rsidR="00470627" w:rsidRPr="00470627" w:rsidRDefault="00470627" w:rsidP="00470627">
      <w:pPr>
        <w:suppressAutoHyphens/>
        <w:spacing w:line="240" w:lineRule="auto"/>
        <w:jc w:val="left"/>
        <w:rPr>
          <w:rFonts w:eastAsia="Times New Roman" w:cs="Times New Roman"/>
          <w:b/>
          <w:bCs/>
          <w:sz w:val="26"/>
          <w:szCs w:val="26"/>
          <w:lang w:val="ro-RO" w:eastAsia="ro-RO"/>
        </w:rPr>
      </w:pPr>
      <w:r w:rsidRPr="00470627">
        <w:rPr>
          <w:rFonts w:eastAsia="Times New Roman" w:cs="Times New Roman"/>
          <w:b/>
          <w:sz w:val="26"/>
          <w:szCs w:val="26"/>
          <w:lang w:val="ro-RO" w:eastAsia="ro-RO"/>
        </w:rPr>
        <w:t>F</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1. Comunicarea privind rezultatul aplicării procedurii</w:t>
      </w:r>
    </w:p>
    <w:p w:rsidR="00470627" w:rsidRPr="00470627" w:rsidRDefault="00470627" w:rsidP="000324EA">
      <w:pPr>
        <w:suppressAutoHyphens/>
        <w:spacing w:line="240" w:lineRule="auto"/>
        <w:rPr>
          <w:rFonts w:eastAsia="Times New Roman" w:cs="Times New Roman"/>
          <w:sz w:val="26"/>
          <w:szCs w:val="26"/>
          <w:lang w:val="ro-RO" w:eastAsia="ar-SA"/>
        </w:rPr>
      </w:pPr>
      <w:r w:rsidRPr="00470627">
        <w:rPr>
          <w:rFonts w:eastAsia="Times New Roman" w:cs="Times New Roman"/>
          <w:b/>
          <w:sz w:val="26"/>
          <w:szCs w:val="26"/>
          <w:lang w:val="ro-RO" w:eastAsia="ro-RO"/>
        </w:rPr>
        <w:t>F</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 xml:space="preserve">1.1. </w:t>
      </w:r>
      <w:r w:rsidRPr="00470627">
        <w:rPr>
          <w:rFonts w:eastAsia="Times New Roman" w:cs="Times New Roman"/>
          <w:sz w:val="26"/>
          <w:szCs w:val="26"/>
          <w:lang w:val="ro-RO" w:eastAsia="ro-RO"/>
        </w:rPr>
        <w:t>Autoritatea contractantă va comunica tuturor ofertanţilor rezultatul aplicării procedurii.</w:t>
      </w:r>
    </w:p>
    <w:p w:rsidR="00470627" w:rsidRPr="00470627" w:rsidRDefault="00470627" w:rsidP="000324EA">
      <w:pPr>
        <w:suppressAutoHyphens/>
        <w:spacing w:line="240" w:lineRule="auto"/>
        <w:rPr>
          <w:rFonts w:eastAsia="Times New Roman" w:cs="Times New Roman"/>
          <w:sz w:val="26"/>
          <w:szCs w:val="26"/>
          <w:lang w:val="ro-RO" w:eastAsia="ro-RO"/>
        </w:rPr>
      </w:pPr>
      <w:r w:rsidRPr="00470627">
        <w:rPr>
          <w:rFonts w:eastAsia="Times New Roman" w:cs="Times New Roman"/>
          <w:b/>
          <w:sz w:val="26"/>
          <w:szCs w:val="26"/>
          <w:lang w:val="ro-RO" w:eastAsia="ro-RO"/>
        </w:rPr>
        <w:lastRenderedPageBreak/>
        <w:t>F</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 xml:space="preserve">1.2. </w:t>
      </w:r>
      <w:r w:rsidRPr="00470627">
        <w:rPr>
          <w:rFonts w:eastAsia="Times New Roman" w:cs="Times New Roman"/>
          <w:sz w:val="26"/>
          <w:szCs w:val="26"/>
          <w:lang w:val="ro-RO" w:eastAsia="ro-RO"/>
        </w:rPr>
        <w:t>În cazul ofertanţilor a căror ofertă nu a fost declarată câştigătoare comunicarea va preciza dacă oferta a fost respinsă şi care sunt motivele respingerii, dupa cum urmeaza:</w:t>
      </w:r>
    </w:p>
    <w:p w:rsidR="00470627" w:rsidRPr="00470627" w:rsidRDefault="00470627" w:rsidP="000324EA">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t>a) fiecărui candidat respins, motivele concrete care au stat la baza deciziei de respingere a candidaturii sale;</w:t>
      </w:r>
    </w:p>
    <w:p w:rsidR="00470627" w:rsidRPr="00470627" w:rsidRDefault="00470627" w:rsidP="000324EA">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t>b) pentru fiecare ofertă respinsă, motivele concrete care au stat la baza deciziei de respingere, detaliindu-se argumentele în temeiul cărora oferta a fost considerată inacceptabilă, neconformă sau necorespunzătoare, îndeosebi elementele ofertei care nu au corespuns cerinţelor de funcţionare şi performanţă prevăzute în caietul de sarcini;</w:t>
      </w:r>
    </w:p>
    <w:p w:rsidR="00470627" w:rsidRPr="00470627" w:rsidRDefault="00470627" w:rsidP="000324EA">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t>c) fiecărui ofertant care a prezentat o ofertă acceptabilă, conformă şi corespunzătoare,</w:t>
      </w:r>
      <w:r w:rsidRPr="00470627">
        <w:rPr>
          <w:rFonts w:eastAsia="Times New Roman" w:cs="Times New Roman"/>
          <w:sz w:val="26"/>
          <w:szCs w:val="26"/>
          <w:lang w:val="ro-RO" w:eastAsia="ro-RO"/>
        </w:rPr>
        <w:br/>
        <w:t>dar care nu a fost declarată câştigătoare, caracteristicile şi avantajele relative ale ofertei/ofertelor câştigătoare în raport cu oferta sa, numele ofertantului căruia urmează să i se atribuie contractul de achiziţie publică sau, după caz, ale ofertanţilor cu care urmează să se încheie un acord-cadru.</w:t>
      </w:r>
    </w:p>
    <w:p w:rsidR="00470627" w:rsidRPr="00470627" w:rsidRDefault="00470627" w:rsidP="00313DD4">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t>In cazul în care a fost admisă, va indica numele ofertantului câştigător, precum şi caracteristicile şi avantajele relative ale ofertei câştigătoare faţă de oferta respectivului ofertant necâştigător.</w:t>
      </w:r>
    </w:p>
    <w:p w:rsidR="00470627" w:rsidRPr="00470627" w:rsidRDefault="00470627" w:rsidP="00313DD4">
      <w:pPr>
        <w:suppressAutoHyphens/>
        <w:spacing w:line="240" w:lineRule="auto"/>
        <w:rPr>
          <w:rFonts w:eastAsia="Times New Roman" w:cs="Times New Roman"/>
          <w:sz w:val="26"/>
          <w:szCs w:val="26"/>
          <w:lang w:val="ro-RO" w:eastAsia="ro-RO"/>
        </w:rPr>
      </w:pPr>
      <w:r w:rsidRPr="00470627">
        <w:rPr>
          <w:rFonts w:eastAsia="Times New Roman" w:cs="Times New Roman"/>
          <w:b/>
          <w:bCs/>
          <w:sz w:val="26"/>
          <w:szCs w:val="26"/>
          <w:lang w:val="ro-RO" w:eastAsia="ro-RO"/>
        </w:rPr>
        <w:t xml:space="preserve">F.1.3. </w:t>
      </w:r>
      <w:r w:rsidRPr="00470627">
        <w:rPr>
          <w:rFonts w:eastAsia="Times New Roman" w:cs="Times New Roman"/>
          <w:sz w:val="26"/>
          <w:szCs w:val="26"/>
          <w:lang w:val="ro-RO" w:eastAsia="ro-RO"/>
        </w:rPr>
        <w:t>Autoritatea contractantă are dreptul de a nu furniza anumite informaţii referitoare la atribuirea contractului de achiziţie publică care ar putea fi cuprinse în ansamblul informaţiilor pe care autoritatea contractantă trebuie să le furnizeze în acord cu prevederile de la 1.2, şi anume în situaţia în care această furnizare:</w:t>
      </w:r>
    </w:p>
    <w:p w:rsidR="00470627" w:rsidRPr="00470627" w:rsidRDefault="00470627" w:rsidP="00313DD4">
      <w:pPr>
        <w:suppressAutoHyphens/>
        <w:spacing w:line="240" w:lineRule="auto"/>
        <w:rPr>
          <w:rFonts w:eastAsia="Times New Roman" w:cs="Times New Roman"/>
          <w:sz w:val="26"/>
          <w:szCs w:val="26"/>
          <w:lang w:val="ro-RO" w:eastAsia="ro-RO"/>
        </w:rPr>
      </w:pPr>
      <w:r w:rsidRPr="00470627">
        <w:rPr>
          <w:rFonts w:eastAsia="Times New Roman" w:cs="Times New Roman"/>
          <w:b/>
          <w:bCs/>
          <w:sz w:val="26"/>
          <w:szCs w:val="26"/>
          <w:lang w:val="ro-RO" w:eastAsia="ro-RO"/>
        </w:rPr>
        <w:t xml:space="preserve">a) </w:t>
      </w:r>
      <w:r w:rsidRPr="00470627">
        <w:rPr>
          <w:rFonts w:eastAsia="Times New Roman" w:cs="Times New Roman"/>
          <w:sz w:val="26"/>
          <w:szCs w:val="26"/>
          <w:lang w:val="ro-RO" w:eastAsia="ro-RO"/>
        </w:rPr>
        <w:t>ar conduce la neaplicarea unei prevederi legale şi, implicit, ar fi contrară interesului public;</w:t>
      </w:r>
    </w:p>
    <w:p w:rsidR="00470627" w:rsidRPr="00470627" w:rsidRDefault="00470627" w:rsidP="00313DD4">
      <w:pPr>
        <w:suppressAutoHyphens/>
        <w:spacing w:line="240" w:lineRule="auto"/>
        <w:rPr>
          <w:rFonts w:eastAsia="Times New Roman" w:cs="Times New Roman"/>
          <w:sz w:val="26"/>
          <w:szCs w:val="26"/>
          <w:lang w:val="ro-RO" w:eastAsia="ro-RO"/>
        </w:rPr>
      </w:pPr>
      <w:r w:rsidRPr="00470627">
        <w:rPr>
          <w:rFonts w:eastAsia="Times New Roman" w:cs="Times New Roman"/>
          <w:b/>
          <w:bCs/>
          <w:sz w:val="26"/>
          <w:szCs w:val="26"/>
          <w:lang w:val="pt-BR" w:eastAsia="ar-SA"/>
        </w:rPr>
        <w:t xml:space="preserve">b) </w:t>
      </w:r>
      <w:r w:rsidRPr="00470627">
        <w:rPr>
          <w:rFonts w:eastAsia="Times New Roman" w:cs="Times New Roman"/>
          <w:sz w:val="26"/>
          <w:szCs w:val="26"/>
          <w:lang w:val="pt-BR" w:eastAsia="ar-SA"/>
        </w:rPr>
        <w:t xml:space="preserve">ar prejudicia interesele comerciale ale </w:t>
      </w:r>
      <w:r w:rsidRPr="00470627">
        <w:rPr>
          <w:rFonts w:eastAsia="Times New Roman" w:cs="Times New Roman"/>
          <w:sz w:val="26"/>
          <w:szCs w:val="26"/>
          <w:lang w:val="ro-RO" w:eastAsia="ar-SA"/>
        </w:rPr>
        <w:t xml:space="preserve">ofertanţilor, </w:t>
      </w:r>
      <w:r w:rsidRPr="00470627">
        <w:rPr>
          <w:rFonts w:eastAsia="Times New Roman" w:cs="Times New Roman"/>
          <w:sz w:val="26"/>
          <w:szCs w:val="26"/>
          <w:lang w:val="pt-BR" w:eastAsia="ar-SA"/>
        </w:rPr>
        <w:t xml:space="preserve">inclusiv cele ale ofertantului a </w:t>
      </w:r>
      <w:r w:rsidRPr="00470627">
        <w:rPr>
          <w:rFonts w:eastAsia="Times New Roman" w:cs="Times New Roman"/>
          <w:sz w:val="26"/>
          <w:szCs w:val="26"/>
          <w:lang w:val="ro-RO" w:eastAsia="ar-SA"/>
        </w:rPr>
        <w:t>cărui ofertă a fost declarată câştigătoare;</w:t>
      </w:r>
    </w:p>
    <w:p w:rsidR="00470627" w:rsidRPr="00470627" w:rsidRDefault="00470627" w:rsidP="00313DD4">
      <w:pPr>
        <w:suppressAutoHyphens/>
        <w:spacing w:line="240" w:lineRule="auto"/>
        <w:rPr>
          <w:rFonts w:eastAsia="Times New Roman" w:cs="Times New Roman"/>
          <w:sz w:val="26"/>
          <w:szCs w:val="26"/>
          <w:lang w:val="ro-RO" w:eastAsia="ro-RO"/>
        </w:rPr>
      </w:pPr>
      <w:r w:rsidRPr="00470627">
        <w:rPr>
          <w:rFonts w:eastAsia="Times New Roman" w:cs="Times New Roman"/>
          <w:b/>
          <w:bCs/>
          <w:sz w:val="26"/>
          <w:szCs w:val="26"/>
          <w:lang w:val="ro-RO" w:eastAsia="ro-RO"/>
        </w:rPr>
        <w:t xml:space="preserve">c) </w:t>
      </w:r>
      <w:r w:rsidRPr="00470627">
        <w:rPr>
          <w:rFonts w:eastAsia="Times New Roman" w:cs="Times New Roman"/>
          <w:sz w:val="26"/>
          <w:szCs w:val="26"/>
          <w:lang w:val="ro-RO" w:eastAsia="ro-RO"/>
        </w:rPr>
        <w:t>ar prejudicia concurenţa loială între ofertanţi.</w:t>
      </w:r>
    </w:p>
    <w:p w:rsidR="00470627" w:rsidRPr="00470627" w:rsidRDefault="00470627" w:rsidP="00313DD4">
      <w:pPr>
        <w:suppressAutoHyphens/>
        <w:spacing w:line="240" w:lineRule="auto"/>
        <w:rPr>
          <w:rFonts w:eastAsia="Times New Roman" w:cs="Times New Roman"/>
          <w:sz w:val="26"/>
          <w:szCs w:val="26"/>
          <w:lang w:val="ro-RO" w:eastAsia="ro-RO"/>
        </w:rPr>
      </w:pPr>
      <w:r w:rsidRPr="00470627">
        <w:rPr>
          <w:rFonts w:eastAsia="Times New Roman" w:cs="Times New Roman"/>
          <w:b/>
          <w:sz w:val="26"/>
          <w:szCs w:val="26"/>
          <w:lang w:val="ro-RO" w:eastAsia="ro-RO"/>
        </w:rPr>
        <w:t>F.</w:t>
      </w:r>
      <w:r w:rsidRPr="00470627">
        <w:rPr>
          <w:rFonts w:eastAsia="Times New Roman" w:cs="Times New Roman"/>
          <w:sz w:val="26"/>
          <w:szCs w:val="26"/>
          <w:lang w:val="ro-RO" w:eastAsia="ro-RO"/>
        </w:rPr>
        <w:t xml:space="preserve"> </w:t>
      </w:r>
      <w:r w:rsidRPr="00470627">
        <w:rPr>
          <w:rFonts w:eastAsia="Times New Roman" w:cs="Times New Roman"/>
          <w:b/>
          <w:bCs/>
          <w:sz w:val="26"/>
          <w:szCs w:val="26"/>
          <w:lang w:val="ro-RO" w:eastAsia="ro-RO"/>
        </w:rPr>
        <w:t xml:space="preserve">1.4. </w:t>
      </w:r>
      <w:r w:rsidRPr="00470627">
        <w:rPr>
          <w:rFonts w:eastAsia="Times New Roman" w:cs="Times New Roman"/>
          <w:sz w:val="26"/>
          <w:szCs w:val="26"/>
          <w:lang w:val="ro-RO" w:eastAsia="ro-RO"/>
        </w:rPr>
        <w:t>În cazul ofertantului câştigător comunicarea va preciza faptul că oferta sa a fost declarată câştigătoare şi că acesta este invitat în vederea încheierii contractului.</w:t>
      </w:r>
    </w:p>
    <w:p w:rsidR="00470627" w:rsidRPr="00470627" w:rsidRDefault="00470627" w:rsidP="00470627">
      <w:pPr>
        <w:suppressAutoHyphens/>
        <w:spacing w:line="240" w:lineRule="auto"/>
        <w:jc w:val="left"/>
        <w:rPr>
          <w:rFonts w:ascii="Arial" w:eastAsia="Times New Roman" w:hAnsi="Arial" w:cs="Times New Roman"/>
          <w:szCs w:val="24"/>
          <w:lang w:val="ro-RO" w:eastAsia="ar-SA"/>
        </w:rPr>
      </w:pPr>
    </w:p>
    <w:p w:rsidR="00470627" w:rsidRPr="00470627" w:rsidRDefault="00470627" w:rsidP="00470627">
      <w:pPr>
        <w:suppressAutoHyphens/>
        <w:spacing w:line="240" w:lineRule="auto"/>
        <w:jc w:val="left"/>
        <w:rPr>
          <w:rFonts w:eastAsia="Times New Roman" w:cs="Times New Roman"/>
          <w:b/>
          <w:bCs/>
          <w:sz w:val="26"/>
          <w:szCs w:val="26"/>
          <w:lang w:val="ro-RO" w:eastAsia="ar-SA"/>
        </w:rPr>
      </w:pPr>
      <w:r w:rsidRPr="00470627">
        <w:rPr>
          <w:rFonts w:eastAsia="Times New Roman" w:cs="Times New Roman"/>
          <w:b/>
          <w:sz w:val="26"/>
          <w:szCs w:val="26"/>
          <w:lang w:val="ro-RO" w:eastAsia="ro-RO"/>
        </w:rPr>
        <w:t>F</w:t>
      </w:r>
      <w:r w:rsidRPr="00470627">
        <w:rPr>
          <w:rFonts w:eastAsia="Times New Roman" w:cs="Times New Roman"/>
          <w:b/>
          <w:bCs/>
          <w:sz w:val="26"/>
          <w:szCs w:val="26"/>
          <w:lang w:val="ro-RO" w:eastAsia="ro-RO"/>
        </w:rPr>
        <w:t>.2. Dreptul autorităţii contractante de a anula aplicarea procedurii pentru atribuirea contractului de achiziţie publică</w:t>
      </w:r>
    </w:p>
    <w:p w:rsidR="00470627" w:rsidRPr="00470627" w:rsidRDefault="00470627" w:rsidP="00245D4A">
      <w:pPr>
        <w:suppressAutoHyphens/>
        <w:spacing w:line="240" w:lineRule="auto"/>
        <w:rPr>
          <w:rFonts w:eastAsia="Times New Roman" w:cs="Times New Roman"/>
          <w:sz w:val="26"/>
          <w:szCs w:val="26"/>
          <w:lang w:val="ro-RO" w:eastAsia="ar-SA"/>
        </w:rPr>
      </w:pPr>
      <w:r w:rsidRPr="00470627">
        <w:rPr>
          <w:rFonts w:eastAsia="Times New Roman" w:cs="Times New Roman"/>
          <w:b/>
          <w:bCs/>
          <w:sz w:val="26"/>
          <w:szCs w:val="26"/>
          <w:lang w:val="ro-RO" w:eastAsia="ro-RO"/>
        </w:rPr>
        <w:t xml:space="preserve">F.2.1. </w:t>
      </w:r>
      <w:r w:rsidRPr="00470627">
        <w:rPr>
          <w:rFonts w:eastAsia="Times New Roman" w:cs="Times New Roman"/>
          <w:sz w:val="26"/>
          <w:szCs w:val="26"/>
          <w:lang w:val="ro-RO" w:eastAsia="ro-RO"/>
        </w:rPr>
        <w:t>Autoritatea contractantă are dreptul de a anula aplicarea procedurii pentru atribuirea contractului de achiziţie publică numai dacă ia această decizie înainte de data transmiterii comunicării privind rezultatul aplicării procedurii respective şi numai în următoarele circumstanţe:</w:t>
      </w:r>
    </w:p>
    <w:p w:rsidR="00470627" w:rsidRPr="00470627" w:rsidRDefault="00470627" w:rsidP="00245D4A">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t>a) nu a fost posibilă asigurarea unui nivel satisfăcător al concurenţei, respectiv numărul de operatori economici este mai mic decât cel minim prevăzut, pentru fiecare procedură, de prezenta ordonanţă de urgenţă;</w:t>
      </w:r>
    </w:p>
    <w:p w:rsidR="00470627" w:rsidRPr="00470627" w:rsidRDefault="00470627" w:rsidP="00245D4A">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t>b) au fost depuse numai oferte inacceptabile, neconforme sau necorespunzătoare;</w:t>
      </w:r>
    </w:p>
    <w:p w:rsidR="00470627" w:rsidRPr="00470627" w:rsidRDefault="00470627" w:rsidP="00245D4A">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t>c) au fost depuse oferte care, deşi pot fi luate în considerare, nu pot fi comparate datorită modului neuniform de abordare a soluţiilor tehnice şi/sau financiare;</w:t>
      </w:r>
    </w:p>
    <w:p w:rsidR="00470627" w:rsidRPr="00470627" w:rsidRDefault="00470627" w:rsidP="00245D4A">
      <w:pPr>
        <w:suppressAutoHyphens/>
        <w:spacing w:line="240" w:lineRule="auto"/>
        <w:rPr>
          <w:rFonts w:eastAsia="Times New Roman" w:cs="Times New Roman"/>
          <w:sz w:val="26"/>
          <w:szCs w:val="26"/>
          <w:lang w:val="ro-RO" w:eastAsia="ro-RO"/>
        </w:rPr>
      </w:pPr>
      <w:r w:rsidRPr="00470627">
        <w:rPr>
          <w:rFonts w:eastAsia="Times New Roman" w:cs="Times New Roman"/>
          <w:sz w:val="26"/>
          <w:szCs w:val="26"/>
          <w:lang w:val="ro-RO" w:eastAsia="ro-RO"/>
        </w:rPr>
        <w:t>d) abateri grave de la prevederile legislative afectează procedura de atribuire sau este imposibilă încheierea contractului.</w:t>
      </w:r>
    </w:p>
    <w:p w:rsidR="00470627" w:rsidRPr="00470627" w:rsidRDefault="00470627" w:rsidP="00245D4A">
      <w:pPr>
        <w:suppressAutoHyphens/>
        <w:spacing w:line="240" w:lineRule="auto"/>
        <w:rPr>
          <w:rFonts w:eastAsia="Times New Roman" w:cs="Times New Roman"/>
          <w:sz w:val="26"/>
          <w:szCs w:val="26"/>
          <w:lang w:val="ro-RO" w:eastAsia="ro-RO"/>
        </w:rPr>
      </w:pPr>
      <w:r w:rsidRPr="00470627">
        <w:rPr>
          <w:rFonts w:eastAsia="Times New Roman" w:cs="Times New Roman"/>
          <w:b/>
          <w:sz w:val="26"/>
          <w:szCs w:val="26"/>
          <w:lang w:val="ro-RO" w:eastAsia="ro-RO"/>
        </w:rPr>
        <w:t>F</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 xml:space="preserve">2.2. </w:t>
      </w:r>
      <w:r w:rsidRPr="00470627">
        <w:rPr>
          <w:rFonts w:eastAsia="Times New Roman" w:cs="Times New Roman"/>
          <w:sz w:val="26"/>
          <w:szCs w:val="26"/>
          <w:lang w:val="ro-RO" w:eastAsia="ro-RO"/>
        </w:rPr>
        <w:t>Decizia de anulare nu creează vreo obligaţie a autorităţii contractante faţă de ofertanţi, cu excepţia returnării garanţiei pentru participare.</w:t>
      </w:r>
    </w:p>
    <w:p w:rsidR="00470627" w:rsidRPr="00470627" w:rsidRDefault="00470627" w:rsidP="00245D4A">
      <w:pPr>
        <w:suppressAutoHyphens/>
        <w:spacing w:line="240" w:lineRule="auto"/>
        <w:rPr>
          <w:rFonts w:eastAsia="Times New Roman" w:cs="Times New Roman"/>
          <w:sz w:val="26"/>
          <w:szCs w:val="26"/>
          <w:lang w:val="ro-RO" w:eastAsia="ro-RO"/>
        </w:rPr>
      </w:pPr>
      <w:r w:rsidRPr="00470627">
        <w:rPr>
          <w:rFonts w:eastAsia="Times New Roman" w:cs="Times New Roman"/>
          <w:b/>
          <w:sz w:val="26"/>
          <w:szCs w:val="26"/>
          <w:lang w:val="ro-RO" w:eastAsia="ro-RO"/>
        </w:rPr>
        <w:t>F</w:t>
      </w:r>
      <w:r w:rsidRPr="00470627">
        <w:rPr>
          <w:rFonts w:eastAsia="Times New Roman" w:cs="Times New Roman"/>
          <w:bCs/>
          <w:sz w:val="26"/>
          <w:szCs w:val="26"/>
          <w:lang w:val="ro-RO" w:eastAsia="ro-RO"/>
        </w:rPr>
        <w:t>.</w:t>
      </w:r>
      <w:r w:rsidRPr="00470627">
        <w:rPr>
          <w:rFonts w:eastAsia="Times New Roman" w:cs="Times New Roman"/>
          <w:b/>
          <w:bCs/>
          <w:sz w:val="26"/>
          <w:szCs w:val="26"/>
          <w:lang w:val="ro-RO" w:eastAsia="ro-RO"/>
        </w:rPr>
        <w:t xml:space="preserve">2.3. </w:t>
      </w:r>
      <w:r w:rsidRPr="00470627">
        <w:rPr>
          <w:rFonts w:eastAsia="Times New Roman" w:cs="Times New Roman"/>
          <w:sz w:val="26"/>
          <w:szCs w:val="26"/>
          <w:lang w:val="ro-RO" w:eastAsia="ro-RO"/>
        </w:rPr>
        <w:t>În cazul în care anulează aplicarea procedurii pentru atribuirea contractului de achiziţie publică, autoritatea contractantă are obligaţia de a comunica în scris tuturor ofertanţilor, in cel mult 3 zile lucratoare de la data anularii, atât încetarea obligaţiilor pe care aceştia şi le-au creat prin depunerea de oferte, cât şi motivul concret care a determinat decizia de anulare.</w:t>
      </w:r>
    </w:p>
    <w:p w:rsidR="00470627" w:rsidRPr="00470627" w:rsidRDefault="00470627" w:rsidP="00470627">
      <w:pPr>
        <w:suppressAutoHyphens/>
        <w:spacing w:line="240" w:lineRule="auto"/>
        <w:jc w:val="left"/>
        <w:rPr>
          <w:rFonts w:eastAsia="Times New Roman" w:cs="Times New Roman"/>
          <w:sz w:val="26"/>
          <w:szCs w:val="26"/>
          <w:lang w:val="ro-RO" w:eastAsia="ro-RO"/>
        </w:rPr>
      </w:pPr>
    </w:p>
    <w:p w:rsidR="00470627" w:rsidRPr="00470627" w:rsidRDefault="00470627" w:rsidP="000C76CB">
      <w:pPr>
        <w:suppressAutoHyphens/>
        <w:spacing w:line="240" w:lineRule="auto"/>
        <w:rPr>
          <w:rFonts w:eastAsia="Times New Roman" w:cs="Times New Roman"/>
          <w:b/>
          <w:bCs/>
          <w:sz w:val="26"/>
          <w:szCs w:val="26"/>
          <w:lang w:val="ro-RO" w:eastAsia="ar-SA"/>
        </w:rPr>
      </w:pPr>
      <w:r w:rsidRPr="00470627">
        <w:rPr>
          <w:rFonts w:eastAsia="Times New Roman" w:cs="Times New Roman"/>
          <w:b/>
          <w:sz w:val="26"/>
          <w:szCs w:val="26"/>
          <w:lang w:val="ro-RO" w:eastAsia="ro-RO"/>
        </w:rPr>
        <w:t>F</w:t>
      </w:r>
      <w:r w:rsidRPr="00470627">
        <w:rPr>
          <w:rFonts w:eastAsia="Times New Roman" w:cs="Times New Roman"/>
          <w:b/>
          <w:bCs/>
          <w:sz w:val="26"/>
          <w:szCs w:val="26"/>
          <w:lang w:val="ro-RO" w:eastAsia="ro-RO"/>
        </w:rPr>
        <w:t>.3. Ajustarea preţului contractului de achiziţie publică</w:t>
      </w:r>
    </w:p>
    <w:p w:rsidR="00470627" w:rsidRPr="00470627" w:rsidRDefault="00470627" w:rsidP="000C76CB">
      <w:pPr>
        <w:suppressAutoHyphens/>
        <w:spacing w:line="240" w:lineRule="auto"/>
        <w:rPr>
          <w:rFonts w:eastAsia="Times New Roman" w:cs="Times New Roman"/>
          <w:sz w:val="26"/>
          <w:szCs w:val="26"/>
          <w:lang w:val="ro-RO" w:eastAsia="ar-SA"/>
        </w:rPr>
      </w:pPr>
      <w:r w:rsidRPr="00470627">
        <w:rPr>
          <w:rFonts w:eastAsia="Times New Roman" w:cs="Times New Roman"/>
          <w:b/>
          <w:sz w:val="26"/>
          <w:szCs w:val="26"/>
          <w:lang w:val="ro-RO" w:eastAsia="ro-RO"/>
        </w:rPr>
        <w:t>F.</w:t>
      </w:r>
      <w:r w:rsidRPr="00470627">
        <w:rPr>
          <w:rFonts w:eastAsia="Times New Roman" w:cs="Times New Roman"/>
          <w:b/>
          <w:bCs/>
          <w:sz w:val="26"/>
          <w:szCs w:val="26"/>
          <w:lang w:val="ro-RO" w:eastAsia="ro-RO"/>
        </w:rPr>
        <w:t xml:space="preserve">3.1. </w:t>
      </w:r>
      <w:r w:rsidRPr="00470627">
        <w:rPr>
          <w:rFonts w:eastAsia="Times New Roman" w:cs="Times New Roman"/>
          <w:sz w:val="26"/>
          <w:szCs w:val="26"/>
          <w:lang w:val="ro-RO" w:eastAsia="ro-RO"/>
        </w:rPr>
        <w:t>Autoritatea contractantă are dreptul de a accepta ajustarea preţului contractului, caz în care în cadrul condiţiilor de contractare va fi prevăzută o clauză în acest sens.</w:t>
      </w:r>
    </w:p>
    <w:p w:rsidR="00470627" w:rsidRPr="00470627" w:rsidRDefault="00470627" w:rsidP="000C76CB">
      <w:pPr>
        <w:suppressAutoHyphens/>
        <w:spacing w:line="240" w:lineRule="auto"/>
        <w:rPr>
          <w:rFonts w:eastAsia="Times New Roman" w:cs="Times New Roman"/>
          <w:sz w:val="26"/>
          <w:szCs w:val="26"/>
          <w:lang w:val="ro-RO" w:eastAsia="ar-SA"/>
        </w:rPr>
      </w:pPr>
      <w:r w:rsidRPr="00470627">
        <w:rPr>
          <w:rFonts w:eastAsia="Times New Roman" w:cs="Times New Roman"/>
          <w:b/>
          <w:sz w:val="26"/>
          <w:szCs w:val="26"/>
          <w:lang w:val="ro-RO" w:eastAsia="ro-RO"/>
        </w:rPr>
        <w:t>F.</w:t>
      </w:r>
      <w:r w:rsidRPr="00470627">
        <w:rPr>
          <w:rFonts w:eastAsia="Times New Roman" w:cs="Times New Roman"/>
          <w:b/>
          <w:bCs/>
          <w:sz w:val="26"/>
          <w:szCs w:val="26"/>
          <w:lang w:val="ro-RO" w:eastAsia="ro-RO"/>
        </w:rPr>
        <w:t xml:space="preserve">3.2. </w:t>
      </w:r>
      <w:r w:rsidRPr="00470627">
        <w:rPr>
          <w:rFonts w:eastAsia="Times New Roman" w:cs="Times New Roman"/>
          <w:sz w:val="26"/>
          <w:szCs w:val="26"/>
          <w:lang w:val="ro-RO" w:eastAsia="ro-RO"/>
        </w:rPr>
        <w:t xml:space="preserve">Autoritatea contractantă are obligaţia de a preciza în </w:t>
      </w:r>
      <w:r w:rsidRPr="00470627">
        <w:rPr>
          <w:rFonts w:eastAsia="Times New Roman" w:cs="Times New Roman"/>
          <w:b/>
          <w:sz w:val="26"/>
          <w:szCs w:val="26"/>
          <w:lang w:val="ro-RO" w:eastAsia="ro-RO"/>
        </w:rPr>
        <w:t>Fişa de date a achiziţiei</w:t>
      </w:r>
      <w:r w:rsidRPr="00470627">
        <w:rPr>
          <w:rFonts w:eastAsia="Times New Roman" w:cs="Times New Roman"/>
          <w:sz w:val="26"/>
          <w:szCs w:val="26"/>
          <w:lang w:val="ro-RO" w:eastAsia="ro-RO"/>
        </w:rPr>
        <w:t xml:space="preserve"> dacă intenţionează să accepte ajustarea preţului contractului de achiziţie publică şi, în cazul în</w:t>
      </w:r>
      <w:r w:rsidRPr="00470627">
        <w:rPr>
          <w:rFonts w:eastAsia="Times New Roman" w:cs="Times New Roman"/>
          <w:sz w:val="26"/>
          <w:szCs w:val="26"/>
          <w:lang w:val="ro-RO" w:eastAsia="ar-SA"/>
        </w:rPr>
        <w:t xml:space="preserve"> care ajustarea este acceptată, formula de ajustare va fi precizată în </w:t>
      </w:r>
      <w:r w:rsidRPr="00470627">
        <w:rPr>
          <w:rFonts w:eastAsia="Times New Roman" w:cs="Times New Roman"/>
          <w:b/>
          <w:sz w:val="26"/>
          <w:szCs w:val="26"/>
          <w:lang w:val="ro-RO" w:eastAsia="ar-SA"/>
        </w:rPr>
        <w:t>Fişa de date a achiziţiei</w:t>
      </w:r>
      <w:r w:rsidRPr="00470627">
        <w:rPr>
          <w:rFonts w:eastAsia="Times New Roman" w:cs="Times New Roman"/>
          <w:sz w:val="26"/>
          <w:szCs w:val="26"/>
          <w:lang w:val="ro-RO" w:eastAsia="ar-SA"/>
        </w:rPr>
        <w:t>.</w:t>
      </w:r>
    </w:p>
    <w:p w:rsidR="00470627" w:rsidRPr="00470627" w:rsidRDefault="00470627" w:rsidP="000C76CB">
      <w:pPr>
        <w:suppressAutoHyphens/>
        <w:spacing w:line="240" w:lineRule="auto"/>
        <w:rPr>
          <w:rFonts w:eastAsia="Times New Roman" w:cs="Times New Roman"/>
          <w:sz w:val="26"/>
          <w:szCs w:val="26"/>
          <w:lang w:val="ro-RO" w:eastAsia="ar-SA"/>
        </w:rPr>
      </w:pPr>
      <w:r w:rsidRPr="00470627">
        <w:rPr>
          <w:rFonts w:eastAsia="Times New Roman" w:cs="Times New Roman"/>
          <w:b/>
          <w:sz w:val="26"/>
          <w:szCs w:val="26"/>
          <w:lang w:val="ro-RO" w:eastAsia="ar-SA"/>
        </w:rPr>
        <w:t>F.3.3.</w:t>
      </w:r>
      <w:r w:rsidRPr="00470627">
        <w:rPr>
          <w:rFonts w:eastAsia="Times New Roman" w:cs="Times New Roman"/>
          <w:sz w:val="26"/>
          <w:szCs w:val="26"/>
          <w:lang w:val="ro-RO" w:eastAsia="ar-SA"/>
        </w:rPr>
        <w:t xml:space="preserve"> Pretul contractului de achizitie publica este, de regula, ferm si in lei. Prin exceptie, pretul contractului de achizitie poate fi actualizat si, dupa caz, ajustat in situatiile prevazute la art.97 din HG 925/2006.</w:t>
      </w:r>
    </w:p>
    <w:p w:rsidR="00470627" w:rsidRPr="00470627" w:rsidRDefault="00470627" w:rsidP="000C76CB">
      <w:pPr>
        <w:suppressAutoHyphens/>
        <w:spacing w:line="240" w:lineRule="auto"/>
        <w:rPr>
          <w:rFonts w:eastAsia="Times New Roman" w:cs="Times New Roman"/>
          <w:sz w:val="26"/>
          <w:szCs w:val="26"/>
          <w:lang w:val="ro-RO" w:eastAsia="ar-SA"/>
        </w:rPr>
      </w:pPr>
    </w:p>
    <w:p w:rsidR="00470627" w:rsidRPr="000C76CB" w:rsidRDefault="00470627" w:rsidP="000C76CB">
      <w:pPr>
        <w:suppressAutoHyphens/>
        <w:spacing w:line="240" w:lineRule="auto"/>
        <w:rPr>
          <w:rFonts w:eastAsia="Times New Roman" w:cs="Times New Roman"/>
          <w:b/>
          <w:bCs/>
          <w:szCs w:val="24"/>
          <w:lang w:val="ro-RO" w:eastAsia="ro-RO"/>
        </w:rPr>
      </w:pPr>
      <w:r w:rsidRPr="000C76CB">
        <w:rPr>
          <w:rFonts w:eastAsia="Times New Roman" w:cs="Times New Roman"/>
          <w:b/>
          <w:szCs w:val="24"/>
          <w:lang w:val="ro-RO" w:eastAsia="ro-RO"/>
        </w:rPr>
        <w:t>F</w:t>
      </w:r>
      <w:r w:rsidRPr="000C76CB">
        <w:rPr>
          <w:rFonts w:eastAsia="Times New Roman" w:cs="Times New Roman"/>
          <w:bCs/>
          <w:szCs w:val="24"/>
          <w:lang w:val="ro-RO" w:eastAsia="ro-RO"/>
        </w:rPr>
        <w:t>.</w:t>
      </w:r>
      <w:r w:rsidRPr="000C76CB">
        <w:rPr>
          <w:rFonts w:eastAsia="Times New Roman" w:cs="Times New Roman"/>
          <w:b/>
          <w:bCs/>
          <w:szCs w:val="24"/>
          <w:lang w:val="ro-RO" w:eastAsia="ro-RO"/>
        </w:rPr>
        <w:t>4. încheierea contractului de achiziţie publică</w:t>
      </w:r>
    </w:p>
    <w:p w:rsidR="00470627" w:rsidRPr="000C76CB" w:rsidRDefault="00470627" w:rsidP="000C76CB">
      <w:pPr>
        <w:suppressAutoHyphens/>
        <w:spacing w:line="240" w:lineRule="auto"/>
        <w:rPr>
          <w:rFonts w:eastAsia="Times New Roman" w:cs="Times New Roman"/>
          <w:szCs w:val="24"/>
          <w:lang w:val="ro-RO" w:eastAsia="ar-SA"/>
        </w:rPr>
      </w:pPr>
      <w:r w:rsidRPr="000C76CB">
        <w:rPr>
          <w:rFonts w:eastAsia="Times New Roman" w:cs="Times New Roman"/>
          <w:b/>
          <w:szCs w:val="24"/>
          <w:lang w:val="ro-RO" w:eastAsia="ro-RO"/>
        </w:rPr>
        <w:t>F</w:t>
      </w:r>
      <w:r w:rsidRPr="000C76CB">
        <w:rPr>
          <w:rFonts w:eastAsia="Times New Roman" w:cs="Times New Roman"/>
          <w:bCs/>
          <w:szCs w:val="24"/>
          <w:lang w:val="ro-RO" w:eastAsia="ro-RO"/>
        </w:rPr>
        <w:t>.</w:t>
      </w:r>
      <w:r w:rsidRPr="000C76CB">
        <w:rPr>
          <w:rFonts w:eastAsia="Times New Roman" w:cs="Times New Roman"/>
          <w:b/>
          <w:bCs/>
          <w:szCs w:val="24"/>
          <w:lang w:val="ro-RO" w:eastAsia="ro-RO"/>
        </w:rPr>
        <w:t xml:space="preserve">4.1. </w:t>
      </w:r>
      <w:r w:rsidRPr="000C76CB">
        <w:rPr>
          <w:rFonts w:eastAsia="Times New Roman" w:cs="Times New Roman"/>
          <w:szCs w:val="24"/>
          <w:lang w:val="ro-RO" w:eastAsia="ro-RO"/>
        </w:rPr>
        <w:t>Autoritatea contractantă are obligaţia de a încheia contractul de achiziţie publică cu ofertantul a cărui ofertă a fost stabilită ca fiind câştigătoare de comisia de evaluare.</w:t>
      </w:r>
    </w:p>
    <w:p w:rsidR="00470627" w:rsidRPr="000C76CB" w:rsidRDefault="00470627" w:rsidP="000C76CB">
      <w:pPr>
        <w:suppressAutoHyphens/>
        <w:spacing w:line="240" w:lineRule="auto"/>
        <w:rPr>
          <w:rFonts w:eastAsia="Times New Roman" w:cs="Times New Roman"/>
          <w:szCs w:val="24"/>
          <w:lang w:val="ro-RO" w:eastAsia="ro-RO"/>
        </w:rPr>
      </w:pPr>
      <w:r w:rsidRPr="000C76CB">
        <w:rPr>
          <w:rFonts w:eastAsia="Times New Roman" w:cs="Times New Roman"/>
          <w:b/>
          <w:bCs/>
          <w:szCs w:val="24"/>
          <w:lang w:val="ro-RO" w:eastAsia="ro-RO"/>
        </w:rPr>
        <w:lastRenderedPageBreak/>
        <w:t xml:space="preserve">F.4.2. </w:t>
      </w:r>
      <w:r w:rsidRPr="000C76CB">
        <w:rPr>
          <w:rFonts w:eastAsia="Times New Roman" w:cs="Times New Roman"/>
          <w:szCs w:val="24"/>
          <w:lang w:val="ro-RO" w:eastAsia="ro-RO"/>
        </w:rPr>
        <w:t>Autoritatea contractantă are obligaţia de a încheia contractul de achiziţie publică în perioada de valabilitate a ofertelor, dar nu mai devreme de 6 zile de la data transmiterii comunicării privind rezultatul aplicării procedurii.Preţurile unitare prevăzute în oferta care a fost stabilită câştigătoare sunt ferme, contractantul neavând posibilitatea de a modifica oferta care va constitui parte integrantă a contractului de achiziţie publică.</w:t>
      </w:r>
    </w:p>
    <w:p w:rsidR="00470627" w:rsidRPr="000C76CB" w:rsidRDefault="00470627" w:rsidP="000C76CB">
      <w:pPr>
        <w:suppressAutoHyphens/>
        <w:spacing w:line="240" w:lineRule="auto"/>
        <w:ind w:firstLine="600"/>
        <w:rPr>
          <w:rFonts w:eastAsia="Times New Roman" w:cs="Times New Roman"/>
          <w:szCs w:val="24"/>
          <w:lang w:val="ro-RO" w:eastAsia="ar-SA"/>
        </w:rPr>
      </w:pPr>
      <w:r w:rsidRPr="000C76CB">
        <w:rPr>
          <w:rFonts w:eastAsia="Times New Roman" w:cs="Times New Roman"/>
          <w:szCs w:val="24"/>
          <w:lang w:val="ro-RO" w:eastAsia="ar-SA"/>
        </w:rPr>
        <w:t xml:space="preserve">Prin excepţie de la prevederile alin.F.4.2, preţul contractului de achiziţie publică poate fi ajustat, pentru restul rămas de executat, numai în cazul apariţiei unor împrejurări care lezează interesele comerciale legitime ale părţilor şi care, în mod obiectiv, nu au putut fi prevăzute la data încheierii contractului  </w:t>
      </w:r>
    </w:p>
    <w:p w:rsidR="00470627" w:rsidRPr="000C76CB" w:rsidRDefault="00470627" w:rsidP="000C76CB">
      <w:pPr>
        <w:suppressAutoHyphens/>
        <w:spacing w:line="240" w:lineRule="auto"/>
        <w:rPr>
          <w:rFonts w:eastAsia="Times New Roman" w:cs="Times New Roman"/>
          <w:szCs w:val="24"/>
          <w:lang w:val="ro-RO" w:eastAsia="ro-RO"/>
        </w:rPr>
      </w:pPr>
      <w:r w:rsidRPr="000C76CB">
        <w:rPr>
          <w:rFonts w:eastAsia="Times New Roman" w:cs="Times New Roman"/>
          <w:b/>
          <w:szCs w:val="24"/>
          <w:lang w:val="ro-RO" w:eastAsia="ro-RO"/>
        </w:rPr>
        <w:t>F</w:t>
      </w:r>
      <w:r w:rsidRPr="000C76CB">
        <w:rPr>
          <w:rFonts w:eastAsia="Times New Roman" w:cs="Times New Roman"/>
          <w:bCs/>
          <w:szCs w:val="24"/>
          <w:lang w:val="ro-RO" w:eastAsia="ro-RO"/>
        </w:rPr>
        <w:t>.</w:t>
      </w:r>
      <w:r w:rsidRPr="000C76CB">
        <w:rPr>
          <w:rFonts w:eastAsia="Times New Roman" w:cs="Times New Roman"/>
          <w:b/>
          <w:bCs/>
          <w:szCs w:val="24"/>
          <w:lang w:val="ro-RO" w:eastAsia="ro-RO"/>
        </w:rPr>
        <w:t xml:space="preserve">4.3. </w:t>
      </w:r>
      <w:r w:rsidRPr="000C76CB">
        <w:rPr>
          <w:rFonts w:eastAsia="Times New Roman" w:cs="Times New Roman"/>
          <w:szCs w:val="24"/>
          <w:lang w:val="ro-RO" w:eastAsia="ro-RO"/>
        </w:rPr>
        <w:t>În cazul în care oferta care a fost stabilită câştigătoare este ofertă depusă în comun de mai mulţi ofertanţi, autoritatea contractantă are dreptul de a impune înainte de încheierea contractului legalizarea asocierii ofertanţilor respectivi.</w:t>
      </w:r>
    </w:p>
    <w:p w:rsidR="00470627" w:rsidRPr="000C76CB" w:rsidRDefault="00470627" w:rsidP="000C76CB">
      <w:pPr>
        <w:suppressAutoHyphens/>
        <w:spacing w:line="240" w:lineRule="auto"/>
        <w:rPr>
          <w:rFonts w:eastAsia="Times New Roman" w:cs="Times New Roman"/>
          <w:szCs w:val="24"/>
          <w:lang w:val="ro-RO" w:eastAsia="ro-RO"/>
        </w:rPr>
      </w:pPr>
      <w:r w:rsidRPr="000C76CB">
        <w:rPr>
          <w:rFonts w:eastAsia="Times New Roman" w:cs="Times New Roman"/>
          <w:b/>
          <w:bCs/>
          <w:szCs w:val="24"/>
          <w:lang w:val="ro-RO" w:eastAsia="ro-RO"/>
        </w:rPr>
        <w:t xml:space="preserve">F.4.4. </w:t>
      </w:r>
      <w:r w:rsidRPr="000C76CB">
        <w:rPr>
          <w:rFonts w:eastAsia="Times New Roman" w:cs="Times New Roman"/>
          <w:szCs w:val="24"/>
          <w:lang w:val="ro-RO" w:eastAsia="ro-RO"/>
        </w:rPr>
        <w:t>În cazul în care autoritatea contractantă nu ajunge să încheie contractul cu ofertantul a cărui ofertă a fost stabilită ca fiind câştigătoare, aceasta are dreptul:</w:t>
      </w:r>
    </w:p>
    <w:p w:rsidR="00470627" w:rsidRPr="000C76CB" w:rsidRDefault="00470627" w:rsidP="000C76CB">
      <w:pPr>
        <w:suppressAutoHyphens/>
        <w:spacing w:line="240" w:lineRule="auto"/>
        <w:rPr>
          <w:rFonts w:eastAsia="Times New Roman" w:cs="Times New Roman"/>
          <w:szCs w:val="24"/>
          <w:lang w:val="ro-RO" w:eastAsia="ro-RO"/>
        </w:rPr>
      </w:pPr>
      <w:r w:rsidRPr="000C76CB">
        <w:rPr>
          <w:rFonts w:eastAsia="Times New Roman" w:cs="Times New Roman"/>
          <w:b/>
          <w:bCs/>
          <w:szCs w:val="24"/>
          <w:lang w:val="ro-RO" w:eastAsia="ro-RO"/>
        </w:rPr>
        <w:t xml:space="preserve">a) </w:t>
      </w:r>
      <w:r w:rsidRPr="000C76CB">
        <w:rPr>
          <w:rFonts w:eastAsia="Times New Roman" w:cs="Times New Roman"/>
          <w:szCs w:val="24"/>
          <w:lang w:val="ro-RO" w:eastAsia="ro-RO"/>
        </w:rPr>
        <w:t>de a invita ofertanţii, în ordinea descrescătoare a clasamentului, în vederea încheierii contractului;</w:t>
      </w:r>
    </w:p>
    <w:p w:rsidR="00470627" w:rsidRPr="00470627" w:rsidRDefault="00470627" w:rsidP="00470627">
      <w:pPr>
        <w:suppressAutoHyphens/>
        <w:spacing w:line="240" w:lineRule="auto"/>
        <w:jc w:val="left"/>
        <w:rPr>
          <w:rFonts w:eastAsia="Times New Roman" w:cs="Times New Roman"/>
          <w:sz w:val="26"/>
          <w:szCs w:val="26"/>
          <w:lang w:val="ro-RO" w:eastAsia="ro-RO"/>
        </w:rPr>
      </w:pPr>
      <w:r w:rsidRPr="00470627">
        <w:rPr>
          <w:rFonts w:eastAsia="Times New Roman" w:cs="Times New Roman"/>
          <w:sz w:val="26"/>
          <w:szCs w:val="26"/>
          <w:lang w:val="ro-RO" w:eastAsia="ro-RO"/>
        </w:rPr>
        <w:t>sau</w:t>
      </w:r>
    </w:p>
    <w:p w:rsidR="00470627" w:rsidRPr="00470627" w:rsidRDefault="00470627" w:rsidP="00470627">
      <w:pPr>
        <w:suppressAutoHyphens/>
        <w:spacing w:line="240" w:lineRule="auto"/>
        <w:jc w:val="left"/>
        <w:rPr>
          <w:rFonts w:eastAsia="Times New Roman" w:cs="Times New Roman"/>
          <w:sz w:val="26"/>
          <w:szCs w:val="26"/>
          <w:lang w:val="ro-RO" w:eastAsia="ro-RO"/>
        </w:rPr>
      </w:pPr>
      <w:r w:rsidRPr="00470627">
        <w:rPr>
          <w:rFonts w:eastAsia="Times New Roman" w:cs="Times New Roman"/>
          <w:b/>
          <w:bCs/>
          <w:sz w:val="26"/>
          <w:szCs w:val="26"/>
          <w:lang w:val="ro-RO" w:eastAsia="ro-RO"/>
        </w:rPr>
        <w:t xml:space="preserve">b) </w:t>
      </w:r>
      <w:r w:rsidRPr="00470627">
        <w:rPr>
          <w:rFonts w:eastAsia="Times New Roman" w:cs="Times New Roman"/>
          <w:sz w:val="26"/>
          <w:szCs w:val="26"/>
          <w:lang w:val="ro-RO" w:eastAsia="ro-RO"/>
        </w:rPr>
        <w:t>de a anula aplicarea procedurii pentru atribuirea contractului de achiziţie publică.</w:t>
      </w:r>
    </w:p>
    <w:p w:rsidR="00470627" w:rsidRPr="00470627" w:rsidRDefault="00470627" w:rsidP="00470627">
      <w:pPr>
        <w:spacing w:line="240" w:lineRule="auto"/>
        <w:jc w:val="left"/>
        <w:rPr>
          <w:rFonts w:eastAsia="Times New Roman" w:cs="Times New Roman"/>
          <w:sz w:val="26"/>
          <w:szCs w:val="26"/>
          <w:lang w:val="ro-RO" w:eastAsia="ro-RO"/>
        </w:rPr>
        <w:sectPr w:rsidR="00470627" w:rsidRPr="00470627">
          <w:footerReference w:type="default" r:id="rId9"/>
          <w:pgSz w:w="12240" w:h="20160"/>
          <w:pgMar w:top="568" w:right="1034" w:bottom="567" w:left="1274" w:header="720" w:footer="720" w:gutter="0"/>
          <w:cols w:space="720"/>
        </w:sectPr>
      </w:pPr>
    </w:p>
    <w:p w:rsidR="00470627" w:rsidRPr="00470627" w:rsidRDefault="00470627" w:rsidP="00470627">
      <w:pPr>
        <w:suppressAutoHyphens/>
        <w:spacing w:line="240" w:lineRule="auto"/>
        <w:jc w:val="left"/>
        <w:rPr>
          <w:rFonts w:ascii="Arial" w:eastAsia="Times New Roman" w:hAnsi="Arial" w:cs="Times New Roman"/>
          <w:b/>
          <w:sz w:val="28"/>
          <w:szCs w:val="28"/>
          <w:lang w:val="pt-BR" w:eastAsia="ar-SA"/>
        </w:rPr>
      </w:pPr>
      <w:r w:rsidRPr="00470627">
        <w:rPr>
          <w:rFonts w:eastAsia="Times New Roman" w:cs="Times New Roman"/>
          <w:b/>
          <w:sz w:val="28"/>
          <w:szCs w:val="28"/>
          <w:lang w:val="ro-RO" w:eastAsia="ar-SA"/>
        </w:rPr>
        <w:lastRenderedPageBreak/>
        <w:t xml:space="preserve">                           </w:t>
      </w:r>
      <w:r w:rsidRPr="00470627">
        <w:rPr>
          <w:rFonts w:eastAsia="Times New Roman" w:cs="Times New Roman"/>
          <w:b/>
          <w:sz w:val="28"/>
          <w:szCs w:val="28"/>
          <w:lang w:val="pt-BR" w:eastAsia="ar-SA"/>
        </w:rPr>
        <w:t>SECTIUNEA II - FIŞA DE DATE A ACHIZIŢIEI</w:t>
      </w:r>
    </w:p>
    <w:p w:rsidR="00470627" w:rsidRPr="00470627" w:rsidRDefault="00470627" w:rsidP="00470627">
      <w:pPr>
        <w:suppressAutoHyphens/>
        <w:spacing w:line="240" w:lineRule="auto"/>
        <w:jc w:val="left"/>
        <w:rPr>
          <w:rFonts w:eastAsia="Times New Roman" w:cs="Times New Roman"/>
          <w:szCs w:val="24"/>
          <w:lang w:val="pt-BR" w:eastAsia="ar-SA"/>
        </w:rPr>
      </w:pPr>
    </w:p>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I.a.</w:t>
      </w: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AUTORITATEA  CONTRACTANTĂ</w:t>
      </w:r>
    </w:p>
    <w:p w:rsidR="00470627" w:rsidRPr="00470627" w:rsidRDefault="00470627" w:rsidP="00470627">
      <w:pPr>
        <w:suppressAutoHyphens/>
        <w:spacing w:line="240" w:lineRule="auto"/>
        <w:jc w:val="left"/>
        <w:rPr>
          <w:rFonts w:eastAsia="Times New Roman" w:cs="Times New Roman"/>
          <w:szCs w:val="24"/>
          <w:lang w:val="ro-RO" w:eastAsia="ar-SA"/>
        </w:rPr>
      </w:pPr>
    </w:p>
    <w:tbl>
      <w:tblPr>
        <w:tblW w:w="0" w:type="auto"/>
        <w:tblInd w:w="108" w:type="dxa"/>
        <w:tblLayout w:type="fixed"/>
        <w:tblLook w:val="04A0" w:firstRow="1" w:lastRow="0" w:firstColumn="1" w:lastColumn="0" w:noHBand="0" w:noVBand="1"/>
      </w:tblPr>
      <w:tblGrid>
        <w:gridCol w:w="4395"/>
        <w:gridCol w:w="2445"/>
        <w:gridCol w:w="3260"/>
      </w:tblGrid>
      <w:tr w:rsidR="00470627" w:rsidRPr="00470627" w:rsidTr="00470627">
        <w:tc>
          <w:tcPr>
            <w:tcW w:w="10100" w:type="dxa"/>
            <w:gridSpan w:val="3"/>
            <w:tcBorders>
              <w:top w:val="single" w:sz="4" w:space="0" w:color="000000"/>
              <w:left w:val="single" w:sz="4" w:space="0" w:color="000000"/>
              <w:bottom w:val="single" w:sz="4" w:space="0" w:color="000000"/>
              <w:right w:val="single" w:sz="4" w:space="0" w:color="000000"/>
            </w:tcBorders>
            <w:hideMark/>
          </w:tcPr>
          <w:p w:rsidR="00470627" w:rsidRPr="00470627" w:rsidRDefault="00470627" w:rsidP="00EE2D78">
            <w:pPr>
              <w:suppressAutoHyphens/>
              <w:snapToGrid w:val="0"/>
              <w:spacing w:line="240" w:lineRule="auto"/>
              <w:jc w:val="left"/>
              <w:rPr>
                <w:rFonts w:eastAsia="Times New Roman" w:cs="Times New Roman"/>
                <w:b/>
                <w:szCs w:val="24"/>
                <w:lang w:val="ro-RO" w:eastAsia="ar-SA"/>
              </w:rPr>
            </w:pPr>
            <w:r w:rsidRPr="00470627">
              <w:rPr>
                <w:rFonts w:eastAsia="Times New Roman" w:cs="Times New Roman"/>
                <w:szCs w:val="24"/>
                <w:lang w:val="ro-RO" w:eastAsia="ar-SA"/>
              </w:rPr>
              <w:t xml:space="preserve">Denumire: </w:t>
            </w:r>
            <w:r w:rsidR="00EE2D78" w:rsidRPr="00541E0A">
              <w:rPr>
                <w:rFonts w:eastAsia="Times New Roman" w:cs="Times New Roman"/>
                <w:szCs w:val="24"/>
                <w:lang w:val="ro-RO" w:eastAsia="ar-SA"/>
              </w:rPr>
              <w:t>MUNICIPIUL FALTICENI</w:t>
            </w:r>
            <w:r w:rsidR="00541E0A">
              <w:rPr>
                <w:rFonts w:eastAsia="Times New Roman" w:cs="Times New Roman"/>
                <w:b/>
                <w:szCs w:val="24"/>
                <w:lang w:val="ro-RO" w:eastAsia="ar-SA"/>
              </w:rPr>
              <w:t xml:space="preserve"> in numele </w:t>
            </w:r>
            <w:r w:rsidR="00541E0A" w:rsidRPr="00541E0A">
              <w:rPr>
                <w:rFonts w:eastAsia="Times New Roman" w:cs="Times New Roman"/>
                <w:szCs w:val="24"/>
                <w:lang w:val="ro-RO" w:eastAsia="ar-SA"/>
              </w:rPr>
              <w:t>Sc. cu cl. I-VIII „Mihail Sadoveanu” Falticeni</w:t>
            </w:r>
          </w:p>
        </w:tc>
      </w:tr>
      <w:tr w:rsidR="00470627" w:rsidRPr="00470627" w:rsidTr="00470627">
        <w:tc>
          <w:tcPr>
            <w:tcW w:w="10100" w:type="dxa"/>
            <w:gridSpan w:val="3"/>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b/>
                <w:szCs w:val="24"/>
                <w:lang w:val="ro-RO" w:eastAsia="ar-SA"/>
              </w:rPr>
            </w:pPr>
            <w:r w:rsidRPr="00470627">
              <w:rPr>
                <w:rFonts w:eastAsia="Times New Roman" w:cs="Times New Roman"/>
                <w:szCs w:val="24"/>
                <w:lang w:val="ro-RO" w:eastAsia="ar-SA"/>
              </w:rPr>
              <w:t xml:space="preserve">Adresă:      </w:t>
            </w:r>
            <w:r w:rsidRPr="00470627">
              <w:rPr>
                <w:rFonts w:eastAsia="Times New Roman" w:cs="Times New Roman"/>
                <w:b/>
                <w:szCs w:val="24"/>
                <w:lang w:val="ro-RO" w:eastAsia="ar-SA"/>
              </w:rPr>
              <w:t>Str.</w:t>
            </w:r>
            <w:r w:rsidR="00550244">
              <w:rPr>
                <w:rFonts w:eastAsia="Times New Roman" w:cs="Times New Roman"/>
                <w:b/>
                <w:szCs w:val="24"/>
                <w:lang w:val="ro-RO" w:eastAsia="ar-SA"/>
              </w:rPr>
              <w:t xml:space="preserve"> </w:t>
            </w:r>
            <w:r w:rsidRPr="00470627">
              <w:rPr>
                <w:rFonts w:eastAsia="Times New Roman" w:cs="Times New Roman"/>
                <w:b/>
                <w:szCs w:val="24"/>
                <w:lang w:val="ro-RO" w:eastAsia="ar-SA"/>
              </w:rPr>
              <w:t>Republicii Nr.13</w:t>
            </w:r>
            <w:r w:rsidR="00162B37">
              <w:rPr>
                <w:rFonts w:eastAsia="Times New Roman" w:cs="Times New Roman"/>
                <w:b/>
                <w:szCs w:val="24"/>
                <w:lang w:val="ro-RO" w:eastAsia="ar-SA"/>
              </w:rPr>
              <w:t xml:space="preserve">                    </w:t>
            </w:r>
            <w:r w:rsidR="005D5FA6">
              <w:rPr>
                <w:rFonts w:eastAsia="Times New Roman" w:cs="Times New Roman"/>
                <w:b/>
                <w:szCs w:val="24"/>
                <w:lang w:val="ro-RO" w:eastAsia="ar-SA"/>
              </w:rPr>
              <w:t>/          str. Ana Ipatescu</w:t>
            </w:r>
            <w:r w:rsidR="00162B37">
              <w:rPr>
                <w:rFonts w:eastAsia="Times New Roman" w:cs="Times New Roman"/>
                <w:b/>
                <w:szCs w:val="24"/>
                <w:lang w:val="ro-RO" w:eastAsia="ar-SA"/>
              </w:rPr>
              <w:t xml:space="preserve">          </w:t>
            </w:r>
            <w:r w:rsidR="005D5FA6">
              <w:rPr>
                <w:rFonts w:eastAsia="Times New Roman" w:cs="Times New Roman"/>
                <w:b/>
                <w:szCs w:val="24"/>
                <w:lang w:val="ro-RO" w:eastAsia="ar-SA"/>
              </w:rPr>
              <w:t xml:space="preserve"> </w:t>
            </w:r>
          </w:p>
        </w:tc>
      </w:tr>
      <w:tr w:rsidR="00470627" w:rsidRPr="00470627" w:rsidTr="00470627">
        <w:tc>
          <w:tcPr>
            <w:tcW w:w="4395"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left"/>
              <w:rPr>
                <w:rFonts w:eastAsia="Times New Roman" w:cs="Times New Roman"/>
                <w:b/>
                <w:szCs w:val="24"/>
                <w:lang w:val="ro-RO" w:eastAsia="ar-SA"/>
              </w:rPr>
            </w:pPr>
            <w:r w:rsidRPr="00470627">
              <w:rPr>
                <w:rFonts w:eastAsia="Times New Roman" w:cs="Times New Roman"/>
                <w:szCs w:val="24"/>
                <w:lang w:val="ro-RO" w:eastAsia="ar-SA"/>
              </w:rPr>
              <w:t>Localitate</w:t>
            </w:r>
            <w:r w:rsidRPr="00470627">
              <w:rPr>
                <w:rFonts w:eastAsia="Times New Roman" w:cs="Times New Roman"/>
                <w:b/>
                <w:szCs w:val="24"/>
                <w:lang w:val="ro-RO" w:eastAsia="ar-SA"/>
              </w:rPr>
              <w:t>: Falticeni</w:t>
            </w:r>
          </w:p>
        </w:tc>
        <w:tc>
          <w:tcPr>
            <w:tcW w:w="2445"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left"/>
              <w:rPr>
                <w:rFonts w:eastAsia="Times New Roman" w:cs="Times New Roman"/>
                <w:b/>
                <w:szCs w:val="24"/>
                <w:lang w:val="ro-RO" w:eastAsia="ar-SA"/>
              </w:rPr>
            </w:pPr>
            <w:r w:rsidRPr="00470627">
              <w:rPr>
                <w:rFonts w:eastAsia="Times New Roman" w:cs="Times New Roman"/>
                <w:szCs w:val="24"/>
                <w:lang w:val="ro-RO" w:eastAsia="ar-SA"/>
              </w:rPr>
              <w:t xml:space="preserve">Cod poştal: </w:t>
            </w:r>
            <w:r w:rsidRPr="00470627">
              <w:rPr>
                <w:rFonts w:eastAsia="Times New Roman" w:cs="Times New Roman"/>
                <w:b/>
                <w:szCs w:val="24"/>
                <w:lang w:val="ro-RO" w:eastAsia="ar-SA"/>
              </w:rPr>
              <w:t>725200</w:t>
            </w:r>
          </w:p>
        </w:tc>
        <w:tc>
          <w:tcPr>
            <w:tcW w:w="3260" w:type="dxa"/>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b/>
                <w:szCs w:val="24"/>
                <w:lang w:val="ro-RO" w:eastAsia="ar-SA"/>
              </w:rPr>
            </w:pPr>
            <w:r w:rsidRPr="00470627">
              <w:rPr>
                <w:rFonts w:eastAsia="Times New Roman" w:cs="Times New Roman"/>
                <w:szCs w:val="24"/>
                <w:lang w:val="ro-RO" w:eastAsia="ar-SA"/>
              </w:rPr>
              <w:t xml:space="preserve">Ţara: </w:t>
            </w:r>
            <w:r w:rsidRPr="00470627">
              <w:rPr>
                <w:rFonts w:eastAsia="Times New Roman" w:cs="Times New Roman"/>
                <w:b/>
                <w:szCs w:val="24"/>
                <w:lang w:val="ro-RO" w:eastAsia="ar-SA"/>
              </w:rPr>
              <w:t xml:space="preserve">Romania </w:t>
            </w:r>
          </w:p>
        </w:tc>
      </w:tr>
      <w:tr w:rsidR="00470627" w:rsidRPr="00470627" w:rsidTr="00470627">
        <w:tc>
          <w:tcPr>
            <w:tcW w:w="4395" w:type="dxa"/>
            <w:tcBorders>
              <w:top w:val="single" w:sz="4" w:space="0" w:color="000000"/>
              <w:left w:val="single" w:sz="4" w:space="0" w:color="000000"/>
              <w:bottom w:val="single" w:sz="4" w:space="0" w:color="000000"/>
              <w:right w:val="nil"/>
            </w:tcBorders>
          </w:tcPr>
          <w:p w:rsidR="00470627" w:rsidRDefault="00470627" w:rsidP="00470627">
            <w:pPr>
              <w:suppressAutoHyphens/>
              <w:snapToGrid w:val="0"/>
              <w:spacing w:line="240" w:lineRule="auto"/>
              <w:jc w:val="left"/>
              <w:rPr>
                <w:rFonts w:eastAsia="Times New Roman" w:cs="Times New Roman"/>
                <w:b/>
                <w:szCs w:val="24"/>
                <w:lang w:val="ro-RO" w:eastAsia="ar-SA"/>
              </w:rPr>
            </w:pPr>
            <w:r w:rsidRPr="00470627">
              <w:rPr>
                <w:rFonts w:eastAsia="Times New Roman" w:cs="Times New Roman"/>
                <w:szCs w:val="24"/>
                <w:lang w:val="ro-RO" w:eastAsia="ar-SA"/>
              </w:rPr>
              <w:t xml:space="preserve">Persoana de contact: </w:t>
            </w:r>
            <w:r w:rsidRPr="00470627">
              <w:rPr>
                <w:rFonts w:eastAsia="Times New Roman" w:cs="Times New Roman"/>
                <w:b/>
                <w:szCs w:val="24"/>
                <w:lang w:val="ro-RO" w:eastAsia="ar-SA"/>
              </w:rPr>
              <w:t>Morosanu Iulian</w:t>
            </w:r>
            <w:r w:rsidR="00550244">
              <w:rPr>
                <w:rFonts w:eastAsia="Times New Roman" w:cs="Times New Roman"/>
                <w:b/>
                <w:szCs w:val="24"/>
                <w:lang w:val="ro-RO" w:eastAsia="ar-SA"/>
              </w:rPr>
              <w:t xml:space="preserve"> pt. eligibilitate</w:t>
            </w:r>
          </w:p>
          <w:p w:rsidR="00470627" w:rsidRDefault="00550244" w:rsidP="00842022">
            <w:pPr>
              <w:suppressAutoHyphens/>
              <w:snapToGrid w:val="0"/>
              <w:spacing w:line="240" w:lineRule="auto"/>
              <w:jc w:val="left"/>
              <w:rPr>
                <w:rFonts w:eastAsia="Times New Roman" w:cs="Times New Roman"/>
                <w:b/>
                <w:szCs w:val="24"/>
                <w:lang w:val="ro-RO" w:eastAsia="ar-SA"/>
              </w:rPr>
            </w:pPr>
            <w:r>
              <w:rPr>
                <w:rFonts w:eastAsia="Times New Roman" w:cs="Times New Roman"/>
                <w:b/>
                <w:szCs w:val="24"/>
                <w:lang w:val="ro-RO" w:eastAsia="ar-SA"/>
              </w:rPr>
              <w:t xml:space="preserve">Ing. </w:t>
            </w:r>
            <w:r w:rsidR="00842022">
              <w:rPr>
                <w:rFonts w:eastAsia="Times New Roman" w:cs="Times New Roman"/>
                <w:b/>
                <w:szCs w:val="24"/>
                <w:lang w:val="ro-RO" w:eastAsia="ar-SA"/>
              </w:rPr>
              <w:t>Fodor Catalin</w:t>
            </w:r>
            <w:r>
              <w:rPr>
                <w:rFonts w:eastAsia="Times New Roman" w:cs="Times New Roman"/>
                <w:b/>
                <w:szCs w:val="24"/>
                <w:lang w:val="ro-RO" w:eastAsia="ar-SA"/>
              </w:rPr>
              <w:t xml:space="preserve"> – pt. tehnic</w:t>
            </w:r>
          </w:p>
          <w:p w:rsidR="006A4B64" w:rsidRPr="00470627" w:rsidRDefault="001F72D2" w:rsidP="001F72D2">
            <w:pPr>
              <w:suppressAutoHyphens/>
              <w:snapToGrid w:val="0"/>
              <w:spacing w:line="240" w:lineRule="auto"/>
              <w:jc w:val="left"/>
              <w:rPr>
                <w:rFonts w:eastAsia="Times New Roman" w:cs="Times New Roman"/>
                <w:szCs w:val="24"/>
                <w:lang w:val="ro-RO" w:eastAsia="ar-SA"/>
              </w:rPr>
            </w:pPr>
            <w:r>
              <w:rPr>
                <w:rFonts w:eastAsia="Times New Roman" w:cs="Times New Roman"/>
                <w:b/>
                <w:szCs w:val="24"/>
                <w:lang w:val="ro-RO" w:eastAsia="ar-SA"/>
              </w:rPr>
              <w:t>c</w:t>
            </w:r>
            <w:r w:rsidR="006A4B64">
              <w:rPr>
                <w:rFonts w:eastAsia="Times New Roman" w:cs="Times New Roman"/>
                <w:b/>
                <w:szCs w:val="24"/>
                <w:lang w:val="ro-RO" w:eastAsia="ar-SA"/>
              </w:rPr>
              <w:t xml:space="preserve">ont. </w:t>
            </w:r>
            <w:r>
              <w:rPr>
                <w:rFonts w:eastAsia="Times New Roman" w:cs="Times New Roman"/>
                <w:b/>
                <w:szCs w:val="24"/>
                <w:lang w:val="ro-RO" w:eastAsia="ar-SA"/>
              </w:rPr>
              <w:t>s</w:t>
            </w:r>
            <w:r w:rsidR="006A4B64">
              <w:rPr>
                <w:rFonts w:eastAsia="Times New Roman" w:cs="Times New Roman"/>
                <w:b/>
                <w:szCs w:val="24"/>
                <w:lang w:val="ro-RO" w:eastAsia="ar-SA"/>
              </w:rPr>
              <w:t xml:space="preserve">ef. </w:t>
            </w:r>
            <w:r>
              <w:rPr>
                <w:rFonts w:eastAsia="Times New Roman" w:cs="Times New Roman"/>
                <w:b/>
                <w:szCs w:val="24"/>
                <w:lang w:val="ro-RO" w:eastAsia="ar-SA"/>
              </w:rPr>
              <w:t>s</w:t>
            </w:r>
            <w:r w:rsidR="006A4B64">
              <w:rPr>
                <w:rFonts w:eastAsia="Times New Roman" w:cs="Times New Roman"/>
                <w:b/>
                <w:szCs w:val="24"/>
                <w:lang w:val="ro-RO" w:eastAsia="ar-SA"/>
              </w:rPr>
              <w:t>coala, ec. Valerea Chivu</w:t>
            </w:r>
          </w:p>
        </w:tc>
        <w:tc>
          <w:tcPr>
            <w:tcW w:w="5705" w:type="dxa"/>
            <w:gridSpan w:val="2"/>
            <w:tcBorders>
              <w:top w:val="single" w:sz="4" w:space="0" w:color="000000"/>
              <w:left w:val="single" w:sz="4" w:space="0" w:color="000000"/>
              <w:bottom w:val="single" w:sz="4" w:space="0" w:color="000000"/>
              <w:right w:val="single" w:sz="4" w:space="0" w:color="000000"/>
            </w:tcBorders>
          </w:tcPr>
          <w:p w:rsidR="00470627" w:rsidRPr="00470627" w:rsidRDefault="00624F88" w:rsidP="00470627">
            <w:pPr>
              <w:suppressAutoHyphens/>
              <w:snapToGrid w:val="0"/>
              <w:spacing w:line="240" w:lineRule="auto"/>
              <w:jc w:val="left"/>
              <w:rPr>
                <w:rFonts w:eastAsia="Times New Roman" w:cs="Times New Roman"/>
                <w:b/>
                <w:szCs w:val="24"/>
                <w:lang w:val="ro-RO" w:eastAsia="ar-SA"/>
              </w:rPr>
            </w:pPr>
            <w:r>
              <w:rPr>
                <w:rFonts w:eastAsia="Times New Roman" w:cs="Times New Roman"/>
                <w:szCs w:val="24"/>
                <w:lang w:val="ro-RO" w:eastAsia="ar-SA"/>
              </w:rPr>
              <w:t>Tel.</w:t>
            </w:r>
            <w:r w:rsidR="00470627" w:rsidRPr="00470627">
              <w:rPr>
                <w:rFonts w:eastAsia="Times New Roman" w:cs="Times New Roman"/>
                <w:szCs w:val="24"/>
                <w:lang w:val="ro-RO" w:eastAsia="ar-SA"/>
              </w:rPr>
              <w:t xml:space="preserve">: </w:t>
            </w:r>
            <w:r w:rsidR="00470627" w:rsidRPr="00470627">
              <w:rPr>
                <w:rFonts w:eastAsia="Times New Roman" w:cs="Times New Roman"/>
                <w:b/>
                <w:szCs w:val="24"/>
                <w:lang w:val="ro-RO" w:eastAsia="ar-SA"/>
              </w:rPr>
              <w:t>0230</w:t>
            </w:r>
            <w:r w:rsidR="0057422D">
              <w:rPr>
                <w:rFonts w:eastAsia="Times New Roman" w:cs="Times New Roman"/>
                <w:b/>
                <w:szCs w:val="24"/>
                <w:lang w:val="ro-RO" w:eastAsia="ar-SA"/>
              </w:rPr>
              <w:t>.</w:t>
            </w:r>
            <w:r w:rsidR="00470627" w:rsidRPr="00470627">
              <w:rPr>
                <w:rFonts w:eastAsia="Times New Roman" w:cs="Times New Roman"/>
                <w:b/>
                <w:szCs w:val="24"/>
                <w:lang w:val="ro-RO" w:eastAsia="ar-SA"/>
              </w:rPr>
              <w:t>542056</w:t>
            </w:r>
            <w:r w:rsidR="00573708">
              <w:rPr>
                <w:rFonts w:eastAsia="Times New Roman" w:cs="Times New Roman"/>
                <w:b/>
                <w:szCs w:val="24"/>
                <w:lang w:val="ro-RO" w:eastAsia="ar-SA"/>
              </w:rPr>
              <w:t xml:space="preserve">  </w:t>
            </w:r>
            <w:r>
              <w:rPr>
                <w:rFonts w:eastAsia="Times New Roman" w:cs="Times New Roman"/>
                <w:szCs w:val="24"/>
                <w:lang w:val="ro-RO" w:eastAsia="ar-SA"/>
              </w:rPr>
              <w:t>(primarie)</w:t>
            </w:r>
            <w:r w:rsidR="00573708">
              <w:rPr>
                <w:rFonts w:eastAsia="Times New Roman" w:cs="Times New Roman"/>
                <w:b/>
                <w:szCs w:val="24"/>
                <w:lang w:val="ro-RO" w:eastAsia="ar-SA"/>
              </w:rPr>
              <w:t xml:space="preserve">  / </w:t>
            </w:r>
            <w:r>
              <w:rPr>
                <w:rFonts w:eastAsia="Times New Roman" w:cs="Times New Roman"/>
                <w:b/>
                <w:szCs w:val="24"/>
                <w:lang w:val="ro-RO" w:eastAsia="ar-SA"/>
              </w:rPr>
              <w:t xml:space="preserve">0230/540088 </w:t>
            </w:r>
            <w:r w:rsidRPr="00624F88">
              <w:rPr>
                <w:rFonts w:eastAsia="Times New Roman" w:cs="Times New Roman"/>
                <w:szCs w:val="24"/>
                <w:lang w:val="ro-RO" w:eastAsia="ar-SA"/>
              </w:rPr>
              <w:t>(scoala)</w:t>
            </w:r>
          </w:p>
          <w:p w:rsidR="00470627" w:rsidRPr="00470627" w:rsidRDefault="00573708" w:rsidP="00624F88">
            <w:pPr>
              <w:suppressAutoHyphens/>
              <w:spacing w:line="240" w:lineRule="auto"/>
              <w:jc w:val="left"/>
              <w:rPr>
                <w:rFonts w:eastAsia="Times New Roman" w:cs="Times New Roman"/>
                <w:szCs w:val="24"/>
                <w:lang w:val="ro-RO" w:eastAsia="ar-SA"/>
              </w:rPr>
            </w:pPr>
            <w:r>
              <w:rPr>
                <w:rFonts w:eastAsia="Times New Roman" w:cs="Times New Roman"/>
                <w:szCs w:val="24"/>
                <w:lang w:val="ro-RO" w:eastAsia="ar-SA"/>
              </w:rPr>
              <w:t xml:space="preserve">              </w:t>
            </w:r>
          </w:p>
        </w:tc>
      </w:tr>
      <w:tr w:rsidR="00470627" w:rsidRPr="00470627" w:rsidTr="00470627">
        <w:tc>
          <w:tcPr>
            <w:tcW w:w="4395"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left"/>
              <w:rPr>
                <w:rFonts w:eastAsia="Times New Roman" w:cs="Times New Roman"/>
                <w:b/>
                <w:szCs w:val="24"/>
                <w:lang w:val="ro-RO" w:eastAsia="ar-SA"/>
              </w:rPr>
            </w:pPr>
            <w:r w:rsidRPr="00470627">
              <w:rPr>
                <w:rFonts w:eastAsia="Times New Roman" w:cs="Times New Roman"/>
                <w:szCs w:val="24"/>
                <w:lang w:val="ro-RO" w:eastAsia="ar-SA"/>
              </w:rPr>
              <w:t>E-mail</w:t>
            </w:r>
            <w:r w:rsidRPr="00470627">
              <w:rPr>
                <w:rFonts w:eastAsia="Times New Roman" w:cs="Times New Roman"/>
                <w:b/>
                <w:szCs w:val="24"/>
                <w:lang w:val="ro-RO" w:eastAsia="ar-SA"/>
              </w:rPr>
              <w:t>: primaria_city_hall@falticeni.ro</w:t>
            </w:r>
          </w:p>
          <w:p w:rsidR="00470627" w:rsidRPr="00470627" w:rsidRDefault="00470627" w:rsidP="00470627">
            <w:pPr>
              <w:suppressAutoHyphens/>
              <w:spacing w:line="240" w:lineRule="auto"/>
              <w:jc w:val="left"/>
              <w:rPr>
                <w:rFonts w:eastAsia="Times New Roman" w:cs="Times New Roman"/>
                <w:szCs w:val="24"/>
                <w:lang w:val="ro-RO" w:eastAsia="ar-SA"/>
              </w:rPr>
            </w:pPr>
          </w:p>
        </w:tc>
        <w:tc>
          <w:tcPr>
            <w:tcW w:w="5705" w:type="dxa"/>
            <w:gridSpan w:val="2"/>
            <w:tcBorders>
              <w:top w:val="single" w:sz="4" w:space="0" w:color="000000"/>
              <w:left w:val="single" w:sz="4" w:space="0" w:color="000000"/>
              <w:bottom w:val="single" w:sz="4" w:space="0" w:color="000000"/>
              <w:right w:val="single" w:sz="4" w:space="0" w:color="000000"/>
            </w:tcBorders>
          </w:tcPr>
          <w:p w:rsidR="00470627" w:rsidRPr="00470627" w:rsidRDefault="00470627" w:rsidP="00470627">
            <w:pPr>
              <w:suppressAutoHyphens/>
              <w:snapToGrid w:val="0"/>
              <w:spacing w:line="240" w:lineRule="auto"/>
              <w:jc w:val="left"/>
              <w:rPr>
                <w:rFonts w:eastAsia="Times New Roman" w:cs="Times New Roman"/>
                <w:b/>
                <w:szCs w:val="24"/>
                <w:lang w:val="ro-RO" w:eastAsia="ar-SA"/>
              </w:rPr>
            </w:pPr>
            <w:r w:rsidRPr="00470627">
              <w:rPr>
                <w:rFonts w:eastAsia="Times New Roman" w:cs="Times New Roman"/>
                <w:szCs w:val="24"/>
                <w:lang w:val="ro-RO" w:eastAsia="ar-SA"/>
              </w:rPr>
              <w:t xml:space="preserve">Fax: </w:t>
            </w:r>
            <w:r w:rsidRPr="00470627">
              <w:rPr>
                <w:rFonts w:eastAsia="Times New Roman" w:cs="Times New Roman"/>
                <w:b/>
                <w:szCs w:val="24"/>
                <w:lang w:val="ro-RO" w:eastAsia="ar-SA"/>
              </w:rPr>
              <w:t>0230</w:t>
            </w:r>
            <w:r w:rsidR="0057422D">
              <w:rPr>
                <w:rFonts w:eastAsia="Times New Roman" w:cs="Times New Roman"/>
                <w:b/>
                <w:szCs w:val="24"/>
                <w:lang w:val="ro-RO" w:eastAsia="ar-SA"/>
              </w:rPr>
              <w:t>.</w:t>
            </w:r>
            <w:r w:rsidRPr="00470627">
              <w:rPr>
                <w:rFonts w:eastAsia="Times New Roman" w:cs="Times New Roman"/>
                <w:b/>
                <w:szCs w:val="24"/>
                <w:lang w:val="ro-RO" w:eastAsia="ar-SA"/>
              </w:rPr>
              <w:t>544642</w:t>
            </w:r>
          </w:p>
          <w:p w:rsidR="00470627" w:rsidRPr="00470627" w:rsidRDefault="00470627" w:rsidP="00470627">
            <w:pPr>
              <w:suppressAutoHyphens/>
              <w:spacing w:line="240" w:lineRule="auto"/>
              <w:jc w:val="left"/>
              <w:rPr>
                <w:rFonts w:eastAsia="Times New Roman" w:cs="Times New Roman"/>
                <w:szCs w:val="24"/>
                <w:lang w:val="ro-RO" w:eastAsia="ar-SA"/>
              </w:rPr>
            </w:pPr>
          </w:p>
        </w:tc>
      </w:tr>
      <w:tr w:rsidR="00470627" w:rsidRPr="00470627" w:rsidTr="00470627">
        <w:trPr>
          <w:trHeight w:val="270"/>
        </w:trPr>
        <w:tc>
          <w:tcPr>
            <w:tcW w:w="10100" w:type="dxa"/>
            <w:gridSpan w:val="3"/>
            <w:tcBorders>
              <w:top w:val="single" w:sz="4" w:space="0" w:color="000000"/>
              <w:left w:val="single" w:sz="4" w:space="0" w:color="000000"/>
              <w:bottom w:val="single" w:sz="4" w:space="0" w:color="auto"/>
              <w:right w:val="single" w:sz="4" w:space="0" w:color="000000"/>
            </w:tcBorders>
            <w:hideMark/>
          </w:tcPr>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b/>
                <w:bCs/>
                <w:szCs w:val="24"/>
                <w:lang w:val="ro-RO" w:eastAsia="ar-SA"/>
              </w:rPr>
              <w:t>I.a.1  Reguli de comunicare şi de transmitere a datelor</w:t>
            </w:r>
          </w:p>
        </w:tc>
      </w:tr>
      <w:tr w:rsidR="00470627" w:rsidRPr="00470627" w:rsidTr="00470627">
        <w:trPr>
          <w:trHeight w:val="1110"/>
        </w:trPr>
        <w:tc>
          <w:tcPr>
            <w:tcW w:w="10100" w:type="dxa"/>
            <w:gridSpan w:val="3"/>
            <w:tcBorders>
              <w:top w:val="single" w:sz="4" w:space="0" w:color="auto"/>
              <w:left w:val="single" w:sz="4" w:space="0" w:color="000000"/>
              <w:bottom w:val="single" w:sz="4" w:space="0" w:color="000000"/>
              <w:right w:val="single" w:sz="4" w:space="0" w:color="000000"/>
            </w:tcBorders>
            <w:hideMark/>
          </w:tcPr>
          <w:p w:rsidR="00470627" w:rsidRPr="00470627" w:rsidRDefault="00470627" w:rsidP="00470627">
            <w:pPr>
              <w:suppressAutoHyphens/>
              <w:spacing w:line="240" w:lineRule="auto"/>
              <w:rPr>
                <w:rFonts w:eastAsia="Times New Roman" w:cs="Times New Roman"/>
                <w:bCs/>
                <w:szCs w:val="24"/>
                <w:lang w:val="ro-RO" w:eastAsia="ar-SA"/>
              </w:rPr>
            </w:pPr>
            <w:r w:rsidRPr="00470627">
              <w:rPr>
                <w:rFonts w:eastAsia="Times New Roman" w:cs="Times New Roman"/>
                <w:bCs/>
                <w:szCs w:val="24"/>
                <w:lang w:val="ro-RO" w:eastAsia="ar-SA"/>
              </w:rPr>
              <w:t>- Orice comunicare, solicitare, informare, notificare şi altele asemenea trebuie să fie transmise în scris.</w:t>
            </w:r>
          </w:p>
          <w:p w:rsidR="00470627" w:rsidRPr="00470627" w:rsidRDefault="00470627" w:rsidP="00470627">
            <w:pPr>
              <w:suppressAutoHyphens/>
              <w:spacing w:line="240" w:lineRule="auto"/>
              <w:rPr>
                <w:rFonts w:eastAsia="Times New Roman" w:cs="Times New Roman"/>
                <w:bCs/>
                <w:szCs w:val="24"/>
                <w:lang w:val="ro-RO" w:eastAsia="ar-SA"/>
              </w:rPr>
            </w:pPr>
            <w:r w:rsidRPr="00470627">
              <w:rPr>
                <w:rFonts w:eastAsia="Times New Roman" w:cs="Times New Roman"/>
                <w:bCs/>
                <w:szCs w:val="24"/>
                <w:lang w:val="ro-RO" w:eastAsia="ar-SA"/>
              </w:rPr>
              <w:t>- Orice document scris trebuie înregistrat în momentul transmiterii, respectiv în momentul primirii.</w:t>
            </w:r>
          </w:p>
          <w:p w:rsidR="00470627" w:rsidRPr="00470627" w:rsidRDefault="00470627" w:rsidP="00470627">
            <w:pPr>
              <w:suppressAutoHyphens/>
              <w:spacing w:line="240" w:lineRule="auto"/>
              <w:rPr>
                <w:rFonts w:eastAsia="Times New Roman" w:cs="Times New Roman"/>
                <w:bCs/>
                <w:szCs w:val="24"/>
                <w:lang w:val="ro-RO" w:eastAsia="ar-SA"/>
              </w:rPr>
            </w:pPr>
            <w:r w:rsidRPr="00470627">
              <w:rPr>
                <w:rFonts w:eastAsia="Times New Roman" w:cs="Times New Roman"/>
                <w:bCs/>
                <w:szCs w:val="24"/>
                <w:lang w:val="ro-RO" w:eastAsia="ar-SA"/>
              </w:rPr>
              <w:t>- Comunicarea, transmiterea şi stocarea informaţiilor se realizează astfel încât să se asigure integritatea şi confidenţialitatea datelor respective.</w:t>
            </w:r>
          </w:p>
          <w:p w:rsidR="00470627" w:rsidRPr="00470627" w:rsidRDefault="00470627" w:rsidP="00470627">
            <w:pPr>
              <w:suppressAutoHyphens/>
              <w:spacing w:line="240" w:lineRule="auto"/>
              <w:rPr>
                <w:rFonts w:eastAsia="Times New Roman" w:cs="Times New Roman"/>
                <w:bCs/>
                <w:szCs w:val="24"/>
                <w:lang w:val="ro-RO" w:eastAsia="ar-SA"/>
              </w:rPr>
            </w:pPr>
            <w:r w:rsidRPr="00470627">
              <w:rPr>
                <w:rFonts w:eastAsia="Times New Roman" w:cs="Times New Roman"/>
                <w:bCs/>
                <w:szCs w:val="24"/>
                <w:lang w:val="ro-RO" w:eastAsia="ar-SA"/>
              </w:rPr>
              <w:t>- Documentele scrise pot fi transmise prin oricare dintre următoarele modalităţi:</w:t>
            </w:r>
          </w:p>
          <w:p w:rsidR="00470627" w:rsidRPr="00470627" w:rsidRDefault="00470627" w:rsidP="00470627">
            <w:pPr>
              <w:numPr>
                <w:ilvl w:val="0"/>
                <w:numId w:val="6"/>
              </w:numPr>
              <w:suppressAutoHyphens/>
              <w:spacing w:line="240" w:lineRule="auto"/>
              <w:jc w:val="left"/>
              <w:rPr>
                <w:rFonts w:eastAsia="Times New Roman" w:cs="Times New Roman"/>
                <w:bCs/>
                <w:szCs w:val="24"/>
                <w:lang w:val="ro-RO" w:eastAsia="ar-SA"/>
              </w:rPr>
            </w:pPr>
            <w:r w:rsidRPr="00470627">
              <w:rPr>
                <w:rFonts w:eastAsia="Times New Roman" w:cs="Times New Roman"/>
                <w:bCs/>
                <w:szCs w:val="24"/>
                <w:lang w:val="ro-RO" w:eastAsia="ar-SA"/>
              </w:rPr>
              <w:t>prin poştă;</w:t>
            </w:r>
          </w:p>
          <w:p w:rsidR="00470627" w:rsidRPr="00470627" w:rsidRDefault="00470627" w:rsidP="00470627">
            <w:pPr>
              <w:numPr>
                <w:ilvl w:val="0"/>
                <w:numId w:val="6"/>
              </w:numPr>
              <w:suppressAutoHyphens/>
              <w:spacing w:line="240" w:lineRule="auto"/>
              <w:jc w:val="left"/>
              <w:rPr>
                <w:rFonts w:eastAsia="Times New Roman" w:cs="Times New Roman"/>
                <w:bCs/>
                <w:szCs w:val="24"/>
                <w:lang w:val="ro-RO" w:eastAsia="ar-SA"/>
              </w:rPr>
            </w:pPr>
            <w:r w:rsidRPr="00470627">
              <w:rPr>
                <w:rFonts w:eastAsia="Times New Roman" w:cs="Times New Roman"/>
                <w:bCs/>
                <w:szCs w:val="24"/>
                <w:lang w:val="ro-RO" w:eastAsia="ar-SA"/>
              </w:rPr>
              <w:t>prin fax;</w:t>
            </w:r>
          </w:p>
          <w:p w:rsidR="00470627" w:rsidRPr="00470627" w:rsidRDefault="00470627" w:rsidP="00470627">
            <w:pPr>
              <w:numPr>
                <w:ilvl w:val="0"/>
                <w:numId w:val="6"/>
              </w:numPr>
              <w:suppressAutoHyphens/>
              <w:spacing w:line="240" w:lineRule="auto"/>
              <w:jc w:val="left"/>
              <w:rPr>
                <w:rFonts w:eastAsia="Times New Roman" w:cs="Times New Roman"/>
                <w:bCs/>
                <w:szCs w:val="24"/>
                <w:lang w:val="ro-RO" w:eastAsia="ar-SA"/>
              </w:rPr>
            </w:pPr>
            <w:r w:rsidRPr="00470627">
              <w:rPr>
                <w:rFonts w:eastAsia="Times New Roman" w:cs="Times New Roman"/>
                <w:bCs/>
                <w:szCs w:val="24"/>
                <w:lang w:val="ro-RO" w:eastAsia="ar-SA"/>
              </w:rPr>
              <w:t>prin mijloace electronice.</w:t>
            </w:r>
          </w:p>
          <w:p w:rsidR="00470627" w:rsidRPr="00470627" w:rsidRDefault="00470627" w:rsidP="00470627">
            <w:pPr>
              <w:suppressAutoHyphens/>
              <w:snapToGrid w:val="0"/>
              <w:spacing w:line="240" w:lineRule="auto"/>
              <w:jc w:val="left"/>
              <w:rPr>
                <w:rFonts w:eastAsia="Times New Roman" w:cs="Times New Roman"/>
                <w:b/>
                <w:szCs w:val="24"/>
                <w:lang w:val="ro-RO" w:eastAsia="ar-SA"/>
              </w:rPr>
            </w:pPr>
            <w:r w:rsidRPr="00470627">
              <w:rPr>
                <w:rFonts w:eastAsia="Times New Roman" w:cs="Times New Roman"/>
                <w:szCs w:val="24"/>
                <w:lang w:val="ro-RO" w:eastAsia="ar-SA"/>
              </w:rPr>
              <w:t xml:space="preserve">Adresa de internet </w:t>
            </w:r>
            <w:r w:rsidRPr="00470627">
              <w:rPr>
                <w:rFonts w:eastAsia="Times New Roman" w:cs="Times New Roman"/>
                <w:b/>
                <w:szCs w:val="24"/>
                <w:lang w:val="ro-RO" w:eastAsia="ar-SA"/>
              </w:rPr>
              <w:t>:  primaria_city_hall@falticeni.ro</w:t>
            </w:r>
          </w:p>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szCs w:val="24"/>
                <w:lang w:val="ro-RO" w:eastAsia="ar-SA"/>
              </w:rPr>
              <w:t xml:space="preserve">Adresa autoritătii contractante: </w:t>
            </w:r>
            <w:r w:rsidRPr="00470627">
              <w:rPr>
                <w:rFonts w:eastAsia="Times New Roman" w:cs="Times New Roman"/>
                <w:b/>
                <w:szCs w:val="24"/>
                <w:lang w:val="ro-RO" w:eastAsia="ar-SA"/>
              </w:rPr>
              <w:t>:   Str.</w:t>
            </w:r>
            <w:r w:rsidR="00416E0E">
              <w:rPr>
                <w:rFonts w:eastAsia="Times New Roman" w:cs="Times New Roman"/>
                <w:b/>
                <w:szCs w:val="24"/>
                <w:lang w:val="ro-RO" w:eastAsia="ar-SA"/>
              </w:rPr>
              <w:t xml:space="preserve"> </w:t>
            </w:r>
            <w:r w:rsidRPr="00470627">
              <w:rPr>
                <w:rFonts w:eastAsia="Times New Roman" w:cs="Times New Roman"/>
                <w:b/>
                <w:szCs w:val="24"/>
                <w:lang w:val="ro-RO" w:eastAsia="ar-SA"/>
              </w:rPr>
              <w:t>Republicii Nr.13</w:t>
            </w:r>
          </w:p>
        </w:tc>
      </w:tr>
    </w:tbl>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I.b  Principala activitate sau activităţi ale autorităţii contractante</w:t>
      </w:r>
    </w:p>
    <w:tbl>
      <w:tblPr>
        <w:tblW w:w="0" w:type="auto"/>
        <w:tblInd w:w="108" w:type="dxa"/>
        <w:tblLayout w:type="fixed"/>
        <w:tblLook w:val="04A0" w:firstRow="1" w:lastRow="0" w:firstColumn="1" w:lastColumn="0" w:noHBand="0" w:noVBand="1"/>
      </w:tblPr>
      <w:tblGrid>
        <w:gridCol w:w="4395"/>
        <w:gridCol w:w="5705"/>
      </w:tblGrid>
      <w:tr w:rsidR="00470627" w:rsidRPr="00470627" w:rsidTr="00470627">
        <w:trPr>
          <w:trHeight w:val="446"/>
        </w:trPr>
        <w:tc>
          <w:tcPr>
            <w:tcW w:w="4395"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 xml:space="preserve">x </w:t>
            </w:r>
            <w:r w:rsidRPr="00470627">
              <w:rPr>
                <w:rFonts w:eastAsia="Times New Roman" w:cs="Times New Roman"/>
                <w:szCs w:val="24"/>
                <w:lang w:val="ro-RO" w:eastAsia="ar-SA"/>
              </w:rPr>
              <w:t xml:space="preserve">autorităţi locale </w:t>
            </w:r>
          </w:p>
          <w:p w:rsidR="00470627" w:rsidRPr="00470627" w:rsidRDefault="00470627" w:rsidP="00470627">
            <w:pPr>
              <w:suppressAutoHyphens/>
              <w:spacing w:line="240" w:lineRule="auto"/>
              <w:jc w:val="left"/>
              <w:rPr>
                <w:rFonts w:eastAsia="Times New Roman" w:cs="Times New Roman"/>
                <w:szCs w:val="24"/>
                <w:u w:val="single"/>
                <w:lang w:val="ro-RO" w:eastAsia="ar-SA"/>
              </w:rPr>
            </w:pPr>
            <w:r w:rsidRPr="00470627">
              <w:rPr>
                <w:rFonts w:eastAsia="Times New Roman" w:cs="Times New Roman"/>
                <w:szCs w:val="24"/>
                <w:u w:val="single"/>
                <w:lang w:val="ro-RO" w:eastAsia="ar-SA"/>
              </w:rPr>
              <w:t xml:space="preserve"> </w:t>
            </w:r>
          </w:p>
        </w:tc>
        <w:tc>
          <w:tcPr>
            <w:tcW w:w="5705" w:type="dxa"/>
            <w:tcBorders>
              <w:top w:val="single" w:sz="4" w:space="0" w:color="000000"/>
              <w:left w:val="single" w:sz="4" w:space="0" w:color="000000"/>
              <w:bottom w:val="single" w:sz="4" w:space="0" w:color="000000"/>
              <w:right w:val="single" w:sz="4" w:space="0" w:color="000000"/>
            </w:tcBorders>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x</w:t>
            </w:r>
            <w:r w:rsidRPr="00470627">
              <w:rPr>
                <w:rFonts w:eastAsia="Times New Roman" w:cs="Times New Roman"/>
                <w:szCs w:val="24"/>
                <w:lang w:val="ro-RO" w:eastAsia="ar-SA"/>
              </w:rPr>
              <w:t xml:space="preserve"> </w:t>
            </w:r>
            <w:r w:rsidR="001138A7">
              <w:rPr>
                <w:rFonts w:eastAsia="Times New Roman" w:cs="Times New Roman"/>
                <w:szCs w:val="24"/>
                <w:lang w:val="ro-RO" w:eastAsia="ar-SA"/>
              </w:rPr>
              <w:t>educatie si invatamant</w:t>
            </w:r>
          </w:p>
          <w:p w:rsidR="00470627" w:rsidRPr="00470627" w:rsidRDefault="00470627" w:rsidP="00470627">
            <w:pPr>
              <w:suppressAutoHyphens/>
              <w:spacing w:line="240" w:lineRule="auto"/>
              <w:jc w:val="left"/>
              <w:rPr>
                <w:rFonts w:eastAsia="Times New Roman" w:cs="Times New Roman"/>
                <w:szCs w:val="24"/>
                <w:lang w:val="ro-RO" w:eastAsia="ar-SA"/>
              </w:rPr>
            </w:pPr>
          </w:p>
        </w:tc>
      </w:tr>
    </w:tbl>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szCs w:val="24"/>
          <w:lang w:val="ro-RO" w:eastAsia="ar-SA"/>
        </w:rPr>
        <w:t>Autoritatea contractantă achiziţionează  în  numele altei autorităţi contractante</w:t>
      </w:r>
      <w:r w:rsidRPr="00470627">
        <w:rPr>
          <w:rFonts w:eastAsia="Times New Roman" w:cs="Times New Roman"/>
          <w:b/>
          <w:szCs w:val="24"/>
          <w:lang w:val="ro-RO" w:eastAsia="ar-SA"/>
        </w:rPr>
        <w:t xml:space="preserve">   </w:t>
      </w:r>
      <w:r w:rsidRPr="00470627">
        <w:rPr>
          <w:rFonts w:eastAsia="Times New Roman" w:cs="Times New Roman"/>
          <w:b/>
          <w:szCs w:val="24"/>
          <w:lang w:val="ro-RO" w:eastAsia="ar-SA"/>
        </w:rPr>
        <w:tab/>
      </w:r>
      <w:r w:rsidRPr="00470627">
        <w:rPr>
          <w:rFonts w:eastAsia="Times New Roman" w:cs="Times New Roman"/>
          <w:b/>
          <w:szCs w:val="24"/>
          <w:lang w:val="ro-RO" w:eastAsia="ar-SA"/>
        </w:rPr>
        <w:tab/>
      </w:r>
      <w:r w:rsidRPr="00470627">
        <w:rPr>
          <w:rFonts w:eastAsia="Times New Roman" w:cs="Times New Roman"/>
          <w:b/>
          <w:szCs w:val="24"/>
          <w:lang w:val="ro-RO" w:eastAsia="ar-SA"/>
        </w:rPr>
        <w:tab/>
      </w:r>
      <w:r w:rsidRPr="00470627">
        <w:rPr>
          <w:rFonts w:eastAsia="Times New Roman" w:cs="Times New Roman"/>
          <w:b/>
          <w:szCs w:val="24"/>
          <w:lang w:val="ro-RO" w:eastAsia="ar-SA"/>
        </w:rPr>
        <w:tab/>
      </w:r>
      <w:r w:rsidRPr="00470627">
        <w:rPr>
          <w:rFonts w:eastAsia="Times New Roman" w:cs="Times New Roman"/>
          <w:b/>
          <w:szCs w:val="24"/>
          <w:lang w:val="ro-RO" w:eastAsia="ar-SA"/>
        </w:rPr>
        <w:tab/>
      </w:r>
      <w:r w:rsidRPr="00470627">
        <w:rPr>
          <w:rFonts w:eastAsia="Times New Roman" w:cs="Times New Roman"/>
          <w:b/>
          <w:szCs w:val="24"/>
          <w:lang w:val="ro-RO" w:eastAsia="ar-SA"/>
        </w:rPr>
        <w:tab/>
        <w:t xml:space="preserve">  DA </w:t>
      </w:r>
      <w:r w:rsidRPr="001138A7">
        <w:rPr>
          <w:rFonts w:eastAsia="Times New Roman" w:cs="Times New Roman"/>
          <w:b/>
          <w:sz w:val="22"/>
          <w:szCs w:val="24"/>
          <w:lang w:val="ro-RO" w:eastAsia="ar-SA"/>
        </w:rPr>
        <w:t>□</w:t>
      </w:r>
      <w:r w:rsidRPr="00470627">
        <w:rPr>
          <w:rFonts w:eastAsia="Times New Roman" w:cs="Times New Roman"/>
          <w:b/>
          <w:szCs w:val="24"/>
          <w:lang w:val="ro-RO" w:eastAsia="ar-SA"/>
        </w:rPr>
        <w:t xml:space="preserve">         NU x</w:t>
      </w:r>
    </w:p>
    <w:p w:rsidR="00470627" w:rsidRPr="00470627" w:rsidRDefault="00470627" w:rsidP="00470627">
      <w:pPr>
        <w:suppressAutoHyphens/>
        <w:spacing w:line="240" w:lineRule="auto"/>
        <w:jc w:val="left"/>
        <w:rPr>
          <w:rFonts w:eastAsia="Times New Roman" w:cs="Times New Roman"/>
          <w:szCs w:val="24"/>
          <w:lang w:val="ro-RO" w:eastAsia="ar-SA"/>
        </w:rPr>
      </w:pPr>
    </w:p>
    <w:tbl>
      <w:tblPr>
        <w:tblW w:w="0" w:type="auto"/>
        <w:tblInd w:w="108" w:type="dxa"/>
        <w:tblLayout w:type="fixed"/>
        <w:tblLook w:val="04A0" w:firstRow="1" w:lastRow="0" w:firstColumn="1" w:lastColumn="0" w:noHBand="0" w:noVBand="1"/>
      </w:tblPr>
      <w:tblGrid>
        <w:gridCol w:w="4395"/>
        <w:gridCol w:w="5705"/>
      </w:tblGrid>
      <w:tr w:rsidR="00470627" w:rsidRPr="00470627" w:rsidTr="00470627">
        <w:tc>
          <w:tcPr>
            <w:tcW w:w="10100" w:type="dxa"/>
            <w:gridSpan w:val="2"/>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Alte informaţii  şi/sau clarificări pot fi obţinute:</w:t>
            </w:r>
          </w:p>
        </w:tc>
      </w:tr>
      <w:tr w:rsidR="00470627" w:rsidRPr="00470627" w:rsidTr="00470627">
        <w:tc>
          <w:tcPr>
            <w:tcW w:w="4395"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left"/>
              <w:rPr>
                <w:rFonts w:eastAsia="Times New Roman" w:cs="Times New Roman"/>
                <w:sz w:val="20"/>
                <w:szCs w:val="20"/>
                <w:lang w:val="it-IT" w:eastAsia="ar-SA"/>
              </w:rPr>
            </w:pPr>
          </w:p>
        </w:tc>
        <w:tc>
          <w:tcPr>
            <w:tcW w:w="5705" w:type="dxa"/>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x</w:t>
            </w:r>
            <w:r w:rsidRPr="00470627">
              <w:rPr>
                <w:rFonts w:eastAsia="Times New Roman" w:cs="Times New Roman"/>
                <w:szCs w:val="24"/>
                <w:lang w:val="ro-RO" w:eastAsia="ar-SA"/>
              </w:rPr>
              <w:t xml:space="preserve"> la adresa mai sus menţionată</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altele: (specificaţi / adresa/fax/interval orar)</w:t>
            </w:r>
          </w:p>
        </w:tc>
      </w:tr>
      <w:tr w:rsidR="00470627" w:rsidRPr="00470627" w:rsidTr="00470627">
        <w:trPr>
          <w:trHeight w:val="1365"/>
        </w:trPr>
        <w:tc>
          <w:tcPr>
            <w:tcW w:w="10100" w:type="dxa"/>
            <w:gridSpan w:val="2"/>
            <w:tcBorders>
              <w:top w:val="single" w:sz="4" w:space="0" w:color="000000"/>
              <w:left w:val="single" w:sz="4" w:space="0" w:color="000000"/>
              <w:bottom w:val="single" w:sz="4" w:space="0" w:color="auto"/>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Date limită de primire a solicitărilor de clarificări</w:t>
            </w:r>
          </w:p>
          <w:p w:rsidR="00470627" w:rsidRPr="00EA3D44"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                                                         </w:t>
            </w:r>
            <w:r w:rsidR="00B14BE8">
              <w:rPr>
                <w:rFonts w:eastAsia="Times New Roman" w:cs="Times New Roman"/>
                <w:szCs w:val="24"/>
                <w:lang w:val="ro-RO" w:eastAsia="ar-SA"/>
              </w:rPr>
              <w:t xml:space="preserve">               </w:t>
            </w:r>
            <w:r w:rsidR="00B14BE8" w:rsidRPr="00EA3D44">
              <w:rPr>
                <w:rFonts w:eastAsia="Times New Roman" w:cs="Times New Roman"/>
                <w:szCs w:val="24"/>
                <w:lang w:val="ro-RO" w:eastAsia="ar-SA"/>
              </w:rPr>
              <w:t xml:space="preserve">Data: </w:t>
            </w:r>
            <w:r w:rsidR="00546023" w:rsidRPr="00EA3D44">
              <w:rPr>
                <w:rFonts w:eastAsia="Times New Roman" w:cs="Times New Roman"/>
                <w:szCs w:val="24"/>
                <w:lang w:val="ro-RO" w:eastAsia="ar-SA"/>
              </w:rPr>
              <w:t>0</w:t>
            </w:r>
            <w:r w:rsidR="00015DDA">
              <w:rPr>
                <w:rFonts w:eastAsia="Times New Roman" w:cs="Times New Roman"/>
                <w:szCs w:val="24"/>
                <w:lang w:val="ro-RO" w:eastAsia="ar-SA"/>
              </w:rPr>
              <w:t>8</w:t>
            </w:r>
            <w:r w:rsidR="00546023" w:rsidRPr="00EA3D44">
              <w:rPr>
                <w:rFonts w:eastAsia="Times New Roman" w:cs="Times New Roman"/>
                <w:szCs w:val="24"/>
                <w:lang w:val="ro-RO" w:eastAsia="ar-SA"/>
              </w:rPr>
              <w:t>.07.2011</w:t>
            </w:r>
          </w:p>
          <w:p w:rsidR="00470627" w:rsidRPr="00EA3D44" w:rsidRDefault="00470627" w:rsidP="00470627">
            <w:pPr>
              <w:suppressAutoHyphens/>
              <w:spacing w:line="240" w:lineRule="auto"/>
              <w:jc w:val="left"/>
              <w:rPr>
                <w:rFonts w:eastAsia="Times New Roman" w:cs="Times New Roman"/>
                <w:szCs w:val="24"/>
                <w:lang w:val="ro-RO" w:eastAsia="ar-SA"/>
              </w:rPr>
            </w:pPr>
            <w:r w:rsidRPr="00EA3D44">
              <w:rPr>
                <w:rFonts w:eastAsia="Times New Roman" w:cs="Times New Roman"/>
                <w:szCs w:val="24"/>
                <w:lang w:val="ro-RO" w:eastAsia="ar-SA"/>
              </w:rPr>
              <w:t xml:space="preserve">                                                               </w:t>
            </w:r>
            <w:r w:rsidR="00B14BE8" w:rsidRPr="00EA3D44">
              <w:rPr>
                <w:rFonts w:eastAsia="Times New Roman" w:cs="Times New Roman"/>
                <w:szCs w:val="24"/>
                <w:lang w:val="ro-RO" w:eastAsia="ar-SA"/>
              </w:rPr>
              <w:t xml:space="preserve">         Ora limită : 1</w:t>
            </w:r>
            <w:r w:rsidR="00546023" w:rsidRPr="00EA3D44">
              <w:rPr>
                <w:rFonts w:eastAsia="Times New Roman" w:cs="Times New Roman"/>
                <w:szCs w:val="24"/>
                <w:lang w:val="ro-RO" w:eastAsia="ar-SA"/>
              </w:rPr>
              <w:t>0</w:t>
            </w:r>
            <w:r w:rsidR="00B14BE8" w:rsidRPr="00EA3D44">
              <w:rPr>
                <w:rFonts w:eastAsia="Times New Roman" w:cs="Times New Roman"/>
                <w:szCs w:val="24"/>
                <w:lang w:val="ro-RO" w:eastAsia="ar-SA"/>
              </w:rPr>
              <w:t>.00</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                                                                        Adresa:str.Republicii, nr. 13</w:t>
            </w:r>
          </w:p>
          <w:p w:rsidR="00470627" w:rsidRPr="00470627" w:rsidRDefault="00470627" w:rsidP="000C339F">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Data limită de transmitere a răspunsului la clarificări : max. </w:t>
            </w:r>
            <w:r w:rsidR="000C339F">
              <w:rPr>
                <w:rFonts w:eastAsia="Times New Roman" w:cs="Times New Roman"/>
                <w:szCs w:val="24"/>
                <w:lang w:val="ro-RO" w:eastAsia="ar-SA"/>
              </w:rPr>
              <w:t>3</w:t>
            </w:r>
            <w:r w:rsidRPr="00470627">
              <w:rPr>
                <w:rFonts w:eastAsia="Times New Roman" w:cs="Times New Roman"/>
                <w:szCs w:val="24"/>
                <w:lang w:val="ro-RO" w:eastAsia="ar-SA"/>
              </w:rPr>
              <w:t xml:space="preserve"> zile lucratoare</w:t>
            </w:r>
          </w:p>
        </w:tc>
      </w:tr>
      <w:tr w:rsidR="00470627" w:rsidRPr="00470627" w:rsidTr="00470627">
        <w:trPr>
          <w:trHeight w:val="270"/>
        </w:trPr>
        <w:tc>
          <w:tcPr>
            <w:tcW w:w="10100" w:type="dxa"/>
            <w:gridSpan w:val="2"/>
            <w:tcBorders>
              <w:top w:val="single" w:sz="4" w:space="0" w:color="auto"/>
              <w:left w:val="nil"/>
              <w:bottom w:val="single" w:sz="4" w:space="0" w:color="000000"/>
              <w:right w:val="nil"/>
            </w:tcBorders>
          </w:tcPr>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 xml:space="preserve">I.c. Cai de atac </w:t>
            </w:r>
          </w:p>
        </w:tc>
      </w:tr>
      <w:tr w:rsidR="00470627" w:rsidRPr="00470627" w:rsidTr="00470627">
        <w:tc>
          <w:tcPr>
            <w:tcW w:w="10100" w:type="dxa"/>
            <w:gridSpan w:val="2"/>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 Eventualele contestatii se pot depune:</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  - </w:t>
            </w:r>
            <w:r w:rsidR="00B87C25">
              <w:rPr>
                <w:rFonts w:eastAsia="Times New Roman" w:cs="Times New Roman"/>
                <w:szCs w:val="24"/>
                <w:lang w:val="ro-RO" w:eastAsia="ar-SA"/>
              </w:rPr>
              <w:t>La</w:t>
            </w:r>
            <w:r w:rsidRPr="00470627">
              <w:rPr>
                <w:rFonts w:eastAsia="Times New Roman" w:cs="Times New Roman"/>
                <w:szCs w:val="24"/>
                <w:lang w:val="ro-RO" w:eastAsia="ar-SA"/>
              </w:rPr>
              <w:t xml:space="preserve"> Consiliul National de Solutionare a Contestatiilor</w:t>
            </w:r>
          </w:p>
          <w:p w:rsidR="00470627" w:rsidRPr="00470627" w:rsidRDefault="00470627" w:rsidP="00CA6153">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  - </w:t>
            </w:r>
            <w:r w:rsidR="00CA6153" w:rsidRPr="00E671F2">
              <w:rPr>
                <w:rFonts w:eastAsia="Times New Roman" w:cs="Times New Roman"/>
                <w:szCs w:val="24"/>
                <w:lang w:val="ro-RO" w:eastAsia="ar-SA"/>
              </w:rPr>
              <w:t>Decizia CNS</w:t>
            </w:r>
            <w:r w:rsidR="00860373">
              <w:rPr>
                <w:rFonts w:eastAsia="Times New Roman" w:cs="Times New Roman"/>
                <w:szCs w:val="24"/>
                <w:lang w:val="ro-RO" w:eastAsia="ar-SA"/>
              </w:rPr>
              <w:t>C</w:t>
            </w:r>
            <w:r w:rsidR="00CA6153" w:rsidRPr="00E671F2">
              <w:rPr>
                <w:rFonts w:eastAsia="Times New Roman" w:cs="Times New Roman"/>
                <w:szCs w:val="24"/>
                <w:lang w:val="ro-RO" w:eastAsia="ar-SA"/>
              </w:rPr>
              <w:t xml:space="preserve"> poate fi atacata la instanta competenta</w:t>
            </w:r>
          </w:p>
        </w:tc>
      </w:tr>
      <w:tr w:rsidR="00470627" w:rsidRPr="00470627" w:rsidTr="00470627">
        <w:tc>
          <w:tcPr>
            <w:tcW w:w="10100" w:type="dxa"/>
            <w:gridSpan w:val="2"/>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Denumire: Consiliul Naţional de Soluţionarea Contestaţiilor</w:t>
            </w:r>
          </w:p>
        </w:tc>
      </w:tr>
      <w:tr w:rsidR="00470627" w:rsidRPr="00470627" w:rsidTr="00470627">
        <w:tc>
          <w:tcPr>
            <w:tcW w:w="10100" w:type="dxa"/>
            <w:gridSpan w:val="2"/>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lastRenderedPageBreak/>
              <w:t xml:space="preserve">Adresă: </w:t>
            </w:r>
            <w:r w:rsidRPr="00470627">
              <w:rPr>
                <w:rFonts w:eastAsia="Times New Roman" w:cs="Times New Roman"/>
                <w:szCs w:val="24"/>
                <w:lang w:val="pt-BR" w:eastAsia="ar-SA"/>
              </w:rPr>
              <w:t>str. Stavropoleos nr. 6, sector 3</w:t>
            </w:r>
          </w:p>
        </w:tc>
      </w:tr>
      <w:tr w:rsidR="00470627" w:rsidRPr="00470627" w:rsidTr="00470627">
        <w:tc>
          <w:tcPr>
            <w:tcW w:w="10100" w:type="dxa"/>
            <w:gridSpan w:val="2"/>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Localitate: Bucuresti       </w:t>
            </w:r>
          </w:p>
        </w:tc>
      </w:tr>
      <w:tr w:rsidR="00470627" w:rsidRPr="00470627" w:rsidTr="00470627">
        <w:tc>
          <w:tcPr>
            <w:tcW w:w="4395" w:type="dxa"/>
            <w:tcBorders>
              <w:top w:val="single" w:sz="4" w:space="0" w:color="000000"/>
              <w:left w:val="single" w:sz="4" w:space="0" w:color="000000"/>
              <w:bottom w:val="single" w:sz="4" w:space="0" w:color="000000"/>
              <w:right w:val="single" w:sz="4" w:space="0" w:color="auto"/>
            </w:tcBorders>
            <w:hideMark/>
          </w:tcPr>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E-mail: </w:t>
            </w:r>
            <w:hyperlink r:id="rId10" w:history="1">
              <w:r w:rsidRPr="00470627">
                <w:rPr>
                  <w:rFonts w:eastAsia="HG Mincho Light J" w:cs="Times New Roman"/>
                  <w:color w:val="0000FF"/>
                  <w:szCs w:val="24"/>
                  <w:u w:val="single"/>
                  <w:lang w:val="ro-RO" w:eastAsia="ar-SA"/>
                </w:rPr>
                <w:t>office@cnsc.ro</w:t>
              </w:r>
            </w:hyperlink>
            <w:r w:rsidRPr="00470627">
              <w:rPr>
                <w:rFonts w:eastAsia="Times New Roman" w:cs="Times New Roman"/>
                <w:szCs w:val="24"/>
                <w:lang w:val="ro-RO" w:eastAsia="ar-SA"/>
              </w:rPr>
              <w:t xml:space="preserve">              </w:t>
            </w:r>
          </w:p>
        </w:tc>
        <w:tc>
          <w:tcPr>
            <w:tcW w:w="5705" w:type="dxa"/>
            <w:tcBorders>
              <w:top w:val="single" w:sz="4" w:space="0" w:color="000000"/>
              <w:left w:val="single" w:sz="4" w:space="0" w:color="auto"/>
              <w:bottom w:val="single" w:sz="4" w:space="0" w:color="000000"/>
              <w:right w:val="single" w:sz="4" w:space="0" w:color="000000"/>
            </w:tcBorders>
            <w:hideMark/>
          </w:tcPr>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Telefon: 021/3104641</w:t>
            </w:r>
          </w:p>
        </w:tc>
      </w:tr>
      <w:tr w:rsidR="00470627" w:rsidRPr="00470627" w:rsidTr="00470627">
        <w:tc>
          <w:tcPr>
            <w:tcW w:w="4395" w:type="dxa"/>
            <w:tcBorders>
              <w:top w:val="single" w:sz="4" w:space="0" w:color="000000"/>
              <w:left w:val="single" w:sz="4" w:space="0" w:color="000000"/>
              <w:bottom w:val="single" w:sz="4" w:space="0" w:color="000000"/>
              <w:right w:val="single" w:sz="4" w:space="0" w:color="auto"/>
            </w:tcBorders>
            <w:hideMark/>
          </w:tcPr>
          <w:p w:rsidR="00470627" w:rsidRPr="00470627" w:rsidRDefault="00470627" w:rsidP="00470627">
            <w:pPr>
              <w:suppressAutoHyphens/>
              <w:spacing w:line="240" w:lineRule="auto"/>
              <w:jc w:val="left"/>
              <w:rPr>
                <w:rFonts w:eastAsia="Times New Roman" w:cs="Times New Roman"/>
                <w:szCs w:val="24"/>
                <w:lang w:val="de-DE" w:eastAsia="ar-SA"/>
              </w:rPr>
            </w:pPr>
            <w:r w:rsidRPr="00470627">
              <w:rPr>
                <w:rFonts w:eastAsia="Times New Roman" w:cs="Times New Roman"/>
                <w:szCs w:val="24"/>
                <w:lang w:val="de-DE" w:eastAsia="ar-SA"/>
              </w:rPr>
              <w:t xml:space="preserve">Adresă internet: www.cnsc.ro                   </w:t>
            </w:r>
          </w:p>
        </w:tc>
        <w:tc>
          <w:tcPr>
            <w:tcW w:w="5705" w:type="dxa"/>
            <w:tcBorders>
              <w:top w:val="single" w:sz="4" w:space="0" w:color="000000"/>
              <w:left w:val="single" w:sz="4" w:space="0" w:color="auto"/>
              <w:bottom w:val="single" w:sz="4" w:space="0" w:color="000000"/>
              <w:right w:val="single" w:sz="4" w:space="0" w:color="000000"/>
            </w:tcBorders>
            <w:hideMark/>
          </w:tcPr>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Fax: 021/3104642</w:t>
            </w:r>
          </w:p>
        </w:tc>
      </w:tr>
    </w:tbl>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I.d. Sursa de finanţare :</w:t>
      </w:r>
    </w:p>
    <w:tbl>
      <w:tblPr>
        <w:tblW w:w="0" w:type="auto"/>
        <w:tblInd w:w="108" w:type="dxa"/>
        <w:tblLayout w:type="fixed"/>
        <w:tblLook w:val="04A0" w:firstRow="1" w:lastRow="0" w:firstColumn="1" w:lastColumn="0" w:noHBand="0" w:noVBand="1"/>
      </w:tblPr>
      <w:tblGrid>
        <w:gridCol w:w="4320"/>
        <w:gridCol w:w="5780"/>
      </w:tblGrid>
      <w:tr w:rsidR="00470627" w:rsidRPr="00470627" w:rsidTr="00470627">
        <w:trPr>
          <w:trHeight w:hRule="exact" w:val="861"/>
        </w:trPr>
        <w:tc>
          <w:tcPr>
            <w:tcW w:w="4320"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Se specifică sursele de finanţare ale contractului ce urmează a fi atribuit: </w:t>
            </w:r>
          </w:p>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 xml:space="preserve">                  Bugetul local</w:t>
            </w:r>
          </w:p>
        </w:tc>
        <w:tc>
          <w:tcPr>
            <w:tcW w:w="5780" w:type="dxa"/>
            <w:tcBorders>
              <w:top w:val="single" w:sz="4" w:space="0" w:color="000000"/>
              <w:left w:val="single" w:sz="4" w:space="0" w:color="000000"/>
              <w:bottom w:val="single" w:sz="4" w:space="0" w:color="000000"/>
              <w:right w:val="single" w:sz="4" w:space="0" w:color="000000"/>
            </w:tcBorders>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După caz, proiect/program finanţat din fonduri comunitare             </w:t>
            </w:r>
          </w:p>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ascii="Arial" w:eastAsia="Times New Roman" w:hAnsi="Arial" w:cs="Times New Roman"/>
                <w:noProof/>
                <w:szCs w:val="24"/>
              </w:rPr>
              <mc:AlternateContent>
                <mc:Choice Requires="wps">
                  <w:drawing>
                    <wp:anchor distT="0" distB="0" distL="114300" distR="114300" simplePos="0" relativeHeight="251661312" behindDoc="0" locked="0" layoutInCell="1" allowOverlap="1" wp14:anchorId="7DCE2546" wp14:editId="6878D83A">
                      <wp:simplePos x="0" y="0"/>
                      <wp:positionH relativeFrom="column">
                        <wp:posOffset>968375</wp:posOffset>
                      </wp:positionH>
                      <wp:positionV relativeFrom="paragraph">
                        <wp:posOffset>24130</wp:posOffset>
                      </wp:positionV>
                      <wp:extent cx="114300" cy="114300"/>
                      <wp:effectExtent l="6350" t="5080" r="12700" b="1397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36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76.25pt;margin-top:1.9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" strokeweight=".26mm"/>
                  </w:pict>
                </mc:Fallback>
              </mc:AlternateContent>
            </w:r>
            <w:r w:rsidRPr="00470627">
              <w:rPr>
                <w:rFonts w:eastAsia="Times New Roman" w:cs="Times New Roman"/>
                <w:szCs w:val="24"/>
                <w:lang w:val="ro-RO" w:eastAsia="ar-SA"/>
              </w:rPr>
              <w:t xml:space="preserve">                 DA                            NU </w:t>
            </w:r>
            <w:r w:rsidRPr="00470627">
              <w:rPr>
                <w:rFonts w:eastAsia="Times New Roman" w:cs="Times New Roman"/>
                <w:b/>
                <w:szCs w:val="24"/>
                <w:lang w:val="ro-RO" w:eastAsia="ar-SA"/>
              </w:rPr>
              <w:t>x</w:t>
            </w:r>
            <w:r w:rsidRPr="00470627">
              <w:rPr>
                <w:rFonts w:eastAsia="Times New Roman" w:cs="Times New Roman"/>
                <w:szCs w:val="24"/>
                <w:lang w:val="ro-RO" w:eastAsia="ar-SA"/>
              </w:rPr>
              <w:t xml:space="preserve">       </w:t>
            </w:r>
          </w:p>
          <w:p w:rsidR="00470627" w:rsidRPr="00470627" w:rsidRDefault="00470627" w:rsidP="00470627">
            <w:pPr>
              <w:suppressAutoHyphens/>
              <w:spacing w:line="240" w:lineRule="auto"/>
              <w:jc w:val="left"/>
              <w:rPr>
                <w:rFonts w:eastAsia="Times New Roman" w:cs="Times New Roman"/>
                <w:szCs w:val="24"/>
                <w:lang w:val="ro-RO" w:eastAsia="ar-SA"/>
              </w:rPr>
            </w:pPr>
          </w:p>
        </w:tc>
      </w:tr>
    </w:tbl>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 xml:space="preserve">  II:</w:t>
      </w: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OBIECTUL CONTRACTULUI</w:t>
      </w:r>
      <w:r w:rsidRPr="00470627">
        <w:rPr>
          <w:rFonts w:eastAsia="Times New Roman" w:cs="Times New Roman"/>
          <w:szCs w:val="24"/>
          <w:lang w:val="ro-RO" w:eastAsia="ar-SA"/>
        </w:rPr>
        <w:t xml:space="preserve"> </w:t>
      </w:r>
    </w:p>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 xml:space="preserve">  II.1  Descriere</w:t>
      </w:r>
    </w:p>
    <w:tbl>
      <w:tblPr>
        <w:tblW w:w="0" w:type="auto"/>
        <w:tblInd w:w="108" w:type="dxa"/>
        <w:tblLayout w:type="fixed"/>
        <w:tblLook w:val="04A0" w:firstRow="1" w:lastRow="0" w:firstColumn="1" w:lastColumn="0" w:noHBand="0" w:noVBand="1"/>
      </w:tblPr>
      <w:tblGrid>
        <w:gridCol w:w="3240"/>
        <w:gridCol w:w="2880"/>
        <w:gridCol w:w="3980"/>
      </w:tblGrid>
      <w:tr w:rsidR="00470627" w:rsidRPr="00470627" w:rsidTr="00470627">
        <w:tc>
          <w:tcPr>
            <w:tcW w:w="10100" w:type="dxa"/>
            <w:gridSpan w:val="3"/>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II.1.1</w:t>
            </w:r>
            <w:r w:rsidRPr="00470627">
              <w:rPr>
                <w:rFonts w:eastAsia="Times New Roman" w:cs="Times New Roman"/>
                <w:szCs w:val="24"/>
                <w:lang w:val="ro-RO" w:eastAsia="ar-SA"/>
              </w:rPr>
              <w:t xml:space="preserve">   Denumire contract:</w:t>
            </w:r>
          </w:p>
          <w:p w:rsidR="00470627" w:rsidRPr="00470627" w:rsidRDefault="00470627" w:rsidP="00B41044">
            <w:pPr>
              <w:suppressAutoHyphens/>
              <w:spacing w:line="240" w:lineRule="auto"/>
              <w:ind w:firstLine="480"/>
              <w:jc w:val="left"/>
              <w:rPr>
                <w:rFonts w:eastAsia="Times New Roman" w:cs="Times New Roman"/>
                <w:b/>
                <w:i/>
                <w:szCs w:val="24"/>
                <w:lang w:val="ro-RO" w:eastAsia="ar-SA"/>
              </w:rPr>
            </w:pPr>
            <w:r w:rsidRPr="00470627">
              <w:rPr>
                <w:rFonts w:eastAsia="Times New Roman" w:cs="Times New Roman"/>
                <w:b/>
                <w:szCs w:val="24"/>
                <w:lang w:val="ro-RO" w:eastAsia="ar-SA"/>
              </w:rPr>
              <w:t>Executia lucrarilor de</w:t>
            </w:r>
            <w:r w:rsidRPr="00470627">
              <w:rPr>
                <w:rFonts w:eastAsia="Times New Roman" w:cs="Times New Roman"/>
                <w:szCs w:val="24"/>
                <w:lang w:val="ro-RO" w:eastAsia="ar-SA"/>
              </w:rPr>
              <w:t xml:space="preserve"> </w:t>
            </w:r>
            <w:r w:rsidRPr="00470627">
              <w:rPr>
                <w:rFonts w:eastAsia="Times New Roman" w:cs="Times New Roman"/>
                <w:b/>
                <w:i/>
                <w:szCs w:val="24"/>
                <w:lang w:val="ro-RO" w:eastAsia="ar-SA"/>
              </w:rPr>
              <w:t>„</w:t>
            </w:r>
            <w:r w:rsidR="00B41044">
              <w:rPr>
                <w:rFonts w:eastAsia="Times New Roman" w:cs="Times New Roman"/>
                <w:b/>
                <w:i/>
                <w:szCs w:val="24"/>
                <w:lang w:val="ro-RO" w:eastAsia="ar-SA"/>
              </w:rPr>
              <w:t>Construire sala de sport in incinta Sc. Mihail Sadoveanu</w:t>
            </w:r>
            <w:r w:rsidRPr="00470627">
              <w:rPr>
                <w:rFonts w:eastAsia="Times New Roman" w:cs="Times New Roman"/>
                <w:b/>
                <w:i/>
                <w:szCs w:val="24"/>
                <w:lang w:val="ro-RO" w:eastAsia="ar-SA"/>
              </w:rPr>
              <w:t xml:space="preserve"> ”</w:t>
            </w:r>
          </w:p>
        </w:tc>
      </w:tr>
      <w:tr w:rsidR="00470627" w:rsidRPr="00470627" w:rsidTr="00470627">
        <w:tc>
          <w:tcPr>
            <w:tcW w:w="10100" w:type="dxa"/>
            <w:gridSpan w:val="3"/>
            <w:tcBorders>
              <w:top w:val="single" w:sz="4" w:space="0" w:color="000000"/>
              <w:left w:val="single" w:sz="4" w:space="0" w:color="000000"/>
              <w:bottom w:val="single" w:sz="4" w:space="0" w:color="000000"/>
              <w:right w:val="single" w:sz="4" w:space="0" w:color="000000"/>
            </w:tcBorders>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II.1.2</w:t>
            </w:r>
            <w:r w:rsidRPr="00470627">
              <w:rPr>
                <w:rFonts w:eastAsia="Times New Roman" w:cs="Times New Roman"/>
                <w:szCs w:val="24"/>
                <w:lang w:val="ro-RO" w:eastAsia="ar-SA"/>
              </w:rPr>
              <w:t xml:space="preserve"> Denumire contract şi locaţia lucrării ,</w:t>
            </w:r>
          </w:p>
          <w:p w:rsidR="00470627" w:rsidRPr="00470627" w:rsidRDefault="00A36983" w:rsidP="00470627">
            <w:pPr>
              <w:suppressAutoHyphens/>
              <w:spacing w:line="240" w:lineRule="auto"/>
              <w:jc w:val="left"/>
              <w:rPr>
                <w:rFonts w:eastAsia="Times New Roman" w:cs="Times New Roman"/>
                <w:b/>
                <w:i/>
                <w:szCs w:val="24"/>
                <w:lang w:val="ro-RO" w:eastAsia="ar-SA"/>
              </w:rPr>
            </w:pPr>
            <w:r w:rsidRPr="00470627">
              <w:rPr>
                <w:rFonts w:eastAsia="Times New Roman" w:cs="Times New Roman"/>
                <w:b/>
                <w:szCs w:val="24"/>
                <w:lang w:val="ro-RO" w:eastAsia="ar-SA"/>
              </w:rPr>
              <w:t>Executia lucrarilor de</w:t>
            </w:r>
            <w:r w:rsidRPr="00470627">
              <w:rPr>
                <w:rFonts w:eastAsia="Times New Roman" w:cs="Times New Roman"/>
                <w:szCs w:val="24"/>
                <w:lang w:val="ro-RO" w:eastAsia="ar-SA"/>
              </w:rPr>
              <w:t xml:space="preserve"> </w:t>
            </w:r>
            <w:r w:rsidRPr="00470627">
              <w:rPr>
                <w:rFonts w:eastAsia="Times New Roman" w:cs="Times New Roman"/>
                <w:b/>
                <w:i/>
                <w:szCs w:val="24"/>
                <w:lang w:val="ro-RO" w:eastAsia="ar-SA"/>
              </w:rPr>
              <w:t>„</w:t>
            </w:r>
            <w:r w:rsidR="00DD2ADE">
              <w:rPr>
                <w:rFonts w:eastAsia="Times New Roman" w:cs="Times New Roman"/>
                <w:b/>
                <w:i/>
                <w:szCs w:val="24"/>
                <w:lang w:val="ro-RO" w:eastAsia="ar-SA"/>
              </w:rPr>
              <w:t>Construire sala de sport in incinta Sc. Mihail Sadoveanu</w:t>
            </w:r>
            <w:r w:rsidRPr="00470627">
              <w:rPr>
                <w:rFonts w:eastAsia="Times New Roman" w:cs="Times New Roman"/>
                <w:b/>
                <w:i/>
                <w:szCs w:val="24"/>
                <w:lang w:val="ro-RO" w:eastAsia="ar-SA"/>
              </w:rPr>
              <w:t>”</w:t>
            </w:r>
          </w:p>
          <w:p w:rsidR="00470627" w:rsidRPr="00470627" w:rsidRDefault="00470627" w:rsidP="00470627">
            <w:pPr>
              <w:suppressAutoHyphens/>
              <w:spacing w:line="240" w:lineRule="auto"/>
              <w:jc w:val="left"/>
              <w:rPr>
                <w:rFonts w:eastAsia="Times New Roman" w:cs="Times New Roman"/>
                <w:b/>
                <w:i/>
                <w:szCs w:val="24"/>
                <w:lang w:val="ro-RO" w:eastAsia="ar-SA"/>
              </w:rPr>
            </w:pPr>
          </w:p>
        </w:tc>
      </w:tr>
      <w:tr w:rsidR="00470627" w:rsidRPr="00470627" w:rsidTr="00470627">
        <w:tc>
          <w:tcPr>
            <w:tcW w:w="3240"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(a</w:t>
            </w:r>
            <w:r w:rsidRPr="00470627">
              <w:rPr>
                <w:rFonts w:eastAsia="Times New Roman" w:cs="Times New Roman"/>
                <w:b/>
                <w:szCs w:val="24"/>
                <w:lang w:val="ro-RO" w:eastAsia="ar-SA"/>
              </w:rPr>
              <w:t>) Lucrări</w:t>
            </w: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x</w:t>
            </w:r>
            <w:r w:rsidRPr="00470627">
              <w:rPr>
                <w:rFonts w:eastAsia="Times New Roman" w:cs="Times New Roman"/>
                <w:szCs w:val="24"/>
                <w:lang w:val="ro-RO" w:eastAsia="ar-SA"/>
              </w:rPr>
              <w:t xml:space="preserve">     </w:t>
            </w:r>
          </w:p>
        </w:tc>
        <w:tc>
          <w:tcPr>
            <w:tcW w:w="2880"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(b) Produse                □  </w:t>
            </w:r>
          </w:p>
        </w:tc>
        <w:tc>
          <w:tcPr>
            <w:tcW w:w="3980" w:type="dxa"/>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(c) Servicii           □</w:t>
            </w:r>
          </w:p>
        </w:tc>
      </w:tr>
      <w:tr w:rsidR="00470627" w:rsidRPr="00470627" w:rsidTr="00470627">
        <w:tc>
          <w:tcPr>
            <w:tcW w:w="3240"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left"/>
              <w:rPr>
                <w:rFonts w:eastAsia="Times New Roman" w:cs="Times New Roman"/>
                <w:b/>
                <w:szCs w:val="24"/>
                <w:lang w:val="ro-RO" w:eastAsia="ar-SA"/>
              </w:rPr>
            </w:pPr>
            <w:r w:rsidRPr="00470627">
              <w:rPr>
                <w:rFonts w:eastAsia="Times New Roman" w:cs="Times New Roman"/>
                <w:szCs w:val="24"/>
                <w:lang w:val="ro-RO" w:eastAsia="ar-SA"/>
              </w:rPr>
              <w:t xml:space="preserve">Execuţie                                  </w:t>
            </w:r>
            <w:r w:rsidRPr="00470627">
              <w:rPr>
                <w:rFonts w:eastAsia="Times New Roman" w:cs="Times New Roman"/>
                <w:b/>
                <w:szCs w:val="24"/>
                <w:lang w:val="ro-RO" w:eastAsia="ar-SA"/>
              </w:rPr>
              <w:t>x</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Proiectare şi execuţie             □</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Realizare prin orice mijloace     corespunzătoare cerinţelor specificate de  autoritatea contractantă                            □</w:t>
            </w:r>
          </w:p>
        </w:tc>
        <w:tc>
          <w:tcPr>
            <w:tcW w:w="2880"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Cumpărare                 □</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Leasing                      □        </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Închiriere                   □ </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Cumpărare în rate      □</w:t>
            </w:r>
          </w:p>
          <w:p w:rsidR="00470627" w:rsidRPr="00470627" w:rsidRDefault="00470627" w:rsidP="00470627">
            <w:pPr>
              <w:suppressAutoHyphens/>
              <w:spacing w:line="240" w:lineRule="auto"/>
              <w:jc w:val="left"/>
              <w:rPr>
                <w:rFonts w:eastAsia="Times New Roman" w:cs="Times New Roman"/>
                <w:szCs w:val="24"/>
                <w:lang w:val="ro-RO" w:eastAsia="ar-SA"/>
              </w:rPr>
            </w:pPr>
          </w:p>
        </w:tc>
        <w:tc>
          <w:tcPr>
            <w:tcW w:w="3980" w:type="dxa"/>
            <w:tcBorders>
              <w:top w:val="single" w:sz="4" w:space="0" w:color="000000"/>
              <w:left w:val="single" w:sz="4" w:space="0" w:color="000000"/>
              <w:bottom w:val="single" w:sz="4" w:space="0" w:color="000000"/>
              <w:right w:val="single" w:sz="4" w:space="0" w:color="000000"/>
            </w:tcBorders>
          </w:tcPr>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Categoria serviciului    </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2A □</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2B □</w:t>
            </w:r>
          </w:p>
          <w:p w:rsidR="00470627" w:rsidRPr="00470627" w:rsidRDefault="00470627" w:rsidP="00470627">
            <w:pPr>
              <w:suppressAutoHyphens/>
              <w:spacing w:line="240" w:lineRule="auto"/>
              <w:rPr>
                <w:rFonts w:eastAsia="Times New Roman" w:cs="Times New Roman"/>
                <w:szCs w:val="24"/>
                <w:lang w:val="ro-RO" w:eastAsia="ar-SA"/>
              </w:rPr>
            </w:pPr>
          </w:p>
        </w:tc>
      </w:tr>
      <w:tr w:rsidR="00470627" w:rsidRPr="00470627" w:rsidTr="00470627">
        <w:tc>
          <w:tcPr>
            <w:tcW w:w="3240"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Principala locaţie a lucrării:</w:t>
            </w:r>
          </w:p>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 xml:space="preserve">Municipiul Falticeni, </w:t>
            </w:r>
            <w:r w:rsidR="00892532">
              <w:rPr>
                <w:rFonts w:eastAsia="Times New Roman" w:cs="Times New Roman"/>
                <w:b/>
                <w:szCs w:val="24"/>
                <w:lang w:val="ro-RO" w:eastAsia="ar-SA"/>
              </w:rPr>
              <w:t xml:space="preserve">Sc. cu cl. I-VIII „Mihail Sadoveanu” </w:t>
            </w:r>
          </w:p>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Cod  CPV:</w:t>
            </w:r>
            <w:r w:rsidR="008730E1">
              <w:rPr>
                <w:rFonts w:eastAsia="Times New Roman" w:cs="Times New Roman"/>
                <w:b/>
                <w:szCs w:val="24"/>
                <w:lang w:val="ro-RO" w:eastAsia="ar-SA"/>
              </w:rPr>
              <w:t xml:space="preserve"> </w:t>
            </w:r>
            <w:r w:rsidR="00F845E9">
              <w:rPr>
                <w:rFonts w:eastAsia="Times New Roman" w:cs="Times New Roman"/>
                <w:b/>
                <w:szCs w:val="24"/>
                <w:lang w:val="ro-RO" w:eastAsia="ar-SA"/>
              </w:rPr>
              <w:t>45212000-6</w:t>
            </w:r>
          </w:p>
          <w:p w:rsidR="00470627" w:rsidRPr="00470627" w:rsidRDefault="00470627" w:rsidP="00470627">
            <w:pPr>
              <w:suppressAutoHyphens/>
              <w:spacing w:line="240" w:lineRule="auto"/>
              <w:jc w:val="left"/>
              <w:rPr>
                <w:rFonts w:eastAsia="Times New Roman" w:cs="Times New Roman"/>
                <w:b/>
                <w:sz w:val="22"/>
                <w:lang w:val="ro-RO" w:eastAsia="ar-SA"/>
              </w:rPr>
            </w:pPr>
          </w:p>
        </w:tc>
        <w:tc>
          <w:tcPr>
            <w:tcW w:w="2880"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Principalul loc de livrare:</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Cod CPV</w:t>
            </w:r>
          </w:p>
        </w:tc>
        <w:tc>
          <w:tcPr>
            <w:tcW w:w="3980" w:type="dxa"/>
            <w:tcBorders>
              <w:top w:val="single" w:sz="4" w:space="0" w:color="000000"/>
              <w:left w:val="single" w:sz="4" w:space="0" w:color="000000"/>
              <w:bottom w:val="single" w:sz="4" w:space="0" w:color="000000"/>
              <w:right w:val="single" w:sz="4" w:space="0" w:color="000000"/>
            </w:tcBorders>
          </w:tcPr>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Principalul loc de prestare:</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Cod CPV</w:t>
            </w:r>
          </w:p>
          <w:p w:rsidR="00470627" w:rsidRPr="00470627" w:rsidRDefault="00470627" w:rsidP="00470627">
            <w:pPr>
              <w:suppressAutoHyphens/>
              <w:spacing w:line="240" w:lineRule="auto"/>
              <w:jc w:val="left"/>
              <w:rPr>
                <w:rFonts w:eastAsia="Times New Roman" w:cs="Times New Roman"/>
                <w:szCs w:val="24"/>
                <w:lang w:val="ro-RO" w:eastAsia="ar-SA"/>
              </w:rPr>
            </w:pPr>
          </w:p>
        </w:tc>
      </w:tr>
      <w:tr w:rsidR="00470627" w:rsidRPr="00470627" w:rsidTr="00470627">
        <w:tc>
          <w:tcPr>
            <w:tcW w:w="10100" w:type="dxa"/>
            <w:gridSpan w:val="3"/>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II.1.3</w:t>
            </w:r>
            <w:r w:rsidRPr="00470627">
              <w:rPr>
                <w:rFonts w:eastAsia="Times New Roman" w:cs="Times New Roman"/>
                <w:szCs w:val="24"/>
                <w:lang w:val="ro-RO" w:eastAsia="ar-SA"/>
              </w:rPr>
              <w:t xml:space="preserve">   Procedura se finalizează prin :</w:t>
            </w:r>
          </w:p>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 xml:space="preserve">Contract de achiziţie publică: x                       </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Încheierea unui acord cadru(dacă este cazul)  </w:t>
            </w:r>
            <w:r w:rsidRPr="00470627">
              <w:rPr>
                <w:rFonts w:eastAsia="Times New Roman" w:cs="Times New Roman"/>
                <w:szCs w:val="24"/>
                <w:lang w:val="ro-RO" w:eastAsia="ar-SA"/>
              </w:rPr>
              <w:tab/>
            </w:r>
            <w:r w:rsidRPr="00470627">
              <w:rPr>
                <w:rFonts w:eastAsia="Times New Roman" w:cs="Times New Roman"/>
                <w:szCs w:val="24"/>
                <w:lang w:val="ro-RO" w:eastAsia="ar-SA"/>
              </w:rPr>
              <w:tab/>
              <w:t xml:space="preserve">    </w:t>
            </w:r>
            <w:r w:rsidRPr="00470627">
              <w:rPr>
                <w:rFonts w:eastAsia="Times New Roman" w:cs="Times New Roman"/>
                <w:b/>
                <w:szCs w:val="24"/>
                <w:lang w:val="ro-RO" w:eastAsia="ar-SA"/>
              </w:rPr>
              <w:t>Nu e cazul</w:t>
            </w:r>
            <w:r w:rsidRPr="00470627">
              <w:rPr>
                <w:rFonts w:eastAsia="Times New Roman" w:cs="Times New Roman"/>
                <w:b/>
                <w:szCs w:val="24"/>
                <w:lang w:val="ro-RO" w:eastAsia="ar-SA"/>
              </w:rPr>
              <w:tab/>
              <w:t>x</w:t>
            </w:r>
          </w:p>
        </w:tc>
      </w:tr>
      <w:tr w:rsidR="00470627" w:rsidRPr="00470627" w:rsidTr="00470627">
        <w:tc>
          <w:tcPr>
            <w:tcW w:w="10100" w:type="dxa"/>
            <w:gridSpan w:val="3"/>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II.1.4</w:t>
            </w:r>
            <w:r w:rsidRPr="00470627">
              <w:rPr>
                <w:rFonts w:eastAsia="Times New Roman" w:cs="Times New Roman"/>
                <w:szCs w:val="24"/>
                <w:lang w:val="ro-RO" w:eastAsia="ar-SA"/>
              </w:rPr>
              <w:t xml:space="preserve">   Durata contractului de achiziţie publică:    </w:t>
            </w:r>
          </w:p>
          <w:p w:rsidR="00470627" w:rsidRPr="00470627" w:rsidRDefault="00470627" w:rsidP="001C1014">
            <w:pPr>
              <w:suppressAutoHyphens/>
              <w:spacing w:line="240" w:lineRule="auto"/>
              <w:jc w:val="left"/>
              <w:rPr>
                <w:rFonts w:eastAsia="Times New Roman" w:cs="Times New Roman"/>
                <w:b/>
                <w:szCs w:val="24"/>
                <w:lang w:val="ro-RO" w:eastAsia="ar-SA"/>
              </w:rPr>
            </w:pPr>
            <w:r w:rsidRPr="00470627">
              <w:rPr>
                <w:rFonts w:eastAsia="Times New Roman" w:cs="Times New Roman"/>
                <w:szCs w:val="24"/>
                <w:lang w:val="ro-RO" w:eastAsia="ar-SA"/>
              </w:rPr>
              <w:t xml:space="preserve">           ani □□</w:t>
            </w:r>
            <w:r w:rsidRPr="00470627">
              <w:rPr>
                <w:rFonts w:eastAsia="Times New Roman" w:cs="Times New Roman"/>
                <w:szCs w:val="24"/>
                <w:lang w:val="ro-RO" w:eastAsia="ar-SA"/>
              </w:rPr>
              <w:tab/>
            </w:r>
            <w:r w:rsidRPr="00470627">
              <w:rPr>
                <w:rFonts w:eastAsia="Times New Roman" w:cs="Times New Roman"/>
                <w:szCs w:val="24"/>
                <w:lang w:val="ro-RO" w:eastAsia="ar-SA"/>
              </w:rPr>
              <w:tab/>
            </w:r>
            <w:r w:rsidR="001C1014" w:rsidRPr="00D9294B">
              <w:rPr>
                <w:rFonts w:eastAsia="Times New Roman" w:cs="Times New Roman"/>
                <w:b/>
                <w:szCs w:val="24"/>
                <w:lang w:val="ro-RO" w:eastAsia="ar-SA"/>
              </w:rPr>
              <w:t>5</w:t>
            </w:r>
            <w:r w:rsidR="0020167B" w:rsidRPr="00D9294B">
              <w:rPr>
                <w:rFonts w:eastAsia="Times New Roman" w:cs="Times New Roman"/>
                <w:szCs w:val="24"/>
                <w:lang w:val="ro-RO" w:eastAsia="ar-SA"/>
              </w:rPr>
              <w:t xml:space="preserve"> </w:t>
            </w:r>
            <w:r w:rsidRPr="00D9294B">
              <w:rPr>
                <w:rFonts w:eastAsia="Times New Roman" w:cs="Times New Roman"/>
                <w:b/>
                <w:szCs w:val="24"/>
                <w:lang w:val="ro-RO" w:eastAsia="ar-SA"/>
              </w:rPr>
              <w:t>luni</w:t>
            </w:r>
            <w:r w:rsidRPr="00470627">
              <w:rPr>
                <w:rFonts w:eastAsia="Times New Roman" w:cs="Times New Roman"/>
                <w:szCs w:val="24"/>
                <w:lang w:val="ro-RO" w:eastAsia="ar-SA"/>
              </w:rPr>
              <w:tab/>
              <w:t xml:space="preserve"> zile □□            ( </w:t>
            </w:r>
            <w:r w:rsidRPr="00470627">
              <w:rPr>
                <w:rFonts w:eastAsia="Times New Roman" w:cs="Times New Roman"/>
                <w:b/>
                <w:i/>
                <w:szCs w:val="24"/>
                <w:lang w:val="ro-RO" w:eastAsia="ar-SA"/>
              </w:rPr>
              <w:t xml:space="preserve">de la </w:t>
            </w:r>
            <w:r w:rsidR="004949A5">
              <w:rPr>
                <w:rFonts w:eastAsia="Times New Roman" w:cs="Times New Roman"/>
                <w:b/>
                <w:i/>
                <w:szCs w:val="24"/>
                <w:lang w:val="ro-RO" w:eastAsia="ar-SA"/>
              </w:rPr>
              <w:t>semnarea contractului de executie</w:t>
            </w:r>
            <w:r w:rsidRPr="00470627">
              <w:rPr>
                <w:rFonts w:eastAsia="Times New Roman" w:cs="Times New Roman"/>
                <w:szCs w:val="24"/>
                <w:lang w:val="ro-RO" w:eastAsia="ar-SA"/>
              </w:rPr>
              <w:t xml:space="preserve"> )    </w:t>
            </w:r>
          </w:p>
        </w:tc>
      </w:tr>
      <w:tr w:rsidR="00470627" w:rsidRPr="00470627" w:rsidTr="00470627">
        <w:trPr>
          <w:trHeight w:val="987"/>
        </w:trPr>
        <w:tc>
          <w:tcPr>
            <w:tcW w:w="10100" w:type="dxa"/>
            <w:gridSpan w:val="3"/>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II.1.5</w:t>
            </w:r>
            <w:r w:rsidRPr="00470627">
              <w:rPr>
                <w:rFonts w:eastAsia="Times New Roman" w:cs="Times New Roman"/>
                <w:szCs w:val="24"/>
                <w:lang w:val="ro-RO" w:eastAsia="ar-SA"/>
              </w:rPr>
              <w:t xml:space="preserve">   Divizare pe loturi </w:t>
            </w:r>
          </w:p>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szCs w:val="24"/>
                <w:lang w:val="ro-RO" w:eastAsia="ar-SA"/>
              </w:rPr>
              <w:t xml:space="preserve">  da □       nu </w:t>
            </w:r>
            <w:r w:rsidRPr="00470627">
              <w:rPr>
                <w:rFonts w:eastAsia="Times New Roman" w:cs="Times New Roman"/>
                <w:b/>
                <w:szCs w:val="24"/>
                <w:lang w:val="ro-RO" w:eastAsia="ar-SA"/>
              </w:rPr>
              <w:t>x</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           Se vor depune oferte pentru intregul volum de lucrari solicitat. Nu se acepta oferte partiale</w:t>
            </w:r>
          </w:p>
        </w:tc>
      </w:tr>
      <w:tr w:rsidR="00470627" w:rsidRPr="00470627" w:rsidTr="00470627">
        <w:trPr>
          <w:trHeight w:val="368"/>
        </w:trPr>
        <w:tc>
          <w:tcPr>
            <w:tcW w:w="10100" w:type="dxa"/>
            <w:gridSpan w:val="3"/>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ind w:left="-108"/>
              <w:jc w:val="left"/>
              <w:rPr>
                <w:rFonts w:eastAsia="Times New Roman" w:cs="Times New Roman"/>
                <w:b/>
                <w:szCs w:val="24"/>
                <w:lang w:val="ro-RO" w:eastAsia="ar-SA"/>
              </w:rPr>
            </w:pPr>
            <w:r w:rsidRPr="00470627">
              <w:rPr>
                <w:rFonts w:eastAsia="Times New Roman" w:cs="Times New Roman"/>
                <w:b/>
                <w:szCs w:val="24"/>
                <w:lang w:val="ro-RO" w:eastAsia="ar-SA"/>
              </w:rPr>
              <w:t xml:space="preserve">  II.1.6</w:t>
            </w:r>
            <w:r w:rsidRPr="00470627">
              <w:rPr>
                <w:rFonts w:eastAsia="Times New Roman" w:cs="Times New Roman"/>
                <w:szCs w:val="24"/>
                <w:lang w:val="ro-RO" w:eastAsia="ar-SA"/>
              </w:rPr>
              <w:t xml:space="preserve"> Ofertele alternative sunt acceptate                 DA □                              NU </w:t>
            </w:r>
            <w:r w:rsidRPr="00470627">
              <w:rPr>
                <w:rFonts w:eastAsia="Times New Roman" w:cs="Times New Roman"/>
                <w:b/>
                <w:szCs w:val="24"/>
                <w:lang w:val="ro-RO" w:eastAsia="ar-SA"/>
              </w:rPr>
              <w:t>x</w:t>
            </w:r>
          </w:p>
        </w:tc>
      </w:tr>
    </w:tbl>
    <w:p w:rsidR="00470627" w:rsidRDefault="00470627" w:rsidP="00470627">
      <w:pPr>
        <w:suppressAutoHyphens/>
        <w:spacing w:line="240" w:lineRule="auto"/>
        <w:jc w:val="left"/>
        <w:rPr>
          <w:rFonts w:eastAsia="Times New Roman" w:cs="Times New Roman"/>
          <w:szCs w:val="24"/>
          <w:lang w:val="ro-RO" w:eastAsia="ar-SA"/>
        </w:rPr>
      </w:pPr>
    </w:p>
    <w:p w:rsidR="00EA3D44" w:rsidRDefault="00EA3D44" w:rsidP="00470627">
      <w:pPr>
        <w:suppressAutoHyphens/>
        <w:spacing w:line="240" w:lineRule="auto"/>
        <w:jc w:val="left"/>
        <w:rPr>
          <w:rFonts w:eastAsia="Times New Roman" w:cs="Times New Roman"/>
          <w:szCs w:val="24"/>
          <w:lang w:val="ro-RO" w:eastAsia="ar-SA"/>
        </w:rPr>
      </w:pPr>
    </w:p>
    <w:p w:rsidR="00EA3D44" w:rsidRDefault="00EA3D44" w:rsidP="00470627">
      <w:pPr>
        <w:suppressAutoHyphens/>
        <w:spacing w:line="240" w:lineRule="auto"/>
        <w:jc w:val="left"/>
        <w:rPr>
          <w:rFonts w:eastAsia="Times New Roman" w:cs="Times New Roman"/>
          <w:szCs w:val="24"/>
          <w:lang w:val="ro-RO" w:eastAsia="ar-SA"/>
        </w:rPr>
      </w:pPr>
    </w:p>
    <w:p w:rsidR="00EA3D44" w:rsidRDefault="00EA3D44" w:rsidP="00470627">
      <w:pPr>
        <w:suppressAutoHyphens/>
        <w:spacing w:line="240" w:lineRule="auto"/>
        <w:jc w:val="left"/>
        <w:rPr>
          <w:rFonts w:eastAsia="Times New Roman" w:cs="Times New Roman"/>
          <w:szCs w:val="24"/>
          <w:lang w:val="ro-RO" w:eastAsia="ar-SA"/>
        </w:rPr>
      </w:pPr>
    </w:p>
    <w:p w:rsidR="00EA3D44" w:rsidRDefault="00EA3D44" w:rsidP="00470627">
      <w:pPr>
        <w:suppressAutoHyphens/>
        <w:spacing w:line="240" w:lineRule="auto"/>
        <w:jc w:val="left"/>
        <w:rPr>
          <w:rFonts w:eastAsia="Times New Roman" w:cs="Times New Roman"/>
          <w:szCs w:val="24"/>
          <w:lang w:val="ro-RO" w:eastAsia="ar-SA"/>
        </w:rPr>
      </w:pPr>
    </w:p>
    <w:p w:rsidR="00EA3D44" w:rsidRPr="00470627" w:rsidRDefault="00EA3D44"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II.2    Cantitatea sau scopul contractului</w:t>
      </w:r>
    </w:p>
    <w:tbl>
      <w:tblPr>
        <w:tblW w:w="0" w:type="auto"/>
        <w:tblInd w:w="-10" w:type="dxa"/>
        <w:tblLayout w:type="fixed"/>
        <w:tblLook w:val="04A0" w:firstRow="1" w:lastRow="0" w:firstColumn="1" w:lastColumn="0" w:noHBand="0" w:noVBand="1"/>
      </w:tblPr>
      <w:tblGrid>
        <w:gridCol w:w="10208"/>
      </w:tblGrid>
      <w:tr w:rsidR="00470627" w:rsidRPr="00470627" w:rsidTr="00470627">
        <w:trPr>
          <w:trHeight w:val="1745"/>
        </w:trPr>
        <w:tc>
          <w:tcPr>
            <w:tcW w:w="10208" w:type="dxa"/>
            <w:tcBorders>
              <w:top w:val="single" w:sz="4" w:space="0" w:color="000000"/>
              <w:left w:val="single" w:sz="4" w:space="0" w:color="000000"/>
              <w:bottom w:val="single" w:sz="4" w:space="0" w:color="000000"/>
              <w:right w:val="single" w:sz="4" w:space="0" w:color="000000"/>
            </w:tcBorders>
            <w:hideMark/>
          </w:tcPr>
          <w:p w:rsidR="00685D8C" w:rsidRPr="00470627" w:rsidRDefault="00470627" w:rsidP="00685D8C">
            <w:pPr>
              <w:suppressAutoHyphens/>
              <w:spacing w:line="240" w:lineRule="auto"/>
              <w:jc w:val="left"/>
              <w:rPr>
                <w:rFonts w:eastAsia="Times New Roman" w:cs="Times New Roman"/>
                <w:b/>
                <w:i/>
                <w:szCs w:val="24"/>
                <w:lang w:val="ro-RO" w:eastAsia="ar-SA"/>
              </w:rPr>
            </w:pPr>
            <w:r w:rsidRPr="00470627">
              <w:rPr>
                <w:rFonts w:eastAsia="Times New Roman" w:cs="Times New Roman"/>
                <w:b/>
                <w:szCs w:val="24"/>
                <w:lang w:val="ro-RO" w:eastAsia="ar-SA"/>
              </w:rPr>
              <w:t>II.2.1</w:t>
            </w:r>
            <w:r w:rsidRPr="00470627">
              <w:rPr>
                <w:rFonts w:eastAsia="Times New Roman" w:cs="Times New Roman"/>
                <w:szCs w:val="24"/>
                <w:lang w:val="ro-RO" w:eastAsia="ar-SA"/>
              </w:rPr>
              <w:t xml:space="preserve">  </w:t>
            </w:r>
            <w:r w:rsidR="00685D8C" w:rsidRPr="00470627">
              <w:rPr>
                <w:rFonts w:eastAsia="Times New Roman" w:cs="Times New Roman"/>
                <w:b/>
                <w:szCs w:val="24"/>
                <w:lang w:val="ro-RO" w:eastAsia="ar-SA"/>
              </w:rPr>
              <w:t>Executia lucrarilor de</w:t>
            </w:r>
            <w:r w:rsidR="00685D8C" w:rsidRPr="00470627">
              <w:rPr>
                <w:rFonts w:eastAsia="Times New Roman" w:cs="Times New Roman"/>
                <w:szCs w:val="24"/>
                <w:lang w:val="ro-RO" w:eastAsia="ar-SA"/>
              </w:rPr>
              <w:t xml:space="preserve"> </w:t>
            </w:r>
            <w:r w:rsidR="007416B6">
              <w:rPr>
                <w:rFonts w:eastAsia="Times New Roman" w:cs="Times New Roman"/>
                <w:b/>
                <w:i/>
                <w:szCs w:val="24"/>
                <w:lang w:val="ro-RO" w:eastAsia="ar-SA"/>
              </w:rPr>
              <w:t xml:space="preserve">Construire sala de sport in incinta Sc. cu cl. I-VIII Mihail Sadoveanu </w:t>
            </w:r>
          </w:p>
          <w:p w:rsidR="004B621B"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II.2.2  Valoarea estimata a lucraril</w:t>
            </w:r>
            <w:r w:rsidR="00DE280F">
              <w:rPr>
                <w:rFonts w:eastAsia="Times New Roman" w:cs="Times New Roman"/>
                <w:b/>
                <w:szCs w:val="24"/>
                <w:lang w:val="ro-RO" w:eastAsia="ar-SA"/>
              </w:rPr>
              <w:t xml:space="preserve">or este de </w:t>
            </w:r>
            <w:r w:rsidR="00DD7844">
              <w:rPr>
                <w:rFonts w:eastAsia="Times New Roman" w:cs="Times New Roman"/>
                <w:b/>
                <w:szCs w:val="24"/>
                <w:lang w:val="ro-RO" w:eastAsia="ar-SA"/>
              </w:rPr>
              <w:t>282.258</w:t>
            </w:r>
            <w:r w:rsidR="00DE280F" w:rsidRPr="004B621B">
              <w:rPr>
                <w:rFonts w:eastAsia="Times New Roman" w:cs="Times New Roman"/>
                <w:b/>
                <w:szCs w:val="24"/>
                <w:lang w:val="ro-RO" w:eastAsia="ar-SA"/>
              </w:rPr>
              <w:t xml:space="preserve"> lei</w:t>
            </w:r>
            <w:r w:rsidRPr="004B621B">
              <w:rPr>
                <w:rFonts w:eastAsia="Times New Roman" w:cs="Times New Roman"/>
                <w:b/>
                <w:szCs w:val="24"/>
                <w:lang w:val="ro-RO" w:eastAsia="ar-SA"/>
              </w:rPr>
              <w:t xml:space="preserve"> </w:t>
            </w:r>
            <w:r w:rsidRPr="00470627">
              <w:rPr>
                <w:rFonts w:eastAsia="Times New Roman" w:cs="Times New Roman"/>
                <w:b/>
                <w:szCs w:val="24"/>
                <w:lang w:val="ro-RO" w:eastAsia="ar-SA"/>
              </w:rPr>
              <w:t>fara TVA</w:t>
            </w:r>
            <w:r w:rsidR="00DE280F">
              <w:rPr>
                <w:rFonts w:eastAsia="Times New Roman" w:cs="Times New Roman"/>
                <w:b/>
                <w:szCs w:val="24"/>
                <w:lang w:val="ro-RO" w:eastAsia="ar-SA"/>
              </w:rPr>
              <w:t xml:space="preserve"> </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ascii="Arial" w:eastAsia="Times New Roman" w:hAnsi="Arial" w:cs="Times New Roman"/>
                <w:noProof/>
                <w:szCs w:val="24"/>
              </w:rPr>
              <mc:AlternateContent>
                <mc:Choice Requires="wps">
                  <w:drawing>
                    <wp:anchor distT="0" distB="0" distL="114300" distR="114300" simplePos="0" relativeHeight="251660288" behindDoc="0" locked="0" layoutInCell="1" allowOverlap="1" wp14:anchorId="01DA69CE" wp14:editId="3319BBA9">
                      <wp:simplePos x="0" y="0"/>
                      <wp:positionH relativeFrom="column">
                        <wp:posOffset>5029200</wp:posOffset>
                      </wp:positionH>
                      <wp:positionV relativeFrom="paragraph">
                        <wp:posOffset>1905</wp:posOffset>
                      </wp:positionV>
                      <wp:extent cx="114300" cy="114300"/>
                      <wp:effectExtent l="9525" t="11430" r="9525" b="762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36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96pt;margin-top:.1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" strokeweight=".26mm"/>
                  </w:pict>
                </mc:Fallback>
              </mc:AlternateContent>
            </w:r>
            <w:r w:rsidRPr="00470627">
              <w:rPr>
                <w:rFonts w:eastAsia="Times New Roman" w:cs="Times New Roman"/>
                <w:b/>
                <w:szCs w:val="24"/>
                <w:lang w:val="ro-RO" w:eastAsia="ar-SA"/>
              </w:rPr>
              <w:t>II.2.3</w:t>
            </w:r>
            <w:r w:rsidRPr="00470627">
              <w:rPr>
                <w:rFonts w:eastAsia="Times New Roman" w:cs="Times New Roman"/>
                <w:szCs w:val="24"/>
                <w:lang w:val="ro-RO" w:eastAsia="ar-SA"/>
              </w:rPr>
              <w:t xml:space="preserve"> Opţiuni (dacă există)                                         DA </w:t>
            </w:r>
            <w:r w:rsidRPr="00470627">
              <w:rPr>
                <w:rFonts w:eastAsia="Times New Roman" w:cs="Times New Roman"/>
                <w:b/>
                <w:szCs w:val="24"/>
                <w:lang w:val="ro-RO" w:eastAsia="ar-SA"/>
              </w:rPr>
              <w:t>x</w:t>
            </w:r>
            <w:r w:rsidRPr="00470627">
              <w:rPr>
                <w:rFonts w:eastAsia="Times New Roman" w:cs="Times New Roman"/>
                <w:szCs w:val="24"/>
                <w:lang w:val="ro-RO" w:eastAsia="ar-SA"/>
              </w:rPr>
              <w:t xml:space="preserve">                              NU  </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it-IT" w:eastAsia="ar-SA"/>
              </w:rPr>
              <w:t>Se pot achizitiona, daca este cazul, lucrari suplimentare si/sau similare in conformitate cu prevederile art. 122, lit. i) si j) din O.U.G. nr. 34/2006, cu modificarile si completarile ulterioare.</w:t>
            </w:r>
          </w:p>
        </w:tc>
      </w:tr>
    </w:tbl>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 xml:space="preserve">III. Condiţii specifice contractului </w:t>
      </w:r>
    </w:p>
    <w:tbl>
      <w:tblPr>
        <w:tblW w:w="0" w:type="auto"/>
        <w:tblInd w:w="-10" w:type="dxa"/>
        <w:tblLayout w:type="fixed"/>
        <w:tblLook w:val="04A0" w:firstRow="1" w:lastRow="0" w:firstColumn="1" w:lastColumn="0" w:noHBand="0" w:noVBand="1"/>
      </w:tblPr>
      <w:tblGrid>
        <w:gridCol w:w="4428"/>
        <w:gridCol w:w="5780"/>
      </w:tblGrid>
      <w:tr w:rsidR="00470627" w:rsidRPr="00470627" w:rsidTr="00470627">
        <w:tc>
          <w:tcPr>
            <w:tcW w:w="4428"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III.1 Alte condiţii particulare referitoare la contract (dupa caz) </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III.1.1. Contract rezervat </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(dacă DA scurtă descriere )</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III.1.2. Altele </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(dacă DA, descrieţi)</w:t>
            </w:r>
          </w:p>
        </w:tc>
        <w:tc>
          <w:tcPr>
            <w:tcW w:w="5780" w:type="dxa"/>
            <w:tcBorders>
              <w:top w:val="single" w:sz="4" w:space="0" w:color="000000"/>
              <w:left w:val="single" w:sz="4" w:space="0" w:color="000000"/>
              <w:bottom w:val="single" w:sz="4" w:space="0" w:color="000000"/>
              <w:right w:val="single" w:sz="4" w:space="0" w:color="000000"/>
            </w:tcBorders>
          </w:tcPr>
          <w:p w:rsidR="00470627" w:rsidRPr="00470627" w:rsidRDefault="00470627" w:rsidP="00470627">
            <w:pPr>
              <w:suppressAutoHyphens/>
              <w:snapToGrid w:val="0"/>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szCs w:val="24"/>
                <w:lang w:val="ro-RO" w:eastAsia="ar-SA"/>
              </w:rPr>
              <w:t xml:space="preserve">         DA   □                                   NU </w:t>
            </w:r>
            <w:r w:rsidRPr="00470627">
              <w:rPr>
                <w:rFonts w:eastAsia="Times New Roman" w:cs="Times New Roman"/>
                <w:b/>
                <w:szCs w:val="24"/>
                <w:lang w:val="ro-RO" w:eastAsia="ar-SA"/>
              </w:rPr>
              <w:t>x</w:t>
            </w:r>
          </w:p>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szCs w:val="24"/>
                <w:lang w:val="ro-RO" w:eastAsia="ar-SA"/>
              </w:rPr>
              <w:t xml:space="preserve">         DA   □                                   NU </w:t>
            </w:r>
            <w:r w:rsidRPr="00470627">
              <w:rPr>
                <w:rFonts w:eastAsia="Times New Roman" w:cs="Times New Roman"/>
                <w:b/>
                <w:szCs w:val="24"/>
                <w:lang w:val="ro-RO" w:eastAsia="ar-SA"/>
              </w:rPr>
              <w:t>x</w:t>
            </w:r>
          </w:p>
        </w:tc>
      </w:tr>
    </w:tbl>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IV: PROCEDURA</w:t>
      </w:r>
    </w:p>
    <w:p w:rsidR="00470627" w:rsidRPr="00470627" w:rsidRDefault="00470627" w:rsidP="00470627">
      <w:pPr>
        <w:suppressAutoHyphens/>
        <w:spacing w:line="240" w:lineRule="auto"/>
        <w:jc w:val="left"/>
        <w:rPr>
          <w:rFonts w:eastAsia="Times New Roman" w:cs="Times New Roman"/>
          <w:b/>
          <w:szCs w:val="24"/>
          <w:lang w:val="ro-RO" w:eastAsia="ar-SA"/>
        </w:rPr>
      </w:pPr>
    </w:p>
    <w:tbl>
      <w:tblPr>
        <w:tblW w:w="0" w:type="auto"/>
        <w:tblInd w:w="-10" w:type="dxa"/>
        <w:tblLayout w:type="fixed"/>
        <w:tblLook w:val="04A0" w:firstRow="1" w:lastRow="0" w:firstColumn="1" w:lastColumn="0" w:noHBand="0" w:noVBand="1"/>
      </w:tblPr>
      <w:tblGrid>
        <w:gridCol w:w="10208"/>
      </w:tblGrid>
      <w:tr w:rsidR="00470627" w:rsidRPr="00470627" w:rsidTr="00470627">
        <w:tc>
          <w:tcPr>
            <w:tcW w:w="10208" w:type="dxa"/>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 xml:space="preserve">IV.1 Procedura selectată                                                            Cerere de oferte                                                                                                                                                  </w:t>
            </w:r>
          </w:p>
        </w:tc>
      </w:tr>
      <w:tr w:rsidR="00470627" w:rsidRPr="00470627" w:rsidTr="00470627">
        <w:tc>
          <w:tcPr>
            <w:tcW w:w="10208" w:type="dxa"/>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 xml:space="preserve">IV.2  Etapa finală de licitaţie electronică                               DA  □        NU x                                    </w:t>
            </w:r>
          </w:p>
        </w:tc>
      </w:tr>
    </w:tbl>
    <w:p w:rsidR="00470627" w:rsidRPr="00470627" w:rsidRDefault="00470627" w:rsidP="00470627">
      <w:pPr>
        <w:suppressAutoHyphens/>
        <w:spacing w:line="240" w:lineRule="auto"/>
        <w:jc w:val="left"/>
        <w:rPr>
          <w:rFonts w:eastAsia="Times New Roman" w:cs="Times New Roman"/>
          <w:szCs w:val="24"/>
          <w:lang w:val="ro-RO" w:eastAsia="ar-SA"/>
        </w:rPr>
      </w:pPr>
    </w:p>
    <w:tbl>
      <w:tblPr>
        <w:tblW w:w="0" w:type="auto"/>
        <w:tblInd w:w="-10" w:type="dxa"/>
        <w:tblLayout w:type="fixed"/>
        <w:tblLook w:val="04A0" w:firstRow="1" w:lastRow="0" w:firstColumn="1" w:lastColumn="0" w:noHBand="0" w:noVBand="1"/>
      </w:tblPr>
      <w:tblGrid>
        <w:gridCol w:w="10208"/>
      </w:tblGrid>
      <w:tr w:rsidR="00470627" w:rsidRPr="00470627" w:rsidTr="00470627">
        <w:tc>
          <w:tcPr>
            <w:tcW w:w="10208" w:type="dxa"/>
            <w:tcBorders>
              <w:top w:val="single" w:sz="4" w:space="0" w:color="000000"/>
              <w:left w:val="single" w:sz="4" w:space="0" w:color="000000"/>
              <w:bottom w:val="single" w:sz="4" w:space="0" w:color="000000"/>
              <w:right w:val="single" w:sz="4" w:space="0" w:color="000000"/>
            </w:tcBorders>
          </w:tcPr>
          <w:p w:rsidR="00470627" w:rsidRPr="00470627" w:rsidRDefault="00470627" w:rsidP="00470627">
            <w:pPr>
              <w:suppressAutoHyphens/>
              <w:snapToGrid w:val="0"/>
              <w:spacing w:line="240" w:lineRule="auto"/>
              <w:jc w:val="left"/>
              <w:rPr>
                <w:rFonts w:eastAsia="Times New Roman" w:cs="Times New Roman"/>
                <w:b/>
                <w:szCs w:val="24"/>
                <w:lang w:val="ro-RO" w:eastAsia="ar-SA"/>
              </w:rPr>
            </w:pPr>
          </w:p>
          <w:p w:rsidR="00470627" w:rsidRPr="00470627" w:rsidRDefault="00470627" w:rsidP="00470627">
            <w:pPr>
              <w:suppressAutoHyphens/>
              <w:snapToGrid w:val="0"/>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 xml:space="preserve"> IV.3)  Legislaţia aplicată :</w:t>
            </w:r>
          </w:p>
          <w:p w:rsidR="00470627" w:rsidRPr="00470627" w:rsidRDefault="00470627" w:rsidP="00470627">
            <w:pPr>
              <w:suppressAutoHyphens/>
              <w:snapToGrid w:val="0"/>
              <w:spacing w:line="240" w:lineRule="auto"/>
              <w:jc w:val="left"/>
              <w:rPr>
                <w:rFonts w:eastAsia="Times New Roman" w:cs="Times New Roman"/>
                <w:b/>
                <w:szCs w:val="24"/>
                <w:lang w:val="ro-RO" w:eastAsia="ar-SA"/>
              </w:rPr>
            </w:pPr>
          </w:p>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a) Ordonanta de Urgenta a Guvernului nr. 34/19.04.2006</w:t>
            </w:r>
            <w:r w:rsidRPr="00470627">
              <w:rPr>
                <w:rFonts w:eastAsia="Times New Roman" w:cs="Times New Roman"/>
                <w:szCs w:val="24"/>
                <w:lang w:val="ro-RO" w:eastAsia="ar-SA"/>
              </w:rPr>
              <w:t xml:space="preserve"> privind atribuirea contractelor de achizitie publica, a contractelor de concesiune de lucrari publice si a contractelor de concesiune de servicii, publicata in Monitorul Oficial al Romaniei, Partea I, nr. 418/15.05.2006, aprobata prin </w:t>
            </w:r>
            <w:r w:rsidRPr="00470627">
              <w:rPr>
                <w:rFonts w:eastAsia="Times New Roman" w:cs="Times New Roman"/>
                <w:b/>
                <w:szCs w:val="24"/>
                <w:lang w:val="ro-RO" w:eastAsia="ar-SA"/>
              </w:rPr>
              <w:t>Legea nr. 337/17.07.2006,</w:t>
            </w:r>
            <w:r w:rsidRPr="00470627">
              <w:rPr>
                <w:rFonts w:eastAsia="Times New Roman" w:cs="Times New Roman"/>
                <w:szCs w:val="24"/>
                <w:lang w:val="ro-RO" w:eastAsia="ar-SA"/>
              </w:rPr>
              <w:t xml:space="preserve"> publicata in Monitorul Oficial al Romaniei, Partea I, nr. 625/20.07.2006, cu modificarile si completarile ulterioare</w:t>
            </w:r>
          </w:p>
          <w:p w:rsidR="00470627" w:rsidRPr="00470627" w:rsidRDefault="00470627" w:rsidP="00470627">
            <w:pPr>
              <w:suppressAutoHyphens/>
              <w:snapToGrid w:val="0"/>
              <w:spacing w:line="240" w:lineRule="auto"/>
              <w:rPr>
                <w:rFonts w:eastAsia="Times New Roman" w:cs="Times New Roman"/>
                <w:szCs w:val="24"/>
                <w:lang w:val="ro-RO" w:eastAsia="ar-SA"/>
              </w:rPr>
            </w:pPr>
            <w:r w:rsidRPr="00470627">
              <w:rPr>
                <w:rFonts w:eastAsia="Times New Roman" w:cs="Times New Roman"/>
                <w:b/>
                <w:szCs w:val="24"/>
                <w:lang w:val="ro-RO" w:eastAsia="ar-SA"/>
              </w:rPr>
              <w:t>b)</w:t>
            </w: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OUG nr.76/30.06.2010</w:t>
            </w:r>
            <w:r w:rsidRPr="00470627">
              <w:rPr>
                <w:rFonts w:eastAsia="Times New Roman" w:cs="Times New Roman"/>
                <w:szCs w:val="24"/>
                <w:lang w:val="ro-RO" w:eastAsia="ar-SA"/>
              </w:rPr>
              <w:t xml:space="preserve"> publicata in Monitorul Oficial al Romaniei, Partea I, nr. 453/02.07.2010 pentru modificarea si completarea OUG 34/2006 privind atribuirea contractelor de achizitie publica, a contractelor de concesiune de lucrari publice si a contractelor de concesiune de servicii</w:t>
            </w:r>
          </w:p>
          <w:p w:rsidR="00470627" w:rsidRPr="00470627" w:rsidRDefault="00470627" w:rsidP="00470627">
            <w:pPr>
              <w:suppressAutoHyphens/>
              <w:snapToGrid w:val="0"/>
              <w:spacing w:line="240" w:lineRule="auto"/>
              <w:rPr>
                <w:rFonts w:eastAsia="Times New Roman" w:cs="Times New Roman"/>
                <w:szCs w:val="24"/>
                <w:lang w:val="ro-RO" w:eastAsia="ar-SA"/>
              </w:rPr>
            </w:pPr>
            <w:r w:rsidRPr="00470627">
              <w:rPr>
                <w:rFonts w:eastAsia="Times New Roman" w:cs="Times New Roman"/>
                <w:b/>
                <w:szCs w:val="24"/>
                <w:lang w:val="ro-RO" w:eastAsia="ar-SA"/>
              </w:rPr>
              <w:t>c)</w:t>
            </w: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Hotararea Guvernului nr. 925/19.07.2006</w:t>
            </w:r>
            <w:r w:rsidRPr="00470627">
              <w:rPr>
                <w:rFonts w:eastAsia="Times New Roman" w:cs="Times New Roman"/>
                <w:szCs w:val="24"/>
                <w:lang w:val="ro-RO" w:eastAsia="ar-SA"/>
              </w:rPr>
              <w:t xml:space="preserve"> pentru aprobarea normelor de aplicare a prevederilor referitoare la atribuirea contractelor de achizitie publica din Ordonanta de Urgenta a Guvernului nr. 34/19.04.2006 privind achizitiile publice, publicata in Monitorul Oficial al Romaniei, Partea I, nr. 625/20.07.2006, cu modificarile si completarile ulterioare;</w:t>
            </w:r>
          </w:p>
          <w:p w:rsidR="00470627" w:rsidRPr="00470627" w:rsidRDefault="00470627" w:rsidP="00470627">
            <w:pPr>
              <w:suppressAutoHyphens/>
              <w:snapToGrid w:val="0"/>
              <w:spacing w:line="240" w:lineRule="auto"/>
              <w:rPr>
                <w:rFonts w:eastAsia="Times New Roman" w:cs="Times New Roman"/>
                <w:szCs w:val="24"/>
                <w:lang w:val="ro-RO" w:eastAsia="ar-SA"/>
              </w:rPr>
            </w:pPr>
            <w:r w:rsidRPr="00470627">
              <w:rPr>
                <w:rFonts w:eastAsia="Times New Roman" w:cs="Times New Roman"/>
                <w:b/>
                <w:szCs w:val="24"/>
                <w:lang w:val="ro-RO" w:eastAsia="ar-SA"/>
              </w:rPr>
              <w:t>d)</w:t>
            </w: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HG nr. 834/22.07.2009</w:t>
            </w:r>
            <w:r w:rsidRPr="00470627">
              <w:rPr>
                <w:rFonts w:eastAsia="Times New Roman" w:cs="Times New Roman"/>
                <w:szCs w:val="24"/>
                <w:lang w:val="ro-RO" w:eastAsia="ar-SA"/>
              </w:rPr>
              <w:t xml:space="preserve"> publicata in Monitorul Oficial al Romaniei, Partea I, nr. 515/27.07.2009 privind modificarea si completarea Hotararii Guvernului nr. 925/2006 pentru aprobarea normelor de aplicare a prevederilor referitoare la atribuirea contractelor de achizitie publica din OUG nr. 34/2006 privind atribuirea contractelor de achizitie publica, a contractelor de concesiune de lucrari publice si a contractelor de concesiune de servicii.</w:t>
            </w:r>
          </w:p>
          <w:p w:rsidR="00470627" w:rsidRPr="00470627" w:rsidRDefault="00470627" w:rsidP="00470627">
            <w:pPr>
              <w:suppressAutoHyphens/>
              <w:snapToGrid w:val="0"/>
              <w:spacing w:line="240" w:lineRule="auto"/>
              <w:rPr>
                <w:rFonts w:eastAsia="Times New Roman" w:cs="Times New Roman"/>
                <w:szCs w:val="24"/>
                <w:lang w:val="ro-RO" w:eastAsia="ar-SA"/>
              </w:rPr>
            </w:pPr>
            <w:r w:rsidRPr="00470627">
              <w:rPr>
                <w:rFonts w:eastAsia="Times New Roman" w:cs="Times New Roman"/>
                <w:b/>
                <w:szCs w:val="24"/>
                <w:lang w:val="ro-RO" w:eastAsia="ar-SA"/>
              </w:rPr>
              <w:t>e)</w:t>
            </w: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Ordonanta de Urgenta a Guvernului nr. 30/12.04.2006</w:t>
            </w:r>
            <w:r w:rsidRPr="00470627">
              <w:rPr>
                <w:rFonts w:eastAsia="Times New Roman" w:cs="Times New Roman"/>
                <w:szCs w:val="24"/>
                <w:lang w:val="ro-RO" w:eastAsia="ar-SA"/>
              </w:rPr>
              <w:t xml:space="preserve"> privind functia de verificare a aspectelor procedurale aferente procesului de atribuire a contractelor de achizitie publica, publicata in Monitorul Oficial al Romaniei, Partea I, nr. 365/26.04.2006. </w:t>
            </w:r>
          </w:p>
          <w:p w:rsidR="00470627" w:rsidRPr="00470627" w:rsidRDefault="00470627" w:rsidP="00470627">
            <w:pPr>
              <w:suppressAutoHyphens/>
              <w:snapToGrid w:val="0"/>
              <w:spacing w:line="240" w:lineRule="auto"/>
              <w:rPr>
                <w:rFonts w:eastAsia="Times New Roman" w:cs="Times New Roman"/>
                <w:szCs w:val="24"/>
                <w:lang w:val="ro-RO" w:eastAsia="ar-SA"/>
              </w:rPr>
            </w:pPr>
            <w:r w:rsidRPr="00470627">
              <w:rPr>
                <w:rFonts w:eastAsia="Times New Roman" w:cs="Times New Roman"/>
                <w:b/>
                <w:szCs w:val="24"/>
                <w:lang w:val="ro-RO" w:eastAsia="ar-SA"/>
              </w:rPr>
              <w:t>f)</w:t>
            </w: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Hotararea Guvernului nr. 942/19.07.2006</w:t>
            </w:r>
            <w:r w:rsidRPr="00470627">
              <w:rPr>
                <w:rFonts w:eastAsia="Times New Roman" w:cs="Times New Roman"/>
                <w:szCs w:val="24"/>
                <w:lang w:val="ro-RO" w:eastAsia="ar-SA"/>
              </w:rPr>
              <w:t xml:space="preserve"> pentru aprobarea normelor de aplicare a Ordonantei de </w:t>
            </w:r>
            <w:r w:rsidRPr="00470627">
              <w:rPr>
                <w:rFonts w:eastAsia="Times New Roman" w:cs="Times New Roman"/>
                <w:szCs w:val="24"/>
                <w:lang w:val="ro-RO" w:eastAsia="ar-SA"/>
              </w:rPr>
              <w:lastRenderedPageBreak/>
              <w:t xml:space="preserve">urgenta a Guvernului nr. 30/12.04.2006 privind functia de verificare a aspectelor procedurale aferente procesului de atribuire a contractelor de achizitie publica, publicata in Monitorul Oficial al Romaniei, Partea I, nr. 661/01.08.2006. </w:t>
            </w:r>
          </w:p>
          <w:p w:rsidR="00470627" w:rsidRPr="00470627" w:rsidRDefault="00470627" w:rsidP="00470627">
            <w:pPr>
              <w:suppressAutoHyphens/>
              <w:snapToGrid w:val="0"/>
              <w:spacing w:line="240" w:lineRule="auto"/>
              <w:rPr>
                <w:rFonts w:eastAsia="Times New Roman" w:cs="Times New Roman"/>
                <w:szCs w:val="24"/>
                <w:lang w:val="it-IT" w:eastAsia="ar-SA"/>
              </w:rPr>
            </w:pPr>
            <w:r w:rsidRPr="00470627">
              <w:rPr>
                <w:rFonts w:eastAsia="Times New Roman" w:cs="Times New Roman"/>
                <w:b/>
                <w:szCs w:val="24"/>
                <w:lang w:val="it-IT" w:eastAsia="ar-SA"/>
              </w:rPr>
              <w:t>g)</w:t>
            </w:r>
            <w:r w:rsidRPr="00470627">
              <w:rPr>
                <w:rFonts w:eastAsia="Times New Roman" w:cs="Times New Roman"/>
                <w:szCs w:val="24"/>
                <w:lang w:val="it-IT" w:eastAsia="ar-SA"/>
              </w:rPr>
              <w:t xml:space="preserve"> </w:t>
            </w:r>
            <w:r w:rsidRPr="00470627">
              <w:rPr>
                <w:rFonts w:eastAsia="Times New Roman" w:cs="Times New Roman"/>
                <w:b/>
                <w:szCs w:val="24"/>
                <w:lang w:val="it-IT" w:eastAsia="ar-SA"/>
              </w:rPr>
              <w:t>Hotararea Guvernului nr. 895/2005</w:t>
            </w:r>
            <w:r w:rsidRPr="00470627">
              <w:rPr>
                <w:rFonts w:eastAsia="Times New Roman" w:cs="Times New Roman"/>
                <w:szCs w:val="24"/>
                <w:lang w:val="it-IT" w:eastAsia="ar-SA"/>
              </w:rPr>
              <w:t xml:space="preserve"> privind organizarea si functionarea Autoritatii Nationale pentru Reglementarea si Monitorizarea Achizitiilor Publice, publicata in Monitorul Oficial al Romaniei, Partea I, nr. 751 din 18 august 2005; </w:t>
            </w:r>
          </w:p>
          <w:p w:rsidR="00470627" w:rsidRPr="00470627" w:rsidRDefault="00470627" w:rsidP="00470627">
            <w:pPr>
              <w:suppressAutoHyphens/>
              <w:snapToGrid w:val="0"/>
              <w:spacing w:line="240" w:lineRule="auto"/>
              <w:jc w:val="left"/>
              <w:rPr>
                <w:rFonts w:eastAsia="Times New Roman" w:cs="Times New Roman"/>
                <w:szCs w:val="24"/>
                <w:lang w:val="it-IT" w:eastAsia="ar-SA"/>
              </w:rPr>
            </w:pPr>
            <w:r w:rsidRPr="00470627">
              <w:rPr>
                <w:rFonts w:eastAsia="Times New Roman" w:cs="Times New Roman"/>
                <w:b/>
                <w:szCs w:val="24"/>
                <w:lang w:val="it-IT" w:eastAsia="ar-SA"/>
              </w:rPr>
              <w:t>h)</w:t>
            </w:r>
            <w:r w:rsidRPr="00470627">
              <w:rPr>
                <w:rFonts w:eastAsia="Times New Roman" w:cs="Times New Roman"/>
                <w:szCs w:val="24"/>
                <w:lang w:val="it-IT" w:eastAsia="ar-SA"/>
              </w:rPr>
              <w:t xml:space="preserve">  </w:t>
            </w:r>
            <w:r w:rsidRPr="00470627">
              <w:rPr>
                <w:rFonts w:eastAsia="Times New Roman" w:cs="Times New Roman"/>
                <w:b/>
                <w:szCs w:val="24"/>
                <w:lang w:val="it-IT" w:eastAsia="ar-SA"/>
              </w:rPr>
              <w:t>Hotararea Guvernului nr. 264/2003</w:t>
            </w:r>
            <w:r w:rsidRPr="00470627">
              <w:rPr>
                <w:rFonts w:eastAsia="Times New Roman" w:cs="Times New Roman"/>
                <w:szCs w:val="24"/>
                <w:lang w:val="it-IT" w:eastAsia="ar-SA"/>
              </w:rPr>
              <w:t xml:space="preserve"> privind stabilirea actiunilor si categoriilor de cheltuieli, criteriilor, procedurilor si limitelor pentru efectuarea de plati in avans din fondurile publice, publicata in Monitorul Oficial nr. 177/2003, modificata.</w:t>
            </w:r>
          </w:p>
          <w:p w:rsidR="00470627" w:rsidRDefault="00470627" w:rsidP="00470627">
            <w:pPr>
              <w:tabs>
                <w:tab w:val="left" w:pos="342"/>
              </w:tabs>
              <w:suppressAutoHyphens/>
              <w:spacing w:before="120" w:after="60" w:line="264" w:lineRule="auto"/>
              <w:ind w:left="10" w:hanging="24"/>
              <w:jc w:val="left"/>
              <w:rPr>
                <w:rFonts w:eastAsia="Times New Roman" w:cs="Times New Roman"/>
                <w:szCs w:val="24"/>
                <w:lang w:val="it-IT" w:eastAsia="ar-SA"/>
              </w:rPr>
            </w:pPr>
            <w:r w:rsidRPr="00470627">
              <w:rPr>
                <w:rFonts w:eastAsia="Times New Roman" w:cs="Times New Roman"/>
                <w:b/>
                <w:spacing w:val="-4"/>
                <w:szCs w:val="24"/>
                <w:lang w:val="it-IT" w:eastAsia="ar-SA"/>
              </w:rPr>
              <w:t>i)</w:t>
            </w:r>
            <w:r w:rsidRPr="00470627">
              <w:rPr>
                <w:rFonts w:eastAsia="Times New Roman" w:cs="Times New Roman"/>
                <w:spacing w:val="-4"/>
                <w:szCs w:val="24"/>
                <w:lang w:val="it-IT" w:eastAsia="ar-SA"/>
              </w:rPr>
              <w:t xml:space="preserve"> </w:t>
            </w:r>
            <w:r w:rsidRPr="00470627">
              <w:rPr>
                <w:rFonts w:eastAsia="Times New Roman" w:cs="Times New Roman"/>
                <w:b/>
                <w:spacing w:val="-4"/>
                <w:szCs w:val="24"/>
                <w:lang w:val="it-IT" w:eastAsia="ar-SA"/>
              </w:rPr>
              <w:t>Legea nr. 346/2004</w:t>
            </w:r>
            <w:r w:rsidRPr="00470627">
              <w:rPr>
                <w:rFonts w:eastAsia="Times New Roman" w:cs="Times New Roman"/>
                <w:spacing w:val="-4"/>
                <w:szCs w:val="24"/>
                <w:lang w:val="it-IT" w:eastAsia="ar-SA"/>
              </w:rPr>
              <w:t xml:space="preserve"> privind stimularea infiintarii si dezvoltarii intreprinderilor mici si </w:t>
            </w:r>
            <w:r w:rsidRPr="00470627">
              <w:rPr>
                <w:rFonts w:eastAsia="Times New Roman" w:cs="Times New Roman"/>
                <w:szCs w:val="24"/>
                <w:lang w:val="it-IT" w:eastAsia="ar-SA"/>
              </w:rPr>
              <w:t>mijlocii, modificata si completata prin O.G. nr. 27/2006.</w:t>
            </w:r>
          </w:p>
          <w:p w:rsidR="00482DF6" w:rsidRPr="006C2651" w:rsidRDefault="00482DF6" w:rsidP="00470627">
            <w:pPr>
              <w:tabs>
                <w:tab w:val="left" w:pos="342"/>
              </w:tabs>
              <w:suppressAutoHyphens/>
              <w:spacing w:before="120" w:after="60" w:line="264" w:lineRule="auto"/>
              <w:ind w:left="10" w:hanging="24"/>
              <w:jc w:val="left"/>
              <w:rPr>
                <w:rFonts w:eastAsia="Times New Roman" w:cs="Times New Roman"/>
                <w:spacing w:val="-4"/>
                <w:szCs w:val="24"/>
                <w:lang w:val="it-IT" w:eastAsia="ar-SA"/>
              </w:rPr>
            </w:pPr>
            <w:r>
              <w:rPr>
                <w:rFonts w:eastAsia="Times New Roman" w:cs="Times New Roman"/>
                <w:b/>
                <w:spacing w:val="-4"/>
                <w:szCs w:val="24"/>
                <w:lang w:val="it-IT" w:eastAsia="ar-SA"/>
              </w:rPr>
              <w:t xml:space="preserve">j) </w:t>
            </w:r>
            <w:r w:rsidR="006C2651">
              <w:rPr>
                <w:rFonts w:eastAsia="Times New Roman" w:cs="Times New Roman"/>
                <w:b/>
                <w:spacing w:val="-4"/>
                <w:szCs w:val="24"/>
                <w:lang w:val="it-IT" w:eastAsia="ar-SA"/>
              </w:rPr>
              <w:t xml:space="preserve">OUG </w:t>
            </w:r>
            <w:r>
              <w:rPr>
                <w:rFonts w:eastAsia="Times New Roman" w:cs="Times New Roman"/>
                <w:b/>
                <w:spacing w:val="-4"/>
                <w:szCs w:val="24"/>
                <w:lang w:val="it-IT" w:eastAsia="ar-SA"/>
              </w:rPr>
              <w:t xml:space="preserve"> 52/10.06.2011</w:t>
            </w:r>
            <w:r w:rsidR="006C2651">
              <w:rPr>
                <w:rFonts w:eastAsia="Times New Roman" w:cs="Times New Roman"/>
                <w:spacing w:val="-4"/>
                <w:szCs w:val="24"/>
                <w:lang w:val="it-IT" w:eastAsia="ar-SA"/>
              </w:rPr>
              <w:t xml:space="preserve"> privind functia de verificare a aspectelor procedurale aferente procesului de atribuire a contractelor de achizitie publica</w:t>
            </w:r>
          </w:p>
          <w:p w:rsidR="00482DF6" w:rsidRPr="00B456EB" w:rsidRDefault="00482DF6" w:rsidP="00470627">
            <w:pPr>
              <w:tabs>
                <w:tab w:val="left" w:pos="342"/>
              </w:tabs>
              <w:suppressAutoHyphens/>
              <w:spacing w:before="120" w:after="60" w:line="264" w:lineRule="auto"/>
              <w:ind w:left="10" w:hanging="24"/>
              <w:jc w:val="left"/>
              <w:rPr>
                <w:rFonts w:eastAsia="Times New Roman" w:cs="Times New Roman"/>
                <w:spacing w:val="-4"/>
                <w:szCs w:val="24"/>
                <w:lang w:val="it-IT" w:eastAsia="ar-SA"/>
              </w:rPr>
            </w:pPr>
            <w:r>
              <w:rPr>
                <w:rFonts w:eastAsia="Times New Roman" w:cs="Times New Roman"/>
                <w:b/>
                <w:spacing w:val="-4"/>
                <w:szCs w:val="24"/>
                <w:lang w:val="it-IT" w:eastAsia="ar-SA"/>
              </w:rPr>
              <w:t>k) Ordinul 301/14.06.2011</w:t>
            </w:r>
            <w:r w:rsidR="006C2651">
              <w:rPr>
                <w:rFonts w:eastAsia="Times New Roman" w:cs="Times New Roman"/>
                <w:b/>
                <w:spacing w:val="-4"/>
                <w:szCs w:val="24"/>
                <w:lang w:val="it-IT" w:eastAsia="ar-SA"/>
              </w:rPr>
              <w:t xml:space="preserve"> </w:t>
            </w:r>
            <w:r w:rsidR="00B456EB">
              <w:rPr>
                <w:rFonts w:eastAsia="Times New Roman" w:cs="Times New Roman"/>
                <w:spacing w:val="-4"/>
                <w:szCs w:val="24"/>
                <w:lang w:val="it-IT" w:eastAsia="ar-SA"/>
              </w:rPr>
              <w:t>privind aprobarea metodologiei de analiza a procedurilor de atribuire a contractelor de achizitie publica</w:t>
            </w:r>
          </w:p>
          <w:p w:rsidR="00482DF6" w:rsidRPr="00470627" w:rsidRDefault="00482DF6" w:rsidP="00470627">
            <w:pPr>
              <w:tabs>
                <w:tab w:val="left" w:pos="342"/>
              </w:tabs>
              <w:suppressAutoHyphens/>
              <w:spacing w:before="120" w:after="60" w:line="264" w:lineRule="auto"/>
              <w:ind w:left="10" w:hanging="24"/>
              <w:jc w:val="left"/>
              <w:rPr>
                <w:rFonts w:eastAsia="Times New Roman" w:cs="Times New Roman"/>
                <w:szCs w:val="24"/>
                <w:lang w:val="it-IT" w:eastAsia="ar-SA"/>
              </w:rPr>
            </w:pPr>
            <w:r>
              <w:rPr>
                <w:rFonts w:eastAsia="Times New Roman" w:cs="Times New Roman"/>
                <w:b/>
                <w:spacing w:val="-4"/>
                <w:szCs w:val="24"/>
                <w:lang w:val="it-IT" w:eastAsia="ar-SA"/>
              </w:rPr>
              <w:t>l) Ordinul 302/14.06.2011</w:t>
            </w:r>
            <w:r w:rsidR="00B57381">
              <w:rPr>
                <w:rFonts w:eastAsia="Times New Roman" w:cs="Times New Roman"/>
                <w:b/>
                <w:spacing w:val="-4"/>
                <w:szCs w:val="24"/>
                <w:lang w:val="it-IT" w:eastAsia="ar-SA"/>
              </w:rPr>
              <w:t xml:space="preserve"> </w:t>
            </w:r>
            <w:r w:rsidR="00B57381" w:rsidRPr="00B57381">
              <w:rPr>
                <w:rFonts w:eastAsia="Times New Roman" w:cs="Times New Roman"/>
                <w:spacing w:val="-4"/>
                <w:szCs w:val="24"/>
                <w:lang w:val="it-IT" w:eastAsia="ar-SA"/>
              </w:rPr>
              <w:t>al presedintelui ANRMAP privind aprobarea formularelor  standard aferente procedurilor de atribuire a contractelor de achizitie publica</w:t>
            </w:r>
            <w:r w:rsidR="00B57381">
              <w:rPr>
                <w:rFonts w:eastAsia="Times New Roman" w:cs="Times New Roman"/>
                <w:spacing w:val="-4"/>
                <w:szCs w:val="24"/>
                <w:lang w:val="it-IT" w:eastAsia="ar-SA"/>
              </w:rPr>
              <w:t>.</w:t>
            </w:r>
          </w:p>
        </w:tc>
      </w:tr>
    </w:tbl>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b/>
          <w:szCs w:val="24"/>
          <w:lang w:val="ro-RO" w:eastAsia="ar-SA"/>
        </w:rPr>
      </w:pPr>
    </w:p>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V.</w:t>
      </w: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 xml:space="preserve">CRITERII DE CALIFICARE ŞI/SAU SELECTIE </w:t>
      </w:r>
    </w:p>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szCs w:val="24"/>
          <w:lang w:val="ro-RO" w:eastAsia="ar-SA"/>
        </w:rPr>
      </w:pPr>
    </w:p>
    <w:tbl>
      <w:tblPr>
        <w:tblW w:w="0" w:type="auto"/>
        <w:tblInd w:w="-10" w:type="dxa"/>
        <w:tblLayout w:type="fixed"/>
        <w:tblLook w:val="04A0" w:firstRow="1" w:lastRow="0" w:firstColumn="1" w:lastColumn="0" w:noHBand="0" w:noVBand="1"/>
      </w:tblPr>
      <w:tblGrid>
        <w:gridCol w:w="4796"/>
        <w:gridCol w:w="5412"/>
      </w:tblGrid>
      <w:tr w:rsidR="00470627" w:rsidRPr="00470627" w:rsidTr="00470627">
        <w:trPr>
          <w:trHeight w:val="285"/>
        </w:trPr>
        <w:tc>
          <w:tcPr>
            <w:tcW w:w="10208" w:type="dxa"/>
            <w:gridSpan w:val="2"/>
            <w:tcBorders>
              <w:top w:val="single" w:sz="4" w:space="0" w:color="000000"/>
              <w:left w:val="single" w:sz="4" w:space="0" w:color="000000"/>
              <w:bottom w:val="single" w:sz="4" w:space="0" w:color="auto"/>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V.1  Situaţia personală a candidatului /ofertantului</w:t>
            </w:r>
          </w:p>
        </w:tc>
      </w:tr>
      <w:tr w:rsidR="00470627" w:rsidRPr="00470627" w:rsidTr="00470627">
        <w:trPr>
          <w:trHeight w:val="1701"/>
        </w:trPr>
        <w:tc>
          <w:tcPr>
            <w:tcW w:w="4796" w:type="dxa"/>
            <w:tcBorders>
              <w:top w:val="single" w:sz="4" w:space="0" w:color="auto"/>
              <w:left w:val="single" w:sz="4" w:space="0" w:color="000000"/>
              <w:bottom w:val="single" w:sz="4" w:space="0" w:color="auto"/>
              <w:right w:val="single" w:sz="4" w:space="0" w:color="auto"/>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 xml:space="preserve">V.1.1  </w:t>
            </w:r>
            <w:r w:rsidRPr="00470627">
              <w:rPr>
                <w:rFonts w:eastAsia="Times New Roman" w:cs="Times New Roman"/>
                <w:szCs w:val="24"/>
                <w:lang w:val="ro-RO" w:eastAsia="ar-SA"/>
              </w:rPr>
              <w:t xml:space="preserve">Declaraţii privind eligibilitatea </w:t>
            </w:r>
          </w:p>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 xml:space="preserve">           Solicitat  x           </w:t>
            </w:r>
            <w:r w:rsidRPr="00470627">
              <w:rPr>
                <w:rFonts w:eastAsia="Times New Roman" w:cs="Times New Roman"/>
                <w:szCs w:val="24"/>
                <w:lang w:val="ro-RO" w:eastAsia="ar-SA"/>
              </w:rPr>
              <w:t>Nesolicitat  □</w:t>
            </w:r>
          </w:p>
        </w:tc>
        <w:tc>
          <w:tcPr>
            <w:tcW w:w="5412" w:type="dxa"/>
            <w:tcBorders>
              <w:top w:val="single" w:sz="4" w:space="0" w:color="auto"/>
              <w:left w:val="single" w:sz="4" w:space="0" w:color="auto"/>
              <w:bottom w:val="single" w:sz="4" w:space="0" w:color="auto"/>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Cerinţă obligatorie:</w:t>
            </w:r>
          </w:p>
          <w:p w:rsidR="00470627" w:rsidRPr="00470627" w:rsidRDefault="00470627" w:rsidP="004C5E9D">
            <w:pPr>
              <w:suppressAutoHyphens/>
              <w:snapToGrid w:val="0"/>
              <w:spacing w:line="240" w:lineRule="auto"/>
              <w:rPr>
                <w:rFonts w:eastAsia="Times New Roman" w:cs="Times New Roman"/>
                <w:b/>
                <w:szCs w:val="24"/>
                <w:lang w:val="ro-RO" w:eastAsia="ar-SA"/>
              </w:rPr>
            </w:pPr>
            <w:r w:rsidRPr="00470627">
              <w:rPr>
                <w:rFonts w:eastAsia="Times New Roman" w:cs="Times New Roman"/>
                <w:szCs w:val="24"/>
                <w:lang w:val="ro-RO" w:eastAsia="ar-SA"/>
              </w:rPr>
              <w:t xml:space="preserve">-Se solicită completarea şi semnarea de către reprezentantul legal al ofertantului a </w:t>
            </w:r>
            <w:r w:rsidRPr="00470627">
              <w:rPr>
                <w:rFonts w:eastAsia="Times New Roman" w:cs="Times New Roman"/>
                <w:b/>
                <w:szCs w:val="24"/>
                <w:lang w:val="ro-RO" w:eastAsia="ar-SA"/>
              </w:rPr>
              <w:t>Declaratiei privind eligibilitatea - Formular 1</w:t>
            </w:r>
          </w:p>
          <w:p w:rsidR="00470627" w:rsidRPr="00470627" w:rsidRDefault="00470627" w:rsidP="004C5E9D">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-In cazul unei asocieri , fiecare asociat este obligat sa prezinte acest formular </w:t>
            </w:r>
          </w:p>
        </w:tc>
      </w:tr>
      <w:tr w:rsidR="00470627" w:rsidRPr="00470627" w:rsidTr="00470627">
        <w:trPr>
          <w:trHeight w:val="1966"/>
        </w:trPr>
        <w:tc>
          <w:tcPr>
            <w:tcW w:w="4796" w:type="dxa"/>
            <w:tcBorders>
              <w:top w:val="single" w:sz="4" w:space="0" w:color="auto"/>
              <w:left w:val="single" w:sz="4" w:space="0" w:color="000000"/>
              <w:bottom w:val="single" w:sz="4" w:space="0" w:color="auto"/>
              <w:right w:val="single" w:sz="4" w:space="0" w:color="auto"/>
            </w:tcBorders>
            <w:hideMark/>
          </w:tcPr>
          <w:p w:rsidR="00B86240" w:rsidRDefault="00470627" w:rsidP="006E5CFA">
            <w:pPr>
              <w:suppressAutoHyphens/>
              <w:spacing w:line="240" w:lineRule="auto"/>
              <w:rPr>
                <w:rFonts w:eastAsia="Times New Roman" w:cs="Times New Roman"/>
                <w:szCs w:val="24"/>
                <w:lang w:val="ro-RO" w:eastAsia="ar-SA"/>
              </w:rPr>
            </w:pPr>
            <w:r w:rsidRPr="00470627">
              <w:rPr>
                <w:rFonts w:eastAsia="Times New Roman" w:cs="Times New Roman"/>
                <w:b/>
                <w:szCs w:val="24"/>
                <w:lang w:val="ro-RO" w:eastAsia="ar-SA"/>
              </w:rPr>
              <w:t>V.1.2</w:t>
            </w:r>
            <w:r w:rsidRPr="00470627">
              <w:rPr>
                <w:rFonts w:eastAsia="Times New Roman" w:cs="Times New Roman"/>
                <w:szCs w:val="24"/>
                <w:lang w:val="ro-RO" w:eastAsia="ar-SA"/>
              </w:rPr>
              <w:t xml:space="preserve">  </w:t>
            </w:r>
            <w:r w:rsidR="00B86240">
              <w:t>Declaraţie privind neîncadrarea în prevederile art. 181 si art 69 indice 1 din OUG.34/2006</w:t>
            </w:r>
            <w:r w:rsidRPr="00470627">
              <w:rPr>
                <w:rFonts w:eastAsia="Times New Roman" w:cs="Times New Roman"/>
                <w:szCs w:val="24"/>
                <w:lang w:val="ro-RO" w:eastAsia="ar-SA"/>
              </w:rPr>
              <w:t xml:space="preserve">           </w:t>
            </w:r>
          </w:p>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Solicitat   x</w:t>
            </w:r>
            <w:r w:rsidRPr="00470627">
              <w:rPr>
                <w:rFonts w:eastAsia="Times New Roman" w:cs="Times New Roman"/>
                <w:szCs w:val="24"/>
                <w:lang w:val="ro-RO" w:eastAsia="ar-SA"/>
              </w:rPr>
              <w:t xml:space="preserve">          Nesolicitat  □</w:t>
            </w:r>
          </w:p>
        </w:tc>
        <w:tc>
          <w:tcPr>
            <w:tcW w:w="5412" w:type="dxa"/>
            <w:tcBorders>
              <w:top w:val="single" w:sz="4" w:space="0" w:color="auto"/>
              <w:left w:val="single" w:sz="4" w:space="0" w:color="auto"/>
              <w:bottom w:val="single" w:sz="4" w:space="0" w:color="auto"/>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Cerinţă obligatorie:</w:t>
            </w:r>
          </w:p>
          <w:p w:rsidR="00470627" w:rsidRPr="00470627" w:rsidRDefault="00470627" w:rsidP="00C80B5E">
            <w:pPr>
              <w:suppressAutoHyphens/>
              <w:snapToGrid w:val="0"/>
              <w:spacing w:line="240" w:lineRule="auto"/>
              <w:jc w:val="left"/>
              <w:rPr>
                <w:rFonts w:eastAsia="Times New Roman" w:cs="Times New Roman"/>
                <w:b/>
                <w:szCs w:val="24"/>
                <w:lang w:val="ro-RO" w:eastAsia="ar-SA"/>
              </w:rPr>
            </w:pPr>
            <w:r w:rsidRPr="00470627">
              <w:rPr>
                <w:rFonts w:eastAsia="Times New Roman" w:cs="Times New Roman"/>
                <w:szCs w:val="24"/>
                <w:lang w:val="ro-RO" w:eastAsia="ar-SA"/>
              </w:rPr>
              <w:t xml:space="preserve">- Se solicită completarea şi semnarea de către reprezentantul legal al ofertantului a </w:t>
            </w:r>
            <w:r w:rsidR="00C80B5E" w:rsidRPr="00C80B5E">
              <w:rPr>
                <w:b/>
              </w:rPr>
              <w:t>Declaraţiei privind neîncadrarea în prevederile art. 181 si art 69 indice 1 din OUG.34/2006</w:t>
            </w:r>
            <w:r w:rsidR="00C80B5E">
              <w:rPr>
                <w:b/>
              </w:rPr>
              <w:t xml:space="preserve"> </w:t>
            </w:r>
            <w:r w:rsidR="00C80B5E">
              <w:rPr>
                <w:rFonts w:eastAsia="Times New Roman" w:cs="Times New Roman"/>
                <w:b/>
                <w:szCs w:val="24"/>
                <w:lang w:val="ro-RO" w:eastAsia="ar-SA"/>
              </w:rPr>
              <w:t xml:space="preserve">- </w:t>
            </w:r>
            <w:r w:rsidRPr="00470627">
              <w:rPr>
                <w:rFonts w:eastAsia="Times New Roman" w:cs="Times New Roman"/>
                <w:b/>
                <w:szCs w:val="24"/>
                <w:lang w:val="ro-RO" w:eastAsia="ar-SA"/>
              </w:rPr>
              <w:t>Formular 2</w:t>
            </w:r>
          </w:p>
          <w:p w:rsidR="00470627" w:rsidRPr="00470627" w:rsidRDefault="00C7224A" w:rsidP="00D8069C">
            <w:pPr>
              <w:suppressAutoHyphens/>
              <w:spacing w:line="240" w:lineRule="auto"/>
              <w:rPr>
                <w:rFonts w:eastAsia="Times New Roman" w:cs="Times New Roman"/>
                <w:szCs w:val="24"/>
                <w:lang w:val="ro-RO" w:eastAsia="ar-SA"/>
              </w:rPr>
            </w:pPr>
            <w:r>
              <w:rPr>
                <w:rFonts w:eastAsia="Times New Roman" w:cs="Times New Roman"/>
                <w:szCs w:val="24"/>
                <w:lang w:val="ro-RO" w:eastAsia="ar-SA"/>
              </w:rPr>
              <w:t>-In cazul unei asocieri</w:t>
            </w:r>
            <w:r w:rsidR="00470627" w:rsidRPr="00470627">
              <w:rPr>
                <w:rFonts w:eastAsia="Times New Roman" w:cs="Times New Roman"/>
                <w:szCs w:val="24"/>
                <w:lang w:val="ro-RO" w:eastAsia="ar-SA"/>
              </w:rPr>
              <w:t xml:space="preserve">, fiecare asociat este obligat sa prezinte acest formular </w:t>
            </w:r>
          </w:p>
        </w:tc>
      </w:tr>
      <w:tr w:rsidR="00470627" w:rsidRPr="00470627" w:rsidTr="00470627">
        <w:trPr>
          <w:trHeight w:val="1365"/>
        </w:trPr>
        <w:tc>
          <w:tcPr>
            <w:tcW w:w="4796" w:type="dxa"/>
            <w:tcBorders>
              <w:top w:val="single" w:sz="4" w:space="0" w:color="auto"/>
              <w:left w:val="single" w:sz="4" w:space="0" w:color="000000"/>
              <w:bottom w:val="single" w:sz="4" w:space="0" w:color="auto"/>
              <w:right w:val="single" w:sz="4" w:space="0" w:color="auto"/>
            </w:tcBorders>
            <w:hideMark/>
          </w:tcPr>
          <w:p w:rsidR="00470627" w:rsidRPr="00470627" w:rsidRDefault="00470627" w:rsidP="006A048B">
            <w:pPr>
              <w:suppressAutoHyphens/>
              <w:spacing w:line="240" w:lineRule="auto"/>
              <w:rPr>
                <w:rFonts w:eastAsia="Times New Roman" w:cs="Times New Roman"/>
                <w:szCs w:val="24"/>
                <w:lang w:val="ro-RO" w:eastAsia="ar-SA"/>
              </w:rPr>
            </w:pPr>
            <w:r w:rsidRPr="00470627">
              <w:rPr>
                <w:rFonts w:eastAsia="Times New Roman" w:cs="Times New Roman"/>
                <w:b/>
                <w:szCs w:val="24"/>
                <w:lang w:val="ro-RO" w:eastAsia="ar-SA"/>
              </w:rPr>
              <w:t>V.1.3</w:t>
            </w:r>
            <w:r w:rsidRPr="00470627">
              <w:rPr>
                <w:rFonts w:eastAsia="Times New Roman" w:cs="Times New Roman"/>
                <w:szCs w:val="24"/>
                <w:lang w:val="ro-RO" w:eastAsia="ar-SA"/>
              </w:rPr>
              <w:t xml:space="preserve">  Declaratie privind calitatea de participant la procedura </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 xml:space="preserve">Solicitat  x          </w:t>
            </w:r>
            <w:r w:rsidRPr="00470627">
              <w:rPr>
                <w:rFonts w:eastAsia="Times New Roman" w:cs="Times New Roman"/>
                <w:szCs w:val="24"/>
                <w:lang w:val="ro-RO" w:eastAsia="ar-SA"/>
              </w:rPr>
              <w:t>Nesolicitat  □</w:t>
            </w:r>
          </w:p>
        </w:tc>
        <w:tc>
          <w:tcPr>
            <w:tcW w:w="5412" w:type="dxa"/>
            <w:tcBorders>
              <w:top w:val="single" w:sz="4" w:space="0" w:color="auto"/>
              <w:left w:val="single" w:sz="4" w:space="0" w:color="auto"/>
              <w:bottom w:val="single" w:sz="4" w:space="0" w:color="auto"/>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Cerinţă obligatorie:</w:t>
            </w:r>
          </w:p>
          <w:p w:rsidR="00470627" w:rsidRPr="00470627" w:rsidRDefault="00470627" w:rsidP="006A048B">
            <w:pPr>
              <w:suppressAutoHyphens/>
              <w:autoSpaceDE w:val="0"/>
              <w:autoSpaceDN w:val="0"/>
              <w:adjustRightInd w:val="0"/>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-Se solicita completarea si semnarea </w:t>
            </w:r>
            <w:r w:rsidRPr="00470627">
              <w:rPr>
                <w:rFonts w:eastAsia="Times New Roman" w:cs="Times New Roman"/>
                <w:b/>
                <w:szCs w:val="24"/>
                <w:lang w:val="ro-RO" w:eastAsia="ar-SA"/>
              </w:rPr>
              <w:t>Declaraţiei privind calitatea de participant la procedură –</w:t>
            </w: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Formularul 3</w:t>
            </w:r>
            <w:r w:rsidRPr="00470627">
              <w:rPr>
                <w:rFonts w:eastAsia="Times New Roman" w:cs="Times New Roman"/>
                <w:szCs w:val="24"/>
                <w:lang w:val="ro-RO" w:eastAsia="ar-SA"/>
              </w:rPr>
              <w:t xml:space="preserve"> </w:t>
            </w:r>
          </w:p>
          <w:p w:rsidR="00470627" w:rsidRPr="00470627" w:rsidRDefault="00470627" w:rsidP="00470627">
            <w:pPr>
              <w:suppressAutoHyphens/>
              <w:autoSpaceDE w:val="0"/>
              <w:autoSpaceDN w:val="0"/>
              <w:adjustRightInd w:val="0"/>
              <w:spacing w:line="240" w:lineRule="auto"/>
              <w:jc w:val="left"/>
              <w:rPr>
                <w:rFonts w:eastAsia="Times New Roman" w:cs="Times New Roman"/>
                <w:b/>
                <w:szCs w:val="24"/>
                <w:lang w:val="ro-RO" w:eastAsia="ar-SA"/>
              </w:rPr>
            </w:pPr>
            <w:r w:rsidRPr="00470627">
              <w:rPr>
                <w:rFonts w:eastAsia="Times New Roman" w:cs="Times New Roman"/>
                <w:szCs w:val="24"/>
                <w:lang w:val="ro-RO" w:eastAsia="ar-SA"/>
              </w:rPr>
              <w:t>-In cazul unei asocieri , fiecare asociat este obligat sa prezinte acest formular</w:t>
            </w:r>
          </w:p>
        </w:tc>
      </w:tr>
      <w:tr w:rsidR="00470627" w:rsidRPr="00470627" w:rsidTr="00470627">
        <w:trPr>
          <w:trHeight w:val="1110"/>
        </w:trPr>
        <w:tc>
          <w:tcPr>
            <w:tcW w:w="4796" w:type="dxa"/>
            <w:tcBorders>
              <w:top w:val="single" w:sz="4" w:space="0" w:color="auto"/>
              <w:left w:val="single" w:sz="4" w:space="0" w:color="000000"/>
              <w:bottom w:val="single" w:sz="4" w:space="0" w:color="auto"/>
              <w:right w:val="single" w:sz="4" w:space="0" w:color="auto"/>
            </w:tcBorders>
            <w:hideMark/>
          </w:tcPr>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Arial Unicode MS" w:cs="Times New Roman"/>
                <w:b/>
                <w:szCs w:val="24"/>
                <w:lang w:val="ro-RO" w:eastAsia="ar-SA"/>
              </w:rPr>
              <w:lastRenderedPageBreak/>
              <w:t>V.1.4</w:t>
            </w:r>
            <w:r w:rsidRPr="00470627">
              <w:rPr>
                <w:rFonts w:eastAsia="Arial Unicode MS" w:cs="Times New Roman"/>
                <w:szCs w:val="24"/>
                <w:lang w:val="ro-RO" w:eastAsia="ar-SA"/>
              </w:rPr>
              <w:t xml:space="preserve">  </w:t>
            </w:r>
            <w:r w:rsidRPr="00470627">
              <w:rPr>
                <w:rFonts w:eastAsia="Times New Roman" w:cs="Times New Roman"/>
                <w:szCs w:val="24"/>
                <w:lang w:val="ro-RO" w:eastAsia="ar-SA"/>
              </w:rPr>
              <w:t>Certificate constatatoare privind îndeplinirea obligaţiilor de plată</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Solicitat  x</w:t>
            </w:r>
            <w:r w:rsidRPr="00470627">
              <w:rPr>
                <w:rFonts w:eastAsia="Times New Roman" w:cs="Times New Roman"/>
                <w:szCs w:val="24"/>
                <w:lang w:val="ro-RO" w:eastAsia="ar-SA"/>
              </w:rPr>
              <w:t xml:space="preserve">           Nesolicitat  □</w:t>
            </w:r>
          </w:p>
        </w:tc>
        <w:tc>
          <w:tcPr>
            <w:tcW w:w="5412" w:type="dxa"/>
            <w:tcBorders>
              <w:top w:val="single" w:sz="4" w:space="0" w:color="auto"/>
              <w:left w:val="single" w:sz="4" w:space="0" w:color="auto"/>
              <w:bottom w:val="single" w:sz="4" w:space="0" w:color="auto"/>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Cerinţă obligatorie:</w:t>
            </w:r>
          </w:p>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Se solicita prezentarea in original :</w:t>
            </w:r>
          </w:p>
          <w:p w:rsidR="00470627" w:rsidRPr="00470627" w:rsidRDefault="00470627" w:rsidP="009D1708">
            <w:pPr>
              <w:suppressAutoHyphens/>
              <w:spacing w:line="240" w:lineRule="auto"/>
              <w:rPr>
                <w:rFonts w:eastAsia="Arial Unicode MS" w:cs="Times New Roman"/>
                <w:szCs w:val="24"/>
                <w:lang w:val="ro-RO" w:eastAsia="ar-SA"/>
              </w:rPr>
            </w:pPr>
            <w:r w:rsidRPr="00470627">
              <w:rPr>
                <w:rFonts w:eastAsia="Arial Unicode MS" w:cs="Times New Roman"/>
                <w:szCs w:val="24"/>
                <w:lang w:val="ro-RO" w:eastAsia="ar-SA"/>
              </w:rPr>
              <w:t xml:space="preserve">- </w:t>
            </w:r>
            <w:r w:rsidRPr="00470627">
              <w:rPr>
                <w:rFonts w:eastAsia="Arial Unicode MS" w:cs="Times New Roman"/>
                <w:b/>
                <w:szCs w:val="24"/>
                <w:lang w:val="ro-RO" w:eastAsia="ar-SA"/>
              </w:rPr>
              <w:t>Certificat de atestare fiscala</w:t>
            </w:r>
            <w:r w:rsidRPr="00470627">
              <w:rPr>
                <w:rFonts w:eastAsia="Arial Unicode MS" w:cs="Times New Roman"/>
                <w:szCs w:val="24"/>
                <w:lang w:val="ro-RO" w:eastAsia="ar-SA"/>
              </w:rPr>
              <w:t xml:space="preserve"> privind achitarea obligatiilor exigibile catre bugetul de stat eliberat de Administratia Financiara a localitatii de domiciliu .</w:t>
            </w:r>
          </w:p>
          <w:p w:rsidR="00470627" w:rsidRDefault="00470627" w:rsidP="008E41A5">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Certificat constatator</w:t>
            </w:r>
            <w:r w:rsidRPr="00470627">
              <w:rPr>
                <w:rFonts w:eastAsia="Times New Roman" w:cs="Times New Roman"/>
                <w:szCs w:val="24"/>
                <w:lang w:val="ro-RO" w:eastAsia="ar-SA"/>
              </w:rPr>
              <w:t xml:space="preserve"> privind indeplinirea obligatiilor exigibile de plata a impozitelor si taxelor locale si alte venituri ale bugetului local.</w:t>
            </w:r>
          </w:p>
          <w:p w:rsidR="006444E2" w:rsidRDefault="006444E2" w:rsidP="006444E2">
            <w:r>
              <w:t>Certificat de participare la licitatie cu oferta independenta</w:t>
            </w:r>
          </w:p>
          <w:p w:rsidR="00470627" w:rsidRPr="00470627" w:rsidRDefault="00470627" w:rsidP="008E41A5">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 - In cazul unei asocieri , fiecare asociat este obligat sa prezinte aceste formulare.</w:t>
            </w:r>
          </w:p>
          <w:p w:rsidR="00470627" w:rsidRPr="00470627" w:rsidRDefault="00470627" w:rsidP="008E41A5">
            <w:pPr>
              <w:suppressAutoHyphens/>
              <w:spacing w:before="60" w:after="60" w:line="240" w:lineRule="auto"/>
              <w:rPr>
                <w:rFonts w:eastAsia="Times New Roman" w:cs="Times New Roman"/>
                <w:b/>
                <w:bCs/>
                <w:szCs w:val="24"/>
                <w:lang w:val="ro-RO" w:eastAsia="ar-SA"/>
              </w:rPr>
            </w:pPr>
            <w:r w:rsidRPr="00470627">
              <w:rPr>
                <w:rFonts w:eastAsia="Times New Roman" w:cs="Times New Roman"/>
                <w:b/>
                <w:bCs/>
                <w:szCs w:val="24"/>
                <w:lang w:val="ro-RO" w:eastAsia="ar-SA"/>
              </w:rPr>
              <w:t xml:space="preserve">   Inregistrarea de restante la plata obligatiilor descalifica ofertantul</w:t>
            </w:r>
          </w:p>
        </w:tc>
      </w:tr>
      <w:tr w:rsidR="00470627" w:rsidRPr="00470627" w:rsidTr="00470627">
        <w:trPr>
          <w:trHeight w:val="255"/>
        </w:trPr>
        <w:tc>
          <w:tcPr>
            <w:tcW w:w="10208" w:type="dxa"/>
            <w:gridSpan w:val="2"/>
            <w:tcBorders>
              <w:top w:val="single" w:sz="4" w:space="0" w:color="auto"/>
              <w:left w:val="single" w:sz="4" w:space="0" w:color="000000"/>
              <w:bottom w:val="single" w:sz="4" w:space="0" w:color="auto"/>
              <w:right w:val="single" w:sz="4" w:space="0" w:color="000000"/>
            </w:tcBorders>
            <w:hideMark/>
          </w:tcPr>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V.2  Capacitatea de exercitare a activităţii profesionale (înregistrare)</w:t>
            </w:r>
          </w:p>
        </w:tc>
      </w:tr>
      <w:tr w:rsidR="00470627" w:rsidRPr="00470627" w:rsidTr="00470627">
        <w:trPr>
          <w:trHeight w:val="5775"/>
        </w:trPr>
        <w:tc>
          <w:tcPr>
            <w:tcW w:w="4796" w:type="dxa"/>
            <w:tcBorders>
              <w:top w:val="single" w:sz="4" w:space="0" w:color="auto"/>
              <w:left w:val="single" w:sz="4" w:space="0" w:color="000000"/>
              <w:bottom w:val="single" w:sz="4" w:space="0" w:color="auto"/>
              <w:right w:val="single" w:sz="4" w:space="0" w:color="auto"/>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V.2.1</w:t>
            </w:r>
            <w:r w:rsidRPr="00470627">
              <w:rPr>
                <w:rFonts w:eastAsia="Times New Roman" w:cs="Times New Roman"/>
                <w:szCs w:val="24"/>
                <w:lang w:val="ro-RO" w:eastAsia="ar-SA"/>
              </w:rPr>
              <w:t xml:space="preserve">  Persoane juridice/fizice române</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 xml:space="preserve">Solicitat   x          </w:t>
            </w:r>
            <w:r w:rsidRPr="00470627">
              <w:rPr>
                <w:rFonts w:eastAsia="Times New Roman" w:cs="Times New Roman"/>
                <w:szCs w:val="24"/>
                <w:lang w:val="ro-RO" w:eastAsia="ar-SA"/>
              </w:rPr>
              <w:t>Nesolicitat  □</w:t>
            </w:r>
          </w:p>
        </w:tc>
        <w:tc>
          <w:tcPr>
            <w:tcW w:w="5412" w:type="dxa"/>
            <w:tcBorders>
              <w:top w:val="single" w:sz="4" w:space="0" w:color="auto"/>
              <w:left w:val="single" w:sz="4" w:space="0" w:color="auto"/>
              <w:bottom w:val="single" w:sz="4" w:space="0" w:color="auto"/>
              <w:right w:val="single" w:sz="4" w:space="0" w:color="000000"/>
            </w:tcBorders>
            <w:hideMark/>
          </w:tcPr>
          <w:p w:rsidR="00470627" w:rsidRPr="00470627" w:rsidRDefault="00470627" w:rsidP="00470627">
            <w:pPr>
              <w:suppressAutoHyphens/>
              <w:spacing w:line="240" w:lineRule="auto"/>
              <w:rPr>
                <w:rFonts w:eastAsia="Times New Roman" w:cs="Times New Roman"/>
                <w:b/>
                <w:szCs w:val="24"/>
                <w:lang w:val="ro-RO" w:eastAsia="ar-SA"/>
              </w:rPr>
            </w:pPr>
            <w:r w:rsidRPr="00470627">
              <w:rPr>
                <w:rFonts w:eastAsia="Times New Roman" w:cs="Times New Roman"/>
                <w:b/>
                <w:szCs w:val="24"/>
                <w:lang w:val="ro-RO" w:eastAsia="ar-SA"/>
              </w:rPr>
              <w:t xml:space="preserve">Cerinţe obligatorii: </w:t>
            </w: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Se solicita prezentarea :</w:t>
            </w:r>
          </w:p>
          <w:p w:rsidR="00470627" w:rsidRPr="00470627" w:rsidRDefault="00470627" w:rsidP="00425B5C">
            <w:pPr>
              <w:widowControl w:val="0"/>
              <w:suppressAutoHyphens/>
              <w:spacing w:line="240" w:lineRule="auto"/>
              <w:rPr>
                <w:rFonts w:eastAsia="Times New Roman" w:cs="Times New Roman"/>
                <w:szCs w:val="24"/>
                <w:lang w:val="ro-RO" w:eastAsia="ar-SA"/>
              </w:rPr>
            </w:pPr>
            <w:r w:rsidRPr="00470627">
              <w:rPr>
                <w:rFonts w:eastAsia="Times New Roman" w:cs="Times New Roman"/>
                <w:b/>
                <w:szCs w:val="24"/>
                <w:lang w:val="ro-RO" w:eastAsia="ar-SA"/>
              </w:rPr>
              <w:t>a)</w:t>
            </w: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Certificat de inregistrare</w:t>
            </w: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 CUI )</w:t>
            </w:r>
            <w:r w:rsidRPr="00470627">
              <w:rPr>
                <w:rFonts w:eastAsia="Times New Roman" w:cs="Times New Roman"/>
                <w:szCs w:val="24"/>
                <w:lang w:val="ro-RO" w:eastAsia="ar-SA"/>
              </w:rPr>
              <w:t xml:space="preserve"> emis de Oficiul Registrului Comerţului  (copie);</w:t>
            </w:r>
          </w:p>
          <w:p w:rsidR="00470627" w:rsidRPr="00470627" w:rsidRDefault="00470627" w:rsidP="00425B5C">
            <w:pPr>
              <w:suppressAutoHyphens/>
              <w:spacing w:line="240" w:lineRule="auto"/>
              <w:rPr>
                <w:rFonts w:eastAsia="Times New Roman" w:cs="Times New Roman"/>
                <w:szCs w:val="24"/>
                <w:lang w:val="ro-RO" w:eastAsia="ar-SA"/>
              </w:rPr>
            </w:pPr>
            <w:r w:rsidRPr="00470627">
              <w:rPr>
                <w:rFonts w:eastAsia="Times New Roman" w:cs="Times New Roman"/>
                <w:b/>
                <w:szCs w:val="24"/>
                <w:lang w:val="ro-RO" w:eastAsia="ar-SA"/>
              </w:rPr>
              <w:t>b)</w:t>
            </w: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Certificat constatator emis de Oficiul Registrului Comerţului</w:t>
            </w:r>
            <w:r w:rsidRPr="00470627">
              <w:rPr>
                <w:rFonts w:eastAsia="Times New Roman" w:cs="Times New Roman"/>
                <w:szCs w:val="24"/>
                <w:lang w:val="ro-RO" w:eastAsia="ar-SA"/>
              </w:rPr>
              <w:t xml:space="preserve"> ( original )</w:t>
            </w:r>
          </w:p>
          <w:p w:rsidR="00470627" w:rsidRDefault="00470627" w:rsidP="00425B5C">
            <w:pPr>
              <w:suppressAutoHyphens/>
              <w:spacing w:line="240" w:lineRule="auto"/>
              <w:rPr>
                <w:rFonts w:eastAsia="Times New Roman" w:cs="Arial"/>
                <w:sz w:val="22"/>
                <w:lang w:val="it-IT" w:eastAsia="ar-SA"/>
              </w:rPr>
            </w:pPr>
            <w:r w:rsidRPr="00470627">
              <w:rPr>
                <w:rFonts w:eastAsia="Times New Roman" w:cs="Arial"/>
                <w:sz w:val="22"/>
                <w:lang w:val="ro-RO" w:eastAsia="ar-SA"/>
              </w:rPr>
              <w:t xml:space="preserve">     </w:t>
            </w:r>
            <w:r w:rsidRPr="00470627">
              <w:rPr>
                <w:rFonts w:eastAsia="Times New Roman" w:cs="Arial"/>
                <w:sz w:val="22"/>
                <w:lang w:val="it-IT" w:eastAsia="ar-SA"/>
              </w:rPr>
              <w:t>Documentele vor fi valabile la data deschiderii ofertelor si trebuie sa ateste faptul ca :</w:t>
            </w:r>
          </w:p>
          <w:p w:rsidR="00FC4F76" w:rsidRPr="00470627" w:rsidRDefault="00FC4F76" w:rsidP="00425B5C">
            <w:pPr>
              <w:suppressAutoHyphens/>
              <w:spacing w:line="240" w:lineRule="auto"/>
              <w:rPr>
                <w:rFonts w:eastAsia="Times New Roman" w:cs="Arial"/>
                <w:sz w:val="22"/>
                <w:lang w:val="it-IT" w:eastAsia="ar-SA"/>
              </w:rPr>
            </w:pPr>
            <w:r>
              <w:rPr>
                <w:rFonts w:eastAsia="Times New Roman" w:cs="Arial"/>
                <w:sz w:val="22"/>
                <w:lang w:val="it-IT" w:eastAsia="ar-SA"/>
              </w:rPr>
              <w:t>- nu au avut abateri si intarzieri la indeplinirea contractelor avute cu primaria Falticeni</w:t>
            </w:r>
          </w:p>
          <w:p w:rsidR="00470627" w:rsidRPr="00290429" w:rsidRDefault="00470627" w:rsidP="008F17AB">
            <w:pPr>
              <w:suppressAutoHyphens/>
              <w:spacing w:line="240" w:lineRule="auto"/>
              <w:rPr>
                <w:rFonts w:eastAsia="Times New Roman" w:cs="Times New Roman"/>
                <w:szCs w:val="24"/>
                <w:lang w:val="ro-RO" w:eastAsia="ar-SA"/>
              </w:rPr>
            </w:pPr>
            <w:r w:rsidRPr="00290429">
              <w:rPr>
                <w:rFonts w:eastAsia="Times New Roman" w:cs="Times New Roman"/>
                <w:szCs w:val="24"/>
                <w:lang w:val="it-IT" w:eastAsia="ar-SA"/>
              </w:rPr>
              <w:t xml:space="preserve">- nu sunt inscrise mentiuni cu privire la aplicarea  Legii </w:t>
            </w:r>
            <w:r w:rsidRPr="00290429">
              <w:rPr>
                <w:rFonts w:eastAsia="Times New Roman" w:cs="Times New Roman"/>
                <w:iCs/>
                <w:szCs w:val="24"/>
                <w:lang w:val="it-IT" w:eastAsia="ar-SA"/>
              </w:rPr>
              <w:t>nr. 85/2006 privind procedura insolventei</w:t>
            </w:r>
            <w:r w:rsidRPr="00290429">
              <w:rPr>
                <w:rFonts w:eastAsia="Times New Roman" w:cs="Times New Roman"/>
                <w:i/>
                <w:iCs/>
                <w:szCs w:val="24"/>
                <w:lang w:val="it-IT" w:eastAsia="ar-SA"/>
              </w:rPr>
              <w:t xml:space="preserve"> </w:t>
            </w:r>
            <w:r w:rsidRPr="00290429">
              <w:rPr>
                <w:rFonts w:eastAsia="Times New Roman" w:cs="Times New Roman"/>
                <w:szCs w:val="24"/>
                <w:lang w:val="it-IT" w:eastAsia="ar-SA"/>
              </w:rPr>
              <w:t>sau ca societatea se afla in incapacitate de plata ;</w:t>
            </w:r>
          </w:p>
          <w:p w:rsidR="00470627" w:rsidRPr="00290429" w:rsidRDefault="00470627" w:rsidP="008F17AB">
            <w:pPr>
              <w:suppressAutoHyphens/>
              <w:spacing w:line="240" w:lineRule="auto"/>
              <w:rPr>
                <w:rFonts w:eastAsia="Times New Roman" w:cs="Times New Roman"/>
                <w:szCs w:val="24"/>
                <w:lang w:val="it-IT" w:eastAsia="ar-SA"/>
              </w:rPr>
            </w:pPr>
            <w:r w:rsidRPr="00290429">
              <w:rPr>
                <w:rFonts w:eastAsia="Times New Roman" w:cs="Times New Roman"/>
                <w:b/>
                <w:szCs w:val="24"/>
                <w:lang w:val="it-IT" w:eastAsia="ar-SA"/>
              </w:rPr>
              <w:t>c)</w:t>
            </w:r>
            <w:r w:rsidRPr="00290429">
              <w:rPr>
                <w:rFonts w:eastAsia="Times New Roman" w:cs="Times New Roman"/>
                <w:szCs w:val="24"/>
                <w:lang w:val="it-IT" w:eastAsia="ar-SA"/>
              </w:rPr>
              <w:t xml:space="preserve">  Documente care atesta statutul de IMM (pentru a se beneficia de prevederile art. 16 din  Legea nr. 346/2004) – daca este cazul.</w:t>
            </w:r>
            <w:r w:rsidRPr="00290429">
              <w:rPr>
                <w:rFonts w:eastAsia="Times New Roman" w:cs="Times New Roman"/>
                <w:b/>
                <w:szCs w:val="24"/>
                <w:lang w:val="it-IT" w:eastAsia="ar-SA"/>
              </w:rPr>
              <w:t>Formularul 16 – Declaratie IMM</w:t>
            </w:r>
            <w:r w:rsidRPr="00290429">
              <w:rPr>
                <w:rFonts w:eastAsia="Times New Roman" w:cs="Times New Roman"/>
                <w:szCs w:val="24"/>
                <w:lang w:val="it-IT" w:eastAsia="ar-SA"/>
              </w:rPr>
              <w:t xml:space="preserve"> </w:t>
            </w:r>
          </w:p>
          <w:p w:rsidR="00FC4F76" w:rsidRPr="00470627" w:rsidRDefault="00470627" w:rsidP="00FC4F76">
            <w:pPr>
              <w:suppressAutoHyphens/>
              <w:spacing w:line="240" w:lineRule="auto"/>
              <w:rPr>
                <w:rFonts w:eastAsia="Times New Roman" w:cs="Times New Roman"/>
                <w:b/>
                <w:szCs w:val="24"/>
                <w:lang w:val="ro-RO" w:eastAsia="ar-SA"/>
              </w:rPr>
            </w:pPr>
            <w:r w:rsidRPr="00290429">
              <w:rPr>
                <w:rFonts w:eastAsia="Times New Roman" w:cs="Times New Roman"/>
                <w:bCs/>
                <w:szCs w:val="24"/>
                <w:lang w:val="it-IT" w:eastAsia="ar-SA"/>
              </w:rPr>
              <w:t xml:space="preserve">  - In cazul unei asocieri, fiecare asociat este obligat sa prezinte aceste documente.</w:t>
            </w:r>
          </w:p>
        </w:tc>
      </w:tr>
      <w:tr w:rsidR="00470627" w:rsidRPr="00470627" w:rsidTr="00470627">
        <w:trPr>
          <w:trHeight w:val="1110"/>
        </w:trPr>
        <w:tc>
          <w:tcPr>
            <w:tcW w:w="4796" w:type="dxa"/>
            <w:tcBorders>
              <w:top w:val="single" w:sz="4" w:space="0" w:color="auto"/>
              <w:left w:val="single" w:sz="4" w:space="0" w:color="000000"/>
              <w:bottom w:val="single" w:sz="4" w:space="0" w:color="000000"/>
              <w:right w:val="single" w:sz="4" w:space="0" w:color="auto"/>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V.2.2</w:t>
            </w:r>
            <w:r w:rsidRPr="00470627">
              <w:rPr>
                <w:rFonts w:eastAsia="Times New Roman" w:cs="Times New Roman"/>
                <w:szCs w:val="24"/>
                <w:lang w:val="ro-RO" w:eastAsia="ar-SA"/>
              </w:rPr>
              <w:t xml:space="preserve">   Persoane juridice /fizice străine</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 xml:space="preserve">Solicitat    x          </w:t>
            </w:r>
            <w:r w:rsidRPr="00470627">
              <w:rPr>
                <w:rFonts w:eastAsia="Times New Roman" w:cs="Times New Roman"/>
                <w:szCs w:val="24"/>
                <w:lang w:val="ro-RO" w:eastAsia="ar-SA"/>
              </w:rPr>
              <w:t xml:space="preserve"> Nesolicitat  □</w:t>
            </w:r>
          </w:p>
        </w:tc>
        <w:tc>
          <w:tcPr>
            <w:tcW w:w="5412" w:type="dxa"/>
            <w:tcBorders>
              <w:top w:val="single" w:sz="4" w:space="0" w:color="auto"/>
              <w:left w:val="single" w:sz="4" w:space="0" w:color="auto"/>
              <w:bottom w:val="single" w:sz="4" w:space="0" w:color="000000"/>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Cerinţă obligatorie:</w:t>
            </w:r>
            <w:r w:rsidRPr="00470627">
              <w:rPr>
                <w:rFonts w:eastAsia="Times New Roman" w:cs="Times New Roman"/>
                <w:szCs w:val="24"/>
                <w:lang w:val="ro-RO" w:eastAsia="ar-SA"/>
              </w:rPr>
              <w:t xml:space="preserve"> </w:t>
            </w:r>
          </w:p>
          <w:p w:rsidR="00470627" w:rsidRPr="00470627" w:rsidRDefault="00470627" w:rsidP="00F93135">
            <w:pPr>
              <w:suppressAutoHyphens/>
              <w:snapToGrid w:val="0"/>
              <w:spacing w:before="60" w:after="60" w:line="240" w:lineRule="auto"/>
              <w:rPr>
                <w:rFonts w:eastAsia="Times New Roman" w:cs="Times New Roman"/>
                <w:szCs w:val="24"/>
                <w:lang w:val="it-IT" w:eastAsia="ar-SA"/>
              </w:rPr>
            </w:pPr>
            <w:r w:rsidRPr="00470627">
              <w:rPr>
                <w:rFonts w:eastAsia="Times New Roman" w:cs="Times New Roman"/>
                <w:szCs w:val="24"/>
                <w:lang w:val="it-IT" w:eastAsia="ar-SA"/>
              </w:rPr>
              <w:t>- Documente edificatoare care sa dovedeasca o forma de inregistrare ca persoana juridica, in conformitate cu prevederile legale din tara in care ofertantul este rezident valabil pentru anul 2011, precum si un certificat de rezidenta fiscala (evitarea dublei impuneri ) valabil pentru anul 2011.</w:t>
            </w:r>
          </w:p>
        </w:tc>
      </w:tr>
    </w:tbl>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szCs w:val="24"/>
          <w:lang w:val="ro-RO" w:eastAsia="ar-SA"/>
        </w:rPr>
      </w:pPr>
    </w:p>
    <w:tbl>
      <w:tblPr>
        <w:tblW w:w="0" w:type="auto"/>
        <w:tblInd w:w="-10" w:type="dxa"/>
        <w:tblLayout w:type="fixed"/>
        <w:tblLook w:val="04A0" w:firstRow="1" w:lastRow="0" w:firstColumn="1" w:lastColumn="0" w:noHBand="0" w:noVBand="1"/>
      </w:tblPr>
      <w:tblGrid>
        <w:gridCol w:w="4788"/>
        <w:gridCol w:w="5420"/>
      </w:tblGrid>
      <w:tr w:rsidR="00470627" w:rsidRPr="00470627" w:rsidTr="00470627">
        <w:tc>
          <w:tcPr>
            <w:tcW w:w="10208" w:type="dxa"/>
            <w:gridSpan w:val="2"/>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lastRenderedPageBreak/>
              <w:t xml:space="preserve">V.3  Situaţia  economico-financiară                                  </w:t>
            </w:r>
          </w:p>
        </w:tc>
      </w:tr>
      <w:tr w:rsidR="00470627" w:rsidRPr="00470627" w:rsidTr="00470627">
        <w:trPr>
          <w:trHeight w:val="841"/>
        </w:trPr>
        <w:tc>
          <w:tcPr>
            <w:tcW w:w="4788"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V.3.1</w:t>
            </w:r>
            <w:r w:rsidRPr="00470627">
              <w:rPr>
                <w:rFonts w:eastAsia="Times New Roman" w:cs="Times New Roman"/>
                <w:szCs w:val="24"/>
                <w:lang w:val="ro-RO" w:eastAsia="ar-SA"/>
              </w:rPr>
              <w:t xml:space="preserve">   Informaţii privind  situaţia economico-financiară</w:t>
            </w:r>
          </w:p>
          <w:p w:rsidR="00470627" w:rsidRPr="00470627" w:rsidRDefault="00470627" w:rsidP="00470627">
            <w:pPr>
              <w:suppressAutoHyphens/>
              <w:spacing w:line="240" w:lineRule="auto"/>
              <w:jc w:val="center"/>
              <w:rPr>
                <w:rFonts w:eastAsia="Times New Roman" w:cs="Times New Roman"/>
                <w:szCs w:val="24"/>
                <w:lang w:val="ro-RO" w:eastAsia="ar-SA"/>
              </w:rPr>
            </w:pPr>
            <w:r w:rsidRPr="00470627">
              <w:rPr>
                <w:rFonts w:eastAsia="Times New Roman" w:cs="Times New Roman"/>
                <w:b/>
                <w:szCs w:val="24"/>
                <w:lang w:val="ro-RO" w:eastAsia="ar-SA"/>
              </w:rPr>
              <w:t xml:space="preserve"> Solicitat x</w:t>
            </w:r>
            <w:r w:rsidRPr="00470627">
              <w:rPr>
                <w:rFonts w:eastAsia="Times New Roman" w:cs="Times New Roman"/>
                <w:szCs w:val="24"/>
                <w:lang w:val="ro-RO" w:eastAsia="ar-SA"/>
              </w:rPr>
              <w:t xml:space="preserve">                          Nesolicitat □</w:t>
            </w:r>
          </w:p>
        </w:tc>
        <w:tc>
          <w:tcPr>
            <w:tcW w:w="5420" w:type="dxa"/>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Cerinţa obligatorie:</w:t>
            </w:r>
            <w:r w:rsidRPr="00470627">
              <w:rPr>
                <w:rFonts w:eastAsia="Times New Roman" w:cs="Times New Roman"/>
                <w:szCs w:val="24"/>
                <w:lang w:val="ro-RO" w:eastAsia="ar-SA"/>
              </w:rPr>
              <w:t xml:space="preserve"> </w:t>
            </w:r>
          </w:p>
          <w:p w:rsidR="00470627" w:rsidRPr="00470627" w:rsidRDefault="00470627" w:rsidP="00470627">
            <w:pPr>
              <w:suppressAutoHyphens/>
              <w:spacing w:line="240" w:lineRule="auto"/>
              <w:jc w:val="left"/>
              <w:rPr>
                <w:rFonts w:eastAsia="Times New Roman" w:cs="Times New Roman"/>
                <w:b/>
                <w:iCs/>
                <w:szCs w:val="24"/>
                <w:lang w:val="ro-RO" w:eastAsia="ar-SA"/>
              </w:rPr>
            </w:pPr>
            <w:r w:rsidRPr="00470627">
              <w:rPr>
                <w:rFonts w:eastAsia="Times New Roman" w:cs="Times New Roman"/>
                <w:szCs w:val="24"/>
                <w:lang w:val="ro-RO" w:eastAsia="ar-SA"/>
              </w:rPr>
              <w:t xml:space="preserve">- Se solicită completarea şi semnarea de către reprezentantul legal al ofertantului a </w:t>
            </w:r>
            <w:r w:rsidRPr="00470627">
              <w:rPr>
                <w:rFonts w:eastAsia="Times New Roman" w:cs="Times New Roman"/>
                <w:iCs/>
                <w:szCs w:val="24"/>
                <w:lang w:val="ro-RO" w:eastAsia="ar-SA"/>
              </w:rPr>
              <w:t>declaraţiei privind cifra de afaceri care vizează activitatea din ultimii 3 ani</w:t>
            </w:r>
            <w:r w:rsidRPr="00470627">
              <w:rPr>
                <w:rFonts w:eastAsia="Times New Roman" w:cs="Times New Roman"/>
                <w:szCs w:val="24"/>
                <w:lang w:val="ro-RO" w:eastAsia="ar-SA"/>
              </w:rPr>
              <w:t xml:space="preserve"> - </w:t>
            </w:r>
            <w:r w:rsidRPr="00470627">
              <w:rPr>
                <w:rFonts w:eastAsia="Times New Roman" w:cs="Times New Roman"/>
                <w:b/>
                <w:iCs/>
                <w:szCs w:val="24"/>
                <w:lang w:val="ro-RO" w:eastAsia="ar-SA"/>
              </w:rPr>
              <w:t>Formularul 4 -Informatii generale</w:t>
            </w:r>
          </w:p>
          <w:p w:rsidR="00470627" w:rsidRPr="00470627" w:rsidRDefault="00470627" w:rsidP="00677BCF">
            <w:pPr>
              <w:suppressAutoHyphens/>
              <w:spacing w:line="240" w:lineRule="auto"/>
              <w:rPr>
                <w:rFonts w:eastAsia="Times New Roman" w:cs="Times New Roman"/>
                <w:b/>
                <w:iCs/>
                <w:szCs w:val="24"/>
                <w:lang w:val="ro-RO" w:eastAsia="ar-SA"/>
              </w:rPr>
            </w:pPr>
            <w:r w:rsidRPr="00470627">
              <w:rPr>
                <w:rFonts w:eastAsia="Times New Roman" w:cs="Times New Roman"/>
                <w:b/>
                <w:iCs/>
                <w:szCs w:val="24"/>
                <w:lang w:val="ro-RO" w:eastAsia="ar-SA"/>
              </w:rPr>
              <w:t xml:space="preserve"> - </w:t>
            </w:r>
            <w:r w:rsidRPr="00470627">
              <w:rPr>
                <w:rFonts w:eastAsia="Times New Roman" w:cs="Times New Roman"/>
                <w:b/>
                <w:szCs w:val="24"/>
                <w:lang w:val="ro-RO" w:eastAsia="ar-SA"/>
              </w:rPr>
              <w:t>Valoarea cifrei de afaceri globale, calculata ca medie anuala pe ultimii 3 ani, sa fie d</w:t>
            </w:r>
            <w:r w:rsidR="00DF6133">
              <w:rPr>
                <w:rFonts w:eastAsia="Times New Roman" w:cs="Times New Roman"/>
                <w:b/>
                <w:szCs w:val="24"/>
                <w:lang w:val="ro-RO" w:eastAsia="ar-SA"/>
              </w:rPr>
              <w:t xml:space="preserve">e minim </w:t>
            </w:r>
            <w:r w:rsidR="007963C2" w:rsidRPr="007963C2">
              <w:rPr>
                <w:rFonts w:eastAsia="Times New Roman" w:cs="Times New Roman"/>
                <w:b/>
                <w:szCs w:val="24"/>
                <w:lang w:val="ro-RO" w:eastAsia="ar-SA"/>
              </w:rPr>
              <w:t>482.516</w:t>
            </w:r>
            <w:r w:rsidR="00DF6133" w:rsidRPr="007963C2">
              <w:rPr>
                <w:rFonts w:eastAsia="Times New Roman" w:cs="Times New Roman"/>
                <w:b/>
                <w:szCs w:val="24"/>
                <w:lang w:val="ro-RO" w:eastAsia="ar-SA"/>
              </w:rPr>
              <w:t xml:space="preserve"> </w:t>
            </w:r>
            <w:r w:rsidR="00DF6133" w:rsidRPr="00AC2A95">
              <w:rPr>
                <w:rFonts w:eastAsia="Times New Roman" w:cs="Times New Roman"/>
                <w:b/>
                <w:szCs w:val="24"/>
                <w:lang w:val="ro-RO" w:eastAsia="ar-SA"/>
              </w:rPr>
              <w:t>lei</w:t>
            </w:r>
            <w:r w:rsidRPr="00470627">
              <w:rPr>
                <w:rFonts w:eastAsia="Times New Roman" w:cs="Times New Roman"/>
                <w:b/>
                <w:szCs w:val="24"/>
                <w:lang w:val="ro-RO" w:eastAsia="ar-SA"/>
              </w:rPr>
              <w:t>;</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   In cazul unei asocieri , fiecare asociat este obligat sa prezinte acest formular.</w:t>
            </w:r>
          </w:p>
        </w:tc>
      </w:tr>
      <w:tr w:rsidR="00470627" w:rsidRPr="00470627" w:rsidTr="00470627">
        <w:tc>
          <w:tcPr>
            <w:tcW w:w="10208" w:type="dxa"/>
            <w:gridSpan w:val="2"/>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V.4 Capacitatea tehnică şi/sau profesională</w:t>
            </w:r>
          </w:p>
        </w:tc>
      </w:tr>
      <w:tr w:rsidR="00470627" w:rsidRPr="00470627" w:rsidTr="00470627">
        <w:tc>
          <w:tcPr>
            <w:tcW w:w="4788"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V.4.1</w:t>
            </w:r>
            <w:r w:rsidRPr="00470627">
              <w:rPr>
                <w:rFonts w:eastAsia="Times New Roman" w:cs="Times New Roman"/>
                <w:szCs w:val="24"/>
                <w:lang w:val="ro-RO" w:eastAsia="ar-SA"/>
              </w:rPr>
              <w:t xml:space="preserve">  Informaţii privind  capacitatea tehnică</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 xml:space="preserve">       Solicitat x</w:t>
            </w:r>
            <w:r w:rsidRPr="00470627">
              <w:rPr>
                <w:rFonts w:eastAsia="Times New Roman" w:cs="Times New Roman"/>
                <w:szCs w:val="24"/>
                <w:lang w:val="ro-RO" w:eastAsia="ar-SA"/>
              </w:rPr>
              <w:t xml:space="preserve">                          Nesolicitat □</w:t>
            </w:r>
          </w:p>
        </w:tc>
        <w:tc>
          <w:tcPr>
            <w:tcW w:w="5420" w:type="dxa"/>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Cerinţa obligatorie:</w:t>
            </w:r>
            <w:r w:rsidRPr="00470627">
              <w:rPr>
                <w:rFonts w:eastAsia="Times New Roman" w:cs="Times New Roman"/>
                <w:szCs w:val="24"/>
                <w:lang w:val="ro-RO" w:eastAsia="ar-SA"/>
              </w:rPr>
              <w:t xml:space="preserve"> </w:t>
            </w:r>
          </w:p>
          <w:p w:rsidR="00470627" w:rsidRPr="00470627" w:rsidRDefault="00470627" w:rsidP="0069085F">
            <w:pPr>
              <w:suppressAutoHyphens/>
              <w:snapToGrid w:val="0"/>
              <w:spacing w:line="240" w:lineRule="auto"/>
              <w:rPr>
                <w:rFonts w:eastAsia="Times New Roman" w:cs="Times New Roman"/>
                <w:b/>
                <w:szCs w:val="24"/>
                <w:lang w:val="ro-RO" w:eastAsia="ar-SA"/>
              </w:rPr>
            </w:pPr>
            <w:r w:rsidRPr="00470627">
              <w:rPr>
                <w:rFonts w:eastAsia="Times New Roman" w:cs="Times New Roman"/>
                <w:szCs w:val="24"/>
                <w:lang w:val="ro-RO" w:eastAsia="ar-SA"/>
              </w:rPr>
              <w:t xml:space="preserve"> - Se solicită completarea şi semnarea de către reprezentantul legal al ofertantului a </w:t>
            </w:r>
            <w:r w:rsidRPr="00470627">
              <w:rPr>
                <w:rFonts w:eastAsia="Times New Roman" w:cs="Times New Roman"/>
                <w:b/>
                <w:iCs/>
                <w:szCs w:val="24"/>
                <w:lang w:val="ro-RO" w:eastAsia="ar-SA"/>
              </w:rPr>
              <w:t>Declaraţiei privind</w:t>
            </w:r>
            <w:r w:rsidRPr="00470627">
              <w:rPr>
                <w:rFonts w:eastAsia="Times New Roman" w:cs="Times New Roman"/>
                <w:b/>
                <w:szCs w:val="24"/>
                <w:lang w:val="ro-RO" w:eastAsia="ar-SA"/>
              </w:rPr>
              <w:t xml:space="preserve"> lista </w:t>
            </w:r>
            <w:r w:rsidRPr="00470627">
              <w:rPr>
                <w:rFonts w:eastAsia="Times New Roman" w:cs="Times New Roman"/>
                <w:b/>
                <w:sz w:val="22"/>
                <w:lang w:val="ro-RO" w:eastAsia="ar-SA"/>
              </w:rPr>
              <w:t>principalelor lucrari executate în ultimii 5 ani</w:t>
            </w:r>
            <w:r w:rsidRPr="00470627">
              <w:rPr>
                <w:rFonts w:eastAsia="Times New Roman" w:cs="Times New Roman"/>
                <w:b/>
                <w:szCs w:val="24"/>
                <w:lang w:val="ro-RO" w:eastAsia="ar-SA"/>
              </w:rPr>
              <w:t xml:space="preserve"> -Formularul 6 </w:t>
            </w:r>
          </w:p>
          <w:p w:rsidR="00A13351" w:rsidRDefault="00470627" w:rsidP="003F3B31">
            <w:pPr>
              <w:suppressAutoHyphens/>
              <w:snapToGrid w:val="0"/>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 - Se solicita completarea si semnarea de către reprezentantul legal al ofertantului a </w:t>
            </w:r>
            <w:r w:rsidRPr="00470627">
              <w:rPr>
                <w:rFonts w:eastAsia="Times New Roman" w:cs="Times New Roman"/>
                <w:b/>
                <w:szCs w:val="24"/>
                <w:lang w:val="ro-RO" w:eastAsia="ar-SA"/>
              </w:rPr>
              <w:t>Formularului 7-Experienta similara</w:t>
            </w:r>
            <w:r w:rsidRPr="00470627">
              <w:rPr>
                <w:rFonts w:eastAsia="Times New Roman" w:cs="Times New Roman"/>
                <w:szCs w:val="24"/>
                <w:lang w:val="ro-RO" w:eastAsia="ar-SA"/>
              </w:rPr>
              <w:t xml:space="preserve"> </w:t>
            </w:r>
            <w:r w:rsidR="00B00357">
              <w:rPr>
                <w:rFonts w:eastAsia="Times New Roman" w:cs="Times New Roman"/>
                <w:szCs w:val="24"/>
                <w:lang w:val="ro-RO" w:eastAsia="ar-SA"/>
              </w:rPr>
              <w:t>–</w:t>
            </w:r>
            <w:r w:rsidRPr="00470627">
              <w:rPr>
                <w:rFonts w:eastAsia="Times New Roman" w:cs="Times New Roman"/>
                <w:szCs w:val="24"/>
                <w:lang w:val="ro-RO" w:eastAsia="ar-SA"/>
              </w:rPr>
              <w:t xml:space="preserve"> </w:t>
            </w:r>
          </w:p>
          <w:p w:rsidR="00A13351" w:rsidRPr="00A13351" w:rsidRDefault="00A13351" w:rsidP="00A13351">
            <w:pPr>
              <w:suppressAutoHyphens/>
              <w:snapToGrid w:val="0"/>
              <w:spacing w:line="240" w:lineRule="auto"/>
              <w:rPr>
                <w:rFonts w:eastAsia="Times New Roman" w:cs="Times New Roman"/>
                <w:szCs w:val="24"/>
                <w:lang w:val="ro-RO" w:eastAsia="ar-SA"/>
              </w:rPr>
            </w:pPr>
            <w:r w:rsidRPr="00A13351">
              <w:rPr>
                <w:rFonts w:eastAsia="Times New Roman" w:cs="Times New Roman"/>
                <w:b/>
                <w:szCs w:val="24"/>
                <w:lang w:val="ro-RO" w:eastAsia="ar-SA"/>
              </w:rPr>
              <w:t>Cerinte minime pentru ofertantul de servicii proiectare</w:t>
            </w:r>
            <w:r w:rsidRPr="00A13351">
              <w:rPr>
                <w:rFonts w:eastAsia="Times New Roman" w:cs="Times New Roman"/>
                <w:szCs w:val="24"/>
                <w:lang w:val="ro-RO" w:eastAsia="ar-SA"/>
              </w:rPr>
              <w:t xml:space="preserve"> :</w:t>
            </w:r>
          </w:p>
          <w:p w:rsidR="00A13351" w:rsidRPr="00A13351" w:rsidRDefault="00A13351" w:rsidP="00A13351">
            <w:pPr>
              <w:suppressAutoHyphens/>
              <w:snapToGrid w:val="0"/>
              <w:spacing w:line="240" w:lineRule="auto"/>
              <w:rPr>
                <w:rFonts w:eastAsia="Times New Roman" w:cs="Times New Roman"/>
                <w:szCs w:val="24"/>
                <w:lang w:val="ro-RO" w:eastAsia="ar-SA"/>
              </w:rPr>
            </w:pPr>
            <w:r w:rsidRPr="00A13351">
              <w:rPr>
                <w:rFonts w:eastAsia="Times New Roman" w:cs="Times New Roman"/>
                <w:szCs w:val="24"/>
                <w:lang w:val="ro-RO" w:eastAsia="ar-SA"/>
              </w:rPr>
              <w:t>- Indeplinirea in ultimii 3 ani a cel putin 1(unu)  contract de servicii proiectare tehnica</w:t>
            </w:r>
            <w:r>
              <w:rPr>
                <w:rFonts w:eastAsia="Times New Roman" w:cs="Times New Roman"/>
                <w:szCs w:val="24"/>
                <w:lang w:val="ro-RO" w:eastAsia="ar-SA"/>
              </w:rPr>
              <w:t xml:space="preserve">  in valoare  de cel putin </w:t>
            </w:r>
            <w:r w:rsidRPr="00BF425F">
              <w:rPr>
                <w:rFonts w:eastAsia="Times New Roman" w:cs="Times New Roman"/>
                <w:szCs w:val="24"/>
                <w:lang w:val="ro-RO" w:eastAsia="ar-SA"/>
              </w:rPr>
              <w:t>20</w:t>
            </w:r>
            <w:r w:rsidR="00BF425F" w:rsidRPr="00BF425F">
              <w:rPr>
                <w:rFonts w:eastAsia="Times New Roman" w:cs="Times New Roman"/>
                <w:szCs w:val="24"/>
                <w:lang w:val="ro-RO" w:eastAsia="ar-SA"/>
              </w:rPr>
              <w:t>.</w:t>
            </w:r>
            <w:r w:rsidRPr="00BF425F">
              <w:rPr>
                <w:rFonts w:eastAsia="Times New Roman" w:cs="Times New Roman"/>
                <w:szCs w:val="24"/>
                <w:lang w:val="ro-RO" w:eastAsia="ar-SA"/>
              </w:rPr>
              <w:t xml:space="preserve">000 </w:t>
            </w:r>
            <w:r w:rsidRPr="00A13351">
              <w:rPr>
                <w:rFonts w:eastAsia="Times New Roman" w:cs="Times New Roman"/>
                <w:szCs w:val="24"/>
                <w:lang w:val="ro-RO" w:eastAsia="ar-SA"/>
              </w:rPr>
              <w:t>lei</w:t>
            </w:r>
            <w:r>
              <w:rPr>
                <w:rFonts w:eastAsia="Times New Roman" w:cs="Times New Roman"/>
                <w:szCs w:val="24"/>
                <w:lang w:val="ro-RO" w:eastAsia="ar-SA"/>
              </w:rPr>
              <w:t xml:space="preserve"> </w:t>
            </w:r>
            <w:r w:rsidR="00DF531A">
              <w:rPr>
                <w:rFonts w:eastAsia="Times New Roman" w:cs="Times New Roman"/>
                <w:szCs w:val="24"/>
                <w:lang w:val="ro-RO" w:eastAsia="ar-SA"/>
              </w:rPr>
              <w:t xml:space="preserve">fara TVA </w:t>
            </w:r>
            <w:r w:rsidRPr="00A13351">
              <w:rPr>
                <w:rFonts w:eastAsia="Times New Roman" w:cs="Times New Roman"/>
                <w:szCs w:val="24"/>
                <w:lang w:val="ro-RO" w:eastAsia="ar-SA"/>
              </w:rPr>
              <w:t>; (ofertantul va prezenta copie legalizata dupa contract ).</w:t>
            </w:r>
          </w:p>
          <w:p w:rsidR="00A13351" w:rsidRPr="00A13351" w:rsidRDefault="00A13351" w:rsidP="00A13351">
            <w:pPr>
              <w:suppressAutoHyphens/>
              <w:snapToGrid w:val="0"/>
              <w:spacing w:line="240" w:lineRule="auto"/>
              <w:rPr>
                <w:rFonts w:eastAsia="Times New Roman" w:cs="Times New Roman"/>
                <w:szCs w:val="24"/>
                <w:lang w:val="ro-RO" w:eastAsia="ar-SA"/>
              </w:rPr>
            </w:pPr>
            <w:r w:rsidRPr="00A13351">
              <w:rPr>
                <w:rFonts w:eastAsia="Times New Roman" w:cs="Times New Roman"/>
                <w:szCs w:val="24"/>
                <w:lang w:val="ro-RO" w:eastAsia="ar-SA"/>
              </w:rPr>
              <w:t xml:space="preserve">      </w:t>
            </w:r>
          </w:p>
          <w:p w:rsidR="00A13351" w:rsidRPr="00A13351" w:rsidRDefault="00A13351" w:rsidP="00A13351">
            <w:pPr>
              <w:suppressAutoHyphens/>
              <w:snapToGrid w:val="0"/>
              <w:spacing w:line="240" w:lineRule="auto"/>
              <w:rPr>
                <w:rFonts w:eastAsia="Times New Roman" w:cs="Times New Roman"/>
                <w:b/>
                <w:szCs w:val="24"/>
                <w:lang w:val="ro-RO" w:eastAsia="ar-SA"/>
              </w:rPr>
            </w:pPr>
            <w:r w:rsidRPr="00A13351">
              <w:rPr>
                <w:rFonts w:eastAsia="Times New Roman" w:cs="Times New Roman"/>
                <w:b/>
                <w:szCs w:val="24"/>
                <w:lang w:val="ro-RO" w:eastAsia="ar-SA"/>
              </w:rPr>
              <w:t>Documente solicitate pentru ofertantul de servicii proiectare :</w:t>
            </w:r>
          </w:p>
          <w:p w:rsidR="00A13351" w:rsidRPr="00A13351" w:rsidRDefault="00A13351" w:rsidP="00A13351">
            <w:pPr>
              <w:suppressAutoHyphens/>
              <w:snapToGrid w:val="0"/>
              <w:spacing w:line="240" w:lineRule="auto"/>
              <w:rPr>
                <w:rFonts w:eastAsia="Times New Roman" w:cs="Times New Roman"/>
                <w:b/>
                <w:szCs w:val="24"/>
                <w:lang w:val="ro-RO" w:eastAsia="ar-SA"/>
              </w:rPr>
            </w:pPr>
          </w:p>
          <w:p w:rsidR="00A13351" w:rsidRPr="00A13351" w:rsidRDefault="00AC7B50" w:rsidP="00A13351">
            <w:pPr>
              <w:suppressAutoHyphens/>
              <w:snapToGrid w:val="0"/>
              <w:spacing w:line="240" w:lineRule="auto"/>
              <w:rPr>
                <w:rFonts w:eastAsia="Times New Roman" w:cs="Times New Roman"/>
                <w:szCs w:val="24"/>
                <w:lang w:val="ro-RO" w:eastAsia="ar-SA"/>
              </w:rPr>
            </w:pPr>
            <w:r>
              <w:rPr>
                <w:rFonts w:eastAsia="Times New Roman" w:cs="Times New Roman"/>
                <w:szCs w:val="24"/>
                <w:lang w:val="ro-RO" w:eastAsia="ar-SA"/>
              </w:rPr>
              <w:t>1.</w:t>
            </w:r>
            <w:r w:rsidR="00A13351" w:rsidRPr="00A13351">
              <w:rPr>
                <w:rFonts w:eastAsia="Times New Roman" w:cs="Times New Roman"/>
                <w:szCs w:val="24"/>
                <w:lang w:val="ro-RO" w:eastAsia="ar-SA"/>
              </w:rPr>
              <w:t xml:space="preserve"> Contractele prezentate pentru sustinerea indeplinirii cerintelor in copie legalizata .</w:t>
            </w:r>
          </w:p>
          <w:p w:rsidR="00A13351" w:rsidRPr="00A13351" w:rsidRDefault="00A13351" w:rsidP="00A13351">
            <w:pPr>
              <w:suppressAutoHyphens/>
              <w:snapToGrid w:val="0"/>
              <w:spacing w:line="240" w:lineRule="auto"/>
              <w:rPr>
                <w:rFonts w:eastAsia="Times New Roman" w:cs="Times New Roman"/>
                <w:szCs w:val="24"/>
                <w:lang w:val="ro-RO" w:eastAsia="ar-SA"/>
              </w:rPr>
            </w:pPr>
          </w:p>
          <w:p w:rsidR="00A13351" w:rsidRPr="00A13351" w:rsidRDefault="00A13351" w:rsidP="00A13351">
            <w:pPr>
              <w:suppressAutoHyphens/>
              <w:snapToGrid w:val="0"/>
              <w:spacing w:line="240" w:lineRule="auto"/>
              <w:rPr>
                <w:rFonts w:eastAsia="Times New Roman" w:cs="Times New Roman"/>
                <w:szCs w:val="24"/>
                <w:lang w:val="ro-RO" w:eastAsia="ar-SA"/>
              </w:rPr>
            </w:pPr>
            <w:r w:rsidRPr="00A13351">
              <w:rPr>
                <w:rFonts w:eastAsia="Times New Roman" w:cs="Times New Roman"/>
                <w:b/>
                <w:szCs w:val="24"/>
                <w:lang w:val="ro-RO" w:eastAsia="ar-SA"/>
              </w:rPr>
              <w:t>Cerinte minime pentru executantul lucrarii  :</w:t>
            </w:r>
          </w:p>
          <w:p w:rsidR="00A13351" w:rsidRDefault="00A13351" w:rsidP="003F3B31">
            <w:pPr>
              <w:suppressAutoHyphens/>
              <w:snapToGrid w:val="0"/>
              <w:spacing w:line="240" w:lineRule="auto"/>
              <w:rPr>
                <w:rFonts w:eastAsia="Times New Roman" w:cs="Times New Roman"/>
                <w:szCs w:val="24"/>
                <w:lang w:val="ro-RO" w:eastAsia="ar-SA"/>
              </w:rPr>
            </w:pPr>
            <w:r w:rsidRPr="00A13351">
              <w:rPr>
                <w:rFonts w:eastAsia="Times New Roman" w:cs="Times New Roman"/>
                <w:szCs w:val="24"/>
                <w:lang w:val="ro-RO" w:eastAsia="ar-SA"/>
              </w:rPr>
              <w:t xml:space="preserve">- Indeplinirea in ultimii 5 ani a cel putin 1(unu)   contract de executie  in valoare de minim </w:t>
            </w:r>
            <w:r w:rsidR="009F5047">
              <w:rPr>
                <w:rFonts w:eastAsia="Times New Roman" w:cs="Times New Roman"/>
                <w:szCs w:val="24"/>
                <w:lang w:val="ro-RO" w:eastAsia="ar-SA"/>
              </w:rPr>
              <w:t>221.258</w:t>
            </w:r>
            <w:r w:rsidRPr="00347790">
              <w:rPr>
                <w:rFonts w:eastAsia="Times New Roman" w:cs="Times New Roman"/>
                <w:szCs w:val="24"/>
                <w:lang w:val="ro-RO" w:eastAsia="ar-SA"/>
              </w:rPr>
              <w:t xml:space="preserve"> </w:t>
            </w:r>
            <w:r w:rsidR="002B0971">
              <w:rPr>
                <w:rFonts w:eastAsia="Times New Roman" w:cs="Times New Roman"/>
                <w:szCs w:val="24"/>
                <w:lang w:val="ro-RO" w:eastAsia="ar-SA"/>
              </w:rPr>
              <w:t>lei (fara TVA</w:t>
            </w:r>
            <w:r w:rsidRPr="00A13351">
              <w:rPr>
                <w:rFonts w:eastAsia="Times New Roman" w:cs="Times New Roman"/>
                <w:szCs w:val="24"/>
                <w:lang w:val="ro-RO" w:eastAsia="ar-SA"/>
              </w:rPr>
              <w:t>) ; care a</w:t>
            </w:r>
            <w:r w:rsidR="00871FDC">
              <w:rPr>
                <w:rFonts w:eastAsia="Times New Roman" w:cs="Times New Roman"/>
                <w:szCs w:val="24"/>
                <w:lang w:val="ro-RO" w:eastAsia="ar-SA"/>
              </w:rPr>
              <w:t xml:space="preserve"> </w:t>
            </w:r>
            <w:r w:rsidRPr="00A13351">
              <w:rPr>
                <w:rFonts w:eastAsia="Times New Roman" w:cs="Times New Roman"/>
                <w:szCs w:val="24"/>
                <w:lang w:val="ro-RO" w:eastAsia="ar-SA"/>
              </w:rPr>
              <w:t xml:space="preserve">avut ca obiect executia unor lucrari similare privind lucrari de </w:t>
            </w:r>
            <w:r>
              <w:rPr>
                <w:rFonts w:eastAsia="Times New Roman" w:cs="Times New Roman"/>
                <w:szCs w:val="24"/>
                <w:lang w:val="ro-RO" w:eastAsia="ar-SA"/>
              </w:rPr>
              <w:t>constructii</w:t>
            </w:r>
            <w:r w:rsidRPr="00A13351">
              <w:rPr>
                <w:rFonts w:eastAsia="Times New Roman" w:cs="Times New Roman"/>
                <w:szCs w:val="24"/>
                <w:lang w:val="ro-RO" w:eastAsia="ar-SA"/>
              </w:rPr>
              <w:t xml:space="preserve"> </w:t>
            </w:r>
            <w:r>
              <w:rPr>
                <w:rFonts w:eastAsia="Times New Roman" w:cs="Times New Roman"/>
                <w:szCs w:val="24"/>
                <w:lang w:val="ro-RO" w:eastAsia="ar-SA"/>
              </w:rPr>
              <w:t xml:space="preserve">metalice </w:t>
            </w:r>
            <w:r w:rsidRPr="00A13351">
              <w:rPr>
                <w:rFonts w:eastAsia="Times New Roman" w:cs="Times New Roman"/>
                <w:szCs w:val="24"/>
                <w:lang w:val="ro-RO" w:eastAsia="ar-SA"/>
              </w:rPr>
              <w:t>(ofertantul va prezenta c</w:t>
            </w:r>
            <w:r>
              <w:rPr>
                <w:rFonts w:eastAsia="Times New Roman" w:cs="Times New Roman"/>
                <w:szCs w:val="24"/>
                <w:lang w:val="ro-RO" w:eastAsia="ar-SA"/>
              </w:rPr>
              <w:t xml:space="preserve">opii legalizate dupa contracte </w:t>
            </w:r>
          </w:p>
          <w:p w:rsidR="00CA2157" w:rsidRDefault="00F57F18" w:rsidP="003F3B31">
            <w:pPr>
              <w:suppressAutoHyphens/>
              <w:snapToGrid w:val="0"/>
              <w:spacing w:line="240" w:lineRule="auto"/>
              <w:rPr>
                <w:rFonts w:eastAsia="Times New Roman" w:cs="Times New Roman"/>
                <w:szCs w:val="24"/>
                <w:lang w:val="ro-RO" w:eastAsia="ar-SA"/>
              </w:rPr>
            </w:pPr>
            <w:r>
              <w:rPr>
                <w:rFonts w:eastAsia="Times New Roman" w:cs="Times New Roman"/>
                <w:szCs w:val="24"/>
                <w:lang w:val="ro-RO" w:eastAsia="ar-SA"/>
              </w:rPr>
              <w:t>Contractul va fi</w:t>
            </w:r>
            <w:r w:rsidR="00CA2157">
              <w:rPr>
                <w:rFonts w:eastAsia="Times New Roman" w:cs="Times New Roman"/>
                <w:szCs w:val="24"/>
                <w:lang w:val="ro-RO" w:eastAsia="ar-SA"/>
              </w:rPr>
              <w:t xml:space="preserve"> va fi insotit de urmatoarele documente:</w:t>
            </w:r>
          </w:p>
          <w:p w:rsidR="00CA2157" w:rsidRPr="00CA2157" w:rsidRDefault="00CA2157" w:rsidP="00CA2157">
            <w:pPr>
              <w:pStyle w:val="ListParagraph"/>
              <w:numPr>
                <w:ilvl w:val="0"/>
                <w:numId w:val="49"/>
              </w:numPr>
              <w:suppressAutoHyphens/>
              <w:snapToGrid w:val="0"/>
              <w:rPr>
                <w:b/>
                <w:color w:val="FF0000"/>
                <w:lang w:eastAsia="ar-SA"/>
              </w:rPr>
            </w:pPr>
            <w:r>
              <w:rPr>
                <w:b/>
                <w:lang w:eastAsia="ar-SA"/>
              </w:rPr>
              <w:t>copie dupa contract</w:t>
            </w:r>
          </w:p>
          <w:p w:rsidR="00CA2157" w:rsidRPr="00CA2157" w:rsidRDefault="00CA2157" w:rsidP="00CA2157">
            <w:pPr>
              <w:pStyle w:val="ListParagraph"/>
              <w:numPr>
                <w:ilvl w:val="0"/>
                <w:numId w:val="49"/>
              </w:numPr>
              <w:suppressAutoHyphens/>
              <w:snapToGrid w:val="0"/>
              <w:rPr>
                <w:b/>
                <w:color w:val="FF0000"/>
                <w:lang w:eastAsia="ar-SA"/>
              </w:rPr>
            </w:pPr>
            <w:r>
              <w:rPr>
                <w:b/>
                <w:lang w:eastAsia="ar-SA"/>
              </w:rPr>
              <w:t>copie dupa procesul-verbal de receptie la terminarea lucrarilor,cu toate anexele acestuia</w:t>
            </w:r>
          </w:p>
          <w:p w:rsidR="00470627" w:rsidRPr="00470627" w:rsidRDefault="00470627" w:rsidP="00027974">
            <w:pPr>
              <w:suppressAutoHyphens/>
              <w:spacing w:line="240" w:lineRule="auto"/>
              <w:ind w:firstLine="432"/>
              <w:rPr>
                <w:rFonts w:eastAsia="Times New Roman" w:cs="Times New Roman"/>
                <w:szCs w:val="24"/>
                <w:lang w:val="ro-RO" w:eastAsia="ar-SA"/>
              </w:rPr>
            </w:pPr>
            <w:r w:rsidRPr="00470627">
              <w:rPr>
                <w:rFonts w:eastAsia="Times New Roman" w:cs="Times New Roman"/>
                <w:b/>
                <w:szCs w:val="24"/>
                <w:lang w:val="ro-RO" w:eastAsia="ar-SA"/>
              </w:rPr>
              <w:t xml:space="preserve">Ofertantul trebuie să facă dovada deţinerii </w:t>
            </w:r>
            <w:r w:rsidRPr="00470627">
              <w:rPr>
                <w:rFonts w:eastAsia="Times New Roman" w:cs="Times New Roman"/>
                <w:b/>
                <w:szCs w:val="24"/>
                <w:lang w:val="ro-RO" w:eastAsia="ar-SA"/>
              </w:rPr>
              <w:lastRenderedPageBreak/>
              <w:t>utila</w:t>
            </w:r>
            <w:r w:rsidR="00910BFA">
              <w:rPr>
                <w:rFonts w:eastAsia="Times New Roman" w:cs="Times New Roman"/>
                <w:b/>
                <w:szCs w:val="24"/>
                <w:lang w:val="ro-RO" w:eastAsia="ar-SA"/>
              </w:rPr>
              <w:t>jelor şi instalaţiilor necesare</w:t>
            </w:r>
            <w:r w:rsidRPr="00470627">
              <w:rPr>
                <w:rFonts w:eastAsia="Times New Roman" w:cs="Times New Roman"/>
                <w:b/>
                <w:szCs w:val="24"/>
                <w:lang w:val="ro-RO" w:eastAsia="ar-SA"/>
              </w:rPr>
              <w:t xml:space="preserve"> executării lucrărilor</w:t>
            </w:r>
            <w:r w:rsidR="00910BFA">
              <w:rPr>
                <w:rFonts w:eastAsia="Times New Roman" w:cs="Times New Roman"/>
                <w:b/>
                <w:szCs w:val="24"/>
                <w:lang w:val="ro-RO" w:eastAsia="ar-SA"/>
              </w:rPr>
              <w:t xml:space="preserve"> specifice.</w:t>
            </w:r>
            <w:r w:rsidRPr="00470627">
              <w:rPr>
                <w:rFonts w:eastAsia="Times New Roman" w:cs="Times New Roman"/>
                <w:szCs w:val="24"/>
                <w:lang w:val="ro-RO" w:eastAsia="ar-SA"/>
              </w:rPr>
              <w:t xml:space="preserve"> </w:t>
            </w:r>
          </w:p>
          <w:p w:rsidR="00470627" w:rsidRPr="00470627" w:rsidRDefault="00470627" w:rsidP="001016EC">
            <w:pPr>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În cazul unei asocieri cerinţele privitoare la dotarea tehnică pentru execuţie pot fi îndeplinite şi prin cumul de către grupul de operatori economici asociaţi.</w:t>
            </w:r>
          </w:p>
        </w:tc>
      </w:tr>
      <w:tr w:rsidR="00470627" w:rsidRPr="00470627" w:rsidTr="00470627">
        <w:trPr>
          <w:trHeight w:val="6654"/>
        </w:trPr>
        <w:tc>
          <w:tcPr>
            <w:tcW w:w="4788" w:type="dxa"/>
            <w:tcBorders>
              <w:top w:val="single" w:sz="4" w:space="0" w:color="000000"/>
              <w:left w:val="single" w:sz="4" w:space="0" w:color="000000"/>
              <w:bottom w:val="single" w:sz="4" w:space="0" w:color="auto"/>
              <w:right w:val="nil"/>
            </w:tcBorders>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lastRenderedPageBreak/>
              <w:t>V.4.2</w:t>
            </w:r>
            <w:r w:rsidRPr="00470627">
              <w:rPr>
                <w:rFonts w:eastAsia="Times New Roman" w:cs="Times New Roman"/>
                <w:szCs w:val="24"/>
                <w:lang w:val="ro-RO" w:eastAsia="ar-SA"/>
              </w:rPr>
              <w:t xml:space="preserve">    Informaţii privind  capacitatea profesionala</w:t>
            </w:r>
          </w:p>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 xml:space="preserve">      Solicitat x </w:t>
            </w:r>
            <w:r w:rsidRPr="00470627">
              <w:rPr>
                <w:rFonts w:eastAsia="Times New Roman" w:cs="Times New Roman"/>
                <w:szCs w:val="24"/>
                <w:lang w:val="ro-RO" w:eastAsia="ar-SA"/>
              </w:rPr>
              <w:t xml:space="preserve">                         Nesolicitat □</w:t>
            </w:r>
          </w:p>
          <w:p w:rsidR="00470627" w:rsidRPr="00470627" w:rsidRDefault="00470627" w:rsidP="00470627">
            <w:pPr>
              <w:suppressAutoHyphens/>
              <w:snapToGrid w:val="0"/>
              <w:spacing w:line="240" w:lineRule="auto"/>
              <w:jc w:val="left"/>
              <w:rPr>
                <w:rFonts w:eastAsia="Times New Roman" w:cs="Times New Roman"/>
                <w:szCs w:val="24"/>
                <w:lang w:val="ro-RO" w:eastAsia="ar-SA"/>
              </w:rPr>
            </w:pPr>
          </w:p>
        </w:tc>
        <w:tc>
          <w:tcPr>
            <w:tcW w:w="5420" w:type="dxa"/>
            <w:tcBorders>
              <w:top w:val="single" w:sz="4" w:space="0" w:color="000000"/>
              <w:left w:val="single" w:sz="4" w:space="0" w:color="000000"/>
              <w:bottom w:val="single" w:sz="4" w:space="0" w:color="auto"/>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Cerinţa obligatorie:</w:t>
            </w:r>
            <w:r w:rsidRPr="00470627">
              <w:rPr>
                <w:rFonts w:eastAsia="Times New Roman" w:cs="Times New Roman"/>
                <w:szCs w:val="24"/>
                <w:lang w:val="ro-RO" w:eastAsia="ar-SA"/>
              </w:rPr>
              <w:t xml:space="preserve"> </w:t>
            </w:r>
          </w:p>
          <w:p w:rsidR="00470627" w:rsidRPr="00470627" w:rsidRDefault="00470627" w:rsidP="00DD4861">
            <w:pPr>
              <w:suppressAutoHyphens/>
              <w:spacing w:line="240" w:lineRule="auto"/>
              <w:rPr>
                <w:rFonts w:eastAsia="Times New Roman" w:cs="Times New Roman"/>
                <w:b/>
                <w:szCs w:val="24"/>
                <w:lang w:val="ro-RO" w:eastAsia="ar-SA"/>
              </w:rPr>
            </w:pPr>
            <w:r w:rsidRPr="00470627">
              <w:rPr>
                <w:rFonts w:eastAsia="Times New Roman" w:cs="Times New Roman"/>
                <w:szCs w:val="24"/>
                <w:lang w:val="ro-RO" w:eastAsia="ar-SA"/>
              </w:rPr>
              <w:t xml:space="preserve">- Se solicită completarea şi semnarea de către reprezentantul legal al ofertantului a </w:t>
            </w:r>
            <w:r w:rsidRPr="00470627">
              <w:rPr>
                <w:rFonts w:eastAsia="Times New Roman" w:cs="Times New Roman"/>
                <w:b/>
                <w:szCs w:val="24"/>
                <w:lang w:val="ro-RO" w:eastAsia="ar-SA"/>
              </w:rPr>
              <w:t>Declaraţiei privind efectivele medii anuale ale personalului angajat şi al cadrelor de conducere in ultimii 3 ani – Formular 9.</w:t>
            </w:r>
          </w:p>
          <w:p w:rsidR="00470627" w:rsidRPr="00470627" w:rsidRDefault="00470627" w:rsidP="00970321">
            <w:pPr>
              <w:suppressAutoHyphens/>
              <w:spacing w:line="240" w:lineRule="auto"/>
              <w:rPr>
                <w:rFonts w:eastAsia="Times New Roman" w:cs="Times New Roman"/>
                <w:b/>
                <w:szCs w:val="24"/>
                <w:lang w:val="ro-RO" w:eastAsia="ar-SA"/>
              </w:rPr>
            </w:pPr>
            <w:r w:rsidRPr="00470627">
              <w:rPr>
                <w:rFonts w:eastAsia="Times New Roman" w:cs="Times New Roman"/>
                <w:szCs w:val="24"/>
                <w:lang w:val="ro-RO" w:eastAsia="ar-SA"/>
              </w:rPr>
              <w:t xml:space="preserve">- Se solicită completarea si semnarea de catre reprezentantul legal al ofertantului a </w:t>
            </w:r>
            <w:r w:rsidRPr="00470627">
              <w:rPr>
                <w:rFonts w:eastAsia="Times New Roman" w:cs="Times New Roman"/>
                <w:b/>
                <w:szCs w:val="24"/>
                <w:lang w:val="ro-RO" w:eastAsia="ar-SA"/>
              </w:rPr>
              <w:t>Declaratiei privind cadrele de conducere –</w:t>
            </w: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Formularul 10 ,</w:t>
            </w:r>
            <w:r w:rsidRPr="00470627">
              <w:rPr>
                <w:rFonts w:eastAsia="Times New Roman" w:cs="Times New Roman"/>
                <w:szCs w:val="24"/>
                <w:lang w:val="ro-RO" w:eastAsia="ar-SA"/>
              </w:rPr>
              <w:t xml:space="preserve"> cu specificarea persoanelor responsabile direct cu îndeplinirea contractului, precum şi a oricăror alţi specialişti cu sarcini-cheie în îndeplinirea contractului , în conformitate cu specificul lucrărilor ce fac obiectul contractului de achiziţie publică.</w:t>
            </w:r>
          </w:p>
          <w:p w:rsidR="00470627" w:rsidRPr="00450EC4"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 xml:space="preserve"> </w:t>
            </w:r>
            <w:r w:rsidRPr="00450EC4">
              <w:rPr>
                <w:rFonts w:eastAsia="Times New Roman" w:cs="Times New Roman"/>
                <w:b/>
                <w:szCs w:val="24"/>
                <w:lang w:val="ro-RO" w:eastAsia="ar-SA"/>
              </w:rPr>
              <w:t xml:space="preserve">- </w:t>
            </w:r>
            <w:r w:rsidRPr="00450EC4">
              <w:rPr>
                <w:rFonts w:eastAsia="Times New Roman" w:cs="Times New Roman"/>
                <w:szCs w:val="24"/>
                <w:lang w:val="ro-RO" w:eastAsia="ar-SA"/>
              </w:rPr>
              <w:t>Ofertanţii trebuie să facă dovada asigurării a cel puţin următorului personal minim necesar:</w:t>
            </w:r>
          </w:p>
          <w:p w:rsidR="00470627" w:rsidRPr="00450EC4" w:rsidRDefault="00470627" w:rsidP="00CA2157">
            <w:pPr>
              <w:suppressAutoHyphens/>
              <w:spacing w:line="240" w:lineRule="auto"/>
              <w:rPr>
                <w:rFonts w:eastAsia="Times New Roman" w:cs="Times New Roman"/>
                <w:szCs w:val="24"/>
                <w:lang w:val="ro-RO" w:eastAsia="ar-SA"/>
              </w:rPr>
            </w:pPr>
            <w:r w:rsidRPr="00450EC4">
              <w:rPr>
                <w:rFonts w:eastAsia="Times New Roman" w:cs="Times New Roman"/>
                <w:szCs w:val="24"/>
                <w:lang w:val="ro-RO" w:eastAsia="ar-SA"/>
              </w:rPr>
              <w:t xml:space="preserve"> </w:t>
            </w:r>
            <w:r w:rsidR="00CA2157" w:rsidRPr="00450EC4">
              <w:rPr>
                <w:rFonts w:eastAsia="Times New Roman" w:cs="Times New Roman"/>
                <w:szCs w:val="24"/>
                <w:lang w:val="ro-RO" w:eastAsia="ar-SA"/>
              </w:rPr>
              <w:t>1. Un responsabil proiect – inginer, experienta specifica in derularea unor lucrari similare- CV, dovada angajare sau contract de colaborare.</w:t>
            </w:r>
          </w:p>
          <w:p w:rsidR="00CA2157" w:rsidRPr="00450EC4" w:rsidRDefault="00CA2157" w:rsidP="00CA2157">
            <w:pPr>
              <w:suppressAutoHyphens/>
              <w:spacing w:line="240" w:lineRule="auto"/>
              <w:rPr>
                <w:rFonts w:eastAsia="Times New Roman" w:cs="Times New Roman"/>
                <w:szCs w:val="24"/>
                <w:lang w:val="ro-RO" w:eastAsia="ar-SA"/>
              </w:rPr>
            </w:pPr>
            <w:r w:rsidRPr="00450EC4">
              <w:rPr>
                <w:rFonts w:eastAsia="Times New Roman" w:cs="Times New Roman"/>
                <w:szCs w:val="24"/>
                <w:lang w:val="ro-RO" w:eastAsia="ar-SA"/>
              </w:rPr>
              <w:t xml:space="preserve">  2.   Un responsabil tehnic cu executia, pentru lucrari specifice celor din documentatia tehnica care sa fie atestat in domeniul lucrarilor specifice – CV, dovada angajare sau contract de colaborare</w:t>
            </w:r>
          </w:p>
          <w:p w:rsidR="00AC1F34" w:rsidRPr="00450EC4" w:rsidRDefault="00CA2157" w:rsidP="00CA2157">
            <w:pPr>
              <w:suppressAutoHyphens/>
              <w:spacing w:line="240" w:lineRule="auto"/>
              <w:rPr>
                <w:rFonts w:eastAsia="Times New Roman" w:cs="Times New Roman"/>
                <w:szCs w:val="24"/>
                <w:lang w:val="ro-RO" w:eastAsia="ar-SA"/>
              </w:rPr>
            </w:pPr>
            <w:r w:rsidRPr="00450EC4">
              <w:rPr>
                <w:rFonts w:eastAsia="Times New Roman" w:cs="Times New Roman"/>
                <w:szCs w:val="24"/>
                <w:lang w:val="ro-RO" w:eastAsia="ar-SA"/>
              </w:rPr>
              <w:t xml:space="preserve">  </w:t>
            </w:r>
            <w:r w:rsidR="00910BFA" w:rsidRPr="00450EC4">
              <w:rPr>
                <w:rFonts w:eastAsia="Times New Roman" w:cs="Times New Roman"/>
                <w:szCs w:val="24"/>
                <w:lang w:val="ro-RO" w:eastAsia="ar-SA"/>
              </w:rPr>
              <w:t>3</w:t>
            </w:r>
            <w:r w:rsidR="00AC1F34" w:rsidRPr="00450EC4">
              <w:rPr>
                <w:rFonts w:eastAsia="Times New Roman" w:cs="Times New Roman"/>
                <w:szCs w:val="24"/>
                <w:lang w:val="ro-RO" w:eastAsia="ar-SA"/>
              </w:rPr>
              <w:t>.    Un responsabil cu asigurarea calitatii – inginer constructor cu experienta in asigurarea controlului calitatii pentr</w:t>
            </w:r>
            <w:r w:rsidR="00910BFA" w:rsidRPr="00450EC4">
              <w:rPr>
                <w:rFonts w:eastAsia="Times New Roman" w:cs="Times New Roman"/>
                <w:szCs w:val="24"/>
                <w:lang w:val="ro-RO" w:eastAsia="ar-SA"/>
              </w:rPr>
              <w:t>u lucrari specifice</w:t>
            </w:r>
            <w:r w:rsidR="00AC1F34" w:rsidRPr="00450EC4">
              <w:rPr>
                <w:rFonts w:eastAsia="Times New Roman" w:cs="Times New Roman"/>
                <w:szCs w:val="24"/>
                <w:lang w:val="ro-RO" w:eastAsia="ar-SA"/>
              </w:rPr>
              <w:t xml:space="preserve"> – CV, dovada angajare sau contract de colaborare.</w:t>
            </w:r>
          </w:p>
          <w:p w:rsidR="00AC1F34" w:rsidRPr="006C2AB4" w:rsidRDefault="00AC1F34" w:rsidP="00CA2157">
            <w:pPr>
              <w:suppressAutoHyphens/>
              <w:spacing w:line="240" w:lineRule="auto"/>
              <w:rPr>
                <w:rFonts w:eastAsia="Times New Roman" w:cs="Times New Roman"/>
                <w:b/>
                <w:i/>
                <w:color w:val="FF0000"/>
                <w:szCs w:val="24"/>
                <w:lang w:val="ro-RO" w:eastAsia="ar-SA"/>
              </w:rPr>
            </w:pPr>
            <w:r w:rsidRPr="006C2AB4">
              <w:rPr>
                <w:rFonts w:eastAsia="Times New Roman" w:cs="Times New Roman"/>
                <w:color w:val="FF0000"/>
                <w:szCs w:val="24"/>
                <w:lang w:val="ro-RO" w:eastAsia="ar-SA"/>
              </w:rPr>
              <w:t xml:space="preserve">  </w:t>
            </w:r>
          </w:p>
          <w:p w:rsidR="00470627" w:rsidRPr="00470627" w:rsidRDefault="00470627" w:rsidP="00F41360">
            <w:pPr>
              <w:suppressAutoHyphens/>
              <w:spacing w:line="240" w:lineRule="auto"/>
              <w:jc w:val="left"/>
              <w:rPr>
                <w:rFonts w:eastAsia="Times New Roman" w:cs="Times New Roman"/>
                <w:szCs w:val="24"/>
                <w:lang w:val="ro-RO" w:eastAsia="ar-SA"/>
              </w:rPr>
            </w:pPr>
            <w:r w:rsidRPr="00FF61FF">
              <w:rPr>
                <w:rFonts w:eastAsia="Times New Roman" w:cs="Times New Roman"/>
                <w:color w:val="FF0000"/>
                <w:szCs w:val="24"/>
                <w:lang w:val="ro-RO" w:eastAsia="ar-SA"/>
              </w:rPr>
              <w:t xml:space="preserve"> </w:t>
            </w:r>
          </w:p>
        </w:tc>
      </w:tr>
      <w:tr w:rsidR="00470627" w:rsidRPr="00470627" w:rsidTr="00470627">
        <w:trPr>
          <w:trHeight w:val="270"/>
        </w:trPr>
        <w:tc>
          <w:tcPr>
            <w:tcW w:w="4788" w:type="dxa"/>
            <w:tcBorders>
              <w:top w:val="single" w:sz="4" w:space="0" w:color="auto"/>
              <w:left w:val="single" w:sz="4" w:space="0" w:color="000000"/>
              <w:bottom w:val="single" w:sz="4" w:space="0" w:color="auto"/>
              <w:right w:val="nil"/>
            </w:tcBorders>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 xml:space="preserve">V.4.3      </w:t>
            </w:r>
            <w:r w:rsidRPr="00470627">
              <w:rPr>
                <w:rFonts w:eastAsia="Times New Roman" w:cs="Times New Roman"/>
                <w:szCs w:val="24"/>
                <w:lang w:val="ro-RO" w:eastAsia="ar-SA"/>
              </w:rPr>
              <w:t>Informaţii privind asocierea</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 xml:space="preserve">              Solicitat x        </w:t>
            </w:r>
            <w:r w:rsidRPr="00470627">
              <w:rPr>
                <w:rFonts w:eastAsia="Times New Roman" w:cs="Times New Roman"/>
                <w:szCs w:val="24"/>
                <w:lang w:val="ro-RO" w:eastAsia="ar-SA"/>
              </w:rPr>
              <w:t>Nesolicitat □</w:t>
            </w:r>
          </w:p>
          <w:p w:rsidR="00470627" w:rsidRPr="00470627" w:rsidRDefault="00470627" w:rsidP="00470627">
            <w:pPr>
              <w:suppressAutoHyphens/>
              <w:snapToGrid w:val="0"/>
              <w:spacing w:line="240" w:lineRule="auto"/>
              <w:jc w:val="left"/>
              <w:rPr>
                <w:rFonts w:eastAsia="Times New Roman" w:cs="Times New Roman"/>
                <w:szCs w:val="24"/>
                <w:lang w:val="ro-RO" w:eastAsia="ar-SA"/>
              </w:rPr>
            </w:pPr>
          </w:p>
          <w:p w:rsidR="00470627" w:rsidRPr="00470627" w:rsidRDefault="00470627" w:rsidP="00470627">
            <w:pPr>
              <w:suppressAutoHyphens/>
              <w:snapToGrid w:val="0"/>
              <w:spacing w:line="240" w:lineRule="auto"/>
              <w:jc w:val="left"/>
              <w:rPr>
                <w:rFonts w:eastAsia="Times New Roman" w:cs="Times New Roman"/>
                <w:szCs w:val="24"/>
                <w:lang w:val="ro-RO" w:eastAsia="ar-SA"/>
              </w:rPr>
            </w:pPr>
          </w:p>
        </w:tc>
        <w:tc>
          <w:tcPr>
            <w:tcW w:w="5420" w:type="dxa"/>
            <w:tcBorders>
              <w:top w:val="single" w:sz="4" w:space="0" w:color="auto"/>
              <w:left w:val="single" w:sz="4" w:space="0" w:color="000000"/>
              <w:bottom w:val="single" w:sz="4" w:space="0" w:color="auto"/>
              <w:right w:val="single" w:sz="4" w:space="0" w:color="000000"/>
            </w:tcBorders>
            <w:hideMark/>
          </w:tcPr>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Cerinta obligatorie:</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Operatorii economici au dreptul de a se asocia cu scopul de a depune oferta comuna.</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 Intr-o astfel de situatie se vor prezenta urmatoarele:</w:t>
            </w:r>
          </w:p>
          <w:p w:rsidR="00470627" w:rsidRPr="00470627" w:rsidRDefault="00470627" w:rsidP="00C054EE">
            <w:pPr>
              <w:suppressAutoHyphens/>
              <w:spacing w:line="240" w:lineRule="auto"/>
              <w:rPr>
                <w:rFonts w:eastAsia="Times New Roman" w:cs="Times New Roman"/>
                <w:b/>
                <w:szCs w:val="24"/>
                <w:lang w:val="ro-RO" w:eastAsia="ar-SA"/>
              </w:rPr>
            </w:pP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Formular 13-</w:t>
            </w: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Declaratie privind partea/partile din contract care sunt indeplinite de asociati si specializarea acestora.</w:t>
            </w:r>
          </w:p>
          <w:p w:rsidR="00470627" w:rsidRPr="00470627" w:rsidRDefault="00470627" w:rsidP="00C054EE">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Formular 14- Acord de asociere</w:t>
            </w:r>
            <w:r w:rsidRPr="00470627">
              <w:rPr>
                <w:rFonts w:eastAsia="Times New Roman" w:cs="Times New Roman"/>
                <w:szCs w:val="24"/>
                <w:lang w:val="ro-RO" w:eastAsia="ar-SA"/>
              </w:rPr>
              <w:t xml:space="preserve"> in vederea participarii la procedura de atribuire a contractului de achizitie publica.</w:t>
            </w:r>
          </w:p>
          <w:p w:rsidR="00470627" w:rsidRPr="00470627" w:rsidRDefault="00470627" w:rsidP="00C054EE">
            <w:pPr>
              <w:suppressAutoHyphens/>
              <w:spacing w:line="240" w:lineRule="auto"/>
              <w:rPr>
                <w:rFonts w:eastAsia="Times New Roman" w:cs="Times New Roman"/>
                <w:b/>
                <w:szCs w:val="24"/>
                <w:lang w:val="ro-RO" w:eastAsia="ar-SA"/>
              </w:rPr>
            </w:pP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 xml:space="preserve">Formular 15- Declaratie privind legalizarea </w:t>
            </w:r>
            <w:r w:rsidRPr="00470627">
              <w:rPr>
                <w:rFonts w:eastAsia="Times New Roman" w:cs="Times New Roman"/>
                <w:b/>
                <w:szCs w:val="24"/>
                <w:lang w:val="ro-RO" w:eastAsia="ar-SA"/>
              </w:rPr>
              <w:lastRenderedPageBreak/>
              <w:t>asocierii.</w:t>
            </w:r>
          </w:p>
          <w:p w:rsidR="00470627" w:rsidRPr="00470627" w:rsidRDefault="00470627" w:rsidP="00C054EE">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Daca exista si subcontractanti se va lua in calcul ca valoarea totala sa fie 100% ( cote asociati + cote subcontractanti)</w:t>
            </w:r>
          </w:p>
        </w:tc>
      </w:tr>
      <w:tr w:rsidR="00470627" w:rsidRPr="00470627" w:rsidTr="00470627">
        <w:trPr>
          <w:trHeight w:val="615"/>
        </w:trPr>
        <w:tc>
          <w:tcPr>
            <w:tcW w:w="4788" w:type="dxa"/>
            <w:tcBorders>
              <w:top w:val="single" w:sz="4" w:space="0" w:color="auto"/>
              <w:left w:val="single" w:sz="4" w:space="0" w:color="000000"/>
              <w:bottom w:val="single" w:sz="4" w:space="0" w:color="000000"/>
              <w:right w:val="nil"/>
            </w:tcBorders>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lastRenderedPageBreak/>
              <w:t xml:space="preserve"> </w:t>
            </w:r>
            <w:r w:rsidRPr="00470627">
              <w:rPr>
                <w:rFonts w:eastAsia="Times New Roman" w:cs="Times New Roman"/>
                <w:b/>
                <w:szCs w:val="24"/>
                <w:lang w:val="ro-RO" w:eastAsia="ar-SA"/>
              </w:rPr>
              <w:t xml:space="preserve">V.4.4   </w:t>
            </w:r>
            <w:r w:rsidRPr="00470627">
              <w:rPr>
                <w:rFonts w:eastAsia="Times New Roman" w:cs="Times New Roman"/>
                <w:szCs w:val="24"/>
                <w:lang w:val="ro-RO" w:eastAsia="ar-SA"/>
              </w:rPr>
              <w:t>Informaţii privind subcontractanţii</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 xml:space="preserve">              Solicitat x        </w:t>
            </w:r>
            <w:r w:rsidRPr="00470627">
              <w:rPr>
                <w:rFonts w:eastAsia="Times New Roman" w:cs="Times New Roman"/>
                <w:szCs w:val="24"/>
                <w:lang w:val="ro-RO" w:eastAsia="ar-SA"/>
              </w:rPr>
              <w:t>Nesolicitat □</w:t>
            </w:r>
          </w:p>
          <w:p w:rsidR="00470627" w:rsidRPr="00470627" w:rsidRDefault="00470627" w:rsidP="00470627">
            <w:pPr>
              <w:suppressAutoHyphens/>
              <w:snapToGrid w:val="0"/>
              <w:spacing w:line="240" w:lineRule="auto"/>
              <w:jc w:val="left"/>
              <w:rPr>
                <w:rFonts w:eastAsia="Times New Roman" w:cs="Times New Roman"/>
                <w:szCs w:val="24"/>
                <w:lang w:val="ro-RO" w:eastAsia="ar-SA"/>
              </w:rPr>
            </w:pPr>
          </w:p>
          <w:p w:rsidR="00470627" w:rsidRPr="00470627" w:rsidRDefault="00470627" w:rsidP="00470627">
            <w:pPr>
              <w:suppressAutoHyphens/>
              <w:snapToGrid w:val="0"/>
              <w:spacing w:line="240" w:lineRule="auto"/>
              <w:jc w:val="left"/>
              <w:rPr>
                <w:rFonts w:eastAsia="Times New Roman" w:cs="Times New Roman"/>
                <w:szCs w:val="24"/>
                <w:lang w:val="ro-RO" w:eastAsia="ar-SA"/>
              </w:rPr>
            </w:pPr>
          </w:p>
        </w:tc>
        <w:tc>
          <w:tcPr>
            <w:tcW w:w="5420" w:type="dxa"/>
            <w:tcBorders>
              <w:top w:val="single" w:sz="4" w:space="0" w:color="auto"/>
              <w:left w:val="single" w:sz="4" w:space="0" w:color="000000"/>
              <w:bottom w:val="single" w:sz="4" w:space="0" w:color="000000"/>
              <w:right w:val="single" w:sz="4" w:space="0" w:color="000000"/>
            </w:tcBorders>
            <w:hideMark/>
          </w:tcPr>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Cerinta obligatorie:</w:t>
            </w:r>
            <w:r w:rsidRPr="00470627">
              <w:rPr>
                <w:rFonts w:eastAsia="Times New Roman" w:cs="Times New Roman"/>
                <w:szCs w:val="24"/>
                <w:lang w:val="ro-RO" w:eastAsia="ar-SA"/>
              </w:rPr>
              <w:t xml:space="preserve"> </w:t>
            </w:r>
          </w:p>
          <w:p w:rsidR="00470627" w:rsidRPr="00470627" w:rsidRDefault="00470627" w:rsidP="007F7EF1">
            <w:pPr>
              <w:suppressAutoHyphens/>
              <w:spacing w:line="240" w:lineRule="auto"/>
              <w:rPr>
                <w:rFonts w:eastAsia="Times New Roman" w:cs="Times New Roman"/>
                <w:b/>
                <w:szCs w:val="24"/>
                <w:lang w:val="ro-RO" w:eastAsia="ar-SA"/>
              </w:rPr>
            </w:pPr>
            <w:r w:rsidRPr="00470627">
              <w:rPr>
                <w:rFonts w:eastAsia="Times New Roman" w:cs="Times New Roman"/>
                <w:szCs w:val="24"/>
                <w:lang w:val="ro-RO" w:eastAsia="ar-SA"/>
              </w:rPr>
              <w:t xml:space="preserve"> - </w:t>
            </w:r>
            <w:r w:rsidRPr="00470627">
              <w:rPr>
                <w:rFonts w:eastAsia="Times New Roman" w:cs="Times New Roman"/>
                <w:bCs/>
                <w:szCs w:val="24"/>
                <w:lang w:val="ro-RO" w:eastAsia="ar-SA"/>
              </w:rPr>
              <w:t>In cazul in care exista subcontractanti, acestia se vor identifica conform art. 11 din HG 925/2006, impreuna si in conformitate cu acordurile de subcontractare, din care trebuie sa reiasa clar partea din contract pe care o doreste sa o subcontracteze, conform art.188 alin(2-h) din OUG 34/2006.</w:t>
            </w:r>
          </w:p>
          <w:p w:rsidR="00470627" w:rsidRPr="00470627" w:rsidRDefault="00470627" w:rsidP="007F7EF1">
            <w:pPr>
              <w:suppressAutoHyphens/>
              <w:spacing w:line="240" w:lineRule="auto"/>
              <w:rPr>
                <w:rFonts w:eastAsia="Times New Roman" w:cs="Times New Roman"/>
                <w:b/>
                <w:szCs w:val="24"/>
                <w:lang w:val="ro-RO" w:eastAsia="ar-SA"/>
              </w:rPr>
            </w:pPr>
            <w:r w:rsidRPr="00470627">
              <w:rPr>
                <w:rFonts w:eastAsia="Times New Roman" w:cs="Times New Roman"/>
                <w:szCs w:val="24"/>
                <w:lang w:val="ro-RO" w:eastAsia="ar-SA"/>
              </w:rPr>
              <w:t>- Se completeaza</w:t>
            </w:r>
            <w:r w:rsidRPr="00470627">
              <w:rPr>
                <w:rFonts w:eastAsia="Times New Roman" w:cs="Times New Roman"/>
                <w:b/>
                <w:szCs w:val="24"/>
                <w:lang w:val="ro-RO" w:eastAsia="ar-SA"/>
              </w:rPr>
              <w:t xml:space="preserve"> Declaraţia privind partile din contract care sunt îndeplinite de subcontractanti si specializarea acestora- Formular 12 </w:t>
            </w:r>
          </w:p>
          <w:p w:rsidR="00470627" w:rsidRPr="00470627" w:rsidRDefault="00470627" w:rsidP="007F7EF1">
            <w:pPr>
              <w:suppressAutoHyphens/>
              <w:spacing w:line="240" w:lineRule="auto"/>
              <w:rPr>
                <w:rFonts w:eastAsia="Times New Roman" w:cs="Times New Roman"/>
                <w:b/>
                <w:szCs w:val="24"/>
                <w:lang w:val="ro-RO" w:eastAsia="ar-SA"/>
              </w:rPr>
            </w:pPr>
            <w:r w:rsidRPr="00470627">
              <w:rPr>
                <w:rFonts w:eastAsia="Times New Roman" w:cs="Times New Roman"/>
                <w:szCs w:val="24"/>
                <w:lang w:val="ro-RO" w:eastAsia="ar-SA"/>
              </w:rPr>
              <w:t xml:space="preserve">- Inainte de semnarea contractului, ofertantul castigator va prezenta </w:t>
            </w:r>
            <w:r w:rsidRPr="00470627">
              <w:rPr>
                <w:rFonts w:eastAsia="Times New Roman" w:cs="Times New Roman"/>
                <w:b/>
                <w:szCs w:val="24"/>
                <w:lang w:val="ro-RO" w:eastAsia="ar-SA"/>
              </w:rPr>
              <w:t>Formularul 11 - Acordul de subcontractare.</w:t>
            </w:r>
          </w:p>
          <w:p w:rsidR="00470627" w:rsidRPr="00470627" w:rsidRDefault="00470627" w:rsidP="00144451">
            <w:pPr>
              <w:suppressAutoHyphens/>
              <w:autoSpaceDE w:val="0"/>
              <w:autoSpaceDN w:val="0"/>
              <w:adjustRightInd w:val="0"/>
              <w:spacing w:line="240" w:lineRule="auto"/>
              <w:rPr>
                <w:rFonts w:eastAsia="Times New Roman" w:cs="Times New Roman"/>
                <w:szCs w:val="24"/>
                <w:lang w:val="ro-RO" w:eastAsia="ar-SA"/>
              </w:rPr>
            </w:pPr>
            <w:r w:rsidRPr="00470627">
              <w:rPr>
                <w:rFonts w:eastAsia="Times New Roman" w:cs="Times New Roman"/>
                <w:szCs w:val="24"/>
                <w:lang w:val="ro-RO" w:eastAsia="ar-SA"/>
              </w:rPr>
              <w:t>- Autoritatea contractantă are obligaţia de a solicita, la încheierea contractului de achiziţie publică, prezentarea contractelor încheiate între viitorul contractant şi subcontractanţii nominalizaţi în ofertă. Contractele prezentate trebuie sa fie în concordanţă cu oferta şi se vor constitui în anexe la contractul de achiziţie publică.</w:t>
            </w:r>
          </w:p>
          <w:p w:rsidR="00470627" w:rsidRPr="00470627" w:rsidRDefault="00470627" w:rsidP="00F172AC">
            <w:pPr>
              <w:suppressAutoHyphens/>
              <w:snapToGrid w:val="0"/>
              <w:spacing w:line="240" w:lineRule="auto"/>
              <w:rPr>
                <w:rFonts w:eastAsia="Times New Roman" w:cs="Times New Roman"/>
                <w:szCs w:val="24"/>
                <w:lang w:val="ro-RO" w:eastAsia="ar-SA"/>
              </w:rPr>
            </w:pPr>
            <w:r w:rsidRPr="00470627">
              <w:rPr>
                <w:rFonts w:eastAsia="Times New Roman" w:cs="Times New Roman"/>
                <w:szCs w:val="24"/>
                <w:lang w:val="ro-RO" w:eastAsia="ar-SA"/>
              </w:rPr>
              <w:t>- Se vor prezenta resursele materiale si umane ale subcontractantilor declarati pentru partea lor de implicare in contract impreuna cu documente relevante in acest sens , conform prevederilor art.11 din HG 925/2006.</w:t>
            </w:r>
          </w:p>
          <w:p w:rsidR="00470627" w:rsidRPr="00470627" w:rsidRDefault="00470627" w:rsidP="00F172AC">
            <w:pPr>
              <w:suppressAutoHyphens/>
              <w:autoSpaceDE w:val="0"/>
              <w:spacing w:line="274" w:lineRule="exact"/>
              <w:rPr>
                <w:rFonts w:eastAsia="Times New Roman" w:cs="Times New Roman"/>
                <w:szCs w:val="24"/>
                <w:lang w:val="ro-RO" w:eastAsia="ro-RO"/>
              </w:rPr>
            </w:pPr>
            <w:r w:rsidRPr="00470627">
              <w:rPr>
                <w:rFonts w:eastAsia="Times New Roman" w:cs="Arial Narrow"/>
                <w:szCs w:val="24"/>
                <w:lang w:val="ro-RO" w:eastAsia="ro-RO"/>
              </w:rPr>
              <w:t>- Pe parcursul derulării contractului,contractantul nu are dreptul de a subcontracta lucrări sau de a înlocui subcontractanţii nominalizaţi în ofertă fără acceptul autorităţii contractante.</w:t>
            </w:r>
          </w:p>
        </w:tc>
      </w:tr>
      <w:tr w:rsidR="00470627" w:rsidRPr="00470627" w:rsidTr="00470627">
        <w:trPr>
          <w:trHeight w:val="270"/>
        </w:trPr>
        <w:tc>
          <w:tcPr>
            <w:tcW w:w="10208" w:type="dxa"/>
            <w:gridSpan w:val="2"/>
            <w:tcBorders>
              <w:top w:val="single" w:sz="4" w:space="0" w:color="000000"/>
              <w:left w:val="single" w:sz="4" w:space="0" w:color="000000"/>
              <w:bottom w:val="single" w:sz="4" w:space="0" w:color="auto"/>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V.5 Standarde de asigurare a calitaii , protectiei mediului , securitatii si sanatatii ocupationale</w:t>
            </w:r>
          </w:p>
        </w:tc>
      </w:tr>
      <w:tr w:rsidR="00470627" w:rsidRPr="00470627" w:rsidTr="00470627">
        <w:trPr>
          <w:trHeight w:val="1710"/>
        </w:trPr>
        <w:tc>
          <w:tcPr>
            <w:tcW w:w="4788" w:type="dxa"/>
            <w:tcBorders>
              <w:top w:val="single" w:sz="4" w:space="0" w:color="auto"/>
              <w:left w:val="single" w:sz="4" w:space="0" w:color="000000"/>
              <w:bottom w:val="single" w:sz="4" w:space="0" w:color="auto"/>
              <w:right w:val="nil"/>
            </w:tcBorders>
          </w:tcPr>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V.5.1</w:t>
            </w: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Standarde de asigurare a calitaii</w:t>
            </w:r>
            <w:r w:rsidRPr="00470627">
              <w:rPr>
                <w:rFonts w:eastAsia="Times New Roman" w:cs="Times New Roman"/>
                <w:szCs w:val="24"/>
                <w:lang w:val="ro-RO" w:eastAsia="ar-SA"/>
              </w:rPr>
              <w:t xml:space="preserve">  </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 xml:space="preserve">Solicitat x        </w:t>
            </w:r>
            <w:r w:rsidRPr="00470627">
              <w:rPr>
                <w:rFonts w:eastAsia="Times New Roman" w:cs="Times New Roman"/>
                <w:szCs w:val="24"/>
                <w:lang w:val="ro-RO" w:eastAsia="ar-SA"/>
              </w:rPr>
              <w:t>Nesolicitat □</w:t>
            </w:r>
          </w:p>
          <w:p w:rsidR="00470627" w:rsidRPr="00470627" w:rsidRDefault="00470627" w:rsidP="00470627">
            <w:pPr>
              <w:suppressAutoHyphens/>
              <w:spacing w:line="240" w:lineRule="auto"/>
              <w:jc w:val="left"/>
              <w:rPr>
                <w:rFonts w:eastAsia="Times New Roman" w:cs="Times New Roman"/>
                <w:b/>
                <w:szCs w:val="24"/>
                <w:lang w:val="ro-RO" w:eastAsia="ar-SA"/>
              </w:rPr>
            </w:pPr>
          </w:p>
        </w:tc>
        <w:tc>
          <w:tcPr>
            <w:tcW w:w="5420" w:type="dxa"/>
            <w:tcBorders>
              <w:top w:val="single" w:sz="4" w:space="0" w:color="auto"/>
              <w:left w:val="single" w:sz="4" w:space="0" w:color="000000"/>
              <w:bottom w:val="single" w:sz="4" w:space="0" w:color="auto"/>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b/>
                <w:szCs w:val="24"/>
                <w:lang w:val="ro-RO" w:eastAsia="ar-SA"/>
              </w:rPr>
            </w:pP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Cerinta obligatorie :</w:t>
            </w:r>
          </w:p>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 xml:space="preserve"> - </w:t>
            </w:r>
            <w:r w:rsidRPr="00470627">
              <w:rPr>
                <w:rFonts w:eastAsia="Times New Roman" w:cs="Times New Roman"/>
                <w:szCs w:val="24"/>
                <w:lang w:val="ro-RO" w:eastAsia="ar-SA"/>
              </w:rPr>
              <w:t>Se va prezenta in copie :</w:t>
            </w:r>
          </w:p>
          <w:p w:rsidR="00470627" w:rsidRPr="00470627" w:rsidRDefault="00470627" w:rsidP="00CB074A">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 - Certificat care sa ateste faptul ca ofertantul are implementat un sistem de management al calitatii ,conform cerintelor standardului </w:t>
            </w:r>
            <w:r w:rsidRPr="00470627">
              <w:rPr>
                <w:rFonts w:eastAsia="Times New Roman" w:cs="Times New Roman"/>
                <w:b/>
                <w:szCs w:val="24"/>
                <w:lang w:val="ro-RO" w:eastAsia="ar-SA"/>
              </w:rPr>
              <w:t>SR EN ISO 9001/2008</w:t>
            </w:r>
            <w:r w:rsidR="00F56C91">
              <w:rPr>
                <w:rFonts w:eastAsia="Times New Roman" w:cs="Times New Roman"/>
                <w:b/>
                <w:szCs w:val="24"/>
                <w:lang w:val="ro-RO" w:eastAsia="ar-SA"/>
              </w:rPr>
              <w:t xml:space="preserve"> (sau echivalent)</w:t>
            </w: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pentru lucrarile supuse ofertarii</w:t>
            </w:r>
            <w:r w:rsidRPr="00470627">
              <w:rPr>
                <w:rFonts w:eastAsia="Times New Roman" w:cs="Times New Roman"/>
                <w:szCs w:val="24"/>
                <w:lang w:val="ro-RO" w:eastAsia="ar-SA"/>
              </w:rPr>
              <w:t xml:space="preserve"> , valabil la data deschiderii ofertelor.</w:t>
            </w:r>
          </w:p>
          <w:p w:rsidR="00470627" w:rsidRDefault="00470627" w:rsidP="00CB074A">
            <w:pPr>
              <w:suppressAutoHyphens/>
              <w:snapToGrid w:val="0"/>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      </w:t>
            </w:r>
            <w:r w:rsidRPr="00470627">
              <w:rPr>
                <w:rFonts w:eastAsia="Times New Roman" w:cs="Times New Roman"/>
                <w:szCs w:val="24"/>
                <w:lang w:val="it-IT" w:eastAsia="ar-SA"/>
              </w:rPr>
              <w:t xml:space="preserve">In cazul depunerii unei oferte comune, </w:t>
            </w:r>
            <w:r w:rsidRPr="00470627">
              <w:rPr>
                <w:rFonts w:eastAsia="Times New Roman" w:cs="Times New Roman"/>
                <w:bCs/>
                <w:szCs w:val="24"/>
                <w:lang w:val="it-IT" w:eastAsia="ar-SA"/>
              </w:rPr>
              <w:t>fiecare asociat are obligatia de a prezenta acest certificat</w:t>
            </w:r>
            <w:r w:rsidRPr="00470627">
              <w:rPr>
                <w:rFonts w:eastAsia="Times New Roman" w:cs="Times New Roman"/>
                <w:szCs w:val="24"/>
                <w:lang w:val="ro-RO" w:eastAsia="ar-SA"/>
              </w:rPr>
              <w:t>.</w:t>
            </w:r>
          </w:p>
          <w:p w:rsidR="001B07BF" w:rsidRPr="00470627" w:rsidRDefault="001B07BF" w:rsidP="00CB074A">
            <w:pPr>
              <w:suppressAutoHyphens/>
              <w:snapToGrid w:val="0"/>
              <w:spacing w:line="240" w:lineRule="auto"/>
              <w:rPr>
                <w:rFonts w:eastAsia="Times New Roman" w:cs="Times New Roman"/>
                <w:szCs w:val="24"/>
                <w:lang w:val="ro-RO" w:eastAsia="ar-SA"/>
              </w:rPr>
            </w:pPr>
          </w:p>
        </w:tc>
      </w:tr>
      <w:tr w:rsidR="00470627" w:rsidRPr="00470627" w:rsidTr="00470627">
        <w:trPr>
          <w:trHeight w:val="1725"/>
        </w:trPr>
        <w:tc>
          <w:tcPr>
            <w:tcW w:w="4788" w:type="dxa"/>
            <w:tcBorders>
              <w:top w:val="single" w:sz="4" w:space="0" w:color="auto"/>
              <w:left w:val="single" w:sz="4" w:space="0" w:color="000000"/>
              <w:bottom w:val="single" w:sz="4" w:space="0" w:color="auto"/>
              <w:right w:val="nil"/>
            </w:tcBorders>
          </w:tcPr>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lastRenderedPageBreak/>
              <w:t>V.5.2</w:t>
            </w: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Standarde de asigurare a protectiei mediului</w:t>
            </w:r>
            <w:r w:rsidRPr="00470627">
              <w:rPr>
                <w:rFonts w:eastAsia="Times New Roman" w:cs="Times New Roman"/>
                <w:szCs w:val="24"/>
                <w:lang w:val="ro-RO" w:eastAsia="ar-SA"/>
              </w:rPr>
              <w:t xml:space="preserve"> </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 xml:space="preserve">Solicitat x        </w:t>
            </w:r>
            <w:r w:rsidRPr="00470627">
              <w:rPr>
                <w:rFonts w:eastAsia="Times New Roman" w:cs="Times New Roman"/>
                <w:szCs w:val="24"/>
                <w:lang w:val="ro-RO" w:eastAsia="ar-SA"/>
              </w:rPr>
              <w:t>Nesolicitat □</w:t>
            </w:r>
          </w:p>
          <w:p w:rsidR="00470627" w:rsidRPr="00470627" w:rsidRDefault="00470627" w:rsidP="00470627">
            <w:pPr>
              <w:suppressAutoHyphens/>
              <w:spacing w:line="240" w:lineRule="auto"/>
              <w:jc w:val="left"/>
              <w:rPr>
                <w:rFonts w:eastAsia="Times New Roman" w:cs="Times New Roman"/>
                <w:szCs w:val="24"/>
                <w:lang w:val="ro-RO" w:eastAsia="ar-SA"/>
              </w:rPr>
            </w:pPr>
          </w:p>
        </w:tc>
        <w:tc>
          <w:tcPr>
            <w:tcW w:w="5420" w:type="dxa"/>
            <w:tcBorders>
              <w:top w:val="single" w:sz="4" w:space="0" w:color="auto"/>
              <w:left w:val="single" w:sz="4" w:space="0" w:color="000000"/>
              <w:bottom w:val="single" w:sz="4" w:space="0" w:color="auto"/>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Cerinta obligatorie :</w:t>
            </w:r>
          </w:p>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 xml:space="preserve"> - </w:t>
            </w:r>
            <w:r w:rsidRPr="00470627">
              <w:rPr>
                <w:rFonts w:eastAsia="Times New Roman" w:cs="Times New Roman"/>
                <w:szCs w:val="24"/>
                <w:lang w:val="ro-RO" w:eastAsia="ar-SA"/>
              </w:rPr>
              <w:t>Se va prezenta in copie :</w:t>
            </w:r>
          </w:p>
          <w:p w:rsidR="00470627" w:rsidRPr="00470627" w:rsidRDefault="00470627" w:rsidP="00E975AB">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 Certificat care sa ateste faptul ca ofertantul are implementat un sistem de management al protectiei mediului , conform cerintelor standardului </w:t>
            </w:r>
            <w:r w:rsidRPr="00470627">
              <w:rPr>
                <w:rFonts w:eastAsia="Times New Roman" w:cs="Times New Roman"/>
                <w:b/>
                <w:szCs w:val="24"/>
                <w:lang w:val="ro-RO" w:eastAsia="ar-SA"/>
              </w:rPr>
              <w:t>SR EN ISO 14001/2005</w:t>
            </w:r>
            <w:r w:rsidR="00D1696F">
              <w:rPr>
                <w:rFonts w:eastAsia="Times New Roman" w:cs="Times New Roman"/>
                <w:b/>
                <w:szCs w:val="24"/>
                <w:lang w:val="ro-RO" w:eastAsia="ar-SA"/>
              </w:rPr>
              <w:t xml:space="preserve"> sau echivalent</w:t>
            </w: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pentru lucrarile supuse ofertarii</w:t>
            </w:r>
            <w:r w:rsidRPr="00470627">
              <w:rPr>
                <w:rFonts w:eastAsia="Times New Roman" w:cs="Times New Roman"/>
                <w:szCs w:val="24"/>
                <w:lang w:val="ro-RO" w:eastAsia="ar-SA"/>
              </w:rPr>
              <w:t>, valabil la data deschiderii ofertelor.</w:t>
            </w:r>
          </w:p>
          <w:p w:rsidR="00470627" w:rsidRPr="00470627" w:rsidRDefault="00470627" w:rsidP="00E975AB">
            <w:pPr>
              <w:suppressAutoHyphens/>
              <w:snapToGrid w:val="0"/>
              <w:spacing w:line="240" w:lineRule="auto"/>
              <w:rPr>
                <w:rFonts w:eastAsia="Times New Roman" w:cs="Times New Roman"/>
                <w:bCs/>
                <w:szCs w:val="24"/>
                <w:lang w:val="it-IT" w:eastAsia="ar-SA"/>
              </w:rPr>
            </w:pPr>
            <w:r w:rsidRPr="00470627">
              <w:rPr>
                <w:rFonts w:eastAsia="Times New Roman" w:cs="Times New Roman"/>
                <w:szCs w:val="24"/>
                <w:lang w:val="ro-RO" w:eastAsia="ar-SA"/>
              </w:rPr>
              <w:t xml:space="preserve">      </w:t>
            </w:r>
            <w:r w:rsidRPr="00470627">
              <w:rPr>
                <w:rFonts w:eastAsia="Times New Roman" w:cs="Times New Roman"/>
                <w:szCs w:val="24"/>
                <w:lang w:val="it-IT" w:eastAsia="ar-SA"/>
              </w:rPr>
              <w:t xml:space="preserve">In cazul depunerii unei oferte comune, </w:t>
            </w:r>
            <w:r w:rsidRPr="00470627">
              <w:rPr>
                <w:rFonts w:eastAsia="Times New Roman" w:cs="Times New Roman"/>
                <w:bCs/>
                <w:szCs w:val="24"/>
                <w:lang w:val="it-IT" w:eastAsia="ar-SA"/>
              </w:rPr>
              <w:t>fiecare asociat are obligatia de a prezenta acest certificat.</w:t>
            </w:r>
          </w:p>
        </w:tc>
      </w:tr>
      <w:tr w:rsidR="00470627" w:rsidRPr="00470627" w:rsidTr="00470627">
        <w:trPr>
          <w:trHeight w:val="2596"/>
        </w:trPr>
        <w:tc>
          <w:tcPr>
            <w:tcW w:w="4788" w:type="dxa"/>
            <w:tcBorders>
              <w:top w:val="single" w:sz="4" w:space="0" w:color="auto"/>
              <w:left w:val="single" w:sz="4" w:space="0" w:color="000000"/>
              <w:bottom w:val="single" w:sz="4" w:space="0" w:color="auto"/>
              <w:right w:val="nil"/>
            </w:tcBorders>
          </w:tcPr>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V.5.3</w:t>
            </w: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Standarde de asigurare a securitatii si sanatatii ocupationale</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 xml:space="preserve">Solicitat x        </w:t>
            </w:r>
            <w:r w:rsidRPr="00470627">
              <w:rPr>
                <w:rFonts w:eastAsia="Times New Roman" w:cs="Times New Roman"/>
                <w:szCs w:val="24"/>
                <w:lang w:val="ro-RO" w:eastAsia="ar-SA"/>
              </w:rPr>
              <w:t>Nesolicitat □</w:t>
            </w:r>
          </w:p>
          <w:p w:rsidR="00470627" w:rsidRPr="00470627" w:rsidRDefault="00470627" w:rsidP="00470627">
            <w:pPr>
              <w:suppressAutoHyphens/>
              <w:spacing w:line="240" w:lineRule="auto"/>
              <w:jc w:val="left"/>
              <w:rPr>
                <w:rFonts w:eastAsia="Times New Roman" w:cs="Times New Roman"/>
                <w:szCs w:val="24"/>
                <w:lang w:val="ro-RO" w:eastAsia="ar-SA"/>
              </w:rPr>
            </w:pPr>
          </w:p>
        </w:tc>
        <w:tc>
          <w:tcPr>
            <w:tcW w:w="5420" w:type="dxa"/>
            <w:tcBorders>
              <w:top w:val="single" w:sz="4" w:space="0" w:color="auto"/>
              <w:left w:val="single" w:sz="4" w:space="0" w:color="000000"/>
              <w:bottom w:val="single" w:sz="4" w:space="0" w:color="auto"/>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Cerinta obligatorie :</w:t>
            </w:r>
          </w:p>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 xml:space="preserve"> - </w:t>
            </w:r>
            <w:r w:rsidRPr="00470627">
              <w:rPr>
                <w:rFonts w:eastAsia="Times New Roman" w:cs="Times New Roman"/>
                <w:szCs w:val="24"/>
                <w:lang w:val="ro-RO" w:eastAsia="ar-SA"/>
              </w:rPr>
              <w:t>Se va prezenta in copie :</w:t>
            </w:r>
          </w:p>
          <w:p w:rsidR="00470627" w:rsidRPr="00470627" w:rsidRDefault="00470627" w:rsidP="00085136">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 Certificat care sa ateste faptul ca ofertantul are implementat un sistem de management al securitatii si sanatatii in munca , conform cerintelor standardului </w:t>
            </w:r>
            <w:r w:rsidRPr="00470627">
              <w:rPr>
                <w:rFonts w:eastAsia="Times New Roman" w:cs="Times New Roman"/>
                <w:b/>
                <w:szCs w:val="24"/>
                <w:lang w:val="ro-RO" w:eastAsia="ar-SA"/>
              </w:rPr>
              <w:t xml:space="preserve">SR OHSAS 18001/2007 </w:t>
            </w:r>
            <w:r w:rsidR="00D1696F">
              <w:rPr>
                <w:rFonts w:eastAsia="Times New Roman" w:cs="Times New Roman"/>
                <w:b/>
                <w:szCs w:val="24"/>
                <w:lang w:val="ro-RO" w:eastAsia="ar-SA"/>
              </w:rPr>
              <w:t>sau echivalent</w:t>
            </w: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pentru lucrarile supuse ofertarii</w:t>
            </w:r>
            <w:r w:rsidRPr="00470627">
              <w:rPr>
                <w:rFonts w:eastAsia="Times New Roman" w:cs="Times New Roman"/>
                <w:szCs w:val="24"/>
                <w:lang w:val="ro-RO" w:eastAsia="ar-SA"/>
              </w:rPr>
              <w:t xml:space="preserve"> , valabil la data deschiderii ofertelor.</w:t>
            </w:r>
          </w:p>
          <w:p w:rsidR="00470627" w:rsidRPr="00470627" w:rsidRDefault="00470627" w:rsidP="00A15710">
            <w:pPr>
              <w:suppressAutoHyphens/>
              <w:snapToGrid w:val="0"/>
              <w:spacing w:line="240" w:lineRule="auto"/>
              <w:rPr>
                <w:rFonts w:eastAsia="Times New Roman" w:cs="Times New Roman"/>
                <w:bCs/>
                <w:szCs w:val="24"/>
                <w:lang w:val="it-IT" w:eastAsia="ar-SA"/>
              </w:rPr>
            </w:pPr>
            <w:r w:rsidRPr="00470627">
              <w:rPr>
                <w:rFonts w:eastAsia="Times New Roman" w:cs="Times New Roman"/>
                <w:szCs w:val="24"/>
                <w:lang w:val="ro-RO" w:eastAsia="ar-SA"/>
              </w:rPr>
              <w:t xml:space="preserve">      </w:t>
            </w:r>
            <w:r w:rsidRPr="00470627">
              <w:rPr>
                <w:rFonts w:eastAsia="Times New Roman" w:cs="Times New Roman"/>
                <w:szCs w:val="24"/>
                <w:lang w:val="it-IT" w:eastAsia="ar-SA"/>
              </w:rPr>
              <w:t xml:space="preserve">In cazul depunerii unei oferte comune, </w:t>
            </w:r>
            <w:r w:rsidRPr="00470627">
              <w:rPr>
                <w:rFonts w:eastAsia="Times New Roman" w:cs="Times New Roman"/>
                <w:bCs/>
                <w:szCs w:val="24"/>
                <w:lang w:val="it-IT" w:eastAsia="ar-SA"/>
              </w:rPr>
              <w:t>fiecare asociat are obligatia de a prezenta acest certificat.</w:t>
            </w:r>
          </w:p>
        </w:tc>
      </w:tr>
      <w:tr w:rsidR="00470627" w:rsidRPr="00470627" w:rsidTr="00470627">
        <w:trPr>
          <w:trHeight w:val="1441"/>
        </w:trPr>
        <w:tc>
          <w:tcPr>
            <w:tcW w:w="4788" w:type="dxa"/>
            <w:tcBorders>
              <w:top w:val="single" w:sz="4" w:space="0" w:color="auto"/>
              <w:left w:val="single" w:sz="4" w:space="0" w:color="000000"/>
              <w:bottom w:val="single" w:sz="4" w:space="0" w:color="000000"/>
              <w:right w:val="nil"/>
            </w:tcBorders>
            <w:hideMark/>
          </w:tcPr>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V.6. Calificarea si selectia ofertantilor</w:t>
            </w:r>
          </w:p>
        </w:tc>
        <w:tc>
          <w:tcPr>
            <w:tcW w:w="5420" w:type="dxa"/>
            <w:tcBorders>
              <w:top w:val="single" w:sz="4" w:space="0" w:color="auto"/>
              <w:left w:val="single" w:sz="4" w:space="0" w:color="000000"/>
              <w:bottom w:val="single" w:sz="4" w:space="0" w:color="000000"/>
              <w:right w:val="single" w:sz="4" w:space="0" w:color="000000"/>
            </w:tcBorders>
            <w:hideMark/>
          </w:tcPr>
          <w:p w:rsidR="00470627" w:rsidRPr="00470627" w:rsidRDefault="00470627" w:rsidP="00A15710">
            <w:pPr>
              <w:suppressAutoHyphens/>
              <w:spacing w:line="240" w:lineRule="auto"/>
              <w:rPr>
                <w:rFonts w:eastAsia="Times New Roman" w:cs="Times New Roman"/>
                <w:b/>
                <w:bCs/>
                <w:szCs w:val="24"/>
                <w:lang w:val="ro-RO" w:eastAsia="ar-SA"/>
              </w:rPr>
            </w:pPr>
            <w:r w:rsidRPr="00470627">
              <w:rPr>
                <w:rFonts w:eastAsia="Times New Roman" w:cs="Times New Roman"/>
                <w:bCs/>
                <w:szCs w:val="24"/>
                <w:lang w:val="ro-RO" w:eastAsia="ar-SA"/>
              </w:rPr>
              <w:t xml:space="preserve">      </w:t>
            </w:r>
            <w:r w:rsidRPr="00470627">
              <w:rPr>
                <w:rFonts w:eastAsia="Times New Roman" w:cs="Times New Roman"/>
                <w:b/>
                <w:bCs/>
                <w:szCs w:val="24"/>
                <w:lang w:val="ro-RO" w:eastAsia="ar-SA"/>
              </w:rPr>
              <w:t>În urma verificării, vor fi consideraţi calificaţi şi selectaţi numai acei ofertanţi care au îndeplinit cerinţele minime de calificare şi selecţie de la cap.V. Criterii de calificare şi selecţie, din  Fişa de date a achiziţiei, a Documentaţiei de atribuire.</w:t>
            </w:r>
          </w:p>
        </w:tc>
      </w:tr>
    </w:tbl>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 xml:space="preserve">VI. PREZENTAREA OFERTEI </w:t>
      </w:r>
    </w:p>
    <w:tbl>
      <w:tblPr>
        <w:tblW w:w="0" w:type="auto"/>
        <w:tblInd w:w="-10" w:type="dxa"/>
        <w:tblLayout w:type="fixed"/>
        <w:tblLook w:val="04A0" w:firstRow="1" w:lastRow="0" w:firstColumn="1" w:lastColumn="0" w:noHBand="0" w:noVBand="1"/>
      </w:tblPr>
      <w:tblGrid>
        <w:gridCol w:w="4788"/>
        <w:gridCol w:w="5420"/>
      </w:tblGrid>
      <w:tr w:rsidR="00470627" w:rsidRPr="00470627" w:rsidTr="00470627">
        <w:tc>
          <w:tcPr>
            <w:tcW w:w="4788"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VI.1</w:t>
            </w:r>
            <w:r w:rsidRPr="00470627">
              <w:rPr>
                <w:rFonts w:eastAsia="Times New Roman" w:cs="Times New Roman"/>
                <w:szCs w:val="24"/>
                <w:lang w:val="ro-RO" w:eastAsia="ar-SA"/>
              </w:rPr>
              <w:t xml:space="preserve">  Limba de redactare a ofertei </w:t>
            </w:r>
          </w:p>
        </w:tc>
        <w:tc>
          <w:tcPr>
            <w:tcW w:w="5420" w:type="dxa"/>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                         Limba română </w:t>
            </w:r>
          </w:p>
        </w:tc>
      </w:tr>
      <w:tr w:rsidR="00470627" w:rsidRPr="00470627" w:rsidTr="00470627">
        <w:tc>
          <w:tcPr>
            <w:tcW w:w="4788"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VI.2</w:t>
            </w:r>
            <w:r w:rsidRPr="00470627">
              <w:rPr>
                <w:rFonts w:eastAsia="Times New Roman" w:cs="Times New Roman"/>
                <w:szCs w:val="24"/>
                <w:lang w:val="ro-RO" w:eastAsia="ar-SA"/>
              </w:rPr>
              <w:t xml:space="preserve">  Perioada de valabilitate a ofertei</w:t>
            </w:r>
          </w:p>
        </w:tc>
        <w:tc>
          <w:tcPr>
            <w:tcW w:w="5420" w:type="dxa"/>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b/>
                <w:szCs w:val="24"/>
                <w:lang w:val="ro-RO" w:eastAsia="ar-SA"/>
              </w:rPr>
            </w:pPr>
            <w:r w:rsidRPr="00470627">
              <w:rPr>
                <w:rFonts w:eastAsia="Times New Roman" w:cs="Times New Roman"/>
                <w:szCs w:val="24"/>
                <w:lang w:val="ro-RO" w:eastAsia="ar-SA"/>
              </w:rPr>
              <w:t xml:space="preserve">-  Perioada de valabilitate a ofertei – </w:t>
            </w:r>
            <w:r w:rsidRPr="00470627">
              <w:rPr>
                <w:rFonts w:eastAsia="Times New Roman" w:cs="Times New Roman"/>
                <w:b/>
                <w:szCs w:val="24"/>
                <w:lang w:val="ro-RO" w:eastAsia="ar-SA"/>
              </w:rPr>
              <w:t>60 de zile</w:t>
            </w:r>
          </w:p>
          <w:p w:rsidR="00470627" w:rsidRPr="00470627" w:rsidRDefault="00470627" w:rsidP="00470627">
            <w:pPr>
              <w:suppressAutoHyphens/>
              <w:snapToGrid w:val="0"/>
              <w:spacing w:line="240" w:lineRule="auto"/>
              <w:rPr>
                <w:rFonts w:eastAsia="Times New Roman" w:cs="Times New Roman"/>
                <w:szCs w:val="24"/>
                <w:lang w:val="ro-RO" w:eastAsia="ar-SA"/>
              </w:rPr>
            </w:pPr>
            <w:r w:rsidRPr="00470627">
              <w:rPr>
                <w:rFonts w:eastAsia="Times New Roman" w:cs="Times New Roman"/>
                <w:szCs w:val="24"/>
                <w:lang w:val="es-ES" w:eastAsia="ar-SA"/>
              </w:rPr>
              <w:t>- Ofertantul are obligaţia de a menţine oferta valabilă pe toată perioada de valabilitate prevăzută în Fişa de date a achiziţiei;</w:t>
            </w:r>
          </w:p>
        </w:tc>
      </w:tr>
      <w:tr w:rsidR="00470627" w:rsidRPr="00470627" w:rsidTr="00470627">
        <w:tc>
          <w:tcPr>
            <w:tcW w:w="4788"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VI.3</w:t>
            </w:r>
            <w:r w:rsidRPr="00470627">
              <w:rPr>
                <w:rFonts w:eastAsia="Times New Roman" w:cs="Times New Roman"/>
                <w:szCs w:val="24"/>
                <w:lang w:val="ro-RO" w:eastAsia="ar-SA"/>
              </w:rPr>
              <w:t xml:space="preserve"> Garanţie de participare</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 xml:space="preserve">      Solicitat x</w:t>
            </w:r>
            <w:r w:rsidRPr="00470627">
              <w:rPr>
                <w:rFonts w:eastAsia="Times New Roman" w:cs="Times New Roman"/>
                <w:szCs w:val="24"/>
                <w:lang w:val="ro-RO" w:eastAsia="ar-SA"/>
              </w:rPr>
              <w:t xml:space="preserve">                    Nesolicitat □</w:t>
            </w:r>
          </w:p>
        </w:tc>
        <w:tc>
          <w:tcPr>
            <w:tcW w:w="5420" w:type="dxa"/>
            <w:tcBorders>
              <w:top w:val="single" w:sz="4" w:space="0" w:color="000000"/>
              <w:left w:val="single" w:sz="4" w:space="0" w:color="000000"/>
              <w:bottom w:val="single" w:sz="4" w:space="0" w:color="000000"/>
              <w:right w:val="single" w:sz="4" w:space="0" w:color="000000"/>
            </w:tcBorders>
            <w:hideMark/>
          </w:tcPr>
          <w:p w:rsidR="00470627" w:rsidRPr="00146CB4"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 Cuantumul garanţiei de participare este de </w:t>
            </w:r>
            <w:r w:rsidR="00146CB4">
              <w:rPr>
                <w:rFonts w:eastAsia="Times New Roman" w:cs="Times New Roman"/>
                <w:szCs w:val="24"/>
                <w:lang w:val="ro-RO" w:eastAsia="ar-SA"/>
              </w:rPr>
              <w:t xml:space="preserve"> </w:t>
            </w:r>
            <w:r w:rsidR="00521048">
              <w:rPr>
                <w:rFonts w:eastAsia="Times New Roman" w:cs="Times New Roman"/>
                <w:szCs w:val="24"/>
                <w:lang w:val="ro-RO" w:eastAsia="ar-SA"/>
              </w:rPr>
              <w:t>4.825</w:t>
            </w:r>
            <w:r w:rsidR="00EB2E66" w:rsidRPr="00146CB4">
              <w:rPr>
                <w:rFonts w:eastAsia="Times New Roman" w:cs="Times New Roman"/>
                <w:szCs w:val="24"/>
                <w:lang w:val="ro-RO" w:eastAsia="ar-SA"/>
              </w:rPr>
              <w:t xml:space="preserve"> </w:t>
            </w:r>
            <w:r w:rsidRPr="00146CB4">
              <w:rPr>
                <w:rFonts w:eastAsia="Times New Roman" w:cs="Times New Roman"/>
                <w:szCs w:val="24"/>
                <w:lang w:val="ro-RO" w:eastAsia="ar-SA"/>
              </w:rPr>
              <w:t>lei</w:t>
            </w:r>
            <w:r w:rsidR="00102644">
              <w:rPr>
                <w:rFonts w:eastAsia="Times New Roman" w:cs="Times New Roman"/>
                <w:szCs w:val="24"/>
                <w:lang w:val="ro-RO" w:eastAsia="ar-SA"/>
              </w:rPr>
              <w:t>.</w:t>
            </w:r>
          </w:p>
          <w:p w:rsidR="00470627" w:rsidRPr="00470627" w:rsidRDefault="00470627" w:rsidP="00606A4D">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 Perioada de valabilitate a garanţiei pentru participare este cel puţin egală cu perioada de valabilitate a ofertei: </w:t>
            </w:r>
            <w:r w:rsidRPr="00470627">
              <w:rPr>
                <w:rFonts w:eastAsia="Times New Roman" w:cs="Times New Roman"/>
                <w:b/>
                <w:szCs w:val="24"/>
                <w:lang w:val="ro-RO" w:eastAsia="ar-SA"/>
              </w:rPr>
              <w:t>60 de zile</w:t>
            </w:r>
            <w:r w:rsidRPr="00470627">
              <w:rPr>
                <w:rFonts w:eastAsia="Times New Roman" w:cs="Times New Roman"/>
                <w:szCs w:val="24"/>
                <w:lang w:val="ro-RO" w:eastAsia="ar-SA"/>
              </w:rPr>
              <w:t xml:space="preserve"> </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Garantia de participare se exprima în lei si poate fi constituita în urmatoarele forme:</w:t>
            </w:r>
          </w:p>
          <w:p w:rsidR="00470627" w:rsidRPr="00470627" w:rsidRDefault="00470627" w:rsidP="0083750D">
            <w:pPr>
              <w:suppressAutoHyphens/>
              <w:spacing w:line="240" w:lineRule="auto"/>
              <w:rPr>
                <w:rFonts w:eastAsia="Times New Roman" w:cs="Times New Roman"/>
                <w:b/>
                <w:szCs w:val="24"/>
                <w:lang w:val="ro-RO" w:eastAsia="ar-SA"/>
              </w:rPr>
            </w:pPr>
            <w:r w:rsidRPr="00470627">
              <w:rPr>
                <w:rFonts w:eastAsia="Times New Roman" w:cs="Times New Roman"/>
                <w:b/>
                <w:szCs w:val="24"/>
                <w:lang w:val="ro-RO" w:eastAsia="ar-SA"/>
              </w:rPr>
              <w:t xml:space="preserve">    a)</w:t>
            </w:r>
            <w:r w:rsidRPr="00470627">
              <w:rPr>
                <w:rFonts w:eastAsia="Times New Roman" w:cs="Times New Roman"/>
                <w:szCs w:val="24"/>
                <w:lang w:val="ro-RO" w:eastAsia="ar-SA"/>
              </w:rPr>
              <w:t xml:space="preserve"> scrisoare de garantie bancara în favoarea Primariei Municipiului Falticeni ; în acest caz se va utiliza modelul indicat in </w:t>
            </w:r>
            <w:r w:rsidRPr="00470627">
              <w:rPr>
                <w:rFonts w:eastAsia="Times New Roman" w:cs="Times New Roman"/>
                <w:b/>
                <w:szCs w:val="24"/>
                <w:lang w:val="ro-RO" w:eastAsia="ar-SA"/>
              </w:rPr>
              <w:t>Formularul 17</w:t>
            </w:r>
          </w:p>
          <w:p w:rsidR="00470627" w:rsidRPr="00470627" w:rsidRDefault="00470627" w:rsidP="0083750D">
            <w:pPr>
              <w:suppressAutoHyphens/>
              <w:spacing w:line="240" w:lineRule="auto"/>
              <w:rPr>
                <w:rFonts w:eastAsia="Times New Roman" w:cs="Times New Roman"/>
                <w:b/>
                <w:szCs w:val="24"/>
                <w:lang w:val="ro-RO" w:eastAsia="ar-SA"/>
              </w:rPr>
            </w:pP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b)</w:t>
            </w:r>
            <w:r w:rsidRPr="00470627">
              <w:rPr>
                <w:rFonts w:eastAsia="Times New Roman" w:cs="Times New Roman"/>
                <w:szCs w:val="24"/>
                <w:lang w:val="ro-RO" w:eastAsia="ar-SA"/>
              </w:rPr>
              <w:t xml:space="preserve"> ordin de plata în contul Primariei Municipiului Falticeni , RO42TREZ5935006XXX000075  deschis la Trezoreria Falticeni</w:t>
            </w:r>
          </w:p>
          <w:p w:rsidR="00470627" w:rsidRPr="00470627" w:rsidRDefault="00470627" w:rsidP="0083750D">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c)</w:t>
            </w:r>
            <w:r w:rsidRPr="00470627">
              <w:rPr>
                <w:rFonts w:eastAsia="Times New Roman" w:cs="Times New Roman"/>
                <w:szCs w:val="24"/>
                <w:lang w:val="ro-RO" w:eastAsia="ar-SA"/>
              </w:rPr>
              <w:t xml:space="preserve"> lichiditati si/sau titluri de valoare, depuse la </w:t>
            </w:r>
            <w:r w:rsidRPr="00470627">
              <w:rPr>
                <w:rFonts w:eastAsia="Times New Roman" w:cs="Times New Roman"/>
                <w:szCs w:val="24"/>
                <w:lang w:val="ro-RO" w:eastAsia="ar-SA"/>
              </w:rPr>
              <w:lastRenderedPageBreak/>
              <w:t>casieria Primariei Municipiului Falticeni.</w:t>
            </w:r>
          </w:p>
          <w:p w:rsidR="00470627" w:rsidRPr="00470627" w:rsidRDefault="00470627" w:rsidP="0083750D">
            <w:pPr>
              <w:tabs>
                <w:tab w:val="left" w:pos="306"/>
              </w:tabs>
              <w:spacing w:line="240" w:lineRule="auto"/>
              <w:rPr>
                <w:rFonts w:eastAsia="Times New Roman" w:cs="Times New Roman"/>
                <w:szCs w:val="24"/>
                <w:lang w:val="ro-RO" w:eastAsia="ar-SA"/>
              </w:rPr>
            </w:pPr>
            <w:r w:rsidRPr="00470627">
              <w:rPr>
                <w:rFonts w:eastAsia="Times New Roman" w:cs="Times New Roman"/>
                <w:iCs/>
                <w:szCs w:val="24"/>
                <w:lang w:val="ro-RO" w:eastAsia="ar-SA"/>
              </w:rPr>
              <w:t>-  In conformitate cu art. 16 (2) din Legea nr. 346/2004 privind stimularea înfiinţării şi dezvoltării întreprinderilor mici şi mijlocii, cu modificările şi completările ulterioare, IMM-urile pot solicita reducerea cu 50% a garantiei de participare prin prezentarea documentelor justificative corespunzătoare.</w:t>
            </w:r>
          </w:p>
          <w:p w:rsidR="00470627" w:rsidRPr="00470627" w:rsidRDefault="00470627" w:rsidP="0083750D">
            <w:pPr>
              <w:tabs>
                <w:tab w:val="num" w:pos="189"/>
              </w:tabs>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  In acest caz, garanţia de participare va fi însoţită de </w:t>
            </w:r>
            <w:r w:rsidRPr="00470627">
              <w:rPr>
                <w:rFonts w:eastAsia="Times New Roman" w:cs="Times New Roman"/>
                <w:b/>
                <w:szCs w:val="24"/>
                <w:lang w:val="ro-RO" w:eastAsia="ar-SA"/>
              </w:rPr>
              <w:t>Declaraţia pe propria răspundere a reprezentantului /reprezentanţilor legal/legali al/ai întreprinderii interesate privind încadrarea în categoria</w:t>
            </w: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întreprinderilor mici şi mijlocii</w:t>
            </w:r>
            <w:r w:rsidRPr="00470627">
              <w:rPr>
                <w:rFonts w:eastAsia="Times New Roman" w:cs="Times New Roman"/>
                <w:szCs w:val="24"/>
                <w:lang w:val="ro-RO" w:eastAsia="ar-SA"/>
              </w:rPr>
              <w:t xml:space="preserve"> - </w:t>
            </w:r>
            <w:r w:rsidRPr="00470627">
              <w:rPr>
                <w:rFonts w:eastAsia="Times New Roman" w:cs="Times New Roman"/>
                <w:b/>
                <w:szCs w:val="24"/>
                <w:lang w:val="ro-RO" w:eastAsia="ar-SA"/>
              </w:rPr>
              <w:t>Formular 16</w:t>
            </w:r>
            <w:r w:rsidRPr="00470627">
              <w:rPr>
                <w:rFonts w:eastAsia="Times New Roman" w:cs="Times New Roman"/>
                <w:szCs w:val="24"/>
                <w:lang w:val="ro-RO" w:eastAsia="ar-SA"/>
              </w:rPr>
              <w:t>,</w:t>
            </w:r>
          </w:p>
          <w:p w:rsidR="00470627" w:rsidRPr="00470627" w:rsidRDefault="00470627" w:rsidP="004575AF">
            <w:pPr>
              <w:tabs>
                <w:tab w:val="num" w:pos="189"/>
              </w:tabs>
              <w:suppressAutoHyphens/>
              <w:spacing w:line="240" w:lineRule="auto"/>
              <w:ind w:firstLine="472"/>
              <w:rPr>
                <w:rFonts w:eastAsia="Times New Roman" w:cs="Times New Roman"/>
                <w:szCs w:val="24"/>
                <w:lang w:val="ro-RO" w:eastAsia="ar-SA"/>
              </w:rPr>
            </w:pPr>
            <w:r w:rsidRPr="00470627">
              <w:rPr>
                <w:rFonts w:eastAsia="Times New Roman" w:cs="Times New Roman"/>
                <w:szCs w:val="24"/>
                <w:lang w:val="ro-RO" w:eastAsia="ar-SA"/>
              </w:rPr>
              <w:t xml:space="preserve"> Declaraţia pe propria răspundere privind încadrarea în categoria întreprinderilor mici şi mijlocii va fi completată conform modelului prevăzut în Legea 346/2004 cu modificarile şi completările ulterioare.</w:t>
            </w:r>
          </w:p>
          <w:p w:rsidR="00470627" w:rsidRPr="00470627" w:rsidRDefault="00470627" w:rsidP="004575AF">
            <w:pPr>
              <w:suppressAutoHyphens/>
              <w:spacing w:line="240" w:lineRule="auto"/>
              <w:rPr>
                <w:rFonts w:eastAsia="Times New Roman" w:cs="Times New Roman"/>
                <w:szCs w:val="24"/>
                <w:lang w:val="ro-RO" w:eastAsia="ar-SA"/>
              </w:rPr>
            </w:pPr>
            <w:r w:rsidRPr="00470627">
              <w:rPr>
                <w:rFonts w:eastAsia="Times New Roman" w:cs="Times New Roman"/>
                <w:iCs/>
                <w:szCs w:val="24"/>
                <w:lang w:val="ro-RO" w:eastAsia="ar-SA"/>
              </w:rPr>
              <w:t xml:space="preserve"> -  In cazul ofertanţilor care se asociază în vederea depunerii unei oferte comune, garanţia de participare poate fi constituită pe numele oricăruia dintre operatorii economici asociaţi.</w:t>
            </w:r>
          </w:p>
        </w:tc>
      </w:tr>
      <w:tr w:rsidR="00470627" w:rsidRPr="00470627" w:rsidTr="00470627">
        <w:trPr>
          <w:trHeight w:val="3341"/>
        </w:trPr>
        <w:tc>
          <w:tcPr>
            <w:tcW w:w="4788"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lastRenderedPageBreak/>
              <w:t>VI.4</w:t>
            </w:r>
            <w:r w:rsidRPr="00470627">
              <w:rPr>
                <w:rFonts w:eastAsia="Times New Roman" w:cs="Times New Roman"/>
                <w:szCs w:val="24"/>
                <w:lang w:val="ro-RO" w:eastAsia="ar-SA"/>
              </w:rPr>
              <w:t xml:space="preserve">   Modul de prezentare a propunerii tehnico-financiare</w:t>
            </w:r>
          </w:p>
          <w:p w:rsidR="00984FEC" w:rsidRDefault="00470627" w:rsidP="007E2B6B">
            <w:pPr>
              <w:suppressAutoHyphens/>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 xml:space="preserve">  Solicitat x </w:t>
            </w:r>
            <w:r w:rsidRPr="00470627">
              <w:rPr>
                <w:rFonts w:eastAsia="Times New Roman" w:cs="Times New Roman"/>
                <w:szCs w:val="24"/>
                <w:lang w:val="ro-RO" w:eastAsia="ar-SA"/>
              </w:rPr>
              <w:t xml:space="preserve">                         Nesolicitat □</w:t>
            </w:r>
          </w:p>
          <w:p w:rsidR="007E2B6B" w:rsidRPr="00470627" w:rsidRDefault="007E2B6B" w:rsidP="007E2B6B">
            <w:pPr>
              <w:suppressAutoHyphens/>
              <w:spacing w:line="240" w:lineRule="auto"/>
              <w:jc w:val="left"/>
              <w:rPr>
                <w:rFonts w:eastAsia="Times New Roman" w:cs="Times New Roman"/>
                <w:szCs w:val="24"/>
                <w:lang w:val="ro-RO" w:eastAsia="ar-SA"/>
              </w:rPr>
            </w:pPr>
          </w:p>
        </w:tc>
        <w:tc>
          <w:tcPr>
            <w:tcW w:w="5420" w:type="dxa"/>
            <w:tcBorders>
              <w:top w:val="single" w:sz="4" w:space="0" w:color="000000"/>
              <w:left w:val="single" w:sz="4" w:space="0" w:color="000000"/>
              <w:bottom w:val="single" w:sz="4" w:space="0" w:color="000000"/>
              <w:right w:val="single" w:sz="4" w:space="0" w:color="000000"/>
            </w:tcBorders>
            <w:hideMark/>
          </w:tcPr>
          <w:p w:rsidR="00470627" w:rsidRPr="00470627" w:rsidRDefault="00470627" w:rsidP="00253698">
            <w:pPr>
              <w:suppressAutoHyphens/>
              <w:snapToGrid w:val="0"/>
              <w:spacing w:line="240" w:lineRule="auto"/>
              <w:rPr>
                <w:rFonts w:eastAsia="Times New Roman" w:cs="Times New Roman"/>
                <w:szCs w:val="24"/>
                <w:lang w:val="ro-RO" w:eastAsia="ar-SA"/>
              </w:rPr>
            </w:pPr>
            <w:r w:rsidRPr="00470627">
              <w:rPr>
                <w:rFonts w:eastAsia="Times New Roman" w:cs="Times New Roman"/>
                <w:szCs w:val="24"/>
                <w:lang w:val="ro-RO" w:eastAsia="ar-SA"/>
              </w:rPr>
              <w:t>-Se vor prezenta listele cuprinzand ofertele de pret pe cantitatile de lucrari aferente categoriilor de lucrari ofertate ,</w:t>
            </w:r>
            <w:r w:rsidR="00C609C0">
              <w:rPr>
                <w:rFonts w:eastAsia="Times New Roman" w:cs="Times New Roman"/>
                <w:szCs w:val="24"/>
                <w:lang w:val="ro-RO" w:eastAsia="ar-SA"/>
              </w:rPr>
              <w:t xml:space="preserve"> intocmite de catre proiectant</w:t>
            </w:r>
            <w:r w:rsidRPr="00470627">
              <w:rPr>
                <w:rFonts w:eastAsia="Times New Roman" w:cs="Times New Roman"/>
                <w:szCs w:val="24"/>
                <w:lang w:val="ro-RO" w:eastAsia="ar-SA"/>
              </w:rPr>
              <w:t>.</w:t>
            </w:r>
          </w:p>
          <w:p w:rsidR="00470627" w:rsidRPr="00470627" w:rsidRDefault="00470627" w:rsidP="00253698">
            <w:pPr>
              <w:suppressAutoHyphens/>
              <w:snapToGrid w:val="0"/>
              <w:spacing w:line="240" w:lineRule="auto"/>
              <w:rPr>
                <w:rFonts w:eastAsia="Times New Roman" w:cs="Times New Roman"/>
                <w:szCs w:val="24"/>
                <w:lang w:val="ro-RO" w:eastAsia="ar-SA"/>
              </w:rPr>
            </w:pPr>
            <w:r w:rsidRPr="00470627">
              <w:rPr>
                <w:rFonts w:eastAsia="Times New Roman" w:cs="Times New Roman"/>
                <w:szCs w:val="24"/>
                <w:lang w:val="ro-RO" w:eastAsia="ar-SA"/>
              </w:rPr>
              <w:t>- Se vor prezenta devizele oferta  pe articole de deviz pentru toate categoriile de lucrari ofertate( sectiunea tehnica si sectiunea financiara )</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Formularele ce trebuie prezentate sunt :</w:t>
            </w:r>
          </w:p>
          <w:p w:rsidR="00903E7D" w:rsidRPr="00450EC4" w:rsidRDefault="00470627" w:rsidP="00470627">
            <w:pPr>
              <w:suppressAutoHyphens/>
              <w:spacing w:line="240" w:lineRule="auto"/>
              <w:rPr>
                <w:rFonts w:eastAsia="Times New Roman" w:cs="Times New Roman"/>
                <w:b/>
                <w:szCs w:val="24"/>
                <w:lang w:val="ro-RO" w:eastAsia="ar-SA"/>
              </w:rPr>
            </w:pPr>
            <w:r w:rsidRPr="00450EC4">
              <w:rPr>
                <w:rFonts w:eastAsia="Times New Roman" w:cs="Times New Roman"/>
                <w:szCs w:val="24"/>
                <w:lang w:val="ro-RO" w:eastAsia="ar-SA"/>
              </w:rPr>
              <w:t xml:space="preserve">- </w:t>
            </w:r>
            <w:r w:rsidRPr="00450EC4">
              <w:rPr>
                <w:rFonts w:eastAsia="Times New Roman" w:cs="Times New Roman"/>
                <w:b/>
                <w:szCs w:val="24"/>
                <w:lang w:val="ro-RO" w:eastAsia="ar-SA"/>
              </w:rPr>
              <w:t>Formularul B</w:t>
            </w:r>
            <w:r w:rsidRPr="00450EC4">
              <w:rPr>
                <w:rFonts w:eastAsia="Times New Roman" w:cs="Times New Roman"/>
                <w:szCs w:val="24"/>
                <w:lang w:val="ro-RO" w:eastAsia="ar-SA"/>
              </w:rPr>
              <w:t xml:space="preserve"> – </w:t>
            </w:r>
            <w:r w:rsidR="00157F09" w:rsidRPr="00450EC4">
              <w:rPr>
                <w:rFonts w:eastAsia="Times New Roman" w:cs="Times New Roman"/>
                <w:b/>
                <w:szCs w:val="24"/>
                <w:lang w:val="ro-RO" w:eastAsia="ar-SA"/>
              </w:rPr>
              <w:t>Formularul de oferta.</w:t>
            </w:r>
          </w:p>
          <w:p w:rsidR="00903E7D" w:rsidRPr="00450EC4" w:rsidRDefault="00157F09" w:rsidP="00470627">
            <w:pPr>
              <w:suppressAutoHyphens/>
              <w:spacing w:line="240" w:lineRule="auto"/>
              <w:rPr>
                <w:rFonts w:eastAsia="Times New Roman" w:cs="Times New Roman"/>
                <w:szCs w:val="24"/>
                <w:lang w:val="ro-RO" w:eastAsia="ar-SA"/>
              </w:rPr>
            </w:pPr>
            <w:r w:rsidRPr="00450EC4">
              <w:rPr>
                <w:rFonts w:eastAsia="Times New Roman" w:cs="Times New Roman"/>
                <w:b/>
                <w:szCs w:val="24"/>
                <w:lang w:val="ro-RO" w:eastAsia="ar-SA"/>
              </w:rPr>
              <w:t>- Formularul F</w:t>
            </w:r>
            <w:r w:rsidR="00470627" w:rsidRPr="00450EC4">
              <w:rPr>
                <w:rFonts w:eastAsia="Times New Roman" w:cs="Times New Roman"/>
                <w:b/>
                <w:szCs w:val="24"/>
                <w:lang w:val="ro-RO" w:eastAsia="ar-SA"/>
              </w:rPr>
              <w:t xml:space="preserve">2- </w:t>
            </w:r>
            <w:r w:rsidR="00470627" w:rsidRPr="00450EC4">
              <w:rPr>
                <w:rFonts w:eastAsia="Times New Roman" w:cs="Times New Roman"/>
                <w:b/>
                <w:i/>
                <w:szCs w:val="24"/>
                <w:lang w:val="ro-RO" w:eastAsia="ar-SA"/>
              </w:rPr>
              <w:t>„</w:t>
            </w:r>
            <w:r w:rsidRPr="00450EC4">
              <w:rPr>
                <w:rFonts w:eastAsia="Times New Roman" w:cs="Times New Roman"/>
                <w:b/>
                <w:szCs w:val="24"/>
                <w:lang w:val="ro-RO" w:eastAsia="ar-SA"/>
              </w:rPr>
              <w:t xml:space="preserve"> Centralizatorul cheltuielilor pe categorii de lucrari, pe obiecte”</w:t>
            </w:r>
            <w:r w:rsidRPr="00450EC4">
              <w:rPr>
                <w:rFonts w:eastAsia="Times New Roman" w:cs="Times New Roman"/>
                <w:b/>
                <w:i/>
                <w:szCs w:val="24"/>
                <w:lang w:val="ro-RO" w:eastAsia="ar-SA"/>
              </w:rPr>
              <w:t xml:space="preserve"> </w:t>
            </w:r>
          </w:p>
          <w:p w:rsidR="00903E7D" w:rsidRPr="00450EC4" w:rsidRDefault="00157F09" w:rsidP="00470627">
            <w:pPr>
              <w:suppressAutoHyphens/>
              <w:spacing w:line="240" w:lineRule="auto"/>
              <w:rPr>
                <w:rFonts w:eastAsia="Times New Roman" w:cs="Times New Roman"/>
                <w:b/>
                <w:szCs w:val="24"/>
                <w:lang w:val="ro-RO" w:eastAsia="ar-SA"/>
              </w:rPr>
            </w:pPr>
            <w:r w:rsidRPr="00450EC4">
              <w:rPr>
                <w:rFonts w:eastAsia="Times New Roman" w:cs="Times New Roman"/>
                <w:b/>
                <w:szCs w:val="24"/>
                <w:lang w:val="ro-RO" w:eastAsia="ar-SA"/>
              </w:rPr>
              <w:t>- Formularul F</w:t>
            </w:r>
            <w:r w:rsidR="00470627" w:rsidRPr="00450EC4">
              <w:rPr>
                <w:rFonts w:eastAsia="Times New Roman" w:cs="Times New Roman"/>
                <w:b/>
                <w:szCs w:val="24"/>
                <w:lang w:val="ro-RO" w:eastAsia="ar-SA"/>
              </w:rPr>
              <w:t xml:space="preserve">3- </w:t>
            </w:r>
            <w:r w:rsidR="00470627" w:rsidRPr="00450EC4">
              <w:rPr>
                <w:rFonts w:eastAsia="Times New Roman" w:cs="Times New Roman"/>
                <w:b/>
                <w:i/>
                <w:szCs w:val="24"/>
                <w:lang w:val="ro-RO" w:eastAsia="ar-SA"/>
              </w:rPr>
              <w:t>„</w:t>
            </w:r>
            <w:r w:rsidRPr="00450EC4">
              <w:rPr>
                <w:rFonts w:eastAsia="Times New Roman" w:cs="Times New Roman"/>
                <w:b/>
                <w:szCs w:val="24"/>
                <w:lang w:val="ro-RO" w:eastAsia="ar-SA"/>
              </w:rPr>
              <w:t>Lista cu cantitati de lucrari pe categorii de lucrari”</w:t>
            </w:r>
          </w:p>
          <w:p w:rsidR="00470627" w:rsidRPr="00450EC4" w:rsidRDefault="00157F09" w:rsidP="00470627">
            <w:pPr>
              <w:suppressAutoHyphens/>
              <w:spacing w:line="240" w:lineRule="auto"/>
              <w:rPr>
                <w:rFonts w:eastAsia="Times New Roman" w:cs="Times New Roman"/>
                <w:b/>
                <w:i/>
                <w:szCs w:val="24"/>
                <w:lang w:val="ro-RO" w:eastAsia="ar-SA"/>
              </w:rPr>
            </w:pPr>
            <w:r w:rsidRPr="00450EC4">
              <w:rPr>
                <w:rFonts w:eastAsia="Times New Roman" w:cs="Times New Roman"/>
                <w:b/>
                <w:szCs w:val="24"/>
                <w:lang w:val="ro-RO" w:eastAsia="ar-SA"/>
              </w:rPr>
              <w:t>- Formularul C6</w:t>
            </w:r>
            <w:r w:rsidR="00470627" w:rsidRPr="00450EC4">
              <w:rPr>
                <w:rFonts w:eastAsia="Times New Roman" w:cs="Times New Roman"/>
                <w:b/>
                <w:szCs w:val="24"/>
                <w:lang w:val="ro-RO" w:eastAsia="ar-SA"/>
              </w:rPr>
              <w:t xml:space="preserve">- </w:t>
            </w:r>
            <w:r w:rsidR="00470627" w:rsidRPr="00450EC4">
              <w:rPr>
                <w:rFonts w:eastAsia="Times New Roman" w:cs="Times New Roman"/>
                <w:b/>
                <w:i/>
                <w:szCs w:val="24"/>
                <w:lang w:val="ro-RO" w:eastAsia="ar-SA"/>
              </w:rPr>
              <w:t>„</w:t>
            </w:r>
            <w:r w:rsidRPr="00450EC4">
              <w:rPr>
                <w:rFonts w:eastAsia="Times New Roman" w:cs="Times New Roman"/>
                <w:b/>
                <w:szCs w:val="24"/>
                <w:lang w:eastAsia="ar-SA"/>
              </w:rPr>
              <w:t>Lista cuprinzand consumurile de resurse materiale</w:t>
            </w:r>
            <w:r w:rsidR="00470627" w:rsidRPr="00450EC4">
              <w:rPr>
                <w:rFonts w:eastAsia="Times New Roman" w:cs="Times New Roman"/>
                <w:b/>
                <w:i/>
                <w:szCs w:val="24"/>
                <w:lang w:val="ro-RO" w:eastAsia="ar-SA"/>
              </w:rPr>
              <w:t>”</w:t>
            </w:r>
          </w:p>
          <w:p w:rsidR="00470627" w:rsidRPr="00450EC4" w:rsidRDefault="00470627" w:rsidP="00470627">
            <w:pPr>
              <w:suppressAutoHyphens/>
              <w:spacing w:line="240" w:lineRule="auto"/>
              <w:rPr>
                <w:rFonts w:eastAsia="Times New Roman" w:cs="Times New Roman"/>
                <w:b/>
                <w:i/>
                <w:szCs w:val="24"/>
                <w:lang w:val="ro-RO" w:eastAsia="ar-SA"/>
              </w:rPr>
            </w:pPr>
            <w:r w:rsidRPr="00450EC4">
              <w:rPr>
                <w:rFonts w:eastAsia="Times New Roman" w:cs="Times New Roman"/>
                <w:b/>
                <w:szCs w:val="24"/>
                <w:lang w:val="ro-RO" w:eastAsia="ar-SA"/>
              </w:rPr>
              <w:t>- For</w:t>
            </w:r>
            <w:r w:rsidR="00157F09" w:rsidRPr="00450EC4">
              <w:rPr>
                <w:rFonts w:eastAsia="Times New Roman" w:cs="Times New Roman"/>
                <w:b/>
                <w:szCs w:val="24"/>
                <w:lang w:val="ro-RO" w:eastAsia="ar-SA"/>
              </w:rPr>
              <w:t>mularul C7</w:t>
            </w:r>
            <w:r w:rsidRPr="00450EC4">
              <w:rPr>
                <w:rFonts w:eastAsia="Times New Roman" w:cs="Times New Roman"/>
                <w:b/>
                <w:szCs w:val="24"/>
                <w:lang w:val="ro-RO" w:eastAsia="ar-SA"/>
              </w:rPr>
              <w:t xml:space="preserve">- </w:t>
            </w:r>
            <w:r w:rsidRPr="00450EC4">
              <w:rPr>
                <w:rFonts w:eastAsia="Times New Roman" w:cs="Times New Roman"/>
                <w:b/>
                <w:i/>
                <w:szCs w:val="24"/>
                <w:lang w:val="ro-RO" w:eastAsia="ar-SA"/>
              </w:rPr>
              <w:t>„</w:t>
            </w:r>
            <w:r w:rsidR="00157F09" w:rsidRPr="00450EC4">
              <w:rPr>
                <w:rFonts w:eastAsia="Times New Roman" w:cs="Times New Roman"/>
                <w:b/>
                <w:szCs w:val="24"/>
                <w:lang w:eastAsia="ar-SA"/>
              </w:rPr>
              <w:t>Lista cuprinzand consumurile cu mana de lucru</w:t>
            </w:r>
            <w:r w:rsidRPr="00450EC4">
              <w:rPr>
                <w:rFonts w:eastAsia="Times New Roman" w:cs="Times New Roman"/>
                <w:b/>
                <w:i/>
                <w:szCs w:val="24"/>
                <w:lang w:val="ro-RO" w:eastAsia="ar-SA"/>
              </w:rPr>
              <w:t>”</w:t>
            </w:r>
          </w:p>
          <w:p w:rsidR="00470627" w:rsidRPr="00450EC4" w:rsidRDefault="00470627" w:rsidP="00470627">
            <w:pPr>
              <w:suppressAutoHyphens/>
              <w:spacing w:line="240" w:lineRule="auto"/>
              <w:rPr>
                <w:rFonts w:eastAsia="Times New Roman" w:cs="Times New Roman"/>
                <w:b/>
                <w:szCs w:val="24"/>
                <w:lang w:val="ro-RO" w:eastAsia="ar-SA"/>
              </w:rPr>
            </w:pPr>
            <w:r w:rsidRPr="00450EC4">
              <w:rPr>
                <w:rFonts w:eastAsia="Times New Roman" w:cs="Times New Roman"/>
                <w:b/>
                <w:i/>
                <w:szCs w:val="24"/>
                <w:lang w:val="ro-RO" w:eastAsia="ar-SA"/>
              </w:rPr>
              <w:t>-</w:t>
            </w:r>
            <w:r w:rsidR="00157F09" w:rsidRPr="00450EC4">
              <w:rPr>
                <w:rFonts w:eastAsia="Times New Roman" w:cs="Times New Roman"/>
                <w:b/>
                <w:szCs w:val="24"/>
                <w:lang w:val="ro-RO" w:eastAsia="ar-SA"/>
              </w:rPr>
              <w:t xml:space="preserve"> Formularul C8</w:t>
            </w:r>
            <w:r w:rsidRPr="00450EC4">
              <w:rPr>
                <w:rFonts w:eastAsia="Times New Roman" w:cs="Times New Roman"/>
                <w:b/>
                <w:szCs w:val="24"/>
                <w:lang w:val="ro-RO" w:eastAsia="ar-SA"/>
              </w:rPr>
              <w:t>- „</w:t>
            </w:r>
            <w:r w:rsidR="00157F09" w:rsidRPr="00450EC4">
              <w:rPr>
                <w:rFonts w:eastAsia="Times New Roman" w:cs="Times New Roman"/>
                <w:b/>
                <w:szCs w:val="24"/>
                <w:lang w:eastAsia="ar-SA"/>
              </w:rPr>
              <w:t>Lista cuprinzand consumurile de ore de functionare a utilajelor de constructii</w:t>
            </w:r>
            <w:r w:rsidRPr="00450EC4">
              <w:rPr>
                <w:rFonts w:eastAsia="Times New Roman" w:cs="Times New Roman"/>
                <w:b/>
                <w:szCs w:val="24"/>
                <w:lang w:val="ro-RO" w:eastAsia="ar-SA"/>
              </w:rPr>
              <w:t>”</w:t>
            </w:r>
          </w:p>
          <w:p w:rsidR="00157F09" w:rsidRPr="00450EC4" w:rsidRDefault="00157F09" w:rsidP="00470627">
            <w:pPr>
              <w:suppressAutoHyphens/>
              <w:spacing w:line="240" w:lineRule="auto"/>
              <w:rPr>
                <w:rFonts w:eastAsia="Times New Roman" w:cs="Times New Roman"/>
                <w:b/>
                <w:szCs w:val="24"/>
                <w:lang w:val="ro-RO" w:eastAsia="ar-SA"/>
              </w:rPr>
            </w:pPr>
            <w:r w:rsidRPr="00450EC4">
              <w:rPr>
                <w:rFonts w:eastAsia="Times New Roman" w:cs="Times New Roman"/>
                <w:b/>
                <w:szCs w:val="24"/>
                <w:lang w:val="ro-RO" w:eastAsia="ar-SA"/>
              </w:rPr>
              <w:t xml:space="preserve">- </w:t>
            </w:r>
            <w:r w:rsidR="00E668E3" w:rsidRPr="00450EC4">
              <w:rPr>
                <w:rFonts w:eastAsia="Times New Roman" w:cs="Times New Roman"/>
                <w:b/>
                <w:szCs w:val="24"/>
                <w:lang w:val="ro-RO" w:eastAsia="ar-SA"/>
              </w:rPr>
              <w:t>Formularul C9</w:t>
            </w:r>
            <w:r w:rsidRPr="00450EC4">
              <w:rPr>
                <w:rFonts w:eastAsia="Times New Roman" w:cs="Times New Roman"/>
                <w:b/>
                <w:szCs w:val="24"/>
                <w:lang w:val="ro-RO" w:eastAsia="ar-SA"/>
              </w:rPr>
              <w:t>- „</w:t>
            </w:r>
            <w:r w:rsidRPr="00450EC4">
              <w:rPr>
                <w:rFonts w:eastAsia="Times New Roman" w:cs="Times New Roman"/>
                <w:b/>
                <w:szCs w:val="24"/>
                <w:lang w:eastAsia="ar-SA"/>
              </w:rPr>
              <w:t>Lista cuprinzand costurile privind transporturile”</w:t>
            </w:r>
          </w:p>
          <w:p w:rsidR="00470627" w:rsidRPr="00470627" w:rsidRDefault="00470627" w:rsidP="00470627">
            <w:pPr>
              <w:suppressAutoHyphens/>
              <w:spacing w:line="240" w:lineRule="auto"/>
              <w:jc w:val="left"/>
              <w:rPr>
                <w:rFonts w:eastAsia="Times New Roman" w:cs="Times New Roman"/>
                <w:szCs w:val="24"/>
                <w:lang w:val="ro-RO" w:eastAsia="ar-SA"/>
              </w:rPr>
            </w:pPr>
          </w:p>
        </w:tc>
      </w:tr>
      <w:tr w:rsidR="00470627" w:rsidRPr="00470627" w:rsidTr="00470627">
        <w:tc>
          <w:tcPr>
            <w:tcW w:w="4788"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VI.5</w:t>
            </w:r>
            <w:r w:rsidRPr="00470627">
              <w:rPr>
                <w:rFonts w:eastAsia="Times New Roman" w:cs="Times New Roman"/>
                <w:szCs w:val="24"/>
                <w:lang w:val="ro-RO" w:eastAsia="ar-SA"/>
              </w:rPr>
              <w:t xml:space="preserve">  Modul de prezentare a ofertei</w:t>
            </w:r>
          </w:p>
          <w:p w:rsidR="00470627" w:rsidRPr="00470627" w:rsidRDefault="00470627" w:rsidP="00470627">
            <w:pPr>
              <w:suppressAutoHyphens/>
              <w:spacing w:line="240" w:lineRule="auto"/>
              <w:jc w:val="left"/>
              <w:rPr>
                <w:rFonts w:eastAsia="Times New Roman" w:cs="Times New Roman"/>
                <w:szCs w:val="24"/>
                <w:lang w:val="ro-RO" w:eastAsia="ar-SA"/>
              </w:rPr>
            </w:pPr>
          </w:p>
        </w:tc>
        <w:tc>
          <w:tcPr>
            <w:tcW w:w="5420" w:type="dxa"/>
            <w:tcBorders>
              <w:top w:val="single" w:sz="4" w:space="0" w:color="000000"/>
              <w:left w:val="single" w:sz="4" w:space="0" w:color="000000"/>
              <w:bottom w:val="single" w:sz="4" w:space="0" w:color="000000"/>
              <w:right w:val="single" w:sz="4" w:space="0" w:color="000000"/>
            </w:tcBorders>
          </w:tcPr>
          <w:p w:rsidR="00470627" w:rsidRPr="00470627" w:rsidRDefault="00470627" w:rsidP="00E53E8C">
            <w:pPr>
              <w:suppressAutoHyphens/>
              <w:snapToGrid w:val="0"/>
              <w:spacing w:line="240" w:lineRule="auto"/>
              <w:rPr>
                <w:rFonts w:eastAsia="Arial Unicode MS" w:cs="Times New Roman"/>
                <w:bCs/>
                <w:szCs w:val="24"/>
                <w:lang w:val="ro-RO" w:eastAsia="ar-SA"/>
              </w:rPr>
            </w:pPr>
            <w:r w:rsidRPr="00470627">
              <w:rPr>
                <w:rFonts w:eastAsia="Arial Unicode MS" w:cs="Times New Roman"/>
                <w:bCs/>
                <w:szCs w:val="24"/>
                <w:lang w:val="ro-RO" w:eastAsia="ar-SA"/>
              </w:rPr>
              <w:t xml:space="preserve">- Ofertantul trebuie să prezinte un exemplar al ofertei şi documentelor care o însoţesc, în original şi un </w:t>
            </w:r>
            <w:r w:rsidRPr="00470627">
              <w:rPr>
                <w:rFonts w:eastAsia="Arial Unicode MS" w:cs="Times New Roman"/>
                <w:bCs/>
                <w:szCs w:val="24"/>
                <w:lang w:val="ro-RO" w:eastAsia="ar-SA"/>
              </w:rPr>
              <w:lastRenderedPageBreak/>
              <w:t>exemplar în copie de pe acesta.</w:t>
            </w:r>
          </w:p>
          <w:p w:rsidR="00470627" w:rsidRPr="00470627" w:rsidRDefault="00470627" w:rsidP="00E53E8C">
            <w:pPr>
              <w:suppressAutoHyphens/>
              <w:snapToGrid w:val="0"/>
              <w:spacing w:line="240" w:lineRule="auto"/>
              <w:rPr>
                <w:rFonts w:eastAsia="Arial Unicode MS" w:cs="Times New Roman"/>
                <w:bCs/>
                <w:szCs w:val="24"/>
                <w:lang w:val="ro-RO" w:eastAsia="ar-SA"/>
              </w:rPr>
            </w:pPr>
            <w:r w:rsidRPr="00470627">
              <w:rPr>
                <w:rFonts w:eastAsia="Times New Roman" w:cs="Times New Roman"/>
                <w:szCs w:val="24"/>
                <w:lang w:val="ro-RO" w:eastAsia="ar-SA"/>
              </w:rPr>
              <w:t>- Se vor prezenta dosare separate pentru documentele de calificare si propunerea tehnico-financiara.</w:t>
            </w:r>
          </w:p>
          <w:p w:rsidR="00470627" w:rsidRPr="00470627" w:rsidRDefault="00470627" w:rsidP="00E53E8C">
            <w:pPr>
              <w:suppressAutoHyphens/>
              <w:spacing w:line="240" w:lineRule="auto"/>
              <w:rPr>
                <w:rFonts w:eastAsia="Arial Unicode MS" w:cs="Times New Roman"/>
                <w:bCs/>
                <w:szCs w:val="24"/>
                <w:lang w:val="ro-RO" w:eastAsia="ar-SA"/>
              </w:rPr>
            </w:pPr>
            <w:r w:rsidRPr="00470627">
              <w:rPr>
                <w:rFonts w:eastAsia="Arial Unicode MS" w:cs="Times New Roman"/>
                <w:bCs/>
                <w:szCs w:val="24"/>
                <w:lang w:val="ro-RO" w:eastAsia="ar-SA"/>
              </w:rPr>
              <w:t>- Originalul şi copia trebuie să fie tipărite sau scrise cu cerneală neradiabilă şi vor fi semnate si stampilate pe fiecare pagină de reprezentantul autorizat al ofertantului.</w:t>
            </w:r>
          </w:p>
          <w:p w:rsidR="00470627" w:rsidRPr="00470627" w:rsidRDefault="00470627" w:rsidP="00E53E8C">
            <w:pPr>
              <w:suppressAutoHyphens/>
              <w:spacing w:line="240" w:lineRule="auto"/>
              <w:rPr>
                <w:rFonts w:eastAsia="Arial Unicode MS" w:cs="Times New Roman"/>
                <w:bCs/>
                <w:szCs w:val="24"/>
                <w:lang w:val="ro-RO" w:eastAsia="ar-SA"/>
              </w:rPr>
            </w:pPr>
            <w:r w:rsidRPr="00470627">
              <w:rPr>
                <w:rFonts w:eastAsia="Arial Unicode MS" w:cs="Times New Roman"/>
                <w:bCs/>
                <w:szCs w:val="24"/>
                <w:lang w:val="ro-RO" w:eastAsia="ar-SA"/>
              </w:rPr>
              <w:t>- Orice ştersătură, adăugire, interliniere sau scris peste cel dinainte sunt valabile doar dacă sunt vizate de către persoana autorizată să semneze oferta.</w:t>
            </w:r>
          </w:p>
          <w:p w:rsidR="00470627" w:rsidRPr="00470627" w:rsidRDefault="00470627" w:rsidP="00E53E8C">
            <w:pPr>
              <w:suppressAutoHyphens/>
              <w:spacing w:line="240" w:lineRule="auto"/>
              <w:rPr>
                <w:rFonts w:eastAsia="Arial Unicode MS" w:cs="Times New Roman"/>
                <w:bCs/>
                <w:szCs w:val="24"/>
                <w:lang w:val="ro-RO" w:eastAsia="ar-SA"/>
              </w:rPr>
            </w:pPr>
            <w:r w:rsidRPr="00470627">
              <w:rPr>
                <w:rFonts w:eastAsia="Arial Unicode MS" w:cs="Times New Roman"/>
                <w:bCs/>
                <w:szCs w:val="24"/>
                <w:lang w:val="ro-RO" w:eastAsia="ar-SA"/>
              </w:rPr>
              <w:t>- Ofertantul trebuie să sigileze originalul şi fiecare set de copii în plicuri separate, marcând corespunzător plicurile cu „ORIGINAL” şi respectiv ”COPIE”. --   Plicurile vor fi introduse într-un plic exterior, închis corespunzător şi netransparent. Plicurile interioare trebuie marcate cu denumirea şi adresa ofertantului, pentru a permite returnarea ofertei fără a fi deschisă, în cazul în care oferta respectivă este declarată întârziată.</w:t>
            </w:r>
          </w:p>
          <w:p w:rsidR="00470627" w:rsidRPr="00470627" w:rsidRDefault="00470627" w:rsidP="00E53E8C">
            <w:pPr>
              <w:suppressAutoHyphens/>
              <w:spacing w:line="240" w:lineRule="auto"/>
              <w:rPr>
                <w:rFonts w:eastAsia="Arial Unicode MS" w:cs="Times New Roman"/>
                <w:b/>
                <w:bCs/>
                <w:color w:val="FF0000"/>
                <w:szCs w:val="24"/>
                <w:lang w:val="ro-RO" w:eastAsia="ar-SA"/>
              </w:rPr>
            </w:pPr>
            <w:r w:rsidRPr="00470627">
              <w:rPr>
                <w:rFonts w:eastAsia="Arial Unicode MS" w:cs="Times New Roman"/>
                <w:bCs/>
                <w:szCs w:val="24"/>
                <w:lang w:val="ro-RO" w:eastAsia="ar-SA"/>
              </w:rPr>
              <w:t xml:space="preserve">Plicul exterior trebuie să fie marcat cu adresa Primăriei Municipiului Falticeni şi cu inscripţia: „A NU SE DESCHIDE ÎNAINTE DE DATA DE </w:t>
            </w:r>
            <w:r w:rsidR="00F05B86" w:rsidRPr="00A84929">
              <w:rPr>
                <w:rFonts w:eastAsia="Arial Unicode MS" w:cs="Times New Roman"/>
                <w:b/>
                <w:bCs/>
                <w:szCs w:val="24"/>
                <w:lang w:val="ro-RO" w:eastAsia="ar-SA"/>
              </w:rPr>
              <w:t>1</w:t>
            </w:r>
            <w:r w:rsidR="00BF048B">
              <w:rPr>
                <w:rFonts w:eastAsia="Arial Unicode MS" w:cs="Times New Roman"/>
                <w:b/>
                <w:bCs/>
                <w:szCs w:val="24"/>
                <w:lang w:val="ro-RO" w:eastAsia="ar-SA"/>
              </w:rPr>
              <w:t>4</w:t>
            </w:r>
            <w:r w:rsidR="00F05B86" w:rsidRPr="00A84929">
              <w:rPr>
                <w:rFonts w:eastAsia="Arial Unicode MS" w:cs="Times New Roman"/>
                <w:b/>
                <w:bCs/>
                <w:szCs w:val="24"/>
                <w:lang w:val="ro-RO" w:eastAsia="ar-SA"/>
              </w:rPr>
              <w:t>.07.2011</w:t>
            </w:r>
            <w:r w:rsidR="00B431CA" w:rsidRPr="00A84929">
              <w:rPr>
                <w:rFonts w:eastAsia="Arial Unicode MS" w:cs="Times New Roman"/>
                <w:b/>
                <w:bCs/>
                <w:szCs w:val="24"/>
                <w:lang w:val="ro-RO" w:eastAsia="ar-SA"/>
              </w:rPr>
              <w:t>, ora 1</w:t>
            </w:r>
            <w:r w:rsidR="00F05B86" w:rsidRPr="00A84929">
              <w:rPr>
                <w:rFonts w:eastAsia="Arial Unicode MS" w:cs="Times New Roman"/>
                <w:b/>
                <w:bCs/>
                <w:szCs w:val="24"/>
                <w:lang w:val="ro-RO" w:eastAsia="ar-SA"/>
              </w:rPr>
              <w:t>1</w:t>
            </w:r>
            <w:r w:rsidR="00B431CA" w:rsidRPr="00A84929">
              <w:rPr>
                <w:rFonts w:eastAsia="Arial Unicode MS" w:cs="Times New Roman"/>
                <w:b/>
                <w:bCs/>
                <w:szCs w:val="24"/>
                <w:lang w:val="ro-RO" w:eastAsia="ar-SA"/>
              </w:rPr>
              <w:t>.00</w:t>
            </w:r>
          </w:p>
          <w:p w:rsidR="00470627" w:rsidRPr="00470627" w:rsidRDefault="00470627" w:rsidP="00470627">
            <w:pPr>
              <w:suppressAutoHyphens/>
              <w:spacing w:line="240" w:lineRule="auto"/>
              <w:jc w:val="left"/>
              <w:rPr>
                <w:rFonts w:eastAsia="Times New Roman" w:cs="Times New Roman"/>
                <w:szCs w:val="24"/>
                <w:lang w:val="ro-RO" w:eastAsia="ar-SA"/>
              </w:rPr>
            </w:pPr>
          </w:p>
        </w:tc>
      </w:tr>
      <w:tr w:rsidR="00470627" w:rsidRPr="00470627" w:rsidTr="00470627">
        <w:tc>
          <w:tcPr>
            <w:tcW w:w="4788"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lastRenderedPageBreak/>
              <w:t>VI.6</w:t>
            </w:r>
            <w:r w:rsidRPr="00470627">
              <w:rPr>
                <w:rFonts w:eastAsia="Times New Roman" w:cs="Times New Roman"/>
                <w:szCs w:val="24"/>
                <w:lang w:val="ro-RO" w:eastAsia="ar-SA"/>
              </w:rPr>
              <w:t xml:space="preserve">  Posibilitatea retragerii sau modificării ofertei</w:t>
            </w:r>
          </w:p>
        </w:tc>
        <w:tc>
          <w:tcPr>
            <w:tcW w:w="5420" w:type="dxa"/>
            <w:tcBorders>
              <w:top w:val="single" w:sz="4" w:space="0" w:color="000000"/>
              <w:left w:val="single" w:sz="4" w:space="0" w:color="000000"/>
              <w:bottom w:val="single" w:sz="4" w:space="0" w:color="000000"/>
              <w:right w:val="single" w:sz="4" w:space="0" w:color="000000"/>
            </w:tcBorders>
            <w:hideMark/>
          </w:tcPr>
          <w:p w:rsidR="009273C5" w:rsidRPr="00470627" w:rsidRDefault="00470627" w:rsidP="009273C5">
            <w:pPr>
              <w:suppressAutoHyphens/>
              <w:spacing w:line="240" w:lineRule="auto"/>
              <w:rPr>
                <w:rFonts w:eastAsia="Arial Unicode MS" w:cs="Times New Roman"/>
                <w:b/>
                <w:bCs/>
                <w:color w:val="FF0000"/>
                <w:szCs w:val="24"/>
                <w:lang w:val="ro-RO" w:eastAsia="ar-SA"/>
              </w:rPr>
            </w:pPr>
            <w:r w:rsidRPr="00470627">
              <w:rPr>
                <w:rFonts w:eastAsia="Times New Roman" w:cs="Times New Roman"/>
                <w:szCs w:val="24"/>
                <w:lang w:val="ro-RO" w:eastAsia="ar-SA"/>
              </w:rPr>
              <w:t xml:space="preserve">   - Ofertantii au posibilitatea retragerii ofertei pana la data limita de deschidere a acestora , respectiv modificarea ofertei depuse si depunerea alteia pana la data de </w:t>
            </w:r>
            <w:r w:rsidR="00263CD4" w:rsidRPr="00A84929">
              <w:rPr>
                <w:rFonts w:eastAsia="Arial Unicode MS" w:cs="Times New Roman"/>
                <w:b/>
                <w:bCs/>
                <w:szCs w:val="24"/>
                <w:lang w:val="ro-RO" w:eastAsia="ar-SA"/>
              </w:rPr>
              <w:t>1</w:t>
            </w:r>
            <w:r w:rsidR="00BF048B">
              <w:rPr>
                <w:rFonts w:eastAsia="Arial Unicode MS" w:cs="Times New Roman"/>
                <w:b/>
                <w:bCs/>
                <w:szCs w:val="24"/>
                <w:lang w:val="ro-RO" w:eastAsia="ar-SA"/>
              </w:rPr>
              <w:t>4</w:t>
            </w:r>
            <w:r w:rsidR="00263CD4" w:rsidRPr="00A84929">
              <w:rPr>
                <w:rFonts w:eastAsia="Arial Unicode MS" w:cs="Times New Roman"/>
                <w:b/>
                <w:bCs/>
                <w:szCs w:val="24"/>
                <w:lang w:val="ro-RO" w:eastAsia="ar-SA"/>
              </w:rPr>
              <w:t>.07.2011, ora 11.00</w:t>
            </w:r>
          </w:p>
          <w:p w:rsidR="00470627" w:rsidRPr="00470627" w:rsidRDefault="00470627" w:rsidP="00BF048B">
            <w:pPr>
              <w:suppressAutoHyphens/>
              <w:spacing w:line="240" w:lineRule="auto"/>
              <w:rPr>
                <w:rFonts w:eastAsia="Arial Unicode MS" w:cs="Times New Roman"/>
                <w:b/>
                <w:bCs/>
                <w:color w:val="FF0000"/>
                <w:szCs w:val="24"/>
                <w:lang w:val="ro-RO" w:eastAsia="ar-SA"/>
              </w:rPr>
            </w:pPr>
            <w:r w:rsidRPr="00470627">
              <w:rPr>
                <w:rFonts w:eastAsia="Times New Roman" w:cs="Times New Roman"/>
                <w:b/>
                <w:szCs w:val="24"/>
                <w:lang w:val="ro-RO" w:eastAsia="ar-SA"/>
              </w:rPr>
              <w:t xml:space="preserve">   - </w:t>
            </w:r>
            <w:r w:rsidRPr="00470627">
              <w:rPr>
                <w:rFonts w:eastAsia="Times New Roman" w:cs="Times New Roman"/>
                <w:szCs w:val="24"/>
                <w:lang w:val="ro-RO" w:eastAsia="ar-SA"/>
              </w:rPr>
              <w:t xml:space="preserve">Sunt declarate oferte intarziate, cele depuse dupa data de </w:t>
            </w:r>
            <w:r w:rsidR="0041526B" w:rsidRPr="00A84929">
              <w:rPr>
                <w:rFonts w:eastAsia="Arial Unicode MS" w:cs="Times New Roman"/>
                <w:b/>
                <w:bCs/>
                <w:szCs w:val="24"/>
                <w:lang w:val="ro-RO" w:eastAsia="ar-SA"/>
              </w:rPr>
              <w:t>1</w:t>
            </w:r>
            <w:r w:rsidR="00BF048B">
              <w:rPr>
                <w:rFonts w:eastAsia="Arial Unicode MS" w:cs="Times New Roman"/>
                <w:b/>
                <w:bCs/>
                <w:szCs w:val="24"/>
                <w:lang w:val="ro-RO" w:eastAsia="ar-SA"/>
              </w:rPr>
              <w:t>4</w:t>
            </w:r>
            <w:r w:rsidR="0041526B" w:rsidRPr="00A84929">
              <w:rPr>
                <w:rFonts w:eastAsia="Arial Unicode MS" w:cs="Times New Roman"/>
                <w:b/>
                <w:bCs/>
                <w:szCs w:val="24"/>
                <w:lang w:val="ro-RO" w:eastAsia="ar-SA"/>
              </w:rPr>
              <w:t>.07.2011, ora 10.00</w:t>
            </w:r>
            <w:r w:rsidRPr="00470627">
              <w:rPr>
                <w:rFonts w:eastAsia="Times New Roman" w:cs="Times New Roman"/>
                <w:b/>
                <w:szCs w:val="24"/>
                <w:lang w:val="ro-RO" w:eastAsia="ar-SA"/>
              </w:rPr>
              <w:t xml:space="preserve">, </w:t>
            </w:r>
            <w:r w:rsidRPr="00470627">
              <w:rPr>
                <w:rFonts w:eastAsia="Times New Roman" w:cs="Times New Roman"/>
                <w:szCs w:val="24"/>
                <w:lang w:val="ro-RO" w:eastAsia="ar-SA"/>
              </w:rPr>
              <w:t>sau la alta adresa decat cea prevazuta in invitatia de participare  ( strada Republicii, nr. 13 , Falticeni).</w:t>
            </w:r>
          </w:p>
        </w:tc>
      </w:tr>
      <w:tr w:rsidR="00470627" w:rsidRPr="00470627" w:rsidTr="00470627">
        <w:tc>
          <w:tcPr>
            <w:tcW w:w="4788"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VI.7</w:t>
            </w:r>
            <w:r w:rsidRPr="00470627">
              <w:rPr>
                <w:rFonts w:eastAsia="Times New Roman" w:cs="Times New Roman"/>
                <w:szCs w:val="24"/>
                <w:lang w:val="ro-RO" w:eastAsia="ar-SA"/>
              </w:rPr>
              <w:t xml:space="preserve">   Deschiderea ofertelor </w:t>
            </w:r>
          </w:p>
        </w:tc>
        <w:tc>
          <w:tcPr>
            <w:tcW w:w="5420" w:type="dxa"/>
            <w:tcBorders>
              <w:top w:val="single" w:sz="4" w:space="0" w:color="000000"/>
              <w:left w:val="single" w:sz="4" w:space="0" w:color="000000"/>
              <w:bottom w:val="single" w:sz="4" w:space="0" w:color="000000"/>
              <w:right w:val="single" w:sz="4" w:space="0" w:color="000000"/>
            </w:tcBorders>
            <w:hideMark/>
          </w:tcPr>
          <w:p w:rsidR="00470627" w:rsidRPr="00470627" w:rsidRDefault="00470627" w:rsidP="00651AA2">
            <w:pPr>
              <w:suppressAutoHyphens/>
              <w:spacing w:line="240" w:lineRule="auto"/>
              <w:rPr>
                <w:rFonts w:eastAsia="Arial Unicode MS" w:cs="Times New Roman"/>
                <w:b/>
                <w:bCs/>
                <w:color w:val="FF0000"/>
                <w:szCs w:val="24"/>
                <w:lang w:val="ro-RO" w:eastAsia="ar-SA"/>
              </w:rPr>
            </w:pPr>
            <w:r w:rsidRPr="00470627">
              <w:rPr>
                <w:rFonts w:eastAsia="Times New Roman" w:cs="Times New Roman"/>
                <w:szCs w:val="24"/>
                <w:lang w:val="ro-RO" w:eastAsia="ar-SA"/>
              </w:rPr>
              <w:t xml:space="preserve"> Deschiderea ofertelor se va face in sala de sedinte „Iorgu Radu” din str. Republicii nr. 13, in data de </w:t>
            </w:r>
            <w:r w:rsidR="00326322" w:rsidRPr="00A84929">
              <w:rPr>
                <w:rFonts w:eastAsia="Arial Unicode MS" w:cs="Times New Roman"/>
                <w:b/>
                <w:bCs/>
                <w:szCs w:val="24"/>
                <w:lang w:val="ro-RO" w:eastAsia="ar-SA"/>
              </w:rPr>
              <w:t>1</w:t>
            </w:r>
            <w:r w:rsidR="00651AA2">
              <w:rPr>
                <w:rFonts w:eastAsia="Arial Unicode MS" w:cs="Times New Roman"/>
                <w:b/>
                <w:bCs/>
                <w:szCs w:val="24"/>
                <w:lang w:val="ro-RO" w:eastAsia="ar-SA"/>
              </w:rPr>
              <w:t>4</w:t>
            </w:r>
            <w:r w:rsidR="00326322" w:rsidRPr="00A84929">
              <w:rPr>
                <w:rFonts w:eastAsia="Arial Unicode MS" w:cs="Times New Roman"/>
                <w:b/>
                <w:bCs/>
                <w:szCs w:val="24"/>
                <w:lang w:val="ro-RO" w:eastAsia="ar-SA"/>
              </w:rPr>
              <w:t xml:space="preserve">.07.2011, ora 11.00 </w:t>
            </w:r>
            <w:r w:rsidRPr="00470627">
              <w:rPr>
                <w:rFonts w:eastAsia="Times New Roman" w:cs="Times New Roman"/>
                <w:szCs w:val="24"/>
                <w:lang w:val="ro-RO" w:eastAsia="ar-SA"/>
              </w:rPr>
              <w:t>deschidere a ofertelor trebuie sa fie reprezentanti imputerniciti ai ofertantilor.</w:t>
            </w:r>
          </w:p>
        </w:tc>
      </w:tr>
    </w:tbl>
    <w:p w:rsidR="00470627" w:rsidRPr="00470627" w:rsidRDefault="00470627" w:rsidP="00470627">
      <w:pPr>
        <w:suppressAutoHyphens/>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 xml:space="preserve">VII. CRITERII DE ATRIBUIRE </w:t>
      </w:r>
    </w:p>
    <w:tbl>
      <w:tblPr>
        <w:tblW w:w="0" w:type="auto"/>
        <w:tblInd w:w="-10" w:type="dxa"/>
        <w:tblLayout w:type="fixed"/>
        <w:tblLook w:val="04A0" w:firstRow="1" w:lastRow="0" w:firstColumn="1" w:lastColumn="0" w:noHBand="0" w:noVBand="1"/>
      </w:tblPr>
      <w:tblGrid>
        <w:gridCol w:w="10208"/>
      </w:tblGrid>
      <w:tr w:rsidR="00470627" w:rsidRPr="00470627" w:rsidTr="00470627">
        <w:tc>
          <w:tcPr>
            <w:tcW w:w="10208" w:type="dxa"/>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VII.1</w:t>
            </w: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Preţul cel mai scăzut</w:t>
            </w:r>
            <w:r w:rsidRPr="00470627">
              <w:rPr>
                <w:rFonts w:eastAsia="Times New Roman" w:cs="Times New Roman"/>
                <w:szCs w:val="24"/>
                <w:lang w:val="ro-RO" w:eastAsia="ar-SA"/>
              </w:rPr>
              <w:t xml:space="preserve">                                   </w:t>
            </w:r>
            <w:r w:rsidRPr="00470627">
              <w:rPr>
                <w:rFonts w:eastAsia="Times New Roman" w:cs="Times New Roman"/>
                <w:b/>
                <w:szCs w:val="24"/>
                <w:lang w:val="ro-RO" w:eastAsia="ar-SA"/>
              </w:rPr>
              <w:t>X</w:t>
            </w:r>
            <w:r w:rsidRPr="00470627">
              <w:rPr>
                <w:rFonts w:eastAsia="Times New Roman" w:cs="Times New Roman"/>
                <w:szCs w:val="24"/>
                <w:lang w:val="ro-RO" w:eastAsia="ar-SA"/>
              </w:rPr>
              <w:t xml:space="preserve">   </w:t>
            </w:r>
          </w:p>
        </w:tc>
      </w:tr>
      <w:tr w:rsidR="00470627" w:rsidRPr="00470627" w:rsidTr="00470627">
        <w:tc>
          <w:tcPr>
            <w:tcW w:w="10208" w:type="dxa"/>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VII.2 Cea mai avantajoasă ofertă economică       </w:t>
            </w:r>
          </w:p>
        </w:tc>
      </w:tr>
    </w:tbl>
    <w:p w:rsidR="00470627" w:rsidRPr="00470627" w:rsidRDefault="00470627" w:rsidP="00470627">
      <w:pPr>
        <w:suppressAutoHyphens/>
        <w:spacing w:line="240" w:lineRule="auto"/>
        <w:jc w:val="left"/>
        <w:rPr>
          <w:rFonts w:eastAsia="Times New Roman" w:cs="Times New Roman"/>
          <w:b/>
          <w:caps/>
          <w:szCs w:val="24"/>
          <w:lang w:val="ro-RO" w:eastAsia="ar-SA"/>
        </w:rPr>
      </w:pPr>
      <w:r w:rsidRPr="00470627">
        <w:rPr>
          <w:rFonts w:eastAsia="Times New Roman" w:cs="Times New Roman"/>
          <w:b/>
          <w:szCs w:val="24"/>
          <w:lang w:val="ro-RO" w:eastAsia="ar-SA"/>
        </w:rPr>
        <w:t xml:space="preserve">VIII. </w:t>
      </w:r>
      <w:r w:rsidRPr="00470627">
        <w:rPr>
          <w:rFonts w:eastAsia="Times New Roman" w:cs="Times New Roman"/>
          <w:b/>
          <w:caps/>
          <w:szCs w:val="24"/>
          <w:lang w:val="ro-RO" w:eastAsia="ar-SA"/>
        </w:rPr>
        <w:t>Atribuirea contractului/ ÎNCHEIEREA acordului-cadru</w:t>
      </w:r>
    </w:p>
    <w:tbl>
      <w:tblPr>
        <w:tblW w:w="0" w:type="auto"/>
        <w:tblInd w:w="-10" w:type="dxa"/>
        <w:tblLayout w:type="fixed"/>
        <w:tblLook w:val="04A0" w:firstRow="1" w:lastRow="0" w:firstColumn="1" w:lastColumn="0" w:noHBand="0" w:noVBand="1"/>
      </w:tblPr>
      <w:tblGrid>
        <w:gridCol w:w="4428"/>
        <w:gridCol w:w="5780"/>
      </w:tblGrid>
      <w:tr w:rsidR="00470627" w:rsidRPr="00470627" w:rsidTr="00470627">
        <w:tc>
          <w:tcPr>
            <w:tcW w:w="4428"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VIII.1</w:t>
            </w:r>
            <w:r w:rsidRPr="00470627">
              <w:rPr>
                <w:rFonts w:eastAsia="Times New Roman" w:cs="Times New Roman"/>
                <w:szCs w:val="24"/>
                <w:lang w:val="ro-RO" w:eastAsia="ar-SA"/>
              </w:rPr>
              <w:t xml:space="preserve"> Ajustarea  preţului contractului </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               </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 xml:space="preserve">          DA    x</w:t>
            </w:r>
            <w:r w:rsidRPr="00470627">
              <w:rPr>
                <w:rFonts w:eastAsia="Times New Roman" w:cs="Times New Roman"/>
                <w:szCs w:val="24"/>
                <w:lang w:val="ro-RO" w:eastAsia="ar-SA"/>
              </w:rPr>
              <w:t xml:space="preserve">     NU      □</w:t>
            </w:r>
          </w:p>
        </w:tc>
        <w:tc>
          <w:tcPr>
            <w:tcW w:w="5780" w:type="dxa"/>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 Preţul contractului de achiziţie publică este ferm, exprimat în lei sau, după caz, în valută. </w:t>
            </w:r>
          </w:p>
          <w:p w:rsidR="00470627" w:rsidRPr="00470627" w:rsidRDefault="00470627" w:rsidP="00151333">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 </w:t>
            </w:r>
            <w:r w:rsidRPr="00470627">
              <w:rPr>
                <w:rFonts w:eastAsia="Times New Roman" w:cs="Times New Roman"/>
                <w:sz w:val="26"/>
                <w:szCs w:val="26"/>
                <w:lang w:val="ro-RO" w:eastAsia="ar-SA"/>
              </w:rPr>
              <w:t>Prin exceptie, pretul contractului de achizitie poate fi actualizat si, dupa caz, ajustat in situatiile prevazute la art.97 din HG 925/2006.</w:t>
            </w:r>
          </w:p>
        </w:tc>
      </w:tr>
      <w:tr w:rsidR="00470627" w:rsidRPr="00470627" w:rsidTr="00470627">
        <w:tc>
          <w:tcPr>
            <w:tcW w:w="4428"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VIII.2.</w:t>
            </w:r>
            <w:r w:rsidRPr="00470627">
              <w:rPr>
                <w:rFonts w:eastAsia="Times New Roman" w:cs="Times New Roman"/>
                <w:szCs w:val="24"/>
                <w:lang w:val="ro-RO" w:eastAsia="ar-SA"/>
              </w:rPr>
              <w:t xml:space="preserve"> Garanţia de bună execuţie a </w:t>
            </w:r>
            <w:r w:rsidRPr="00470627">
              <w:rPr>
                <w:rFonts w:eastAsia="Times New Roman" w:cs="Times New Roman"/>
                <w:szCs w:val="24"/>
                <w:lang w:val="ro-RO" w:eastAsia="ar-SA"/>
              </w:rPr>
              <w:lastRenderedPageBreak/>
              <w:t xml:space="preserve">contractului          </w:t>
            </w:r>
          </w:p>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b/>
                <w:szCs w:val="24"/>
                <w:lang w:val="ro-RO" w:eastAsia="ar-SA"/>
              </w:rPr>
              <w:t xml:space="preserve">          DA    x</w:t>
            </w:r>
            <w:r w:rsidRPr="00470627">
              <w:rPr>
                <w:rFonts w:eastAsia="Times New Roman" w:cs="Times New Roman"/>
                <w:szCs w:val="24"/>
                <w:lang w:val="ro-RO" w:eastAsia="ar-SA"/>
              </w:rPr>
              <w:t xml:space="preserve">     NU     □</w:t>
            </w:r>
          </w:p>
        </w:tc>
        <w:tc>
          <w:tcPr>
            <w:tcW w:w="5780" w:type="dxa"/>
            <w:tcBorders>
              <w:top w:val="single" w:sz="4" w:space="0" w:color="000000"/>
              <w:left w:val="single" w:sz="4" w:space="0" w:color="000000"/>
              <w:bottom w:val="single" w:sz="4" w:space="0" w:color="000000"/>
              <w:right w:val="single" w:sz="4" w:space="0" w:color="000000"/>
            </w:tcBorders>
            <w:hideMark/>
          </w:tcPr>
          <w:p w:rsidR="00470627" w:rsidRPr="00470627" w:rsidRDefault="00470627" w:rsidP="00634056">
            <w:pPr>
              <w:suppressAutoHyphens/>
              <w:snapToGrid w:val="0"/>
              <w:spacing w:line="240" w:lineRule="auto"/>
              <w:rPr>
                <w:rFonts w:eastAsia="Arial Unicode MS" w:cs="Times New Roman"/>
                <w:szCs w:val="24"/>
                <w:lang w:val="ro-RO" w:eastAsia="ar-SA"/>
              </w:rPr>
            </w:pPr>
            <w:r w:rsidRPr="00470627">
              <w:rPr>
                <w:rFonts w:eastAsia="Arial Unicode MS" w:cs="Times New Roman"/>
                <w:szCs w:val="24"/>
                <w:lang w:val="ro-RO" w:eastAsia="ar-SA"/>
              </w:rPr>
              <w:lastRenderedPageBreak/>
              <w:t xml:space="preserve">- Pentru lucrările executate, se constituie garanţie de bună </w:t>
            </w:r>
            <w:r w:rsidRPr="00470627">
              <w:rPr>
                <w:rFonts w:eastAsia="Arial Unicode MS" w:cs="Times New Roman"/>
                <w:szCs w:val="24"/>
                <w:lang w:val="ro-RO" w:eastAsia="ar-SA"/>
              </w:rPr>
              <w:lastRenderedPageBreak/>
              <w:t>execuţie într-un cuantum reprezentând 5%</w:t>
            </w:r>
            <w:r w:rsidR="00C7137A">
              <w:rPr>
                <w:rFonts w:eastAsia="Arial Unicode MS" w:cs="Times New Roman"/>
                <w:szCs w:val="24"/>
                <w:lang w:val="ro-RO" w:eastAsia="ar-SA"/>
              </w:rPr>
              <w:t xml:space="preserve"> din valoarea contractului, fara tva.</w:t>
            </w:r>
          </w:p>
          <w:p w:rsidR="00470627" w:rsidRPr="00470627" w:rsidRDefault="00470627" w:rsidP="00634056">
            <w:pPr>
              <w:suppressAutoHyphens/>
              <w:spacing w:line="240" w:lineRule="auto"/>
              <w:rPr>
                <w:rFonts w:eastAsia="Arial Unicode MS" w:cs="Times New Roman"/>
                <w:szCs w:val="24"/>
                <w:lang w:val="ro-RO" w:eastAsia="ar-SA"/>
              </w:rPr>
            </w:pPr>
            <w:r w:rsidRPr="00470627">
              <w:rPr>
                <w:rFonts w:eastAsia="Arial Unicode MS" w:cs="Times New Roman"/>
                <w:szCs w:val="24"/>
                <w:lang w:val="ro-RO" w:eastAsia="ar-SA"/>
              </w:rPr>
              <w:t>- Garanţia de bună execuţie se constituie prin reţinerea de către autoritatea contractantă a procentului de 5% din valoarea fiecărei facturi prezentate la decontare.</w:t>
            </w:r>
          </w:p>
          <w:p w:rsidR="00470627" w:rsidRPr="00470627" w:rsidRDefault="00470627" w:rsidP="00634056">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 In cazul în care optează pentru modalitatea de constituire a garanţiei de bună execuţie prin reţineri succesive din facturi, </w:t>
            </w:r>
            <w:r w:rsidRPr="00470627">
              <w:rPr>
                <w:rFonts w:eastAsia="Times New Roman" w:cs="Times New Roman"/>
                <w:szCs w:val="24"/>
                <w:lang w:val="es-ES" w:eastAsia="ar-SA"/>
              </w:rPr>
              <w:t xml:space="preserve">contractantul are obligaţia de a deschide un cont de garanţii la dispoziţia autorităţii contractante, la o bancă agreată de ambele părţi. Suma iniţială care se depune de către contractant, în termen de 5 (cinci) zile de la semnarea contractului, în contul astfel deschis va fi de 0,5 % din preţul contractului fără TVA. Pe parcursul îndeplinirii contractului autoritatea contractantă urmează să alimenteze acest cont </w:t>
            </w:r>
            <w:r w:rsidRPr="00470627">
              <w:rPr>
                <w:rFonts w:eastAsia="Times New Roman" w:cs="Times New Roman"/>
                <w:szCs w:val="24"/>
                <w:lang w:val="ro-RO" w:eastAsia="ar-SA"/>
              </w:rPr>
              <w:t xml:space="preserve"> prin reţineri succesive din sumele datorate şi cuvenite contractantului, până la concurenţa sumei stabilite drept garanţie de bună execuţie.</w:t>
            </w:r>
          </w:p>
          <w:p w:rsidR="00470627" w:rsidRPr="00470627" w:rsidRDefault="00470627" w:rsidP="00634056">
            <w:pPr>
              <w:suppressAutoHyphens/>
              <w:overflowPunct w:val="0"/>
              <w:autoSpaceDE w:val="0"/>
              <w:spacing w:line="240" w:lineRule="auto"/>
              <w:rPr>
                <w:rFonts w:cs="Arial"/>
                <w:szCs w:val="24"/>
                <w:lang w:val="es-ES" w:eastAsia="ar-SA"/>
              </w:rPr>
            </w:pPr>
            <w:r w:rsidRPr="00470627">
              <w:rPr>
                <w:rFonts w:cs="Arial"/>
                <w:szCs w:val="24"/>
                <w:lang w:val="es-ES" w:eastAsia="ar-SA"/>
              </w:rPr>
              <w:t>- Modul de restituire a garanţiei de bună execuţie:</w:t>
            </w:r>
          </w:p>
          <w:p w:rsidR="00470627" w:rsidRPr="00470627" w:rsidRDefault="00470627" w:rsidP="00634056">
            <w:pPr>
              <w:suppressAutoHyphens/>
              <w:overflowPunct w:val="0"/>
              <w:autoSpaceDE w:val="0"/>
              <w:spacing w:line="240" w:lineRule="auto"/>
              <w:ind w:firstLine="252"/>
              <w:rPr>
                <w:rFonts w:cs="Arial"/>
                <w:szCs w:val="24"/>
                <w:lang w:val="es-ES" w:eastAsia="ar-SA"/>
              </w:rPr>
            </w:pPr>
            <w:r w:rsidRPr="00470627">
              <w:rPr>
                <w:rFonts w:cs="Arial"/>
                <w:b/>
                <w:szCs w:val="24"/>
                <w:lang w:val="es-ES" w:eastAsia="ar-SA"/>
              </w:rPr>
              <w:t>a)</w:t>
            </w:r>
            <w:r w:rsidRPr="00470627">
              <w:rPr>
                <w:rFonts w:cs="Arial"/>
                <w:szCs w:val="24"/>
                <w:lang w:val="es-ES" w:eastAsia="ar-SA"/>
              </w:rPr>
              <w:t xml:space="preserve"> 70% din valoarea garanţiei, în termen de 14 zile de la data încheierii procesului-verbal de recepţie la terminarea lucrărilor, dacă autoritatea contractantă nu a ridicat până la acea dată pretenţii asupra ei, iar riscul pentru vicii ascunse este minim;</w:t>
            </w:r>
          </w:p>
          <w:p w:rsidR="00470627" w:rsidRPr="00470627" w:rsidRDefault="00470627" w:rsidP="00634056">
            <w:pPr>
              <w:suppressAutoHyphens/>
              <w:spacing w:line="240" w:lineRule="auto"/>
              <w:ind w:firstLine="252"/>
              <w:rPr>
                <w:rFonts w:eastAsia="Times New Roman" w:cs="Times New Roman"/>
                <w:szCs w:val="24"/>
                <w:lang w:val="es-ES" w:eastAsia="ar-SA"/>
              </w:rPr>
            </w:pPr>
            <w:r w:rsidRPr="00470627">
              <w:rPr>
                <w:rFonts w:eastAsia="Times New Roman" w:cs="Times New Roman"/>
                <w:b/>
                <w:szCs w:val="24"/>
                <w:lang w:val="es-ES" w:eastAsia="ar-SA"/>
              </w:rPr>
              <w:t>b)</w:t>
            </w:r>
            <w:r w:rsidRPr="00470627">
              <w:rPr>
                <w:rFonts w:eastAsia="Times New Roman" w:cs="Times New Roman"/>
                <w:szCs w:val="24"/>
                <w:lang w:val="es-ES" w:eastAsia="ar-SA"/>
              </w:rPr>
              <w:t xml:space="preserve"> restul de 30% din valoarea garanţiei, la expirarea perioadei de garanţie a lucrărilor executate, pe baza procesului verbal de recepţie finală.</w:t>
            </w:r>
          </w:p>
          <w:p w:rsidR="00470627" w:rsidRPr="00470627" w:rsidRDefault="00470627" w:rsidP="00634056">
            <w:pPr>
              <w:tabs>
                <w:tab w:val="left" w:pos="-3480"/>
              </w:tabs>
              <w:suppressAutoHyphens/>
              <w:spacing w:line="240" w:lineRule="auto"/>
              <w:rPr>
                <w:rFonts w:eastAsia="Arial Unicode MS" w:cs="Times New Roman"/>
                <w:szCs w:val="24"/>
                <w:lang w:val="ro-RO" w:eastAsia="ar-SA"/>
              </w:rPr>
            </w:pPr>
            <w:r w:rsidRPr="00470627">
              <w:rPr>
                <w:rFonts w:eastAsia="Times New Roman" w:cs="Times New Roman"/>
                <w:szCs w:val="24"/>
                <w:lang w:val="es-ES" w:eastAsia="ar-SA"/>
              </w:rPr>
              <w:t>- I</w:t>
            </w:r>
            <w:r w:rsidRPr="00470627">
              <w:rPr>
                <w:rFonts w:eastAsia="Times New Roman" w:cs="Times New Roman"/>
                <w:szCs w:val="24"/>
                <w:lang w:val="ro-RO" w:eastAsia="ar-SA"/>
              </w:rPr>
              <w:t>n cazul ofertanţilor din categoria Intreprinderilor Mici şi Mijlocii, conform Legii nr. 346/2004,Art.16-alin.2 , garanţia de bună execuţie se constituie în procent de 50% din cuantumul precizat în documentaţia de atribuire.</w:t>
            </w:r>
          </w:p>
        </w:tc>
      </w:tr>
    </w:tbl>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3C06BA">
      <w:pPr>
        <w:suppressAutoHyphens/>
        <w:spacing w:line="240" w:lineRule="auto"/>
        <w:jc w:val="center"/>
        <w:rPr>
          <w:rFonts w:eastAsia="Times New Roman" w:cs="Times New Roman"/>
          <w:b/>
          <w:sz w:val="28"/>
          <w:szCs w:val="28"/>
          <w:lang w:val="ro-RO" w:eastAsia="ar-SA"/>
        </w:rPr>
      </w:pPr>
      <w:r w:rsidRPr="00470627">
        <w:rPr>
          <w:rFonts w:eastAsia="Times New Roman" w:cs="Times New Roman"/>
          <w:b/>
          <w:sz w:val="28"/>
          <w:szCs w:val="28"/>
          <w:lang w:val="ro-RO" w:eastAsia="ar-SA"/>
        </w:rPr>
        <w:t>SECŢIUNEA  IV - FORMULARE</w:t>
      </w:r>
    </w:p>
    <w:p w:rsidR="00470627" w:rsidRPr="00470627" w:rsidRDefault="00470627" w:rsidP="00470627">
      <w:pPr>
        <w:suppressAutoHyphens/>
        <w:spacing w:line="240" w:lineRule="auto"/>
        <w:rPr>
          <w:rFonts w:eastAsia="Times New Roman" w:cs="Times New Roman"/>
          <w:szCs w:val="24"/>
          <w:lang w:val="ro-RO" w:eastAsia="ar-SA"/>
        </w:rPr>
      </w:pPr>
    </w:p>
    <w:p w:rsidR="00470627" w:rsidRPr="00470627" w:rsidRDefault="00470627" w:rsidP="00470627">
      <w:pPr>
        <w:suppressAutoHyphens/>
        <w:spacing w:line="240" w:lineRule="auto"/>
        <w:rPr>
          <w:rFonts w:eastAsia="Times New Roman" w:cs="Times New Roman"/>
          <w:sz w:val="22"/>
          <w:lang w:val="ro-RO" w:eastAsia="ar-SA"/>
        </w:rPr>
      </w:pPr>
      <w:r w:rsidRPr="00470627">
        <w:rPr>
          <w:rFonts w:eastAsia="Times New Roman" w:cs="Times New Roman"/>
          <w:sz w:val="22"/>
          <w:lang w:val="ro-RO" w:eastAsia="ar-SA"/>
        </w:rPr>
        <w:tab/>
        <w:t>Capitolul conţine formularele destinate, pe de o parte, să faciliteze elaborarea şi prezentarea ofertei şi a documentelor care o însotesc şi, pe de alta parte, să permită comisiei de evaluare examinarea şi evaluarea rapidă şi corecta a tuturor ofertelor depuse.</w:t>
      </w:r>
    </w:p>
    <w:p w:rsidR="00470627" w:rsidRPr="00470627" w:rsidRDefault="00470627" w:rsidP="00470627">
      <w:pPr>
        <w:suppressAutoHyphens/>
        <w:spacing w:line="240" w:lineRule="auto"/>
        <w:ind w:firstLine="720"/>
        <w:rPr>
          <w:rFonts w:eastAsia="Times New Roman" w:cs="Times New Roman"/>
          <w:sz w:val="22"/>
          <w:lang w:val="ro-RO" w:eastAsia="ar-SA"/>
        </w:rPr>
      </w:pPr>
      <w:r w:rsidRPr="00470627">
        <w:rPr>
          <w:rFonts w:eastAsia="Times New Roman" w:cs="Times New Roman"/>
          <w:sz w:val="22"/>
          <w:lang w:val="ro-RO" w:eastAsia="ar-SA"/>
        </w:rPr>
        <w:t>Fiecare candidat/ofertant care participă, în mod individual sau ca asociat, la procedura pentru atribuirea contractului de achiziţie publică are obligaţia de a prezenta formularele prevăzute în cadrul acestui capitol, completate în mod corespunzător şi semnate de persoanele autorizate.</w:t>
      </w:r>
    </w:p>
    <w:p w:rsidR="00470627" w:rsidRPr="00470627" w:rsidRDefault="00470627" w:rsidP="00470627">
      <w:pPr>
        <w:suppressAutoHyphens/>
        <w:spacing w:line="240" w:lineRule="auto"/>
        <w:jc w:val="left"/>
        <w:rPr>
          <w:rFonts w:eastAsia="Times New Roman" w:cs="Times New Roman"/>
          <w:sz w:val="22"/>
          <w:lang w:val="ro-RO" w:eastAsia="ar-SA"/>
        </w:rPr>
      </w:pPr>
    </w:p>
    <w:p w:rsidR="00F5101D" w:rsidRDefault="00F5101D" w:rsidP="00470627">
      <w:pPr>
        <w:suppressAutoHyphens/>
        <w:spacing w:line="240" w:lineRule="auto"/>
        <w:jc w:val="center"/>
        <w:rPr>
          <w:rFonts w:eastAsia="Times New Roman" w:cs="Times New Roman"/>
          <w:b/>
          <w:sz w:val="22"/>
          <w:lang w:val="ro-RO" w:eastAsia="ar-SA"/>
        </w:rPr>
      </w:pPr>
    </w:p>
    <w:p w:rsidR="00F5101D" w:rsidRDefault="00F5101D" w:rsidP="00470627">
      <w:pPr>
        <w:suppressAutoHyphens/>
        <w:spacing w:line="240" w:lineRule="auto"/>
        <w:jc w:val="center"/>
        <w:rPr>
          <w:rFonts w:eastAsia="Times New Roman" w:cs="Times New Roman"/>
          <w:b/>
          <w:sz w:val="22"/>
          <w:lang w:val="ro-RO" w:eastAsia="ar-SA"/>
        </w:rPr>
      </w:pPr>
    </w:p>
    <w:p w:rsidR="00F5101D" w:rsidRDefault="00F5101D" w:rsidP="00470627">
      <w:pPr>
        <w:suppressAutoHyphens/>
        <w:spacing w:line="240" w:lineRule="auto"/>
        <w:jc w:val="center"/>
        <w:rPr>
          <w:rFonts w:eastAsia="Times New Roman" w:cs="Times New Roman"/>
          <w:b/>
          <w:sz w:val="22"/>
          <w:lang w:val="ro-RO" w:eastAsia="ar-SA"/>
        </w:rPr>
      </w:pPr>
    </w:p>
    <w:p w:rsidR="00F5101D" w:rsidRDefault="00F5101D" w:rsidP="00470627">
      <w:pPr>
        <w:suppressAutoHyphens/>
        <w:spacing w:line="240" w:lineRule="auto"/>
        <w:jc w:val="center"/>
        <w:rPr>
          <w:rFonts w:eastAsia="Times New Roman" w:cs="Times New Roman"/>
          <w:b/>
          <w:sz w:val="22"/>
          <w:lang w:val="ro-RO" w:eastAsia="ar-SA"/>
        </w:rPr>
      </w:pPr>
    </w:p>
    <w:p w:rsidR="00F5101D" w:rsidRDefault="00F5101D" w:rsidP="00470627">
      <w:pPr>
        <w:suppressAutoHyphens/>
        <w:spacing w:line="240" w:lineRule="auto"/>
        <w:jc w:val="center"/>
        <w:rPr>
          <w:rFonts w:eastAsia="Times New Roman" w:cs="Times New Roman"/>
          <w:b/>
          <w:sz w:val="22"/>
          <w:lang w:val="ro-RO" w:eastAsia="ar-SA"/>
        </w:rPr>
      </w:pPr>
    </w:p>
    <w:p w:rsidR="00F5101D" w:rsidRDefault="00F5101D" w:rsidP="00470627">
      <w:pPr>
        <w:suppressAutoHyphens/>
        <w:spacing w:line="240" w:lineRule="auto"/>
        <w:jc w:val="center"/>
        <w:rPr>
          <w:rFonts w:eastAsia="Times New Roman" w:cs="Times New Roman"/>
          <w:b/>
          <w:sz w:val="22"/>
          <w:lang w:val="ro-RO" w:eastAsia="ar-SA"/>
        </w:rPr>
      </w:pPr>
    </w:p>
    <w:p w:rsidR="00470627" w:rsidRPr="00470627" w:rsidRDefault="00470627" w:rsidP="00470627">
      <w:pPr>
        <w:suppressAutoHyphens/>
        <w:spacing w:line="240" w:lineRule="auto"/>
        <w:jc w:val="center"/>
        <w:rPr>
          <w:rFonts w:eastAsia="Times New Roman" w:cs="Times New Roman"/>
          <w:b/>
          <w:sz w:val="22"/>
          <w:lang w:val="ro-RO" w:eastAsia="ar-SA"/>
        </w:rPr>
      </w:pPr>
      <w:r w:rsidRPr="00470627">
        <w:rPr>
          <w:rFonts w:eastAsia="Times New Roman" w:cs="Times New Roman"/>
          <w:b/>
          <w:sz w:val="22"/>
          <w:lang w:val="ro-RO" w:eastAsia="ar-SA"/>
        </w:rPr>
        <w:lastRenderedPageBreak/>
        <w:t>OPIS FORMULARE SI DOCUMENTE</w:t>
      </w:r>
    </w:p>
    <w:p w:rsidR="00470627" w:rsidRPr="00470627" w:rsidRDefault="00470627" w:rsidP="00470627">
      <w:pPr>
        <w:suppressAutoHyphens/>
        <w:spacing w:line="240" w:lineRule="auto"/>
        <w:jc w:val="left"/>
        <w:rPr>
          <w:rFonts w:eastAsia="Times New Roman" w:cs="Times New Roman"/>
          <w:sz w:val="22"/>
          <w:lang w:val="ro-RO" w:eastAsia="ar-SA"/>
        </w:rPr>
      </w:pPr>
    </w:p>
    <w:tbl>
      <w:tblPr>
        <w:tblW w:w="9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8896"/>
      </w:tblGrid>
      <w:tr w:rsidR="00470627" w:rsidRPr="00470627" w:rsidTr="00470627">
        <w:trPr>
          <w:jc w:val="center"/>
        </w:trPr>
        <w:tc>
          <w:tcPr>
            <w:tcW w:w="669" w:type="dxa"/>
            <w:tcBorders>
              <w:top w:val="single" w:sz="12" w:space="0" w:color="auto"/>
              <w:left w:val="single" w:sz="12" w:space="0" w:color="auto"/>
              <w:bottom w:val="single" w:sz="12" w:space="0" w:color="auto"/>
              <w:right w:val="single" w:sz="2" w:space="0" w:color="auto"/>
            </w:tcBorders>
            <w:vAlign w:val="center"/>
            <w:hideMark/>
          </w:tcPr>
          <w:p w:rsidR="00470627" w:rsidRPr="00470627" w:rsidRDefault="00470627" w:rsidP="00470627">
            <w:pPr>
              <w:suppressAutoHyphens/>
              <w:spacing w:line="240" w:lineRule="auto"/>
              <w:jc w:val="center"/>
              <w:rPr>
                <w:rFonts w:eastAsia="Times New Roman" w:cs="Times New Roman"/>
                <w:sz w:val="20"/>
                <w:szCs w:val="20"/>
                <w:lang w:val="ro-RO" w:eastAsia="ar-SA"/>
              </w:rPr>
            </w:pPr>
            <w:r w:rsidRPr="00470627">
              <w:rPr>
                <w:rFonts w:eastAsia="Times New Roman" w:cs="Times New Roman"/>
                <w:sz w:val="20"/>
                <w:szCs w:val="20"/>
                <w:lang w:val="ro-RO" w:eastAsia="ar-SA"/>
              </w:rPr>
              <w:t>Nr. crt.</w:t>
            </w:r>
          </w:p>
        </w:tc>
        <w:tc>
          <w:tcPr>
            <w:tcW w:w="8896" w:type="dxa"/>
            <w:tcBorders>
              <w:top w:val="single" w:sz="12" w:space="0" w:color="auto"/>
              <w:left w:val="single" w:sz="2" w:space="0" w:color="auto"/>
              <w:bottom w:val="single" w:sz="12" w:space="0" w:color="auto"/>
              <w:right w:val="single" w:sz="12" w:space="0" w:color="auto"/>
            </w:tcBorders>
            <w:vAlign w:val="center"/>
            <w:hideMark/>
          </w:tcPr>
          <w:p w:rsidR="00470627" w:rsidRPr="00470627" w:rsidRDefault="00470627" w:rsidP="00470627">
            <w:pPr>
              <w:suppressAutoHyphens/>
              <w:spacing w:line="240" w:lineRule="auto"/>
              <w:jc w:val="center"/>
              <w:rPr>
                <w:rFonts w:eastAsia="Times New Roman" w:cs="Times New Roman"/>
                <w:sz w:val="20"/>
                <w:szCs w:val="20"/>
                <w:lang w:val="ro-RO" w:eastAsia="ar-SA"/>
              </w:rPr>
            </w:pPr>
            <w:r w:rsidRPr="00470627">
              <w:rPr>
                <w:rFonts w:eastAsia="Times New Roman" w:cs="Times New Roman"/>
                <w:sz w:val="20"/>
                <w:szCs w:val="20"/>
                <w:lang w:val="ro-RO" w:eastAsia="ar-SA"/>
              </w:rPr>
              <w:t>Document</w:t>
            </w:r>
          </w:p>
        </w:tc>
      </w:tr>
      <w:tr w:rsidR="00470627" w:rsidRPr="00470627" w:rsidTr="00470627">
        <w:trPr>
          <w:jc w:val="center"/>
        </w:trPr>
        <w:tc>
          <w:tcPr>
            <w:tcW w:w="669" w:type="dxa"/>
            <w:tcBorders>
              <w:top w:val="single" w:sz="12"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1</w:t>
            </w:r>
          </w:p>
        </w:tc>
        <w:tc>
          <w:tcPr>
            <w:tcW w:w="8896" w:type="dxa"/>
            <w:tcBorders>
              <w:top w:val="single" w:sz="12" w:space="0" w:color="auto"/>
              <w:left w:val="single" w:sz="4" w:space="0" w:color="auto"/>
              <w:bottom w:val="single" w:sz="4" w:space="0" w:color="auto"/>
              <w:right w:val="single" w:sz="12" w:space="0" w:color="auto"/>
            </w:tcBorders>
            <w:vAlign w:val="center"/>
            <w:hideMark/>
          </w:tcPr>
          <w:p w:rsidR="00470627" w:rsidRPr="00470627" w:rsidRDefault="00470627" w:rsidP="00470627">
            <w:pPr>
              <w:suppressAutoHyphens/>
              <w:spacing w:line="240" w:lineRule="auto"/>
              <w:rPr>
                <w:rFonts w:eastAsia="Times New Roman" w:cs="Times New Roman"/>
                <w:sz w:val="22"/>
                <w:lang w:val="ro-RO" w:eastAsia="ar-SA"/>
              </w:rPr>
            </w:pPr>
            <w:r w:rsidRPr="00470627">
              <w:rPr>
                <w:rFonts w:eastAsia="Times New Roman" w:cs="Times New Roman"/>
                <w:sz w:val="22"/>
                <w:lang w:val="ro-RO" w:eastAsia="ar-SA"/>
              </w:rPr>
              <w:t xml:space="preserve">Formular A – </w:t>
            </w:r>
            <w:r w:rsidRPr="00470627">
              <w:rPr>
                <w:rFonts w:eastAsia="Arial Unicode MS" w:cs="Times New Roman"/>
                <w:sz w:val="22"/>
                <w:lang w:val="ro-RO" w:eastAsia="ar-SA"/>
              </w:rPr>
              <w:t xml:space="preserve">Scrisoare de înaintare                                                          </w:t>
            </w:r>
          </w:p>
        </w:tc>
      </w:tr>
      <w:tr w:rsidR="00470627" w:rsidRPr="00470627" w:rsidTr="00470627">
        <w:trPr>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2</w:t>
            </w:r>
          </w:p>
        </w:tc>
        <w:tc>
          <w:tcPr>
            <w:tcW w:w="8896" w:type="dxa"/>
            <w:tcBorders>
              <w:top w:val="single" w:sz="4" w:space="0" w:color="auto"/>
              <w:left w:val="single" w:sz="4" w:space="0" w:color="auto"/>
              <w:bottom w:val="single" w:sz="4" w:space="0" w:color="auto"/>
              <w:right w:val="single" w:sz="12" w:space="0" w:color="auto"/>
            </w:tcBorders>
            <w:vAlign w:val="center"/>
            <w:hideMark/>
          </w:tcPr>
          <w:p w:rsidR="00470627" w:rsidRPr="00470627" w:rsidRDefault="00470627" w:rsidP="00470627">
            <w:pPr>
              <w:suppressAutoHyphens/>
              <w:spacing w:line="240" w:lineRule="auto"/>
              <w:rPr>
                <w:rFonts w:eastAsia="Times New Roman" w:cs="Times New Roman"/>
                <w:sz w:val="22"/>
                <w:lang w:val="ro-RO" w:eastAsia="ar-SA"/>
              </w:rPr>
            </w:pPr>
            <w:r w:rsidRPr="00470627">
              <w:rPr>
                <w:rFonts w:eastAsia="Times New Roman" w:cs="Times New Roman"/>
                <w:sz w:val="22"/>
                <w:lang w:val="ro-RO" w:eastAsia="ar-SA"/>
              </w:rPr>
              <w:t>Formular B – Formular de ofertă</w:t>
            </w:r>
          </w:p>
        </w:tc>
      </w:tr>
      <w:tr w:rsidR="00470627" w:rsidRPr="00470627" w:rsidTr="00470627">
        <w:trPr>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3</w:t>
            </w:r>
          </w:p>
        </w:tc>
        <w:tc>
          <w:tcPr>
            <w:tcW w:w="8896" w:type="dxa"/>
            <w:tcBorders>
              <w:top w:val="single" w:sz="4" w:space="0" w:color="auto"/>
              <w:left w:val="single" w:sz="4" w:space="0" w:color="auto"/>
              <w:bottom w:val="single" w:sz="4" w:space="0" w:color="auto"/>
              <w:right w:val="single" w:sz="12" w:space="0" w:color="auto"/>
            </w:tcBorders>
            <w:vAlign w:val="center"/>
            <w:hideMark/>
          </w:tcPr>
          <w:p w:rsidR="00470627" w:rsidRPr="00470627" w:rsidRDefault="00470627" w:rsidP="00470627">
            <w:pPr>
              <w:suppressAutoHyphens/>
              <w:spacing w:line="240" w:lineRule="auto"/>
              <w:rPr>
                <w:rFonts w:eastAsia="Times New Roman" w:cs="Times New Roman"/>
                <w:sz w:val="22"/>
                <w:lang w:val="ro-RO" w:eastAsia="ar-SA"/>
              </w:rPr>
            </w:pPr>
            <w:r w:rsidRPr="00470627">
              <w:rPr>
                <w:rFonts w:eastAsia="Times New Roman" w:cs="Times New Roman"/>
                <w:sz w:val="22"/>
                <w:lang w:val="ro-RO" w:eastAsia="ar-SA"/>
              </w:rPr>
              <w:t>Formular 1 – Declaratie de eligibilitate</w:t>
            </w:r>
          </w:p>
        </w:tc>
      </w:tr>
      <w:tr w:rsidR="00470627" w:rsidRPr="00470627" w:rsidTr="00470627">
        <w:trPr>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4</w:t>
            </w:r>
          </w:p>
        </w:tc>
        <w:tc>
          <w:tcPr>
            <w:tcW w:w="8896" w:type="dxa"/>
            <w:tcBorders>
              <w:top w:val="single" w:sz="4" w:space="0" w:color="auto"/>
              <w:left w:val="single" w:sz="4" w:space="0" w:color="auto"/>
              <w:bottom w:val="single" w:sz="4" w:space="0" w:color="auto"/>
              <w:right w:val="single" w:sz="12" w:space="0" w:color="auto"/>
            </w:tcBorders>
            <w:vAlign w:val="center"/>
            <w:hideMark/>
          </w:tcPr>
          <w:p w:rsidR="00470627" w:rsidRPr="00470627" w:rsidRDefault="00470627" w:rsidP="00470627">
            <w:pPr>
              <w:suppressAutoHyphens/>
              <w:spacing w:line="240" w:lineRule="auto"/>
              <w:rPr>
                <w:rFonts w:eastAsia="Times New Roman" w:cs="Times New Roman"/>
                <w:sz w:val="22"/>
                <w:lang w:val="ro-RO" w:eastAsia="ar-SA"/>
              </w:rPr>
            </w:pPr>
            <w:r w:rsidRPr="00470627">
              <w:rPr>
                <w:rFonts w:eastAsia="Times New Roman" w:cs="Times New Roman"/>
                <w:sz w:val="22"/>
                <w:lang w:val="ro-RO" w:eastAsia="ar-SA"/>
              </w:rPr>
              <w:t>Formular 2 -  Declaratie privind neincadrarea in prevederile art.181</w:t>
            </w:r>
            <w:r w:rsidR="00B81907">
              <w:rPr>
                <w:rFonts w:eastAsia="Times New Roman" w:cs="Times New Roman"/>
                <w:sz w:val="22"/>
                <w:lang w:val="ro-RO" w:eastAsia="ar-SA"/>
              </w:rPr>
              <w:t>si art 69 indice 1</w:t>
            </w:r>
          </w:p>
        </w:tc>
      </w:tr>
      <w:tr w:rsidR="00470627" w:rsidRPr="00470627" w:rsidTr="00470627">
        <w:trPr>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5</w:t>
            </w:r>
          </w:p>
        </w:tc>
        <w:tc>
          <w:tcPr>
            <w:tcW w:w="8896" w:type="dxa"/>
            <w:tcBorders>
              <w:top w:val="single" w:sz="4" w:space="0" w:color="auto"/>
              <w:left w:val="single" w:sz="4" w:space="0" w:color="auto"/>
              <w:bottom w:val="single" w:sz="4" w:space="0" w:color="auto"/>
              <w:right w:val="single" w:sz="12" w:space="0" w:color="auto"/>
            </w:tcBorders>
            <w:vAlign w:val="center"/>
            <w:hideMark/>
          </w:tcPr>
          <w:p w:rsidR="00470627" w:rsidRPr="00470627" w:rsidRDefault="00470627" w:rsidP="00470627">
            <w:pPr>
              <w:suppressAutoHyphens/>
              <w:spacing w:line="240" w:lineRule="auto"/>
              <w:rPr>
                <w:rFonts w:eastAsia="Times New Roman" w:cs="Times New Roman"/>
                <w:sz w:val="22"/>
                <w:lang w:val="ro-RO" w:eastAsia="ar-SA"/>
              </w:rPr>
            </w:pPr>
            <w:r w:rsidRPr="00470627">
              <w:rPr>
                <w:rFonts w:eastAsia="Times New Roman" w:cs="Times New Roman"/>
                <w:sz w:val="22"/>
                <w:lang w:val="ro-RO" w:eastAsia="ar-SA"/>
              </w:rPr>
              <w:t>Formular 3 – Declaraţie privind calitatea de participant la procedură</w:t>
            </w:r>
          </w:p>
        </w:tc>
      </w:tr>
      <w:tr w:rsidR="00470627" w:rsidRPr="00470627" w:rsidTr="00470627">
        <w:trPr>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6</w:t>
            </w:r>
          </w:p>
        </w:tc>
        <w:tc>
          <w:tcPr>
            <w:tcW w:w="8896" w:type="dxa"/>
            <w:tcBorders>
              <w:top w:val="single" w:sz="4" w:space="0" w:color="auto"/>
              <w:left w:val="single" w:sz="4" w:space="0" w:color="auto"/>
              <w:bottom w:val="single" w:sz="4" w:space="0" w:color="auto"/>
              <w:right w:val="single" w:sz="12" w:space="0" w:color="auto"/>
            </w:tcBorders>
            <w:vAlign w:val="center"/>
            <w:hideMark/>
          </w:tcPr>
          <w:p w:rsidR="00470627" w:rsidRPr="00470627" w:rsidRDefault="00470627" w:rsidP="00470627">
            <w:pPr>
              <w:suppressAutoHyphens/>
              <w:spacing w:line="240" w:lineRule="auto"/>
              <w:rPr>
                <w:rFonts w:eastAsia="Times New Roman" w:cs="Times New Roman"/>
                <w:sz w:val="22"/>
                <w:lang w:val="ro-RO" w:eastAsia="ar-SA"/>
              </w:rPr>
            </w:pPr>
            <w:r w:rsidRPr="00470627">
              <w:rPr>
                <w:rFonts w:eastAsia="Times New Roman" w:cs="Times New Roman"/>
                <w:sz w:val="22"/>
                <w:lang w:val="ro-RO" w:eastAsia="ar-SA"/>
              </w:rPr>
              <w:t>Formular 4  – Informaţii generale / Declararea cifrei de afaceri</w:t>
            </w:r>
          </w:p>
        </w:tc>
      </w:tr>
      <w:tr w:rsidR="00470627" w:rsidRPr="00470627" w:rsidTr="00470627">
        <w:trPr>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7</w:t>
            </w:r>
          </w:p>
        </w:tc>
        <w:tc>
          <w:tcPr>
            <w:tcW w:w="8896" w:type="dxa"/>
            <w:tcBorders>
              <w:top w:val="single" w:sz="4" w:space="0" w:color="auto"/>
              <w:left w:val="single" w:sz="4" w:space="0" w:color="auto"/>
              <w:bottom w:val="single" w:sz="4" w:space="0" w:color="auto"/>
              <w:right w:val="single" w:sz="12" w:space="0" w:color="auto"/>
            </w:tcBorders>
            <w:vAlign w:val="center"/>
            <w:hideMark/>
          </w:tcPr>
          <w:p w:rsidR="00470627" w:rsidRPr="00470627" w:rsidRDefault="00470627" w:rsidP="00470627">
            <w:pPr>
              <w:suppressAutoHyphens/>
              <w:spacing w:line="240" w:lineRule="auto"/>
              <w:rPr>
                <w:rFonts w:eastAsia="Times New Roman" w:cs="Times New Roman"/>
                <w:sz w:val="22"/>
                <w:lang w:val="ro-RO" w:eastAsia="ar-SA"/>
              </w:rPr>
            </w:pPr>
            <w:r w:rsidRPr="00470627">
              <w:rPr>
                <w:rFonts w:eastAsia="Times New Roman" w:cs="Times New Roman"/>
                <w:sz w:val="22"/>
                <w:lang w:val="ro-RO" w:eastAsia="ar-SA"/>
              </w:rPr>
              <w:t xml:space="preserve">Formular 5 – </w:t>
            </w:r>
            <w:r w:rsidRPr="00470627">
              <w:rPr>
                <w:rFonts w:eastAsia="Arial Unicode MS" w:cs="Times New Roman"/>
                <w:sz w:val="22"/>
                <w:lang w:val="ro-RO" w:eastAsia="ar-SA"/>
              </w:rPr>
              <w:t xml:space="preserve">Dotarea tehnică minimă                                                       </w:t>
            </w:r>
          </w:p>
        </w:tc>
      </w:tr>
      <w:tr w:rsidR="00470627" w:rsidRPr="00470627" w:rsidTr="00470627">
        <w:trPr>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8</w:t>
            </w:r>
          </w:p>
        </w:tc>
        <w:tc>
          <w:tcPr>
            <w:tcW w:w="8896" w:type="dxa"/>
            <w:tcBorders>
              <w:top w:val="single" w:sz="4" w:space="0" w:color="auto"/>
              <w:left w:val="single" w:sz="4" w:space="0" w:color="auto"/>
              <w:bottom w:val="single" w:sz="4" w:space="0" w:color="auto"/>
              <w:right w:val="single" w:sz="12" w:space="0" w:color="auto"/>
            </w:tcBorders>
            <w:vAlign w:val="center"/>
            <w:hideMark/>
          </w:tcPr>
          <w:p w:rsidR="00470627" w:rsidRPr="00470627" w:rsidRDefault="00470627" w:rsidP="00470627">
            <w:pPr>
              <w:suppressAutoHyphens/>
              <w:spacing w:line="240" w:lineRule="auto"/>
              <w:rPr>
                <w:rFonts w:eastAsia="Times New Roman" w:cs="Times New Roman"/>
                <w:sz w:val="22"/>
                <w:lang w:val="ro-RO" w:eastAsia="ar-SA"/>
              </w:rPr>
            </w:pPr>
            <w:r w:rsidRPr="00470627">
              <w:rPr>
                <w:rFonts w:eastAsia="Times New Roman" w:cs="Times New Roman"/>
                <w:sz w:val="22"/>
                <w:lang w:val="ro-RO" w:eastAsia="ar-SA"/>
              </w:rPr>
              <w:t>Formular 6 – Declaraţie privind lista principalelor lucrări executate în ultimii 5 ani</w:t>
            </w:r>
          </w:p>
        </w:tc>
      </w:tr>
      <w:tr w:rsidR="00470627" w:rsidRPr="00470627" w:rsidTr="00470627">
        <w:trPr>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9</w:t>
            </w:r>
          </w:p>
        </w:tc>
        <w:tc>
          <w:tcPr>
            <w:tcW w:w="8896" w:type="dxa"/>
            <w:tcBorders>
              <w:top w:val="single" w:sz="4" w:space="0" w:color="auto"/>
              <w:left w:val="single" w:sz="4" w:space="0" w:color="auto"/>
              <w:bottom w:val="single" w:sz="4" w:space="0" w:color="auto"/>
              <w:right w:val="single" w:sz="12" w:space="0" w:color="auto"/>
            </w:tcBorders>
            <w:vAlign w:val="center"/>
            <w:hideMark/>
          </w:tcPr>
          <w:p w:rsidR="00470627" w:rsidRPr="00470627" w:rsidRDefault="00470627" w:rsidP="00470627">
            <w:pPr>
              <w:suppressAutoHyphens/>
              <w:spacing w:line="240" w:lineRule="auto"/>
              <w:rPr>
                <w:rFonts w:eastAsia="Times New Roman" w:cs="Times New Roman"/>
                <w:sz w:val="22"/>
                <w:lang w:val="ro-RO" w:eastAsia="ar-SA"/>
              </w:rPr>
            </w:pPr>
            <w:r w:rsidRPr="00470627">
              <w:rPr>
                <w:rFonts w:eastAsia="Times New Roman" w:cs="Times New Roman"/>
                <w:sz w:val="22"/>
                <w:lang w:val="ro-RO" w:eastAsia="ar-SA"/>
              </w:rPr>
              <w:t>Formular 7 – Fişă de experienţă similară</w:t>
            </w:r>
          </w:p>
        </w:tc>
      </w:tr>
      <w:tr w:rsidR="00470627" w:rsidRPr="00470627" w:rsidTr="00470627">
        <w:trPr>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10</w:t>
            </w:r>
          </w:p>
        </w:tc>
        <w:tc>
          <w:tcPr>
            <w:tcW w:w="8896" w:type="dxa"/>
            <w:tcBorders>
              <w:top w:val="single" w:sz="4" w:space="0" w:color="auto"/>
              <w:left w:val="single" w:sz="4" w:space="0" w:color="auto"/>
              <w:bottom w:val="single" w:sz="4" w:space="0" w:color="auto"/>
              <w:right w:val="single" w:sz="12" w:space="0" w:color="auto"/>
            </w:tcBorders>
            <w:vAlign w:val="center"/>
            <w:hideMark/>
          </w:tcPr>
          <w:p w:rsidR="00470627" w:rsidRPr="00470627" w:rsidRDefault="00470627" w:rsidP="00470627">
            <w:pPr>
              <w:suppressAutoHyphens/>
              <w:spacing w:line="240" w:lineRule="auto"/>
              <w:rPr>
                <w:rFonts w:eastAsia="Times New Roman" w:cs="Times New Roman"/>
                <w:sz w:val="22"/>
                <w:lang w:val="ro-RO" w:eastAsia="ar-SA"/>
              </w:rPr>
            </w:pPr>
            <w:r w:rsidRPr="00470627">
              <w:rPr>
                <w:rFonts w:eastAsia="Times New Roman" w:cs="Times New Roman"/>
                <w:sz w:val="22"/>
                <w:lang w:val="ro-RO" w:eastAsia="ar-SA"/>
              </w:rPr>
              <w:t xml:space="preserve">Formular 8 – Declaraţie privind utilajele, instalatiile,echipamentele tehnice </w:t>
            </w:r>
          </w:p>
        </w:tc>
      </w:tr>
      <w:tr w:rsidR="00470627" w:rsidRPr="00470627" w:rsidTr="00470627">
        <w:trPr>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11</w:t>
            </w:r>
          </w:p>
        </w:tc>
        <w:tc>
          <w:tcPr>
            <w:tcW w:w="8896" w:type="dxa"/>
            <w:tcBorders>
              <w:top w:val="single" w:sz="4" w:space="0" w:color="auto"/>
              <w:left w:val="single" w:sz="4" w:space="0" w:color="auto"/>
              <w:bottom w:val="single" w:sz="4" w:space="0" w:color="auto"/>
              <w:right w:val="single" w:sz="12" w:space="0" w:color="auto"/>
            </w:tcBorders>
            <w:vAlign w:val="center"/>
            <w:hideMark/>
          </w:tcPr>
          <w:p w:rsidR="00470627" w:rsidRPr="00470627" w:rsidRDefault="00470627" w:rsidP="00470627">
            <w:pPr>
              <w:suppressAutoHyphens/>
              <w:spacing w:line="240" w:lineRule="auto"/>
              <w:jc w:val="left"/>
              <w:rPr>
                <w:rFonts w:eastAsia="Times New Roman" w:cs="Times New Roman"/>
                <w:sz w:val="22"/>
                <w:lang w:val="ro-RO" w:eastAsia="ar-SA"/>
              </w:rPr>
            </w:pPr>
            <w:r w:rsidRPr="00470627">
              <w:rPr>
                <w:rFonts w:eastAsia="Times New Roman" w:cs="Times New Roman"/>
                <w:sz w:val="22"/>
                <w:lang w:val="ro-RO" w:eastAsia="ar-SA"/>
              </w:rPr>
              <w:t xml:space="preserve">Formular 9 – Declaraţie privind efectivele medii anuale ale personalului angajat şi al cadrelor de conducere </w:t>
            </w:r>
          </w:p>
        </w:tc>
      </w:tr>
      <w:tr w:rsidR="00470627" w:rsidRPr="00470627" w:rsidTr="00470627">
        <w:trPr>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12</w:t>
            </w:r>
          </w:p>
        </w:tc>
        <w:tc>
          <w:tcPr>
            <w:tcW w:w="8896" w:type="dxa"/>
            <w:tcBorders>
              <w:top w:val="single" w:sz="4" w:space="0" w:color="auto"/>
              <w:left w:val="single" w:sz="4" w:space="0" w:color="auto"/>
              <w:bottom w:val="single" w:sz="4" w:space="0" w:color="auto"/>
              <w:right w:val="single" w:sz="12" w:space="0" w:color="auto"/>
            </w:tcBorders>
            <w:vAlign w:val="center"/>
            <w:hideMark/>
          </w:tcPr>
          <w:p w:rsidR="00470627" w:rsidRPr="00470627" w:rsidRDefault="00470627" w:rsidP="00470627">
            <w:pPr>
              <w:suppressAutoHyphens/>
              <w:spacing w:line="240" w:lineRule="auto"/>
              <w:rPr>
                <w:rFonts w:eastAsia="Times New Roman" w:cs="Times New Roman"/>
                <w:sz w:val="22"/>
                <w:lang w:val="ro-RO" w:eastAsia="ar-SA"/>
              </w:rPr>
            </w:pPr>
            <w:r w:rsidRPr="00470627">
              <w:rPr>
                <w:rFonts w:eastAsia="Times New Roman" w:cs="Times New Roman"/>
                <w:sz w:val="22"/>
                <w:lang w:val="ro-RO" w:eastAsia="ar-SA"/>
              </w:rPr>
              <w:t>Formular 10 – Informatii cu privire la asigurarea cu personal de specialitate</w:t>
            </w:r>
          </w:p>
        </w:tc>
      </w:tr>
      <w:tr w:rsidR="00470627" w:rsidRPr="00470627" w:rsidTr="00470627">
        <w:trPr>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13</w:t>
            </w:r>
          </w:p>
        </w:tc>
        <w:tc>
          <w:tcPr>
            <w:tcW w:w="8896" w:type="dxa"/>
            <w:tcBorders>
              <w:top w:val="single" w:sz="4" w:space="0" w:color="auto"/>
              <w:left w:val="single" w:sz="4" w:space="0" w:color="auto"/>
              <w:bottom w:val="single" w:sz="4" w:space="0" w:color="auto"/>
              <w:right w:val="single" w:sz="12" w:space="0" w:color="auto"/>
            </w:tcBorders>
            <w:vAlign w:val="center"/>
            <w:hideMark/>
          </w:tcPr>
          <w:p w:rsidR="00470627" w:rsidRPr="00470627" w:rsidRDefault="00470627" w:rsidP="00470627">
            <w:pPr>
              <w:suppressAutoHyphens/>
              <w:spacing w:line="240" w:lineRule="auto"/>
              <w:rPr>
                <w:rFonts w:eastAsia="Times New Roman" w:cs="Times New Roman"/>
                <w:sz w:val="22"/>
                <w:lang w:val="ro-RO" w:eastAsia="ar-SA"/>
              </w:rPr>
            </w:pPr>
            <w:r w:rsidRPr="00470627">
              <w:rPr>
                <w:rFonts w:eastAsia="Times New Roman" w:cs="Times New Roman"/>
                <w:sz w:val="22"/>
                <w:lang w:val="ro-RO" w:eastAsia="ar-SA"/>
              </w:rPr>
              <w:t>Formular 11 – Acord de subcontractare</w:t>
            </w:r>
          </w:p>
        </w:tc>
      </w:tr>
      <w:tr w:rsidR="00470627" w:rsidRPr="00470627" w:rsidTr="00470627">
        <w:trPr>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14</w:t>
            </w:r>
          </w:p>
        </w:tc>
        <w:tc>
          <w:tcPr>
            <w:tcW w:w="8896" w:type="dxa"/>
            <w:tcBorders>
              <w:top w:val="single" w:sz="4" w:space="0" w:color="auto"/>
              <w:left w:val="single" w:sz="4" w:space="0" w:color="auto"/>
              <w:bottom w:val="single" w:sz="4" w:space="0" w:color="auto"/>
              <w:right w:val="single" w:sz="12" w:space="0" w:color="auto"/>
            </w:tcBorders>
            <w:vAlign w:val="center"/>
            <w:hideMark/>
          </w:tcPr>
          <w:p w:rsidR="00470627" w:rsidRPr="00470627" w:rsidRDefault="00470627" w:rsidP="00470627">
            <w:pPr>
              <w:suppressAutoHyphens/>
              <w:spacing w:line="240" w:lineRule="auto"/>
              <w:jc w:val="left"/>
              <w:rPr>
                <w:rFonts w:eastAsia="Times New Roman" w:cs="Times New Roman"/>
                <w:sz w:val="22"/>
                <w:lang w:val="ro-RO" w:eastAsia="ar-SA"/>
              </w:rPr>
            </w:pPr>
            <w:r w:rsidRPr="00470627">
              <w:rPr>
                <w:rFonts w:eastAsia="Times New Roman" w:cs="Times New Roman"/>
                <w:sz w:val="22"/>
                <w:lang w:val="ro-RO" w:eastAsia="ar-SA"/>
              </w:rPr>
              <w:t>Formular 12 – Declaratie privind partea/partile din contract care sunt indeplinite de   subcontractanti.</w:t>
            </w:r>
          </w:p>
        </w:tc>
      </w:tr>
      <w:tr w:rsidR="00470627" w:rsidRPr="00470627" w:rsidTr="00470627">
        <w:trPr>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15</w:t>
            </w:r>
          </w:p>
        </w:tc>
        <w:tc>
          <w:tcPr>
            <w:tcW w:w="8896" w:type="dxa"/>
            <w:tcBorders>
              <w:top w:val="single" w:sz="4" w:space="0" w:color="auto"/>
              <w:left w:val="single" w:sz="4" w:space="0" w:color="auto"/>
              <w:bottom w:val="single" w:sz="4" w:space="0" w:color="auto"/>
              <w:right w:val="single" w:sz="12" w:space="0" w:color="auto"/>
            </w:tcBorders>
            <w:vAlign w:val="center"/>
            <w:hideMark/>
          </w:tcPr>
          <w:p w:rsidR="00470627" w:rsidRPr="00470627" w:rsidRDefault="00470627" w:rsidP="00470627">
            <w:pPr>
              <w:suppressAutoHyphens/>
              <w:spacing w:line="240" w:lineRule="auto"/>
              <w:jc w:val="left"/>
              <w:rPr>
                <w:rFonts w:eastAsia="Times New Roman" w:cs="Times New Roman"/>
                <w:sz w:val="22"/>
                <w:lang w:val="ro-RO" w:eastAsia="ar-SA"/>
              </w:rPr>
            </w:pPr>
            <w:r w:rsidRPr="00470627">
              <w:rPr>
                <w:rFonts w:eastAsia="Times New Roman" w:cs="Times New Roman"/>
                <w:sz w:val="22"/>
                <w:lang w:val="ro-RO" w:eastAsia="ar-SA"/>
              </w:rPr>
              <w:t>Formular 13 – Declaratie privind partea/partile din contract care sunt indeplinite de   asociati</w:t>
            </w:r>
          </w:p>
        </w:tc>
      </w:tr>
      <w:tr w:rsidR="00470627" w:rsidRPr="00470627" w:rsidTr="00470627">
        <w:trPr>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16</w:t>
            </w:r>
          </w:p>
        </w:tc>
        <w:tc>
          <w:tcPr>
            <w:tcW w:w="8896" w:type="dxa"/>
            <w:tcBorders>
              <w:top w:val="single" w:sz="4" w:space="0" w:color="auto"/>
              <w:left w:val="single" w:sz="4" w:space="0" w:color="auto"/>
              <w:bottom w:val="single" w:sz="4" w:space="0" w:color="auto"/>
              <w:right w:val="single" w:sz="12" w:space="0" w:color="auto"/>
            </w:tcBorders>
            <w:vAlign w:val="center"/>
            <w:hideMark/>
          </w:tcPr>
          <w:p w:rsidR="00470627" w:rsidRPr="00470627" w:rsidRDefault="00470627" w:rsidP="00470627">
            <w:pPr>
              <w:suppressAutoHyphens/>
              <w:spacing w:line="240" w:lineRule="auto"/>
              <w:rPr>
                <w:rFonts w:eastAsia="Times New Roman" w:cs="Times New Roman"/>
                <w:sz w:val="22"/>
                <w:lang w:val="ro-RO" w:eastAsia="ar-SA"/>
              </w:rPr>
            </w:pPr>
            <w:r w:rsidRPr="00470627">
              <w:rPr>
                <w:rFonts w:eastAsia="Times New Roman" w:cs="Times New Roman"/>
                <w:sz w:val="22"/>
                <w:lang w:val="ro-RO" w:eastAsia="ar-SA"/>
              </w:rPr>
              <w:t>Formular 14 – Acord de asociere</w:t>
            </w:r>
          </w:p>
        </w:tc>
      </w:tr>
      <w:tr w:rsidR="00470627" w:rsidRPr="00470627" w:rsidTr="00470627">
        <w:trPr>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17</w:t>
            </w:r>
          </w:p>
        </w:tc>
        <w:tc>
          <w:tcPr>
            <w:tcW w:w="8896" w:type="dxa"/>
            <w:tcBorders>
              <w:top w:val="single" w:sz="4" w:space="0" w:color="auto"/>
              <w:left w:val="single" w:sz="4" w:space="0" w:color="auto"/>
              <w:bottom w:val="single" w:sz="4" w:space="0" w:color="auto"/>
              <w:right w:val="single" w:sz="12" w:space="0" w:color="auto"/>
            </w:tcBorders>
            <w:vAlign w:val="center"/>
            <w:hideMark/>
          </w:tcPr>
          <w:p w:rsidR="00470627" w:rsidRPr="00470627" w:rsidRDefault="00470627" w:rsidP="00470627">
            <w:pPr>
              <w:suppressAutoHyphens/>
              <w:spacing w:line="240" w:lineRule="auto"/>
              <w:rPr>
                <w:rFonts w:eastAsia="Times New Roman" w:cs="Times New Roman"/>
                <w:sz w:val="22"/>
                <w:lang w:val="ro-RO" w:eastAsia="ar-SA"/>
              </w:rPr>
            </w:pPr>
            <w:r w:rsidRPr="00470627">
              <w:rPr>
                <w:rFonts w:eastAsia="Times New Roman" w:cs="Times New Roman"/>
                <w:sz w:val="22"/>
                <w:lang w:val="ro-RO" w:eastAsia="ar-SA"/>
              </w:rPr>
              <w:t>Formular 15 – Declaratie privind legalizarea asocierii</w:t>
            </w:r>
          </w:p>
        </w:tc>
      </w:tr>
      <w:tr w:rsidR="00470627" w:rsidRPr="00470627" w:rsidTr="00470627">
        <w:trPr>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18</w:t>
            </w:r>
          </w:p>
        </w:tc>
        <w:tc>
          <w:tcPr>
            <w:tcW w:w="8896" w:type="dxa"/>
            <w:tcBorders>
              <w:top w:val="single" w:sz="4" w:space="0" w:color="auto"/>
              <w:left w:val="single" w:sz="4" w:space="0" w:color="auto"/>
              <w:bottom w:val="single" w:sz="4" w:space="0" w:color="auto"/>
              <w:right w:val="single" w:sz="12" w:space="0" w:color="auto"/>
            </w:tcBorders>
            <w:vAlign w:val="center"/>
            <w:hideMark/>
          </w:tcPr>
          <w:p w:rsidR="00470627" w:rsidRPr="00470627" w:rsidRDefault="00470627" w:rsidP="00470627">
            <w:pPr>
              <w:suppressAutoHyphens/>
              <w:spacing w:line="240" w:lineRule="auto"/>
              <w:rPr>
                <w:rFonts w:eastAsia="Times New Roman" w:cs="Times New Roman"/>
                <w:sz w:val="22"/>
                <w:lang w:val="ro-RO" w:eastAsia="ar-SA"/>
              </w:rPr>
            </w:pPr>
            <w:r w:rsidRPr="00470627">
              <w:rPr>
                <w:rFonts w:eastAsia="Times New Roman" w:cs="Times New Roman"/>
                <w:sz w:val="22"/>
                <w:lang w:val="ro-RO" w:eastAsia="ar-SA"/>
              </w:rPr>
              <w:t>Formular 16 -  Declaratie privind incadrarea in categoria intreprinderilor mici si mijlocii</w:t>
            </w:r>
          </w:p>
        </w:tc>
      </w:tr>
      <w:tr w:rsidR="00470627" w:rsidRPr="00470627" w:rsidTr="00470627">
        <w:trPr>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19</w:t>
            </w:r>
          </w:p>
        </w:tc>
        <w:tc>
          <w:tcPr>
            <w:tcW w:w="8896" w:type="dxa"/>
            <w:tcBorders>
              <w:top w:val="single" w:sz="4" w:space="0" w:color="auto"/>
              <w:left w:val="single" w:sz="4" w:space="0" w:color="auto"/>
              <w:bottom w:val="single" w:sz="4" w:space="0" w:color="auto"/>
              <w:right w:val="single" w:sz="12" w:space="0" w:color="auto"/>
            </w:tcBorders>
            <w:vAlign w:val="center"/>
            <w:hideMark/>
          </w:tcPr>
          <w:p w:rsidR="00470627" w:rsidRPr="00470627" w:rsidRDefault="00470627" w:rsidP="00470627">
            <w:pPr>
              <w:suppressAutoHyphens/>
              <w:spacing w:line="240" w:lineRule="auto"/>
              <w:rPr>
                <w:rFonts w:eastAsia="Times New Roman" w:cs="Times New Roman"/>
                <w:sz w:val="22"/>
                <w:lang w:val="ro-RO" w:eastAsia="ar-SA"/>
              </w:rPr>
            </w:pPr>
            <w:r w:rsidRPr="00470627">
              <w:rPr>
                <w:rFonts w:eastAsia="Times New Roman" w:cs="Times New Roman"/>
                <w:sz w:val="22"/>
                <w:lang w:val="ro-RO" w:eastAsia="ar-SA"/>
              </w:rPr>
              <w:t>Formular 17 - Scrisoare de garanţie bancară</w:t>
            </w:r>
          </w:p>
        </w:tc>
      </w:tr>
      <w:tr w:rsidR="00470627" w:rsidRPr="00470627" w:rsidTr="00470627">
        <w:trPr>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20</w:t>
            </w:r>
          </w:p>
        </w:tc>
        <w:tc>
          <w:tcPr>
            <w:tcW w:w="8896" w:type="dxa"/>
            <w:tcBorders>
              <w:top w:val="single" w:sz="4" w:space="0" w:color="auto"/>
              <w:left w:val="single" w:sz="4" w:space="0" w:color="auto"/>
              <w:bottom w:val="single" w:sz="4" w:space="0" w:color="auto"/>
              <w:right w:val="single" w:sz="12" w:space="0" w:color="auto"/>
            </w:tcBorders>
            <w:vAlign w:val="center"/>
            <w:hideMark/>
          </w:tcPr>
          <w:p w:rsidR="00470627" w:rsidRPr="00470627" w:rsidRDefault="00470627" w:rsidP="00470627">
            <w:pPr>
              <w:suppressAutoHyphens/>
              <w:spacing w:line="240" w:lineRule="auto"/>
              <w:rPr>
                <w:rFonts w:eastAsia="Times New Roman" w:cs="Times New Roman"/>
                <w:sz w:val="22"/>
                <w:lang w:val="ro-RO" w:eastAsia="ar-SA"/>
              </w:rPr>
            </w:pPr>
            <w:r w:rsidRPr="00470627">
              <w:rPr>
                <w:rFonts w:eastAsia="Times New Roman" w:cs="Times New Roman"/>
                <w:sz w:val="22"/>
                <w:lang w:val="ro-RO" w:eastAsia="ar-SA"/>
              </w:rPr>
              <w:t xml:space="preserve">Formular P3 - </w:t>
            </w:r>
            <w:r w:rsidRPr="00470627">
              <w:rPr>
                <w:rFonts w:eastAsia="Arial Unicode MS" w:cs="Times New Roman"/>
                <w:sz w:val="22"/>
                <w:lang w:val="ro-RO" w:eastAsia="ar-SA"/>
              </w:rPr>
              <w:t xml:space="preserve">Formular tarife ofertate                                                        </w:t>
            </w:r>
          </w:p>
        </w:tc>
      </w:tr>
      <w:tr w:rsidR="00470627" w:rsidRPr="00470627" w:rsidTr="00470627">
        <w:trPr>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21</w:t>
            </w:r>
          </w:p>
        </w:tc>
        <w:tc>
          <w:tcPr>
            <w:tcW w:w="8896" w:type="dxa"/>
            <w:tcBorders>
              <w:top w:val="single" w:sz="4" w:space="0" w:color="auto"/>
              <w:left w:val="single" w:sz="4" w:space="0" w:color="auto"/>
              <w:bottom w:val="single" w:sz="4" w:space="0" w:color="auto"/>
              <w:right w:val="single" w:sz="12" w:space="0" w:color="auto"/>
            </w:tcBorders>
            <w:vAlign w:val="center"/>
            <w:hideMark/>
          </w:tcPr>
          <w:p w:rsidR="00470627" w:rsidRPr="00470627" w:rsidRDefault="00F8740F" w:rsidP="00470627">
            <w:pPr>
              <w:suppressAutoHyphens/>
              <w:spacing w:line="240" w:lineRule="auto"/>
              <w:rPr>
                <w:rFonts w:eastAsia="Times New Roman" w:cs="Times New Roman"/>
                <w:sz w:val="22"/>
                <w:lang w:val="ro-RO" w:eastAsia="ar-SA"/>
              </w:rPr>
            </w:pPr>
            <w:r>
              <w:rPr>
                <w:rFonts w:eastAsia="Times New Roman" w:cs="Times New Roman"/>
                <w:sz w:val="22"/>
                <w:lang w:val="ro-RO" w:eastAsia="ar-SA"/>
              </w:rPr>
              <w:t xml:space="preserve">Formular * - </w:t>
            </w:r>
            <w:r w:rsidR="001A245B">
              <w:rPr>
                <w:rFonts w:eastAsia="Times New Roman" w:cs="Times New Roman"/>
                <w:sz w:val="22"/>
                <w:lang w:val="ro-RO" w:eastAsia="ar-SA"/>
              </w:rPr>
              <w:t>Certificat de participare la licitatie cu oferta independenta</w:t>
            </w:r>
          </w:p>
        </w:tc>
      </w:tr>
      <w:tr w:rsidR="00470627" w:rsidRPr="00470627" w:rsidTr="00470627">
        <w:trPr>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22</w:t>
            </w:r>
          </w:p>
        </w:tc>
        <w:tc>
          <w:tcPr>
            <w:tcW w:w="8896" w:type="dxa"/>
            <w:tcBorders>
              <w:top w:val="single" w:sz="4" w:space="0" w:color="auto"/>
              <w:left w:val="single" w:sz="4" w:space="0" w:color="auto"/>
              <w:bottom w:val="single" w:sz="4" w:space="0" w:color="auto"/>
              <w:right w:val="single" w:sz="12" w:space="0" w:color="auto"/>
            </w:tcBorders>
            <w:vAlign w:val="center"/>
            <w:hideMark/>
          </w:tcPr>
          <w:p w:rsidR="00470627" w:rsidRPr="00B55A71" w:rsidRDefault="00157F09" w:rsidP="003A023A">
            <w:pPr>
              <w:suppressAutoHyphens/>
              <w:spacing w:line="240" w:lineRule="auto"/>
              <w:rPr>
                <w:rFonts w:eastAsia="Times New Roman" w:cs="Times New Roman"/>
                <w:sz w:val="22"/>
                <w:lang w:val="ro-RO" w:eastAsia="ar-SA"/>
              </w:rPr>
            </w:pPr>
            <w:r w:rsidRPr="00B55A71">
              <w:rPr>
                <w:rFonts w:eastAsia="Times New Roman" w:cs="Times New Roman"/>
                <w:sz w:val="22"/>
                <w:lang w:val="ro-RO" w:eastAsia="ar-SA"/>
              </w:rPr>
              <w:t>Formular F2</w:t>
            </w:r>
            <w:r w:rsidR="00470627" w:rsidRPr="00B55A71">
              <w:rPr>
                <w:rFonts w:eastAsia="Times New Roman" w:cs="Times New Roman"/>
                <w:sz w:val="22"/>
                <w:lang w:val="ro-RO" w:eastAsia="ar-SA"/>
              </w:rPr>
              <w:t xml:space="preserve"> – </w:t>
            </w:r>
            <w:r w:rsidRPr="00B55A71">
              <w:rPr>
                <w:rFonts w:eastAsia="Times New Roman" w:cs="Times New Roman"/>
                <w:sz w:val="22"/>
                <w:lang w:val="ro-RO" w:eastAsia="ar-SA"/>
              </w:rPr>
              <w:t>Centralizatorul cheltuielilor pe categorii de lucrari, pe obiecte</w:t>
            </w:r>
          </w:p>
        </w:tc>
      </w:tr>
      <w:tr w:rsidR="00470627" w:rsidRPr="00470627" w:rsidTr="00470627">
        <w:trPr>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23</w:t>
            </w:r>
          </w:p>
        </w:tc>
        <w:tc>
          <w:tcPr>
            <w:tcW w:w="8896" w:type="dxa"/>
            <w:tcBorders>
              <w:top w:val="single" w:sz="4" w:space="0" w:color="auto"/>
              <w:left w:val="single" w:sz="4" w:space="0" w:color="auto"/>
              <w:bottom w:val="single" w:sz="4" w:space="0" w:color="auto"/>
              <w:right w:val="single" w:sz="12" w:space="0" w:color="auto"/>
            </w:tcBorders>
            <w:hideMark/>
          </w:tcPr>
          <w:p w:rsidR="00470627" w:rsidRPr="00B55A71" w:rsidRDefault="00157F09" w:rsidP="003A023A">
            <w:pPr>
              <w:suppressAutoHyphens/>
              <w:spacing w:line="240" w:lineRule="auto"/>
              <w:jc w:val="left"/>
              <w:rPr>
                <w:rFonts w:eastAsia="Times New Roman" w:cs="Times New Roman"/>
                <w:b/>
                <w:sz w:val="22"/>
                <w:u w:val="single"/>
                <w:lang w:val="it-IT" w:eastAsia="ar-SA"/>
              </w:rPr>
            </w:pPr>
            <w:r w:rsidRPr="00B55A71">
              <w:rPr>
                <w:rFonts w:eastAsia="Times New Roman" w:cs="Times New Roman"/>
                <w:sz w:val="22"/>
                <w:lang w:val="ro-RO" w:eastAsia="ar-SA"/>
              </w:rPr>
              <w:t>Formular F3</w:t>
            </w:r>
            <w:r w:rsidR="00470627" w:rsidRPr="00B55A71">
              <w:rPr>
                <w:rFonts w:eastAsia="Times New Roman" w:cs="Times New Roman"/>
                <w:sz w:val="22"/>
                <w:lang w:val="ro-RO" w:eastAsia="ar-SA"/>
              </w:rPr>
              <w:t xml:space="preserve"> – </w:t>
            </w:r>
            <w:r w:rsidRPr="00B55A71">
              <w:rPr>
                <w:rFonts w:eastAsia="Times New Roman" w:cs="Times New Roman"/>
                <w:sz w:val="22"/>
                <w:lang w:val="ro-RO" w:eastAsia="ar-SA"/>
              </w:rPr>
              <w:t>Lista cu cantitati de lucrari pe categorii de lucrari</w:t>
            </w:r>
          </w:p>
        </w:tc>
      </w:tr>
      <w:tr w:rsidR="00470627" w:rsidRPr="00470627" w:rsidTr="00470627">
        <w:trPr>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24</w:t>
            </w:r>
          </w:p>
        </w:tc>
        <w:tc>
          <w:tcPr>
            <w:tcW w:w="8896" w:type="dxa"/>
            <w:tcBorders>
              <w:top w:val="single" w:sz="4" w:space="0" w:color="auto"/>
              <w:left w:val="single" w:sz="4" w:space="0" w:color="auto"/>
              <w:bottom w:val="single" w:sz="4" w:space="0" w:color="auto"/>
              <w:right w:val="single" w:sz="12" w:space="0" w:color="auto"/>
            </w:tcBorders>
            <w:hideMark/>
          </w:tcPr>
          <w:p w:rsidR="00470627" w:rsidRPr="00B55A71" w:rsidRDefault="00157F09" w:rsidP="003A023A">
            <w:pPr>
              <w:suppressAutoHyphens/>
              <w:spacing w:line="240" w:lineRule="auto"/>
              <w:jc w:val="left"/>
              <w:rPr>
                <w:rFonts w:eastAsia="Times New Roman" w:cs="Times New Roman"/>
                <w:b/>
                <w:sz w:val="22"/>
                <w:u w:val="single"/>
                <w:lang w:val="ro-RO" w:eastAsia="ar-SA"/>
              </w:rPr>
            </w:pPr>
            <w:r w:rsidRPr="00B55A71">
              <w:rPr>
                <w:rFonts w:eastAsia="Times New Roman" w:cs="Times New Roman"/>
                <w:sz w:val="22"/>
                <w:lang w:val="ro-RO" w:eastAsia="ar-SA"/>
              </w:rPr>
              <w:t>Formular C6</w:t>
            </w:r>
            <w:r w:rsidR="00470627" w:rsidRPr="00B55A71">
              <w:rPr>
                <w:rFonts w:eastAsia="Times New Roman" w:cs="Times New Roman"/>
                <w:sz w:val="22"/>
                <w:lang w:val="ro-RO" w:eastAsia="ar-SA"/>
              </w:rPr>
              <w:t xml:space="preserve"> – </w:t>
            </w:r>
            <w:r w:rsidR="00E668E3" w:rsidRPr="00B55A71">
              <w:rPr>
                <w:rFonts w:eastAsia="Times New Roman" w:cs="Times New Roman"/>
                <w:sz w:val="22"/>
                <w:lang w:eastAsia="ar-SA"/>
              </w:rPr>
              <w:t>Lista cuprinzand consumurile de resurse materiale</w:t>
            </w:r>
          </w:p>
        </w:tc>
      </w:tr>
      <w:tr w:rsidR="00470627" w:rsidRPr="00470627" w:rsidTr="00470627">
        <w:trPr>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25</w:t>
            </w:r>
          </w:p>
        </w:tc>
        <w:tc>
          <w:tcPr>
            <w:tcW w:w="8896" w:type="dxa"/>
            <w:tcBorders>
              <w:top w:val="single" w:sz="4" w:space="0" w:color="auto"/>
              <w:left w:val="single" w:sz="4" w:space="0" w:color="auto"/>
              <w:bottom w:val="single" w:sz="4" w:space="0" w:color="auto"/>
              <w:right w:val="single" w:sz="12" w:space="0" w:color="auto"/>
            </w:tcBorders>
            <w:hideMark/>
          </w:tcPr>
          <w:p w:rsidR="00470627" w:rsidRPr="00B55A71" w:rsidRDefault="00157F09" w:rsidP="003A023A">
            <w:pPr>
              <w:suppressAutoHyphens/>
              <w:spacing w:line="240" w:lineRule="auto"/>
              <w:jc w:val="left"/>
              <w:rPr>
                <w:rFonts w:eastAsia="Times New Roman" w:cs="Times New Roman"/>
                <w:sz w:val="22"/>
                <w:lang w:val="it-IT" w:eastAsia="ar-SA"/>
              </w:rPr>
            </w:pPr>
            <w:r w:rsidRPr="00B55A71">
              <w:rPr>
                <w:rFonts w:eastAsia="Times New Roman" w:cs="Times New Roman"/>
                <w:sz w:val="22"/>
                <w:lang w:val="ro-RO" w:eastAsia="ar-SA"/>
              </w:rPr>
              <w:t>Formular C7</w:t>
            </w:r>
            <w:r w:rsidR="00470627" w:rsidRPr="00B55A71">
              <w:rPr>
                <w:rFonts w:eastAsia="Times New Roman" w:cs="Times New Roman"/>
                <w:sz w:val="22"/>
                <w:lang w:val="ro-RO" w:eastAsia="ar-SA"/>
              </w:rPr>
              <w:t xml:space="preserve"> – </w:t>
            </w:r>
            <w:r w:rsidR="00E668E3" w:rsidRPr="00B55A71">
              <w:rPr>
                <w:rFonts w:eastAsia="Times New Roman" w:cs="Times New Roman"/>
                <w:sz w:val="22"/>
                <w:lang w:eastAsia="ar-SA"/>
              </w:rPr>
              <w:t>Lista cuprinzand consumurile cu mana de lucru</w:t>
            </w:r>
          </w:p>
        </w:tc>
      </w:tr>
      <w:tr w:rsidR="00470627" w:rsidRPr="00470627" w:rsidTr="00470627">
        <w:trPr>
          <w:trHeight w:val="210"/>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26</w:t>
            </w:r>
          </w:p>
        </w:tc>
        <w:tc>
          <w:tcPr>
            <w:tcW w:w="8896" w:type="dxa"/>
            <w:tcBorders>
              <w:top w:val="single" w:sz="4" w:space="0" w:color="auto"/>
              <w:left w:val="single" w:sz="4" w:space="0" w:color="auto"/>
              <w:bottom w:val="single" w:sz="4" w:space="0" w:color="auto"/>
              <w:right w:val="single" w:sz="12" w:space="0" w:color="auto"/>
            </w:tcBorders>
            <w:hideMark/>
          </w:tcPr>
          <w:p w:rsidR="00470627" w:rsidRPr="00B55A71" w:rsidRDefault="00157F09" w:rsidP="003A023A">
            <w:pPr>
              <w:suppressAutoHyphens/>
              <w:spacing w:line="240" w:lineRule="auto"/>
              <w:jc w:val="left"/>
              <w:rPr>
                <w:rFonts w:eastAsia="Times New Roman" w:cs="Times New Roman"/>
                <w:szCs w:val="24"/>
                <w:lang w:val="ro-RO" w:eastAsia="ar-SA"/>
              </w:rPr>
            </w:pPr>
            <w:r w:rsidRPr="00B55A71">
              <w:rPr>
                <w:rFonts w:eastAsia="Times New Roman" w:cs="Times New Roman"/>
                <w:sz w:val="22"/>
                <w:lang w:val="ro-RO" w:eastAsia="ar-SA"/>
              </w:rPr>
              <w:t>Formular C8</w:t>
            </w:r>
            <w:r w:rsidR="00470627" w:rsidRPr="00B55A71">
              <w:rPr>
                <w:rFonts w:eastAsia="Times New Roman" w:cs="Times New Roman"/>
                <w:sz w:val="22"/>
                <w:lang w:val="ro-RO" w:eastAsia="ar-SA"/>
              </w:rPr>
              <w:t xml:space="preserve"> – </w:t>
            </w:r>
            <w:r w:rsidR="00E668E3" w:rsidRPr="00B55A71">
              <w:rPr>
                <w:rFonts w:eastAsia="Times New Roman" w:cs="Times New Roman"/>
                <w:sz w:val="22"/>
                <w:lang w:eastAsia="ar-SA"/>
              </w:rPr>
              <w:t>Lista cuprinzand consumurile de ore de functionare a utilajelor de constructii</w:t>
            </w:r>
          </w:p>
        </w:tc>
      </w:tr>
      <w:tr w:rsidR="00470627" w:rsidRPr="00470627" w:rsidTr="00470627">
        <w:trPr>
          <w:trHeight w:val="126"/>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27</w:t>
            </w:r>
          </w:p>
        </w:tc>
        <w:tc>
          <w:tcPr>
            <w:tcW w:w="8896" w:type="dxa"/>
            <w:tcBorders>
              <w:top w:val="single" w:sz="4" w:space="0" w:color="auto"/>
              <w:left w:val="single" w:sz="4" w:space="0" w:color="auto"/>
              <w:bottom w:val="single" w:sz="4" w:space="0" w:color="auto"/>
              <w:right w:val="single" w:sz="12" w:space="0" w:color="auto"/>
            </w:tcBorders>
            <w:hideMark/>
          </w:tcPr>
          <w:p w:rsidR="00470627" w:rsidRPr="00B55A71" w:rsidRDefault="00157F09" w:rsidP="003A023A">
            <w:pPr>
              <w:suppressAutoHyphens/>
              <w:spacing w:line="240" w:lineRule="auto"/>
              <w:jc w:val="left"/>
              <w:rPr>
                <w:rFonts w:eastAsia="Times New Roman" w:cs="Times New Roman"/>
                <w:sz w:val="22"/>
                <w:lang w:val="ro-RO" w:eastAsia="ar-SA"/>
              </w:rPr>
            </w:pPr>
            <w:r w:rsidRPr="00B55A71">
              <w:rPr>
                <w:rFonts w:eastAsia="Times New Roman" w:cs="Times New Roman"/>
                <w:sz w:val="22"/>
                <w:lang w:val="ro-RO" w:eastAsia="ar-SA"/>
              </w:rPr>
              <w:t>Formular C9</w:t>
            </w:r>
            <w:r w:rsidR="00470627" w:rsidRPr="00B55A71">
              <w:rPr>
                <w:rFonts w:eastAsia="Times New Roman" w:cs="Times New Roman"/>
                <w:sz w:val="22"/>
                <w:lang w:val="ro-RO" w:eastAsia="ar-SA"/>
              </w:rPr>
              <w:t xml:space="preserve"> – </w:t>
            </w:r>
            <w:r w:rsidR="00E668E3" w:rsidRPr="00B55A71">
              <w:rPr>
                <w:rFonts w:eastAsia="Times New Roman" w:cs="Times New Roman"/>
                <w:sz w:val="22"/>
                <w:lang w:eastAsia="ar-SA"/>
              </w:rPr>
              <w:t>Lista cuprinzand costurile privind transporturile</w:t>
            </w:r>
          </w:p>
        </w:tc>
      </w:tr>
      <w:tr w:rsidR="00470627" w:rsidRPr="00470627" w:rsidTr="00470627">
        <w:trPr>
          <w:trHeight w:val="135"/>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28</w:t>
            </w:r>
          </w:p>
        </w:tc>
        <w:tc>
          <w:tcPr>
            <w:tcW w:w="8896" w:type="dxa"/>
            <w:tcBorders>
              <w:top w:val="single" w:sz="4" w:space="0" w:color="auto"/>
              <w:left w:val="single" w:sz="4" w:space="0" w:color="auto"/>
              <w:bottom w:val="single" w:sz="4" w:space="0" w:color="auto"/>
              <w:right w:val="single" w:sz="12" w:space="0" w:color="auto"/>
            </w:tcBorders>
            <w:hideMark/>
          </w:tcPr>
          <w:p w:rsidR="00470627" w:rsidRPr="00470627" w:rsidRDefault="00470627" w:rsidP="00470627">
            <w:pPr>
              <w:suppressAutoHyphens/>
              <w:spacing w:line="240" w:lineRule="auto"/>
              <w:jc w:val="left"/>
              <w:rPr>
                <w:rFonts w:eastAsia="Times New Roman" w:cs="Times New Roman"/>
                <w:sz w:val="22"/>
                <w:lang w:val="ro-RO" w:eastAsia="ar-SA"/>
              </w:rPr>
            </w:pPr>
            <w:r w:rsidRPr="00470627">
              <w:rPr>
                <w:rFonts w:eastAsia="Arial Unicode MS" w:cs="Times New Roman"/>
                <w:sz w:val="22"/>
                <w:lang w:val="ro-RO" w:eastAsia="ar-SA"/>
              </w:rPr>
              <w:t xml:space="preserve">Certificat de atestare fiscala – Administratia financiara                                                  </w:t>
            </w:r>
          </w:p>
        </w:tc>
      </w:tr>
      <w:tr w:rsidR="00470627" w:rsidRPr="00470627" w:rsidTr="00470627">
        <w:trPr>
          <w:trHeight w:val="240"/>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29</w:t>
            </w:r>
          </w:p>
        </w:tc>
        <w:tc>
          <w:tcPr>
            <w:tcW w:w="8896" w:type="dxa"/>
            <w:tcBorders>
              <w:top w:val="single" w:sz="4" w:space="0" w:color="auto"/>
              <w:left w:val="single" w:sz="4" w:space="0" w:color="auto"/>
              <w:bottom w:val="single" w:sz="4" w:space="0" w:color="auto"/>
              <w:right w:val="single" w:sz="12" w:space="0" w:color="auto"/>
            </w:tcBorders>
            <w:hideMark/>
          </w:tcPr>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Arial Unicode MS" w:cs="Times New Roman"/>
                <w:sz w:val="22"/>
                <w:lang w:val="ro-RO" w:eastAsia="ar-SA"/>
              </w:rPr>
              <w:t xml:space="preserve">Certificat de atestare fiscala – taxe si impozite locale – Primaria de domiciliu.                                                </w:t>
            </w:r>
          </w:p>
        </w:tc>
      </w:tr>
      <w:tr w:rsidR="00470627" w:rsidRPr="00470627" w:rsidTr="00470627">
        <w:trPr>
          <w:trHeight w:val="120"/>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30</w:t>
            </w:r>
          </w:p>
        </w:tc>
        <w:tc>
          <w:tcPr>
            <w:tcW w:w="8896" w:type="dxa"/>
            <w:tcBorders>
              <w:top w:val="single" w:sz="4" w:space="0" w:color="auto"/>
              <w:left w:val="single" w:sz="4" w:space="0" w:color="auto"/>
              <w:bottom w:val="single" w:sz="4" w:space="0" w:color="auto"/>
              <w:right w:val="single" w:sz="12" w:space="0" w:color="auto"/>
            </w:tcBorders>
            <w:hideMark/>
          </w:tcPr>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Arial Unicode MS" w:cs="Times New Roman"/>
                <w:sz w:val="22"/>
                <w:lang w:val="ro-RO" w:eastAsia="ar-SA"/>
              </w:rPr>
              <w:t>Certificat constatator emis de Oficiul Registrului Comerţului</w:t>
            </w:r>
          </w:p>
        </w:tc>
      </w:tr>
      <w:tr w:rsidR="00470627" w:rsidRPr="00470627" w:rsidTr="00470627">
        <w:trPr>
          <w:trHeight w:val="225"/>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31</w:t>
            </w:r>
          </w:p>
        </w:tc>
        <w:tc>
          <w:tcPr>
            <w:tcW w:w="8896" w:type="dxa"/>
            <w:tcBorders>
              <w:top w:val="single" w:sz="4" w:space="0" w:color="auto"/>
              <w:left w:val="single" w:sz="4" w:space="0" w:color="auto"/>
              <w:bottom w:val="single" w:sz="4" w:space="0" w:color="auto"/>
              <w:right w:val="single" w:sz="12" w:space="0" w:color="auto"/>
            </w:tcBorders>
            <w:hideMark/>
          </w:tcPr>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Certificat de inregistrare ( CUI ) </w:t>
            </w:r>
          </w:p>
        </w:tc>
      </w:tr>
      <w:tr w:rsidR="00470627" w:rsidRPr="00470627" w:rsidTr="00470627">
        <w:trPr>
          <w:trHeight w:val="120"/>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32</w:t>
            </w:r>
          </w:p>
        </w:tc>
        <w:tc>
          <w:tcPr>
            <w:tcW w:w="8896" w:type="dxa"/>
            <w:tcBorders>
              <w:top w:val="single" w:sz="4" w:space="0" w:color="auto"/>
              <w:left w:val="single" w:sz="4" w:space="0" w:color="auto"/>
              <w:bottom w:val="single" w:sz="4" w:space="0" w:color="auto"/>
              <w:right w:val="single" w:sz="12" w:space="0" w:color="auto"/>
            </w:tcBorders>
            <w:hideMark/>
          </w:tcPr>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Certificat ISO 9001 - Copie</w:t>
            </w:r>
          </w:p>
        </w:tc>
      </w:tr>
      <w:tr w:rsidR="00470627" w:rsidRPr="00470627" w:rsidTr="00470627">
        <w:trPr>
          <w:trHeight w:val="195"/>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33</w:t>
            </w:r>
          </w:p>
        </w:tc>
        <w:tc>
          <w:tcPr>
            <w:tcW w:w="8896" w:type="dxa"/>
            <w:tcBorders>
              <w:top w:val="single" w:sz="4" w:space="0" w:color="auto"/>
              <w:left w:val="single" w:sz="4" w:space="0" w:color="auto"/>
              <w:bottom w:val="single" w:sz="4" w:space="0" w:color="auto"/>
              <w:right w:val="single" w:sz="12" w:space="0" w:color="auto"/>
            </w:tcBorders>
            <w:hideMark/>
          </w:tcPr>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Certificat ISO 14001- Copie</w:t>
            </w:r>
          </w:p>
        </w:tc>
      </w:tr>
      <w:tr w:rsidR="00470627" w:rsidRPr="00470627" w:rsidTr="00470627">
        <w:trPr>
          <w:trHeight w:val="270"/>
          <w:jc w:val="center"/>
        </w:trPr>
        <w:tc>
          <w:tcPr>
            <w:tcW w:w="669" w:type="dxa"/>
            <w:tcBorders>
              <w:top w:val="single" w:sz="4" w:space="0" w:color="auto"/>
              <w:left w:val="single" w:sz="12" w:space="0" w:color="auto"/>
              <w:bottom w:val="single" w:sz="4" w:space="0" w:color="auto"/>
              <w:right w:val="single" w:sz="4" w:space="0" w:color="auto"/>
            </w:tcBorders>
            <w:vAlign w:val="center"/>
            <w:hideMark/>
          </w:tcPr>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34</w:t>
            </w:r>
          </w:p>
        </w:tc>
        <w:tc>
          <w:tcPr>
            <w:tcW w:w="8896" w:type="dxa"/>
            <w:tcBorders>
              <w:top w:val="single" w:sz="4" w:space="0" w:color="auto"/>
              <w:left w:val="single" w:sz="4" w:space="0" w:color="auto"/>
              <w:bottom w:val="single" w:sz="4" w:space="0" w:color="auto"/>
              <w:right w:val="single" w:sz="12" w:space="0" w:color="auto"/>
            </w:tcBorders>
            <w:hideMark/>
          </w:tcPr>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Certificat OHSAS 18001 </w:t>
            </w:r>
            <w:r w:rsidR="00F5705C">
              <w:rPr>
                <w:rFonts w:eastAsia="Times New Roman" w:cs="Times New Roman"/>
                <w:szCs w:val="24"/>
                <w:lang w:val="ro-RO" w:eastAsia="ar-SA"/>
              </w:rPr>
              <w:t>–</w:t>
            </w:r>
            <w:r w:rsidRPr="00470627">
              <w:rPr>
                <w:rFonts w:eastAsia="Times New Roman" w:cs="Times New Roman"/>
                <w:szCs w:val="24"/>
                <w:lang w:val="ro-RO" w:eastAsia="ar-SA"/>
              </w:rPr>
              <w:t xml:space="preserve"> Copie</w:t>
            </w:r>
          </w:p>
        </w:tc>
      </w:tr>
    </w:tbl>
    <w:p w:rsidR="00470627" w:rsidRPr="00470627" w:rsidRDefault="00470627" w:rsidP="00470627">
      <w:pPr>
        <w:suppressAutoHyphens/>
        <w:spacing w:line="240" w:lineRule="auto"/>
        <w:jc w:val="left"/>
        <w:rPr>
          <w:rFonts w:eastAsia="Arial Unicode MS" w:cs="Times New Roman"/>
          <w:szCs w:val="24"/>
          <w:lang w:val="ro-RO" w:eastAsia="ar-SA"/>
        </w:rPr>
      </w:pPr>
    </w:p>
    <w:p w:rsidR="00470627" w:rsidRPr="00470627" w:rsidRDefault="00470627" w:rsidP="00470627">
      <w:pPr>
        <w:overflowPunct w:val="0"/>
        <w:autoSpaceDE w:val="0"/>
        <w:autoSpaceDN w:val="0"/>
        <w:adjustRightInd w:val="0"/>
        <w:spacing w:line="240" w:lineRule="auto"/>
        <w:ind w:right="-1"/>
        <w:jc w:val="left"/>
        <w:rPr>
          <w:rFonts w:eastAsia="Times New Roman" w:cs="Arial"/>
          <w:b/>
          <w:i/>
          <w:szCs w:val="24"/>
          <w:lang w:val="ro-RO"/>
        </w:rPr>
      </w:pPr>
      <w:r w:rsidRPr="00470627">
        <w:rPr>
          <w:rFonts w:cs="Arial"/>
          <w:b/>
          <w:i/>
          <w:szCs w:val="24"/>
          <w:lang w:val="ro-RO"/>
        </w:rPr>
        <w:t xml:space="preserve">                                                                                                                       Formularul A</w:t>
      </w:r>
    </w:p>
    <w:p w:rsidR="00470627" w:rsidRPr="00470627" w:rsidRDefault="00470627" w:rsidP="00470627">
      <w:pPr>
        <w:suppressAutoHyphens/>
        <w:spacing w:line="240" w:lineRule="auto"/>
        <w:ind w:right="-210"/>
        <w:jc w:val="left"/>
        <w:rPr>
          <w:rFonts w:eastAsia="Times New Roman" w:cs="Times New Roman"/>
          <w:i/>
          <w:szCs w:val="24"/>
          <w:lang w:val="ro-RO" w:eastAsia="ar-SA"/>
        </w:rPr>
      </w:pPr>
      <w:r w:rsidRPr="00470627">
        <w:rPr>
          <w:rFonts w:eastAsia="Times New Roman" w:cs="Times New Roman"/>
          <w:i/>
          <w:szCs w:val="24"/>
          <w:lang w:val="ro-RO" w:eastAsia="ar-SA"/>
        </w:rPr>
        <w:t>OPERATOR ECONOMIC</w:t>
      </w:r>
    </w:p>
    <w:p w:rsidR="00470627" w:rsidRPr="00470627" w:rsidRDefault="00470627" w:rsidP="00470627">
      <w:pPr>
        <w:suppressAutoHyphens/>
        <w:spacing w:line="240" w:lineRule="auto"/>
        <w:ind w:left="-120" w:right="-210" w:firstLine="120"/>
        <w:jc w:val="left"/>
        <w:rPr>
          <w:rFonts w:eastAsia="Times New Roman" w:cs="Times New Roman"/>
          <w:szCs w:val="24"/>
          <w:lang w:val="ro-RO" w:eastAsia="ar-SA"/>
        </w:rPr>
      </w:pPr>
      <w:r w:rsidRPr="00470627">
        <w:rPr>
          <w:rFonts w:eastAsia="Times New Roman" w:cs="Times New Roman"/>
          <w:szCs w:val="24"/>
          <w:lang w:val="ro-RO" w:eastAsia="ar-SA"/>
        </w:rPr>
        <w:t>_____________________</w:t>
      </w:r>
    </w:p>
    <w:p w:rsidR="00470627" w:rsidRPr="00470627" w:rsidRDefault="00470627" w:rsidP="00470627">
      <w:pPr>
        <w:suppressAutoHyphens/>
        <w:spacing w:line="240" w:lineRule="auto"/>
        <w:ind w:left="-120" w:right="-210" w:firstLine="120"/>
        <w:jc w:val="left"/>
        <w:rPr>
          <w:rFonts w:eastAsia="Times New Roman" w:cs="Times New Roman"/>
          <w:i/>
          <w:szCs w:val="24"/>
          <w:lang w:val="ro-RO" w:eastAsia="ar-SA"/>
        </w:rPr>
      </w:pPr>
      <w:r w:rsidRPr="00470627">
        <w:rPr>
          <w:rFonts w:eastAsia="Times New Roman" w:cs="Times New Roman"/>
          <w:i/>
          <w:szCs w:val="24"/>
          <w:lang w:val="ro-RO" w:eastAsia="ar-SA"/>
        </w:rPr>
        <w:t xml:space="preserve">    (denumirea/numele)</w:t>
      </w:r>
    </w:p>
    <w:p w:rsidR="00470627" w:rsidRPr="00470627" w:rsidRDefault="00470627" w:rsidP="00470627">
      <w:pPr>
        <w:suppressAutoHyphens/>
        <w:spacing w:line="240" w:lineRule="auto"/>
        <w:jc w:val="left"/>
        <w:rPr>
          <w:rFonts w:eastAsia="Arial Unicode MS" w:cs="Times New Roman"/>
          <w:szCs w:val="24"/>
          <w:lang w:val="ro-RO" w:eastAsia="ar-SA"/>
        </w:rPr>
      </w:pPr>
    </w:p>
    <w:p w:rsidR="00470627" w:rsidRPr="00470627" w:rsidRDefault="00470627" w:rsidP="00470627">
      <w:pPr>
        <w:suppressAutoHyphens/>
        <w:autoSpaceDE w:val="0"/>
        <w:spacing w:line="240" w:lineRule="auto"/>
        <w:jc w:val="left"/>
        <w:rPr>
          <w:rFonts w:eastAsia="Times New Roman" w:cs="Times New Roman"/>
          <w:szCs w:val="28"/>
          <w:lang w:val="ro-RO" w:eastAsia="ar-SA"/>
        </w:rPr>
      </w:pPr>
      <w:r w:rsidRPr="00470627">
        <w:rPr>
          <w:rFonts w:eastAsia="Times New Roman" w:cs="Times New Roman"/>
          <w:szCs w:val="28"/>
          <w:lang w:val="ro-RO" w:eastAsia="ar-SA"/>
        </w:rPr>
        <w:t xml:space="preserve">   </w:t>
      </w:r>
    </w:p>
    <w:p w:rsidR="00470627" w:rsidRPr="00470627" w:rsidRDefault="00470627" w:rsidP="00470627">
      <w:pPr>
        <w:suppressAutoHyphens/>
        <w:autoSpaceDE w:val="0"/>
        <w:spacing w:line="240" w:lineRule="auto"/>
        <w:jc w:val="left"/>
        <w:rPr>
          <w:rFonts w:eastAsia="Times New Roman" w:cs="Times New Roman"/>
          <w:szCs w:val="28"/>
          <w:lang w:val="ro-RO" w:eastAsia="ar-SA"/>
        </w:rPr>
      </w:pPr>
      <w:r w:rsidRPr="00470627">
        <w:rPr>
          <w:rFonts w:eastAsia="Times New Roman" w:cs="Times New Roman"/>
          <w:szCs w:val="28"/>
          <w:lang w:val="ro-RO" w:eastAsia="ar-SA"/>
        </w:rPr>
        <w:t xml:space="preserve">   </w:t>
      </w:r>
    </w:p>
    <w:p w:rsidR="00470627" w:rsidRPr="00470627" w:rsidRDefault="00470627" w:rsidP="00470627">
      <w:pPr>
        <w:suppressAutoHyphens/>
        <w:autoSpaceDE w:val="0"/>
        <w:spacing w:line="240" w:lineRule="auto"/>
        <w:jc w:val="left"/>
        <w:rPr>
          <w:rFonts w:eastAsia="Times New Roman" w:cs="Times New Roman"/>
          <w:szCs w:val="28"/>
          <w:lang w:val="ro-RO" w:eastAsia="ar-SA"/>
        </w:rPr>
      </w:pPr>
    </w:p>
    <w:p w:rsidR="00470627" w:rsidRPr="00470627" w:rsidRDefault="00470627" w:rsidP="00470627">
      <w:pPr>
        <w:suppressAutoHyphens/>
        <w:autoSpaceDE w:val="0"/>
        <w:spacing w:line="240" w:lineRule="auto"/>
        <w:jc w:val="left"/>
        <w:rPr>
          <w:rFonts w:eastAsia="Times New Roman" w:cs="Times New Roman"/>
          <w:b/>
          <w:szCs w:val="28"/>
          <w:lang w:val="ro-RO" w:eastAsia="ar-SA"/>
        </w:rPr>
      </w:pPr>
      <w:r w:rsidRPr="00470627">
        <w:rPr>
          <w:rFonts w:eastAsia="Times New Roman" w:cs="Times New Roman"/>
          <w:b/>
          <w:szCs w:val="28"/>
          <w:lang w:val="ro-RO" w:eastAsia="ar-SA"/>
        </w:rPr>
        <w:t xml:space="preserve">                                           SCRISOARE DE ÎNAINTARE</w:t>
      </w:r>
    </w:p>
    <w:p w:rsidR="00470627" w:rsidRPr="00470627" w:rsidRDefault="00470627" w:rsidP="00470627">
      <w:pPr>
        <w:suppressAutoHyphens/>
        <w:autoSpaceDE w:val="0"/>
        <w:spacing w:line="240" w:lineRule="auto"/>
        <w:jc w:val="left"/>
        <w:rPr>
          <w:rFonts w:eastAsia="Times New Roman" w:cs="Times New Roman"/>
          <w:szCs w:val="28"/>
          <w:lang w:val="ro-RO" w:eastAsia="ar-SA"/>
        </w:rPr>
      </w:pPr>
    </w:p>
    <w:p w:rsidR="00470627" w:rsidRPr="00470627" w:rsidRDefault="00470627" w:rsidP="00470627">
      <w:pPr>
        <w:suppressAutoHyphens/>
        <w:autoSpaceDE w:val="0"/>
        <w:spacing w:line="240" w:lineRule="auto"/>
        <w:jc w:val="left"/>
        <w:rPr>
          <w:rFonts w:eastAsia="Times New Roman" w:cs="Times New Roman"/>
          <w:szCs w:val="28"/>
          <w:lang w:val="ro-RO" w:eastAsia="ar-SA"/>
        </w:rPr>
      </w:pPr>
      <w:r w:rsidRPr="00470627">
        <w:rPr>
          <w:rFonts w:eastAsia="Times New Roman" w:cs="Times New Roman"/>
          <w:szCs w:val="28"/>
          <w:lang w:val="ro-RO" w:eastAsia="ar-SA"/>
        </w:rPr>
        <w:t xml:space="preserve">        Către .................................................................</w:t>
      </w:r>
    </w:p>
    <w:p w:rsidR="00470627" w:rsidRPr="00470627" w:rsidRDefault="00470627" w:rsidP="00470627">
      <w:pPr>
        <w:suppressAutoHyphens/>
        <w:autoSpaceDE w:val="0"/>
        <w:spacing w:line="240" w:lineRule="auto"/>
        <w:jc w:val="left"/>
        <w:rPr>
          <w:rFonts w:eastAsia="Times New Roman" w:cs="Times New Roman"/>
          <w:szCs w:val="28"/>
          <w:lang w:val="ro-RO" w:eastAsia="ar-SA"/>
        </w:rPr>
      </w:pPr>
      <w:r w:rsidRPr="00470627">
        <w:rPr>
          <w:rFonts w:eastAsia="Times New Roman" w:cs="Times New Roman"/>
          <w:szCs w:val="28"/>
          <w:lang w:val="ro-RO" w:eastAsia="ar-SA"/>
        </w:rPr>
        <w:t xml:space="preserve">                 (denumirea autorităţii contractante şi adresa completă)</w:t>
      </w:r>
    </w:p>
    <w:p w:rsidR="00470627" w:rsidRPr="00470627" w:rsidRDefault="00470627" w:rsidP="00470627">
      <w:pPr>
        <w:suppressAutoHyphens/>
        <w:autoSpaceDE w:val="0"/>
        <w:spacing w:line="240" w:lineRule="auto"/>
        <w:jc w:val="left"/>
        <w:rPr>
          <w:rFonts w:eastAsia="Times New Roman" w:cs="Times New Roman"/>
          <w:szCs w:val="28"/>
          <w:lang w:val="ro-RO" w:eastAsia="ar-SA"/>
        </w:rPr>
      </w:pPr>
    </w:p>
    <w:p w:rsidR="00470627" w:rsidRPr="00470627" w:rsidRDefault="00470627" w:rsidP="00470627">
      <w:pPr>
        <w:suppressAutoHyphens/>
        <w:autoSpaceDE w:val="0"/>
        <w:spacing w:line="240" w:lineRule="auto"/>
        <w:jc w:val="left"/>
        <w:rPr>
          <w:rFonts w:eastAsia="Times New Roman" w:cs="Times New Roman"/>
          <w:szCs w:val="28"/>
          <w:lang w:val="ro-RO" w:eastAsia="ar-SA"/>
        </w:rPr>
      </w:pPr>
      <w:r w:rsidRPr="00470627">
        <w:rPr>
          <w:rFonts w:eastAsia="Times New Roman" w:cs="Times New Roman"/>
          <w:szCs w:val="28"/>
          <w:lang w:val="ro-RO" w:eastAsia="ar-SA"/>
        </w:rPr>
        <w:t xml:space="preserve">              Ca urmare a anunţului de participare apărut în Monitorul Oficial al României, Partea a VI-a, nr. ........ din ..................., privind aplicarea</w:t>
      </w:r>
    </w:p>
    <w:p w:rsidR="00470627" w:rsidRPr="00470627" w:rsidRDefault="00470627" w:rsidP="00470627">
      <w:pPr>
        <w:suppressAutoHyphens/>
        <w:autoSpaceDE w:val="0"/>
        <w:spacing w:line="240" w:lineRule="auto"/>
        <w:jc w:val="left"/>
        <w:rPr>
          <w:rFonts w:eastAsia="Times New Roman" w:cs="Times New Roman"/>
          <w:szCs w:val="28"/>
          <w:lang w:val="ro-RO" w:eastAsia="ar-SA"/>
        </w:rPr>
      </w:pPr>
      <w:r w:rsidRPr="00470627">
        <w:rPr>
          <w:rFonts w:eastAsia="Times New Roman" w:cs="Times New Roman"/>
          <w:szCs w:val="28"/>
          <w:lang w:val="ro-RO" w:eastAsia="ar-SA"/>
        </w:rPr>
        <w:t xml:space="preserve">                                            (ziua/luna/anul)</w:t>
      </w:r>
    </w:p>
    <w:p w:rsidR="00470627" w:rsidRPr="00470627" w:rsidRDefault="00470627" w:rsidP="00470627">
      <w:pPr>
        <w:suppressAutoHyphens/>
        <w:autoSpaceDE w:val="0"/>
        <w:spacing w:line="240" w:lineRule="auto"/>
        <w:jc w:val="left"/>
        <w:rPr>
          <w:rFonts w:eastAsia="Times New Roman" w:cs="Times New Roman"/>
          <w:szCs w:val="28"/>
          <w:lang w:val="ro-RO" w:eastAsia="ar-SA"/>
        </w:rPr>
      </w:pPr>
      <w:r w:rsidRPr="00470627">
        <w:rPr>
          <w:rFonts w:eastAsia="Times New Roman" w:cs="Times New Roman"/>
          <w:szCs w:val="28"/>
          <w:lang w:val="ro-RO" w:eastAsia="ar-SA"/>
        </w:rPr>
        <w:t>procedurii pentru atribuirea contractului</w:t>
      </w:r>
    </w:p>
    <w:p w:rsidR="00470627" w:rsidRPr="00470627" w:rsidRDefault="00470627" w:rsidP="00470627">
      <w:pPr>
        <w:suppressAutoHyphens/>
        <w:autoSpaceDE w:val="0"/>
        <w:spacing w:line="240" w:lineRule="auto"/>
        <w:jc w:val="left"/>
        <w:rPr>
          <w:rFonts w:eastAsia="Times New Roman" w:cs="Times New Roman"/>
          <w:szCs w:val="28"/>
          <w:lang w:val="ro-RO" w:eastAsia="ar-SA"/>
        </w:rPr>
      </w:pPr>
      <w:r w:rsidRPr="00470627">
        <w:rPr>
          <w:rFonts w:eastAsia="Times New Roman" w:cs="Times New Roman"/>
          <w:szCs w:val="28"/>
          <w:lang w:val="ro-RO" w:eastAsia="ar-SA"/>
        </w:rPr>
        <w:t>............................................................................,</w:t>
      </w:r>
    </w:p>
    <w:p w:rsidR="00470627" w:rsidRPr="00470627" w:rsidRDefault="00470627" w:rsidP="00470627">
      <w:pPr>
        <w:suppressAutoHyphens/>
        <w:autoSpaceDE w:val="0"/>
        <w:spacing w:line="240" w:lineRule="auto"/>
        <w:jc w:val="left"/>
        <w:rPr>
          <w:rFonts w:eastAsia="Times New Roman" w:cs="Times New Roman"/>
          <w:szCs w:val="28"/>
          <w:lang w:val="ro-RO" w:eastAsia="ar-SA"/>
        </w:rPr>
      </w:pPr>
      <w:r w:rsidRPr="00470627">
        <w:rPr>
          <w:rFonts w:eastAsia="Times New Roman" w:cs="Times New Roman"/>
          <w:szCs w:val="28"/>
          <w:lang w:val="ro-RO" w:eastAsia="ar-SA"/>
        </w:rPr>
        <w:t xml:space="preserve">              (denumirea contractului de achiziţie publică)</w:t>
      </w:r>
    </w:p>
    <w:p w:rsidR="00470627" w:rsidRPr="00470627" w:rsidRDefault="00470627" w:rsidP="00470627">
      <w:pPr>
        <w:suppressAutoHyphens/>
        <w:autoSpaceDE w:val="0"/>
        <w:spacing w:line="240" w:lineRule="auto"/>
        <w:jc w:val="left"/>
        <w:rPr>
          <w:rFonts w:eastAsia="Times New Roman" w:cs="Times New Roman"/>
          <w:szCs w:val="28"/>
          <w:lang w:val="pt-BR" w:eastAsia="ar-SA"/>
        </w:rPr>
      </w:pPr>
      <w:r w:rsidRPr="00470627">
        <w:rPr>
          <w:rFonts w:eastAsia="Times New Roman" w:cs="Times New Roman"/>
          <w:szCs w:val="28"/>
          <w:lang w:val="pt-BR" w:eastAsia="ar-SA"/>
        </w:rPr>
        <w:t>noi ................................. vă transmitem alăturat următoarele:</w:t>
      </w:r>
    </w:p>
    <w:p w:rsidR="00470627" w:rsidRPr="00470627" w:rsidRDefault="00470627" w:rsidP="00470627">
      <w:pPr>
        <w:suppressAutoHyphens/>
        <w:autoSpaceDE w:val="0"/>
        <w:spacing w:line="240" w:lineRule="auto"/>
        <w:jc w:val="left"/>
        <w:rPr>
          <w:rFonts w:eastAsia="Times New Roman" w:cs="Times New Roman"/>
          <w:szCs w:val="28"/>
          <w:lang w:val="pt-BR" w:eastAsia="ar-SA"/>
        </w:rPr>
      </w:pPr>
      <w:r w:rsidRPr="00470627">
        <w:rPr>
          <w:rFonts w:eastAsia="Times New Roman" w:cs="Times New Roman"/>
          <w:szCs w:val="28"/>
          <w:lang w:val="pt-BR" w:eastAsia="ar-SA"/>
        </w:rPr>
        <w:t xml:space="preserve">     (denumirea/numele ofertantului)</w:t>
      </w:r>
    </w:p>
    <w:p w:rsidR="00470627" w:rsidRPr="00470627" w:rsidRDefault="00470627" w:rsidP="00470627">
      <w:pPr>
        <w:suppressAutoHyphens/>
        <w:autoSpaceDE w:val="0"/>
        <w:spacing w:line="240" w:lineRule="auto"/>
        <w:jc w:val="left"/>
        <w:rPr>
          <w:rFonts w:eastAsia="Times New Roman" w:cs="Times New Roman"/>
          <w:szCs w:val="28"/>
          <w:lang w:val="pt-BR" w:eastAsia="ar-SA"/>
        </w:rPr>
      </w:pPr>
      <w:r w:rsidRPr="00470627">
        <w:rPr>
          <w:rFonts w:eastAsia="Times New Roman" w:cs="Times New Roman"/>
          <w:szCs w:val="28"/>
          <w:lang w:val="pt-BR" w:eastAsia="ar-SA"/>
        </w:rPr>
        <w:t xml:space="preserve">    1. Documentul ..................................... privind garanţia pentru</w:t>
      </w:r>
    </w:p>
    <w:p w:rsidR="00470627" w:rsidRPr="00470627" w:rsidRDefault="00470627" w:rsidP="00470627">
      <w:pPr>
        <w:suppressAutoHyphens/>
        <w:autoSpaceDE w:val="0"/>
        <w:spacing w:line="240" w:lineRule="auto"/>
        <w:jc w:val="left"/>
        <w:rPr>
          <w:rFonts w:eastAsia="Times New Roman" w:cs="Times New Roman"/>
          <w:szCs w:val="28"/>
          <w:lang w:val="pt-BR" w:eastAsia="ar-SA"/>
        </w:rPr>
      </w:pPr>
      <w:r w:rsidRPr="00470627">
        <w:rPr>
          <w:rFonts w:eastAsia="Times New Roman" w:cs="Times New Roman"/>
          <w:szCs w:val="28"/>
          <w:lang w:val="pt-BR" w:eastAsia="ar-SA"/>
        </w:rPr>
        <w:t xml:space="preserve">                    (tipul, seria/numărul, emitentul)</w:t>
      </w:r>
    </w:p>
    <w:p w:rsidR="00470627" w:rsidRPr="00470627" w:rsidRDefault="00470627" w:rsidP="00470627">
      <w:pPr>
        <w:suppressAutoHyphens/>
        <w:autoSpaceDE w:val="0"/>
        <w:spacing w:line="240" w:lineRule="auto"/>
        <w:jc w:val="left"/>
        <w:rPr>
          <w:rFonts w:eastAsia="Times New Roman" w:cs="Times New Roman"/>
          <w:szCs w:val="28"/>
          <w:lang w:val="pt-BR" w:eastAsia="ar-SA"/>
        </w:rPr>
      </w:pPr>
      <w:r w:rsidRPr="00470627">
        <w:rPr>
          <w:rFonts w:eastAsia="Times New Roman" w:cs="Times New Roman"/>
          <w:szCs w:val="28"/>
          <w:lang w:val="pt-BR" w:eastAsia="ar-SA"/>
        </w:rPr>
        <w:t>participare, în cuantumul şi în forma stabilite de dumneavoastră prin documentaţia pentru elaborarea şi prezentarea ofertei;</w:t>
      </w:r>
    </w:p>
    <w:p w:rsidR="00470627" w:rsidRPr="00470627" w:rsidRDefault="00470627" w:rsidP="00470627">
      <w:pPr>
        <w:suppressAutoHyphens/>
        <w:autoSpaceDE w:val="0"/>
        <w:spacing w:line="240" w:lineRule="auto"/>
        <w:jc w:val="left"/>
        <w:rPr>
          <w:rFonts w:eastAsia="Times New Roman" w:cs="Times New Roman"/>
          <w:szCs w:val="28"/>
          <w:lang w:val="pt-BR" w:eastAsia="ar-SA"/>
        </w:rPr>
      </w:pPr>
      <w:r w:rsidRPr="00470627">
        <w:rPr>
          <w:rFonts w:eastAsia="Times New Roman" w:cs="Times New Roman"/>
          <w:szCs w:val="28"/>
          <w:lang w:val="pt-BR" w:eastAsia="ar-SA"/>
        </w:rPr>
        <w:t xml:space="preserve">    2. coletul sigilat şi marcat în mod vizibil, conţinând, în original şi într-un număr de ....... copii:</w:t>
      </w:r>
    </w:p>
    <w:p w:rsidR="00470627" w:rsidRPr="00470627" w:rsidRDefault="00470627" w:rsidP="00470627">
      <w:pPr>
        <w:suppressAutoHyphens/>
        <w:autoSpaceDE w:val="0"/>
        <w:spacing w:line="240" w:lineRule="auto"/>
        <w:jc w:val="left"/>
        <w:rPr>
          <w:rFonts w:eastAsia="Times New Roman" w:cs="Times New Roman"/>
          <w:szCs w:val="28"/>
          <w:lang w:val="pt-BR" w:eastAsia="ar-SA"/>
        </w:rPr>
      </w:pPr>
      <w:r w:rsidRPr="00470627">
        <w:rPr>
          <w:rFonts w:eastAsia="Times New Roman" w:cs="Times New Roman"/>
          <w:szCs w:val="28"/>
          <w:lang w:val="pt-BR" w:eastAsia="ar-SA"/>
        </w:rPr>
        <w:t xml:space="preserve">       a) oferta;</w:t>
      </w:r>
    </w:p>
    <w:p w:rsidR="00470627" w:rsidRPr="00470627" w:rsidRDefault="00470627" w:rsidP="00470627">
      <w:pPr>
        <w:suppressAutoHyphens/>
        <w:autoSpaceDE w:val="0"/>
        <w:spacing w:line="240" w:lineRule="auto"/>
        <w:jc w:val="left"/>
        <w:rPr>
          <w:rFonts w:eastAsia="Times New Roman" w:cs="Times New Roman"/>
          <w:szCs w:val="28"/>
          <w:lang w:val="pt-BR" w:eastAsia="ar-SA"/>
        </w:rPr>
      </w:pPr>
      <w:r w:rsidRPr="00470627">
        <w:rPr>
          <w:rFonts w:eastAsia="Times New Roman" w:cs="Times New Roman"/>
          <w:szCs w:val="28"/>
          <w:lang w:val="pt-BR" w:eastAsia="ar-SA"/>
        </w:rPr>
        <w:t xml:space="preserve">       b) documentele care însoţesc oferta.</w:t>
      </w:r>
    </w:p>
    <w:p w:rsidR="00470627" w:rsidRPr="00470627" w:rsidRDefault="00470627" w:rsidP="00470627">
      <w:pPr>
        <w:suppressAutoHyphens/>
        <w:autoSpaceDE w:val="0"/>
        <w:spacing w:line="240" w:lineRule="auto"/>
        <w:jc w:val="left"/>
        <w:rPr>
          <w:rFonts w:eastAsia="Times New Roman" w:cs="Times New Roman"/>
          <w:szCs w:val="28"/>
          <w:lang w:val="pt-BR" w:eastAsia="ar-SA"/>
        </w:rPr>
      </w:pPr>
      <w:r w:rsidRPr="00470627">
        <w:rPr>
          <w:rFonts w:eastAsia="Times New Roman" w:cs="Times New Roman"/>
          <w:szCs w:val="28"/>
          <w:lang w:val="pt-BR" w:eastAsia="ar-SA"/>
        </w:rPr>
        <w:t xml:space="preserve">    Avem speranţa că oferta noastră este corespunzătoare şi vă satisface cerinţele.</w:t>
      </w:r>
    </w:p>
    <w:p w:rsidR="00470627" w:rsidRPr="00470627" w:rsidRDefault="00470627" w:rsidP="00470627">
      <w:pPr>
        <w:suppressAutoHyphens/>
        <w:autoSpaceDE w:val="0"/>
        <w:spacing w:line="240" w:lineRule="auto"/>
        <w:jc w:val="left"/>
        <w:rPr>
          <w:rFonts w:eastAsia="Times New Roman" w:cs="Times New Roman"/>
          <w:szCs w:val="28"/>
          <w:lang w:val="pt-BR" w:eastAsia="ar-SA"/>
        </w:rPr>
      </w:pPr>
    </w:p>
    <w:p w:rsidR="00470627" w:rsidRPr="00470627" w:rsidRDefault="00470627" w:rsidP="00470627">
      <w:pPr>
        <w:suppressAutoHyphens/>
        <w:autoSpaceDE w:val="0"/>
        <w:spacing w:line="240" w:lineRule="auto"/>
        <w:jc w:val="left"/>
        <w:rPr>
          <w:rFonts w:eastAsia="Times New Roman" w:cs="Times New Roman"/>
          <w:szCs w:val="28"/>
          <w:lang w:val="it-IT" w:eastAsia="ar-SA"/>
        </w:rPr>
      </w:pPr>
      <w:r w:rsidRPr="00470627">
        <w:rPr>
          <w:rFonts w:eastAsia="Times New Roman" w:cs="Times New Roman"/>
          <w:szCs w:val="28"/>
          <w:lang w:val="pt-BR" w:eastAsia="ar-SA"/>
        </w:rPr>
        <w:t xml:space="preserve">    </w:t>
      </w:r>
      <w:r w:rsidRPr="00470627">
        <w:rPr>
          <w:rFonts w:eastAsia="Times New Roman" w:cs="Times New Roman"/>
          <w:szCs w:val="28"/>
          <w:lang w:val="it-IT" w:eastAsia="ar-SA"/>
        </w:rPr>
        <w:t>Data completării ...............                  Cu stimă,</w:t>
      </w:r>
    </w:p>
    <w:p w:rsidR="00470627" w:rsidRPr="00470627" w:rsidRDefault="00470627" w:rsidP="00470627">
      <w:pPr>
        <w:suppressAutoHyphens/>
        <w:autoSpaceDE w:val="0"/>
        <w:spacing w:line="240" w:lineRule="auto"/>
        <w:jc w:val="left"/>
        <w:rPr>
          <w:rFonts w:eastAsia="Times New Roman" w:cs="Times New Roman"/>
          <w:szCs w:val="28"/>
          <w:lang w:val="it-IT" w:eastAsia="ar-SA"/>
        </w:rPr>
      </w:pPr>
    </w:p>
    <w:p w:rsidR="00470627" w:rsidRPr="00470627" w:rsidRDefault="00470627" w:rsidP="00470627">
      <w:pPr>
        <w:suppressAutoHyphens/>
        <w:autoSpaceDE w:val="0"/>
        <w:spacing w:line="240" w:lineRule="auto"/>
        <w:jc w:val="left"/>
        <w:rPr>
          <w:rFonts w:eastAsia="Times New Roman" w:cs="Times New Roman"/>
          <w:szCs w:val="28"/>
          <w:lang w:val="it-IT" w:eastAsia="ar-SA"/>
        </w:rPr>
      </w:pPr>
    </w:p>
    <w:p w:rsidR="00470627" w:rsidRPr="00470627" w:rsidRDefault="00470627" w:rsidP="00470627">
      <w:pPr>
        <w:suppressAutoHyphens/>
        <w:autoSpaceDE w:val="0"/>
        <w:spacing w:line="240" w:lineRule="auto"/>
        <w:jc w:val="left"/>
        <w:rPr>
          <w:rFonts w:eastAsia="Times New Roman" w:cs="Times New Roman"/>
          <w:szCs w:val="28"/>
          <w:lang w:val="it-IT" w:eastAsia="ar-SA"/>
        </w:rPr>
      </w:pPr>
    </w:p>
    <w:p w:rsidR="00470627" w:rsidRPr="00470627" w:rsidRDefault="00470627" w:rsidP="00470627">
      <w:pPr>
        <w:suppressAutoHyphens/>
        <w:autoSpaceDE w:val="0"/>
        <w:spacing w:line="240" w:lineRule="auto"/>
        <w:jc w:val="left"/>
        <w:rPr>
          <w:rFonts w:eastAsia="Times New Roman" w:cs="Times New Roman"/>
          <w:szCs w:val="28"/>
          <w:lang w:val="it-IT" w:eastAsia="ar-SA"/>
        </w:rPr>
      </w:pPr>
    </w:p>
    <w:p w:rsidR="00470627" w:rsidRPr="00470627" w:rsidRDefault="00470627" w:rsidP="00470627">
      <w:pPr>
        <w:suppressAutoHyphens/>
        <w:spacing w:line="240" w:lineRule="auto"/>
        <w:jc w:val="left"/>
        <w:rPr>
          <w:rFonts w:eastAsia="Times New Roman" w:cs="Times New Roman"/>
          <w:i/>
          <w:iCs/>
          <w:szCs w:val="24"/>
          <w:lang w:val="ro-RO" w:eastAsia="ar-SA"/>
        </w:rPr>
      </w:pPr>
      <w:r w:rsidRPr="00470627">
        <w:rPr>
          <w:rFonts w:eastAsia="Times New Roman" w:cs="Times New Roman"/>
          <w:i/>
          <w:iCs/>
          <w:szCs w:val="24"/>
          <w:lang w:val="ro-RO" w:eastAsia="ar-SA"/>
        </w:rPr>
        <w:t xml:space="preserve">                                                                                                Operator economic,</w:t>
      </w:r>
    </w:p>
    <w:p w:rsidR="00470627" w:rsidRPr="00470627" w:rsidRDefault="00470627" w:rsidP="00470627">
      <w:pPr>
        <w:suppressAutoHyphens/>
        <w:spacing w:line="240" w:lineRule="auto"/>
        <w:jc w:val="left"/>
        <w:rPr>
          <w:rFonts w:eastAsia="Times New Roman" w:cs="Times New Roman"/>
          <w:i/>
          <w:iCs/>
          <w:szCs w:val="24"/>
          <w:lang w:val="ro-RO" w:eastAsia="ar-SA"/>
        </w:rPr>
      </w:pP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t xml:space="preserve">                            </w:t>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t>...............................</w:t>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t xml:space="preserve">      </w:t>
      </w:r>
      <w:r w:rsidRPr="00470627">
        <w:rPr>
          <w:rFonts w:eastAsia="Times New Roman" w:cs="Times New Roman"/>
          <w:szCs w:val="24"/>
          <w:lang w:val="ro-RO" w:eastAsia="ar-SA"/>
        </w:rPr>
        <w:t xml:space="preserve">   (semnatura autorizată )</w:t>
      </w:r>
    </w:p>
    <w:p w:rsidR="00470627" w:rsidRPr="00470627" w:rsidRDefault="00470627" w:rsidP="00470627">
      <w:pPr>
        <w:suppressAutoHyphens/>
        <w:spacing w:line="240" w:lineRule="auto"/>
        <w:ind w:firstLine="720"/>
        <w:rPr>
          <w:rFonts w:eastAsia="Times New Roman" w:cs="Times New Roman"/>
          <w:szCs w:val="24"/>
          <w:lang w:val="pt-BR" w:eastAsia="ar-SA"/>
        </w:rPr>
      </w:pPr>
    </w:p>
    <w:p w:rsidR="00470627" w:rsidRPr="00470627" w:rsidRDefault="00470627" w:rsidP="00470627">
      <w:pPr>
        <w:suppressAutoHyphens/>
        <w:autoSpaceDE w:val="0"/>
        <w:spacing w:line="240" w:lineRule="auto"/>
        <w:jc w:val="left"/>
        <w:rPr>
          <w:rFonts w:eastAsia="Times New Roman" w:cs="Times New Roman"/>
          <w:szCs w:val="28"/>
          <w:lang w:val="pt-BR" w:eastAsia="ar-SA"/>
        </w:rPr>
      </w:pPr>
    </w:p>
    <w:p w:rsidR="00470627" w:rsidRPr="00470627" w:rsidRDefault="00470627" w:rsidP="00470627">
      <w:pPr>
        <w:overflowPunct w:val="0"/>
        <w:autoSpaceDE w:val="0"/>
        <w:autoSpaceDN w:val="0"/>
        <w:adjustRightInd w:val="0"/>
        <w:spacing w:line="240" w:lineRule="auto"/>
        <w:ind w:right="-1"/>
        <w:jc w:val="left"/>
        <w:rPr>
          <w:rFonts w:cs="Arial"/>
          <w:szCs w:val="28"/>
          <w:lang w:val="pt-BR" w:eastAsia="ar-SA"/>
        </w:rPr>
      </w:pPr>
    </w:p>
    <w:p w:rsidR="00470627" w:rsidRPr="00470627" w:rsidRDefault="00470627" w:rsidP="00470627">
      <w:pPr>
        <w:overflowPunct w:val="0"/>
        <w:autoSpaceDE w:val="0"/>
        <w:autoSpaceDN w:val="0"/>
        <w:adjustRightInd w:val="0"/>
        <w:spacing w:line="240" w:lineRule="auto"/>
        <w:ind w:right="-1"/>
        <w:jc w:val="left"/>
        <w:rPr>
          <w:rFonts w:cs="Arial"/>
          <w:szCs w:val="28"/>
          <w:lang w:val="pt-BR" w:eastAsia="ar-SA"/>
        </w:rPr>
      </w:pPr>
    </w:p>
    <w:p w:rsidR="00470627" w:rsidRPr="00470627" w:rsidRDefault="00470627" w:rsidP="00470627">
      <w:pPr>
        <w:overflowPunct w:val="0"/>
        <w:autoSpaceDE w:val="0"/>
        <w:autoSpaceDN w:val="0"/>
        <w:adjustRightInd w:val="0"/>
        <w:spacing w:line="240" w:lineRule="auto"/>
        <w:ind w:right="-1"/>
        <w:jc w:val="left"/>
        <w:rPr>
          <w:rFonts w:cs="Arial"/>
          <w:szCs w:val="28"/>
          <w:lang w:val="pt-BR" w:eastAsia="ar-SA"/>
        </w:rPr>
      </w:pPr>
    </w:p>
    <w:p w:rsidR="00470627" w:rsidRPr="00470627" w:rsidRDefault="00470627" w:rsidP="00470627">
      <w:pPr>
        <w:overflowPunct w:val="0"/>
        <w:autoSpaceDE w:val="0"/>
        <w:autoSpaceDN w:val="0"/>
        <w:adjustRightInd w:val="0"/>
        <w:spacing w:line="240" w:lineRule="auto"/>
        <w:ind w:right="-1"/>
        <w:jc w:val="left"/>
        <w:rPr>
          <w:rFonts w:cs="Arial"/>
          <w:szCs w:val="28"/>
          <w:lang w:val="pt-BR" w:eastAsia="ar-SA"/>
        </w:rPr>
      </w:pPr>
    </w:p>
    <w:p w:rsidR="00470627" w:rsidRDefault="00470627" w:rsidP="00470627">
      <w:pPr>
        <w:overflowPunct w:val="0"/>
        <w:autoSpaceDE w:val="0"/>
        <w:autoSpaceDN w:val="0"/>
        <w:adjustRightInd w:val="0"/>
        <w:spacing w:line="240" w:lineRule="auto"/>
        <w:ind w:right="-1"/>
        <w:jc w:val="left"/>
        <w:rPr>
          <w:rFonts w:cs="Arial"/>
          <w:szCs w:val="28"/>
          <w:lang w:val="pt-BR" w:eastAsia="ar-SA"/>
        </w:rPr>
      </w:pPr>
    </w:p>
    <w:p w:rsidR="005A7E9C" w:rsidRDefault="005A7E9C" w:rsidP="00470627">
      <w:pPr>
        <w:overflowPunct w:val="0"/>
        <w:autoSpaceDE w:val="0"/>
        <w:autoSpaceDN w:val="0"/>
        <w:adjustRightInd w:val="0"/>
        <w:spacing w:line="240" w:lineRule="auto"/>
        <w:ind w:right="-1"/>
        <w:jc w:val="left"/>
        <w:rPr>
          <w:rFonts w:cs="Arial"/>
          <w:szCs w:val="28"/>
          <w:lang w:val="pt-BR" w:eastAsia="ar-SA"/>
        </w:rPr>
      </w:pPr>
    </w:p>
    <w:p w:rsidR="005A7E9C" w:rsidRDefault="005A7E9C" w:rsidP="00470627">
      <w:pPr>
        <w:overflowPunct w:val="0"/>
        <w:autoSpaceDE w:val="0"/>
        <w:autoSpaceDN w:val="0"/>
        <w:adjustRightInd w:val="0"/>
        <w:spacing w:line="240" w:lineRule="auto"/>
        <w:ind w:right="-1"/>
        <w:jc w:val="left"/>
        <w:rPr>
          <w:rFonts w:cs="Arial"/>
          <w:szCs w:val="28"/>
          <w:lang w:val="pt-BR" w:eastAsia="ar-SA"/>
        </w:rPr>
      </w:pPr>
    </w:p>
    <w:p w:rsidR="005A7E9C" w:rsidRDefault="005A7E9C" w:rsidP="00470627">
      <w:pPr>
        <w:overflowPunct w:val="0"/>
        <w:autoSpaceDE w:val="0"/>
        <w:autoSpaceDN w:val="0"/>
        <w:adjustRightInd w:val="0"/>
        <w:spacing w:line="240" w:lineRule="auto"/>
        <w:ind w:right="-1"/>
        <w:jc w:val="left"/>
        <w:rPr>
          <w:rFonts w:cs="Arial"/>
          <w:szCs w:val="28"/>
          <w:lang w:val="pt-BR" w:eastAsia="ar-SA"/>
        </w:rPr>
      </w:pPr>
    </w:p>
    <w:p w:rsidR="005A7E9C" w:rsidRDefault="005A7E9C" w:rsidP="00470627">
      <w:pPr>
        <w:overflowPunct w:val="0"/>
        <w:autoSpaceDE w:val="0"/>
        <w:autoSpaceDN w:val="0"/>
        <w:adjustRightInd w:val="0"/>
        <w:spacing w:line="240" w:lineRule="auto"/>
        <w:ind w:right="-1"/>
        <w:jc w:val="left"/>
        <w:rPr>
          <w:rFonts w:cs="Arial"/>
          <w:szCs w:val="28"/>
          <w:lang w:val="pt-BR" w:eastAsia="ar-SA"/>
        </w:rPr>
      </w:pPr>
    </w:p>
    <w:p w:rsidR="005A7E9C" w:rsidRDefault="005A7E9C" w:rsidP="00470627">
      <w:pPr>
        <w:overflowPunct w:val="0"/>
        <w:autoSpaceDE w:val="0"/>
        <w:autoSpaceDN w:val="0"/>
        <w:adjustRightInd w:val="0"/>
        <w:spacing w:line="240" w:lineRule="auto"/>
        <w:ind w:right="-1"/>
        <w:jc w:val="left"/>
        <w:rPr>
          <w:rFonts w:cs="Arial"/>
          <w:szCs w:val="28"/>
          <w:lang w:val="pt-BR" w:eastAsia="ar-SA"/>
        </w:rPr>
      </w:pPr>
    </w:p>
    <w:p w:rsidR="005A7E9C" w:rsidRDefault="005A7E9C" w:rsidP="00470627">
      <w:pPr>
        <w:overflowPunct w:val="0"/>
        <w:autoSpaceDE w:val="0"/>
        <w:autoSpaceDN w:val="0"/>
        <w:adjustRightInd w:val="0"/>
        <w:spacing w:line="240" w:lineRule="auto"/>
        <w:ind w:right="-1"/>
        <w:jc w:val="left"/>
        <w:rPr>
          <w:rFonts w:cs="Arial"/>
          <w:szCs w:val="28"/>
          <w:lang w:val="pt-BR" w:eastAsia="ar-SA"/>
        </w:rPr>
      </w:pPr>
    </w:p>
    <w:p w:rsidR="005A7E9C" w:rsidRDefault="005A7E9C" w:rsidP="00470627">
      <w:pPr>
        <w:overflowPunct w:val="0"/>
        <w:autoSpaceDE w:val="0"/>
        <w:autoSpaceDN w:val="0"/>
        <w:adjustRightInd w:val="0"/>
        <w:spacing w:line="240" w:lineRule="auto"/>
        <w:ind w:right="-1"/>
        <w:jc w:val="left"/>
        <w:rPr>
          <w:rFonts w:cs="Arial"/>
          <w:szCs w:val="28"/>
          <w:lang w:val="pt-BR" w:eastAsia="ar-SA"/>
        </w:rPr>
      </w:pPr>
    </w:p>
    <w:p w:rsidR="005A7E9C" w:rsidRPr="00470627" w:rsidRDefault="005A7E9C" w:rsidP="00470627">
      <w:pPr>
        <w:overflowPunct w:val="0"/>
        <w:autoSpaceDE w:val="0"/>
        <w:autoSpaceDN w:val="0"/>
        <w:adjustRightInd w:val="0"/>
        <w:spacing w:line="240" w:lineRule="auto"/>
        <w:ind w:right="-1"/>
        <w:jc w:val="left"/>
        <w:rPr>
          <w:rFonts w:cs="Arial"/>
          <w:szCs w:val="28"/>
          <w:lang w:val="pt-BR" w:eastAsia="ar-SA"/>
        </w:rPr>
      </w:pPr>
    </w:p>
    <w:p w:rsidR="00C46930" w:rsidRDefault="00470627" w:rsidP="00470627">
      <w:pPr>
        <w:overflowPunct w:val="0"/>
        <w:autoSpaceDE w:val="0"/>
        <w:autoSpaceDN w:val="0"/>
        <w:adjustRightInd w:val="0"/>
        <w:spacing w:line="240" w:lineRule="auto"/>
        <w:ind w:right="-1"/>
        <w:jc w:val="left"/>
        <w:rPr>
          <w:rFonts w:cs="Arial"/>
          <w:b/>
          <w:i/>
          <w:szCs w:val="24"/>
          <w:lang w:val="ro-RO"/>
        </w:rPr>
      </w:pPr>
      <w:r w:rsidRPr="00470627">
        <w:rPr>
          <w:rFonts w:cs="Arial"/>
          <w:szCs w:val="28"/>
          <w:lang w:val="pt-BR" w:eastAsia="ar-SA"/>
        </w:rPr>
        <w:lastRenderedPageBreak/>
        <w:t xml:space="preserve">                                                                         </w:t>
      </w:r>
      <w:r w:rsidRPr="00470627">
        <w:rPr>
          <w:rFonts w:cs="Arial"/>
          <w:b/>
          <w:i/>
          <w:szCs w:val="24"/>
          <w:lang w:val="ro-RO"/>
        </w:rPr>
        <w:t xml:space="preserve">                               </w:t>
      </w:r>
      <w:r w:rsidR="00C46930">
        <w:rPr>
          <w:rFonts w:cs="Arial"/>
          <w:b/>
          <w:i/>
          <w:szCs w:val="24"/>
          <w:lang w:val="ro-RO"/>
        </w:rPr>
        <w:t xml:space="preserve">                               </w:t>
      </w:r>
    </w:p>
    <w:p w:rsidR="00470627" w:rsidRPr="00301FDE" w:rsidRDefault="00470627" w:rsidP="00470627">
      <w:pPr>
        <w:overflowPunct w:val="0"/>
        <w:autoSpaceDE w:val="0"/>
        <w:autoSpaceDN w:val="0"/>
        <w:adjustRightInd w:val="0"/>
        <w:spacing w:line="240" w:lineRule="auto"/>
        <w:ind w:right="-1"/>
        <w:jc w:val="left"/>
        <w:rPr>
          <w:rFonts w:cs="Arial"/>
          <w:b/>
          <w:i/>
          <w:sz w:val="20"/>
          <w:szCs w:val="20"/>
          <w:lang w:val="ro-RO"/>
        </w:rPr>
      </w:pPr>
      <w:r w:rsidRPr="00470627">
        <w:rPr>
          <w:rFonts w:cs="Arial"/>
          <w:b/>
          <w:i/>
          <w:szCs w:val="24"/>
          <w:lang w:val="ro-RO"/>
        </w:rPr>
        <w:t xml:space="preserve"> </w:t>
      </w:r>
      <w:r w:rsidRPr="00301FDE">
        <w:rPr>
          <w:rFonts w:cs="Arial"/>
          <w:b/>
          <w:i/>
          <w:sz w:val="20"/>
          <w:szCs w:val="20"/>
          <w:lang w:val="ro-RO"/>
        </w:rPr>
        <w:t>Formularul B</w:t>
      </w:r>
    </w:p>
    <w:p w:rsidR="00470627" w:rsidRPr="00301FDE" w:rsidRDefault="00470627" w:rsidP="00470627">
      <w:pPr>
        <w:suppressAutoHyphens/>
        <w:spacing w:line="240" w:lineRule="auto"/>
        <w:ind w:right="-210"/>
        <w:jc w:val="left"/>
        <w:rPr>
          <w:rFonts w:eastAsia="Times New Roman" w:cs="Times New Roman"/>
          <w:i/>
          <w:sz w:val="20"/>
          <w:szCs w:val="20"/>
          <w:lang w:val="ro-RO" w:eastAsia="ar-SA"/>
        </w:rPr>
      </w:pPr>
      <w:r w:rsidRPr="00301FDE">
        <w:rPr>
          <w:rFonts w:eastAsia="Times New Roman" w:cs="Times New Roman"/>
          <w:i/>
          <w:sz w:val="20"/>
          <w:szCs w:val="20"/>
          <w:lang w:val="ro-RO" w:eastAsia="ar-SA"/>
        </w:rPr>
        <w:t>OPERATOR ECONOMIC</w:t>
      </w:r>
    </w:p>
    <w:p w:rsidR="00470627" w:rsidRPr="00301FDE" w:rsidRDefault="00470627" w:rsidP="00470627">
      <w:pPr>
        <w:suppressAutoHyphens/>
        <w:spacing w:line="240" w:lineRule="auto"/>
        <w:ind w:left="-120" w:right="-210" w:firstLine="120"/>
        <w:jc w:val="left"/>
        <w:rPr>
          <w:rFonts w:eastAsia="Times New Roman" w:cs="Times New Roman"/>
          <w:sz w:val="20"/>
          <w:szCs w:val="20"/>
          <w:lang w:val="ro-RO" w:eastAsia="ar-SA"/>
        </w:rPr>
      </w:pPr>
      <w:r w:rsidRPr="00301FDE">
        <w:rPr>
          <w:rFonts w:eastAsia="Times New Roman" w:cs="Times New Roman"/>
          <w:sz w:val="20"/>
          <w:szCs w:val="20"/>
          <w:lang w:val="ro-RO" w:eastAsia="ar-SA"/>
        </w:rPr>
        <w:t>_____________________</w:t>
      </w:r>
    </w:p>
    <w:p w:rsidR="00470627" w:rsidRPr="00301FDE" w:rsidRDefault="00470627" w:rsidP="00470627">
      <w:pPr>
        <w:suppressAutoHyphens/>
        <w:spacing w:line="240" w:lineRule="auto"/>
        <w:ind w:left="-120" w:right="-210" w:firstLine="120"/>
        <w:jc w:val="left"/>
        <w:rPr>
          <w:rFonts w:eastAsia="Times New Roman" w:cs="Times New Roman"/>
          <w:i/>
          <w:sz w:val="20"/>
          <w:szCs w:val="20"/>
          <w:lang w:val="ro-RO" w:eastAsia="ar-SA"/>
        </w:rPr>
      </w:pPr>
      <w:r w:rsidRPr="00301FDE">
        <w:rPr>
          <w:rFonts w:eastAsia="Times New Roman" w:cs="Times New Roman"/>
          <w:i/>
          <w:sz w:val="20"/>
          <w:szCs w:val="20"/>
          <w:lang w:val="ro-RO" w:eastAsia="ar-SA"/>
        </w:rPr>
        <w:t xml:space="preserve">    (denumirea/numele)</w:t>
      </w:r>
    </w:p>
    <w:p w:rsidR="00470627" w:rsidRPr="00301FDE" w:rsidRDefault="00470627" w:rsidP="00470627">
      <w:pPr>
        <w:suppressAutoHyphens/>
        <w:spacing w:line="240" w:lineRule="auto"/>
        <w:rPr>
          <w:rFonts w:eastAsia="Times New Roman" w:cs="Times New Roman"/>
          <w:sz w:val="20"/>
          <w:szCs w:val="20"/>
          <w:lang w:val="ro-RO" w:eastAsia="ar-SA"/>
        </w:rPr>
      </w:pPr>
    </w:p>
    <w:p w:rsidR="00470627" w:rsidRPr="00301FDE" w:rsidRDefault="00470627" w:rsidP="00470627">
      <w:pPr>
        <w:suppressAutoHyphens/>
        <w:spacing w:line="240" w:lineRule="auto"/>
        <w:rPr>
          <w:rFonts w:eastAsia="Times New Roman" w:cs="Times New Roman"/>
          <w:sz w:val="20"/>
          <w:szCs w:val="20"/>
          <w:lang w:val="ro-RO" w:eastAsia="ar-SA"/>
        </w:rPr>
      </w:pPr>
    </w:p>
    <w:p w:rsidR="00470627" w:rsidRPr="00301FDE" w:rsidRDefault="00470627" w:rsidP="00470627">
      <w:pPr>
        <w:suppressAutoHyphens/>
        <w:spacing w:line="240" w:lineRule="auto"/>
        <w:jc w:val="center"/>
        <w:rPr>
          <w:rFonts w:eastAsia="Times New Roman" w:cs="Times New Roman"/>
          <w:b/>
          <w:sz w:val="20"/>
          <w:szCs w:val="20"/>
          <w:lang w:val="ro-RO" w:eastAsia="ar-SA"/>
        </w:rPr>
      </w:pPr>
      <w:r w:rsidRPr="00301FDE">
        <w:rPr>
          <w:rFonts w:eastAsia="Times New Roman" w:cs="Times New Roman"/>
          <w:b/>
          <w:sz w:val="20"/>
          <w:szCs w:val="20"/>
          <w:lang w:val="ro-RO" w:eastAsia="ar-SA"/>
        </w:rPr>
        <w:t>FORMULAR DE OFERTĂ</w:t>
      </w:r>
    </w:p>
    <w:p w:rsidR="00470627" w:rsidRPr="00301FDE" w:rsidRDefault="00470627" w:rsidP="00470627">
      <w:pPr>
        <w:suppressAutoHyphens/>
        <w:spacing w:line="240" w:lineRule="auto"/>
        <w:jc w:val="center"/>
        <w:rPr>
          <w:rFonts w:eastAsia="Times New Roman" w:cs="Times New Roman"/>
          <w:b/>
          <w:sz w:val="20"/>
          <w:szCs w:val="20"/>
          <w:lang w:val="ro-RO" w:eastAsia="ar-SA"/>
        </w:rPr>
      </w:pPr>
    </w:p>
    <w:p w:rsidR="00470627" w:rsidRPr="00301FDE" w:rsidRDefault="00470627" w:rsidP="00470627">
      <w:pPr>
        <w:suppressAutoHyphens/>
        <w:spacing w:line="240" w:lineRule="auto"/>
        <w:ind w:firstLine="720"/>
        <w:rPr>
          <w:rFonts w:eastAsia="Times New Roman" w:cs="Times New Roman"/>
          <w:sz w:val="20"/>
          <w:szCs w:val="20"/>
          <w:lang w:val="ro-RO" w:eastAsia="ar-SA"/>
        </w:rPr>
      </w:pPr>
      <w:r w:rsidRPr="00301FDE">
        <w:rPr>
          <w:rFonts w:eastAsia="Times New Roman" w:cs="Times New Roman"/>
          <w:sz w:val="20"/>
          <w:szCs w:val="20"/>
          <w:lang w:val="ro-RO" w:eastAsia="ar-SA"/>
        </w:rPr>
        <w:t>Către ....................................................................................................</w:t>
      </w:r>
    </w:p>
    <w:p w:rsidR="00470627" w:rsidRPr="00301FDE" w:rsidRDefault="00470627" w:rsidP="00470627">
      <w:pPr>
        <w:suppressAutoHyphens/>
        <w:spacing w:line="240" w:lineRule="auto"/>
        <w:ind w:left="720" w:firstLine="720"/>
        <w:rPr>
          <w:rFonts w:eastAsia="Times New Roman" w:cs="Times New Roman"/>
          <w:i/>
          <w:sz w:val="20"/>
          <w:szCs w:val="20"/>
          <w:lang w:val="ro-RO" w:eastAsia="ar-SA"/>
        </w:rPr>
      </w:pPr>
      <w:r w:rsidRPr="00301FDE">
        <w:rPr>
          <w:rFonts w:eastAsia="Times New Roman" w:cs="Times New Roman"/>
          <w:i/>
          <w:sz w:val="20"/>
          <w:szCs w:val="20"/>
          <w:lang w:val="ro-RO" w:eastAsia="ar-SA"/>
        </w:rPr>
        <w:t xml:space="preserve">                     (denumirea autorităţii contractante şi adresa completă)</w:t>
      </w:r>
    </w:p>
    <w:p w:rsidR="00470627" w:rsidRPr="00301FDE" w:rsidRDefault="00470627" w:rsidP="00470627">
      <w:pPr>
        <w:suppressAutoHyphens/>
        <w:spacing w:line="240" w:lineRule="auto"/>
        <w:rPr>
          <w:rFonts w:eastAsia="Times New Roman" w:cs="Times New Roman"/>
          <w:sz w:val="20"/>
          <w:szCs w:val="20"/>
          <w:lang w:val="ro-RO" w:eastAsia="ar-SA"/>
        </w:rPr>
      </w:pPr>
    </w:p>
    <w:p w:rsidR="00470627" w:rsidRPr="00301FDE" w:rsidRDefault="00470627" w:rsidP="00470627">
      <w:pPr>
        <w:suppressAutoHyphens/>
        <w:spacing w:line="240" w:lineRule="auto"/>
        <w:ind w:firstLine="720"/>
        <w:rPr>
          <w:rFonts w:eastAsia="Times New Roman" w:cs="Times New Roman"/>
          <w:sz w:val="20"/>
          <w:szCs w:val="20"/>
          <w:lang w:val="it-IT" w:eastAsia="ar-SA"/>
        </w:rPr>
      </w:pPr>
      <w:r w:rsidRPr="00301FDE">
        <w:rPr>
          <w:rFonts w:eastAsia="Times New Roman" w:cs="Times New Roman"/>
          <w:sz w:val="20"/>
          <w:szCs w:val="20"/>
          <w:lang w:val="it-IT" w:eastAsia="ar-SA"/>
        </w:rPr>
        <w:t xml:space="preserve">    Domnilor,</w:t>
      </w:r>
    </w:p>
    <w:p w:rsidR="00470627" w:rsidRPr="00301FDE" w:rsidRDefault="00470627" w:rsidP="00470627">
      <w:pPr>
        <w:suppressAutoHyphens/>
        <w:spacing w:line="240" w:lineRule="auto"/>
        <w:ind w:firstLine="720"/>
        <w:rPr>
          <w:rFonts w:eastAsia="Times New Roman" w:cs="Times New Roman"/>
          <w:sz w:val="20"/>
          <w:szCs w:val="20"/>
          <w:lang w:val="it-IT" w:eastAsia="ar-SA"/>
        </w:rPr>
      </w:pPr>
      <w:r w:rsidRPr="00301FDE">
        <w:rPr>
          <w:rFonts w:eastAsia="Times New Roman" w:cs="Times New Roman"/>
          <w:sz w:val="20"/>
          <w:szCs w:val="20"/>
          <w:lang w:val="it-IT" w:eastAsia="ar-SA"/>
        </w:rPr>
        <w:t xml:space="preserve">    1. Examinând documentaţia de atribuire, subsemnaţii, reprezentanţi ai ofertantului ______________________________, ne oferim că, în conformitate cu prevederile şi </w:t>
      </w:r>
    </w:p>
    <w:p w:rsidR="00470627" w:rsidRPr="00301FDE" w:rsidRDefault="00470627" w:rsidP="00470627">
      <w:pPr>
        <w:suppressAutoHyphens/>
        <w:spacing w:line="240" w:lineRule="auto"/>
        <w:rPr>
          <w:rFonts w:eastAsia="Times New Roman" w:cs="Times New Roman"/>
          <w:i/>
          <w:sz w:val="20"/>
          <w:szCs w:val="20"/>
          <w:lang w:val="it-IT" w:eastAsia="ar-SA"/>
        </w:rPr>
      </w:pPr>
      <w:r w:rsidRPr="00301FDE">
        <w:rPr>
          <w:rFonts w:eastAsia="Times New Roman" w:cs="Times New Roman"/>
          <w:i/>
          <w:sz w:val="20"/>
          <w:szCs w:val="20"/>
          <w:lang w:val="it-IT" w:eastAsia="ar-SA"/>
        </w:rPr>
        <w:t xml:space="preserve">              (denumirea/numele ofertantului)</w:t>
      </w:r>
    </w:p>
    <w:p w:rsidR="00470627" w:rsidRPr="00301FDE" w:rsidRDefault="00470627" w:rsidP="00470627">
      <w:pPr>
        <w:suppressAutoHyphens/>
        <w:spacing w:line="240" w:lineRule="auto"/>
        <w:rPr>
          <w:rFonts w:eastAsia="Times New Roman" w:cs="Times New Roman"/>
          <w:sz w:val="20"/>
          <w:szCs w:val="20"/>
          <w:lang w:val="it-IT" w:eastAsia="ar-SA"/>
        </w:rPr>
      </w:pPr>
      <w:r w:rsidRPr="00301FDE">
        <w:rPr>
          <w:rFonts w:eastAsia="Times New Roman" w:cs="Times New Roman"/>
          <w:sz w:val="20"/>
          <w:szCs w:val="20"/>
          <w:lang w:val="it-IT" w:eastAsia="ar-SA"/>
        </w:rPr>
        <w:t>cerinţele cuprinse în documentaţia mai sus menţionată, să executăm _________________</w:t>
      </w:r>
    </w:p>
    <w:p w:rsidR="00470627" w:rsidRPr="00301FDE" w:rsidRDefault="00470627" w:rsidP="00470627">
      <w:pPr>
        <w:suppressAutoHyphens/>
        <w:spacing w:line="240" w:lineRule="auto"/>
        <w:ind w:left="6480" w:firstLine="720"/>
        <w:rPr>
          <w:rFonts w:eastAsia="Times New Roman" w:cs="Times New Roman"/>
          <w:i/>
          <w:sz w:val="20"/>
          <w:szCs w:val="20"/>
          <w:lang w:val="it-IT" w:eastAsia="ar-SA"/>
        </w:rPr>
      </w:pPr>
      <w:r w:rsidRPr="00301FDE">
        <w:rPr>
          <w:rFonts w:eastAsia="Times New Roman" w:cs="Times New Roman"/>
          <w:i/>
          <w:sz w:val="20"/>
          <w:szCs w:val="20"/>
          <w:lang w:val="it-IT" w:eastAsia="ar-SA"/>
        </w:rPr>
        <w:t xml:space="preserve">        (denumirea lucrării)</w:t>
      </w:r>
    </w:p>
    <w:p w:rsidR="00470627" w:rsidRPr="00301FDE" w:rsidRDefault="00470627" w:rsidP="00470627">
      <w:pPr>
        <w:suppressAutoHyphens/>
        <w:spacing w:line="240" w:lineRule="auto"/>
        <w:rPr>
          <w:rFonts w:eastAsia="Times New Roman" w:cs="Times New Roman"/>
          <w:sz w:val="20"/>
          <w:szCs w:val="20"/>
          <w:lang w:val="es-ES" w:eastAsia="ar-SA"/>
        </w:rPr>
      </w:pPr>
      <w:r w:rsidRPr="00301FDE">
        <w:rPr>
          <w:rFonts w:eastAsia="Times New Roman" w:cs="Times New Roman"/>
          <w:sz w:val="20"/>
          <w:szCs w:val="20"/>
          <w:lang w:val="es-ES" w:eastAsia="ar-SA"/>
        </w:rPr>
        <w:t>pentru suma de ________________________ (moneda ofertei)</w:t>
      </w:r>
    </w:p>
    <w:p w:rsidR="00470627" w:rsidRPr="00301FDE" w:rsidRDefault="00470627" w:rsidP="00470627">
      <w:pPr>
        <w:suppressAutoHyphens/>
        <w:spacing w:line="240" w:lineRule="auto"/>
        <w:ind w:firstLine="720"/>
        <w:rPr>
          <w:rFonts w:eastAsia="Times New Roman" w:cs="Times New Roman"/>
          <w:i/>
          <w:sz w:val="20"/>
          <w:szCs w:val="20"/>
          <w:lang w:val="it-IT" w:eastAsia="ar-SA"/>
        </w:rPr>
      </w:pPr>
      <w:r w:rsidRPr="00301FDE">
        <w:rPr>
          <w:rFonts w:eastAsia="Times New Roman" w:cs="Times New Roman"/>
          <w:sz w:val="20"/>
          <w:szCs w:val="20"/>
          <w:lang w:val="it-IT" w:eastAsia="ar-SA"/>
        </w:rPr>
        <w:t xml:space="preserve">                         </w:t>
      </w:r>
      <w:r w:rsidRPr="00301FDE">
        <w:rPr>
          <w:rFonts w:eastAsia="Times New Roman" w:cs="Times New Roman"/>
          <w:i/>
          <w:sz w:val="20"/>
          <w:szCs w:val="20"/>
          <w:lang w:val="it-IT" w:eastAsia="ar-SA"/>
        </w:rPr>
        <w:t xml:space="preserve">(suma în litere şi în cifre)                 </w:t>
      </w:r>
    </w:p>
    <w:p w:rsidR="00470627" w:rsidRPr="00301FDE" w:rsidRDefault="00470627" w:rsidP="00470627">
      <w:pPr>
        <w:suppressAutoHyphens/>
        <w:spacing w:line="240" w:lineRule="auto"/>
        <w:ind w:firstLine="720"/>
        <w:rPr>
          <w:rFonts w:eastAsia="Times New Roman" w:cs="Times New Roman"/>
          <w:i/>
          <w:sz w:val="20"/>
          <w:szCs w:val="20"/>
          <w:lang w:val="it-IT" w:eastAsia="ar-SA"/>
        </w:rPr>
      </w:pPr>
    </w:p>
    <w:p w:rsidR="00470627" w:rsidRPr="00301FDE" w:rsidRDefault="00470627" w:rsidP="00470627">
      <w:pPr>
        <w:suppressAutoHyphens/>
        <w:spacing w:line="240" w:lineRule="auto"/>
        <w:rPr>
          <w:rFonts w:eastAsia="Times New Roman" w:cs="Times New Roman"/>
          <w:sz w:val="20"/>
          <w:szCs w:val="20"/>
          <w:lang w:val="it-IT" w:eastAsia="ar-SA"/>
        </w:rPr>
      </w:pPr>
      <w:r w:rsidRPr="00301FDE">
        <w:rPr>
          <w:rFonts w:eastAsia="Times New Roman" w:cs="Times New Roman"/>
          <w:sz w:val="20"/>
          <w:szCs w:val="20"/>
          <w:lang w:val="it-IT" w:eastAsia="ar-SA"/>
        </w:rPr>
        <w:t>la care se adaugă taxa pe valoarea adaugată în valoare de ______________________ .</w:t>
      </w:r>
    </w:p>
    <w:p w:rsidR="00470627" w:rsidRPr="00301FDE" w:rsidRDefault="00470627" w:rsidP="00470627">
      <w:pPr>
        <w:suppressAutoHyphens/>
        <w:spacing w:line="240" w:lineRule="auto"/>
        <w:ind w:firstLine="720"/>
        <w:rPr>
          <w:rFonts w:eastAsia="Times New Roman" w:cs="Times New Roman"/>
          <w:i/>
          <w:sz w:val="20"/>
          <w:szCs w:val="20"/>
          <w:lang w:val="it-IT" w:eastAsia="ar-SA"/>
        </w:rPr>
      </w:pPr>
      <w:r w:rsidRPr="00301FDE">
        <w:rPr>
          <w:rFonts w:eastAsia="Times New Roman" w:cs="Times New Roman"/>
          <w:i/>
          <w:sz w:val="20"/>
          <w:szCs w:val="20"/>
          <w:lang w:val="it-IT" w:eastAsia="ar-SA"/>
        </w:rPr>
        <w:t xml:space="preserve">                                                                                                                         (suma în litere şi în cifre)</w:t>
      </w:r>
    </w:p>
    <w:p w:rsidR="00470627" w:rsidRPr="00301FDE" w:rsidRDefault="00470627" w:rsidP="00470627">
      <w:pPr>
        <w:suppressAutoHyphens/>
        <w:spacing w:line="240" w:lineRule="auto"/>
        <w:ind w:firstLine="720"/>
        <w:rPr>
          <w:rFonts w:eastAsia="Times New Roman" w:cs="Times New Roman"/>
          <w:sz w:val="20"/>
          <w:szCs w:val="20"/>
          <w:lang w:val="it-IT" w:eastAsia="ar-SA"/>
        </w:rPr>
      </w:pPr>
      <w:r w:rsidRPr="00301FDE">
        <w:rPr>
          <w:rFonts w:eastAsia="Times New Roman" w:cs="Times New Roman"/>
          <w:sz w:val="20"/>
          <w:szCs w:val="20"/>
          <w:lang w:val="it-IT" w:eastAsia="ar-SA"/>
        </w:rPr>
        <w:t xml:space="preserve">    2. Ne angajăm ca, în cazul în care oferta noastră este stabilită câştigătoare, să începem lucrările cât mai curând posibil după primirea ordinului de începere şi să terminăm lucrările în conformitate cu graficul de execuţie anexat în _________________________ </w:t>
      </w:r>
    </w:p>
    <w:p w:rsidR="00470627" w:rsidRPr="00301FDE" w:rsidRDefault="00470627" w:rsidP="00470627">
      <w:pPr>
        <w:suppressAutoHyphens/>
        <w:spacing w:line="240" w:lineRule="auto"/>
        <w:ind w:left="5040" w:firstLine="720"/>
        <w:rPr>
          <w:rFonts w:eastAsia="Times New Roman" w:cs="Times New Roman"/>
          <w:i/>
          <w:sz w:val="20"/>
          <w:szCs w:val="20"/>
          <w:lang w:val="it-IT" w:eastAsia="ar-SA"/>
        </w:rPr>
      </w:pPr>
      <w:r w:rsidRPr="00301FDE">
        <w:rPr>
          <w:rFonts w:eastAsia="Times New Roman" w:cs="Times New Roman"/>
          <w:i/>
          <w:sz w:val="20"/>
          <w:szCs w:val="20"/>
          <w:lang w:val="it-IT" w:eastAsia="ar-SA"/>
        </w:rPr>
        <w:t xml:space="preserve">              (perioada în litere şi în cifre)</w:t>
      </w:r>
    </w:p>
    <w:p w:rsidR="00470627" w:rsidRPr="00301FDE" w:rsidRDefault="00470627" w:rsidP="00470627">
      <w:pPr>
        <w:suppressAutoHyphens/>
        <w:spacing w:line="240" w:lineRule="auto"/>
        <w:rPr>
          <w:rFonts w:eastAsia="Times New Roman" w:cs="Times New Roman"/>
          <w:sz w:val="20"/>
          <w:szCs w:val="20"/>
          <w:lang w:val="it-IT" w:eastAsia="ar-SA"/>
        </w:rPr>
      </w:pPr>
      <w:r w:rsidRPr="00301FDE">
        <w:rPr>
          <w:rFonts w:eastAsia="Times New Roman" w:cs="Times New Roman"/>
          <w:sz w:val="20"/>
          <w:szCs w:val="20"/>
          <w:lang w:val="it-IT" w:eastAsia="ar-SA"/>
        </w:rPr>
        <w:t xml:space="preserve">luni calendaristice.                  </w:t>
      </w:r>
    </w:p>
    <w:p w:rsidR="00470627" w:rsidRPr="00301FDE" w:rsidRDefault="00470627" w:rsidP="00470627">
      <w:pPr>
        <w:suppressAutoHyphens/>
        <w:spacing w:line="240" w:lineRule="auto"/>
        <w:ind w:firstLine="720"/>
        <w:rPr>
          <w:rFonts w:eastAsia="Times New Roman" w:cs="Times New Roman"/>
          <w:sz w:val="20"/>
          <w:szCs w:val="20"/>
          <w:lang w:val="it-IT" w:eastAsia="ar-SA"/>
        </w:rPr>
      </w:pPr>
      <w:r w:rsidRPr="00301FDE">
        <w:rPr>
          <w:rFonts w:eastAsia="Times New Roman" w:cs="Times New Roman"/>
          <w:sz w:val="20"/>
          <w:szCs w:val="20"/>
          <w:lang w:val="it-IT" w:eastAsia="ar-SA"/>
        </w:rPr>
        <w:t xml:space="preserve">    3. Ne angajăm să menţinem această ofertă valabilă pentru o durata de </w:t>
      </w:r>
    </w:p>
    <w:p w:rsidR="00470627" w:rsidRPr="00301FDE" w:rsidRDefault="00470627" w:rsidP="00470627">
      <w:pPr>
        <w:suppressAutoHyphens/>
        <w:spacing w:line="240" w:lineRule="auto"/>
        <w:rPr>
          <w:rFonts w:eastAsia="Times New Roman" w:cs="Times New Roman"/>
          <w:sz w:val="20"/>
          <w:szCs w:val="20"/>
          <w:lang w:val="it-IT" w:eastAsia="ar-SA"/>
        </w:rPr>
      </w:pPr>
      <w:r w:rsidRPr="00301FDE">
        <w:rPr>
          <w:rFonts w:eastAsia="Times New Roman" w:cs="Times New Roman"/>
          <w:sz w:val="20"/>
          <w:szCs w:val="20"/>
          <w:lang w:val="it-IT" w:eastAsia="ar-SA"/>
        </w:rPr>
        <w:t>___________________________ zile, respectiv până la data de ____________________</w:t>
      </w:r>
    </w:p>
    <w:p w:rsidR="00470627" w:rsidRPr="00301FDE" w:rsidRDefault="00470627" w:rsidP="00470627">
      <w:pPr>
        <w:suppressAutoHyphens/>
        <w:spacing w:line="240" w:lineRule="auto"/>
        <w:ind w:firstLine="720"/>
        <w:rPr>
          <w:rFonts w:eastAsia="Times New Roman" w:cs="Times New Roman"/>
          <w:i/>
          <w:sz w:val="20"/>
          <w:szCs w:val="20"/>
          <w:lang w:val="it-IT" w:eastAsia="ar-SA"/>
        </w:rPr>
      </w:pPr>
      <w:r w:rsidRPr="00301FDE">
        <w:rPr>
          <w:rFonts w:eastAsia="Times New Roman" w:cs="Times New Roman"/>
          <w:i/>
          <w:sz w:val="20"/>
          <w:szCs w:val="20"/>
          <w:lang w:val="it-IT" w:eastAsia="ar-SA"/>
        </w:rPr>
        <w:t xml:space="preserve">  (durata în litere şi în cifre)                                                                                                (ziua/luna/anul)</w:t>
      </w:r>
    </w:p>
    <w:p w:rsidR="00470627" w:rsidRPr="00301FDE" w:rsidRDefault="00470627" w:rsidP="00470627">
      <w:pPr>
        <w:suppressAutoHyphens/>
        <w:spacing w:line="240" w:lineRule="auto"/>
        <w:ind w:firstLine="720"/>
        <w:rPr>
          <w:rFonts w:eastAsia="Times New Roman" w:cs="Times New Roman"/>
          <w:i/>
          <w:sz w:val="20"/>
          <w:szCs w:val="20"/>
          <w:lang w:val="it-IT" w:eastAsia="ar-SA"/>
        </w:rPr>
      </w:pPr>
    </w:p>
    <w:p w:rsidR="00470627" w:rsidRPr="00301FDE" w:rsidRDefault="00470627" w:rsidP="00470627">
      <w:pPr>
        <w:suppressAutoHyphens/>
        <w:spacing w:line="240" w:lineRule="auto"/>
        <w:rPr>
          <w:rFonts w:eastAsia="Times New Roman" w:cs="Times New Roman"/>
          <w:sz w:val="20"/>
          <w:szCs w:val="20"/>
          <w:lang w:val="it-IT" w:eastAsia="ar-SA"/>
        </w:rPr>
      </w:pPr>
      <w:r w:rsidRPr="00301FDE">
        <w:rPr>
          <w:rFonts w:eastAsia="Times New Roman" w:cs="Times New Roman"/>
          <w:sz w:val="20"/>
          <w:szCs w:val="20"/>
          <w:lang w:val="it-IT" w:eastAsia="ar-SA"/>
        </w:rPr>
        <w:t>şi ea va rămâne obligatorie pentru noi şi poate fi acceptată oricând înainte de expirarea perioadei de valabilitate.</w:t>
      </w:r>
    </w:p>
    <w:p w:rsidR="00470627" w:rsidRPr="00301FDE" w:rsidRDefault="00470627" w:rsidP="00470627">
      <w:pPr>
        <w:suppressAutoHyphens/>
        <w:spacing w:line="240" w:lineRule="auto"/>
        <w:ind w:firstLine="720"/>
        <w:rPr>
          <w:rFonts w:eastAsia="Times New Roman" w:cs="Times New Roman"/>
          <w:sz w:val="20"/>
          <w:szCs w:val="20"/>
          <w:lang w:val="it-IT" w:eastAsia="ar-SA"/>
        </w:rPr>
      </w:pPr>
      <w:r w:rsidRPr="00301FDE">
        <w:rPr>
          <w:rFonts w:eastAsia="Times New Roman" w:cs="Times New Roman"/>
          <w:sz w:val="20"/>
          <w:szCs w:val="20"/>
          <w:lang w:val="it-IT" w:eastAsia="ar-SA"/>
        </w:rPr>
        <w:t xml:space="preserve">    4. Până la încheierea şi semnarea contractului de achiziţie publică aceasta ofertă, împreuna cu comunicarea transmisă de dumneavoastră, prin care oferta noastră este stabilită câştigătoare, vor constitui un contract angajant între noi.</w:t>
      </w:r>
    </w:p>
    <w:p w:rsidR="00470627" w:rsidRPr="00301FDE" w:rsidRDefault="00470627" w:rsidP="00470627">
      <w:pPr>
        <w:suppressAutoHyphens/>
        <w:spacing w:line="240" w:lineRule="auto"/>
        <w:ind w:firstLine="720"/>
        <w:rPr>
          <w:rFonts w:eastAsia="Times New Roman" w:cs="Times New Roman"/>
          <w:sz w:val="20"/>
          <w:szCs w:val="20"/>
          <w:lang w:val="it-IT" w:eastAsia="ar-SA"/>
        </w:rPr>
      </w:pPr>
      <w:r w:rsidRPr="00301FDE">
        <w:rPr>
          <w:rFonts w:eastAsia="Times New Roman" w:cs="Times New Roman"/>
          <w:sz w:val="20"/>
          <w:szCs w:val="20"/>
          <w:lang w:val="it-IT" w:eastAsia="ar-SA"/>
        </w:rPr>
        <w:t xml:space="preserve">    5. Precizăm că:</w:t>
      </w:r>
    </w:p>
    <w:p w:rsidR="00470627" w:rsidRPr="00301FDE" w:rsidRDefault="00470627" w:rsidP="00470627">
      <w:pPr>
        <w:suppressAutoHyphens/>
        <w:spacing w:line="240" w:lineRule="auto"/>
        <w:ind w:firstLine="720"/>
        <w:rPr>
          <w:rFonts w:eastAsia="Times New Roman" w:cs="Times New Roman"/>
          <w:sz w:val="20"/>
          <w:szCs w:val="20"/>
          <w:lang w:val="it-IT" w:eastAsia="ar-SA"/>
        </w:rPr>
      </w:pPr>
      <w:r w:rsidRPr="00301FDE">
        <w:rPr>
          <w:rFonts w:eastAsia="Times New Roman" w:cs="Times New Roman"/>
          <w:sz w:val="20"/>
          <w:szCs w:val="20"/>
          <w:lang w:val="it-IT" w:eastAsia="ar-SA"/>
        </w:rPr>
        <w:t xml:space="preserve">     _</w:t>
      </w:r>
    </w:p>
    <w:p w:rsidR="00470627" w:rsidRPr="00301FDE" w:rsidRDefault="00470627" w:rsidP="00470627">
      <w:pPr>
        <w:suppressAutoHyphens/>
        <w:spacing w:line="240" w:lineRule="auto"/>
        <w:ind w:firstLine="720"/>
        <w:rPr>
          <w:rFonts w:eastAsia="Times New Roman" w:cs="Times New Roman"/>
          <w:sz w:val="20"/>
          <w:szCs w:val="20"/>
          <w:lang w:val="it-IT" w:eastAsia="ar-SA"/>
        </w:rPr>
      </w:pPr>
      <w:r w:rsidRPr="00301FDE">
        <w:rPr>
          <w:rFonts w:eastAsia="Times New Roman" w:cs="Times New Roman"/>
          <w:sz w:val="20"/>
          <w:szCs w:val="20"/>
          <w:lang w:val="it-IT" w:eastAsia="ar-SA"/>
        </w:rPr>
        <w:t xml:space="preserve">    |_| depunem oferta alternativă, ale carei detalii sunt prezentate într-un formular de ofertă separat, marcat în mod clar "alternativă";</w:t>
      </w:r>
    </w:p>
    <w:p w:rsidR="00470627" w:rsidRPr="00301FDE" w:rsidRDefault="00470627" w:rsidP="00470627">
      <w:pPr>
        <w:suppressAutoHyphens/>
        <w:spacing w:line="240" w:lineRule="auto"/>
        <w:ind w:firstLine="720"/>
        <w:rPr>
          <w:rFonts w:eastAsia="Times New Roman" w:cs="Times New Roman"/>
          <w:sz w:val="20"/>
          <w:szCs w:val="20"/>
          <w:lang w:val="pt-BR" w:eastAsia="ar-SA"/>
        </w:rPr>
      </w:pPr>
      <w:r w:rsidRPr="00301FDE">
        <w:rPr>
          <w:rFonts w:eastAsia="Times New Roman" w:cs="Times New Roman"/>
          <w:sz w:val="20"/>
          <w:szCs w:val="20"/>
          <w:lang w:val="it-IT" w:eastAsia="ar-SA"/>
        </w:rPr>
        <w:t xml:space="preserve">     </w:t>
      </w:r>
      <w:r w:rsidRPr="00301FDE">
        <w:rPr>
          <w:rFonts w:eastAsia="Times New Roman" w:cs="Times New Roman"/>
          <w:sz w:val="20"/>
          <w:szCs w:val="20"/>
          <w:lang w:val="pt-BR" w:eastAsia="ar-SA"/>
        </w:rPr>
        <w:t>_</w:t>
      </w:r>
    </w:p>
    <w:p w:rsidR="00470627" w:rsidRPr="00301FDE" w:rsidRDefault="00470627" w:rsidP="00470627">
      <w:pPr>
        <w:suppressAutoHyphens/>
        <w:spacing w:line="240" w:lineRule="auto"/>
        <w:ind w:firstLine="720"/>
        <w:rPr>
          <w:rFonts w:eastAsia="Times New Roman" w:cs="Times New Roman"/>
          <w:sz w:val="20"/>
          <w:szCs w:val="20"/>
          <w:lang w:val="pt-BR" w:eastAsia="ar-SA"/>
        </w:rPr>
      </w:pPr>
      <w:r w:rsidRPr="00301FDE">
        <w:rPr>
          <w:rFonts w:eastAsia="Times New Roman" w:cs="Times New Roman"/>
          <w:sz w:val="20"/>
          <w:szCs w:val="20"/>
          <w:lang w:val="pt-BR" w:eastAsia="ar-SA"/>
        </w:rPr>
        <w:t xml:space="preserve">    |_|  nu depunem oferta alternativă.</w:t>
      </w:r>
    </w:p>
    <w:p w:rsidR="00470627" w:rsidRPr="00301FDE" w:rsidRDefault="00470627" w:rsidP="00470627">
      <w:pPr>
        <w:suppressAutoHyphens/>
        <w:spacing w:line="240" w:lineRule="auto"/>
        <w:ind w:firstLine="720"/>
        <w:rPr>
          <w:rFonts w:eastAsia="Times New Roman" w:cs="Times New Roman"/>
          <w:i/>
          <w:sz w:val="20"/>
          <w:szCs w:val="20"/>
          <w:lang w:val="pt-BR" w:eastAsia="ar-SA"/>
        </w:rPr>
      </w:pPr>
      <w:r w:rsidRPr="00301FDE">
        <w:rPr>
          <w:rFonts w:eastAsia="Times New Roman" w:cs="Times New Roman"/>
          <w:i/>
          <w:sz w:val="20"/>
          <w:szCs w:val="20"/>
          <w:lang w:val="pt-BR" w:eastAsia="ar-SA"/>
        </w:rPr>
        <w:t xml:space="preserve">          (se bifeaza opţiunea corespunzătoare)</w:t>
      </w:r>
    </w:p>
    <w:p w:rsidR="00470627" w:rsidRPr="00301FDE" w:rsidRDefault="00470627" w:rsidP="00470627">
      <w:pPr>
        <w:suppressAutoHyphens/>
        <w:spacing w:line="240" w:lineRule="auto"/>
        <w:ind w:firstLine="720"/>
        <w:rPr>
          <w:rFonts w:eastAsia="Times New Roman" w:cs="Times New Roman"/>
          <w:sz w:val="20"/>
          <w:szCs w:val="20"/>
          <w:lang w:val="pt-BR" w:eastAsia="ar-SA"/>
        </w:rPr>
      </w:pPr>
      <w:r w:rsidRPr="00301FDE">
        <w:rPr>
          <w:rFonts w:eastAsia="Times New Roman" w:cs="Times New Roman"/>
          <w:sz w:val="20"/>
          <w:szCs w:val="20"/>
          <w:lang w:val="pt-BR" w:eastAsia="ar-SA"/>
        </w:rPr>
        <w:t xml:space="preserve">    6. Am înţeles şi consimţim că, în cazul în care oferta noastră este stabilită ca fiind câştigătoare, să constituim garanţia de bună execuţie în conformitate cu prevederile din documentaţia de atribuire.</w:t>
      </w:r>
    </w:p>
    <w:p w:rsidR="00470627" w:rsidRPr="00301FDE" w:rsidRDefault="00470627" w:rsidP="00470627">
      <w:pPr>
        <w:suppressAutoHyphens/>
        <w:spacing w:line="240" w:lineRule="auto"/>
        <w:ind w:firstLine="720"/>
        <w:rPr>
          <w:rFonts w:eastAsia="Times New Roman" w:cs="Times New Roman"/>
          <w:sz w:val="20"/>
          <w:szCs w:val="20"/>
          <w:lang w:val="pt-BR" w:eastAsia="ar-SA"/>
        </w:rPr>
      </w:pPr>
      <w:r w:rsidRPr="00301FDE">
        <w:rPr>
          <w:rFonts w:eastAsia="Times New Roman" w:cs="Times New Roman"/>
          <w:sz w:val="20"/>
          <w:szCs w:val="20"/>
          <w:lang w:val="pt-BR" w:eastAsia="ar-SA"/>
        </w:rPr>
        <w:t xml:space="preserve">    7. Întelegem că nu sunteţi obligaţi să acceptaţi oferta cu cel mai scazut preţ sau orice altă ofertă pe care o puteţi primi.</w:t>
      </w:r>
    </w:p>
    <w:p w:rsidR="00470627" w:rsidRPr="00301FDE" w:rsidRDefault="00470627" w:rsidP="00470627">
      <w:pPr>
        <w:suppressAutoHyphens/>
        <w:spacing w:line="240" w:lineRule="auto"/>
        <w:ind w:firstLine="720"/>
        <w:rPr>
          <w:rFonts w:eastAsia="Times New Roman" w:cs="Times New Roman"/>
          <w:sz w:val="20"/>
          <w:szCs w:val="20"/>
          <w:lang w:val="ro-RO" w:eastAsia="ar-SA"/>
        </w:rPr>
      </w:pPr>
      <w:r w:rsidRPr="00301FDE">
        <w:rPr>
          <w:rFonts w:eastAsia="Times New Roman" w:cs="Times New Roman"/>
          <w:sz w:val="20"/>
          <w:szCs w:val="20"/>
          <w:lang w:val="ro-RO" w:eastAsia="ar-SA"/>
        </w:rPr>
        <w:t>Data _____/_____/_____</w:t>
      </w:r>
    </w:p>
    <w:p w:rsidR="00470627" w:rsidRPr="00301FDE" w:rsidRDefault="00470627" w:rsidP="00470627">
      <w:pPr>
        <w:suppressAutoHyphens/>
        <w:spacing w:line="240" w:lineRule="auto"/>
        <w:ind w:firstLine="720"/>
        <w:rPr>
          <w:rFonts w:eastAsia="Times New Roman" w:cs="Times New Roman"/>
          <w:sz w:val="20"/>
          <w:szCs w:val="20"/>
          <w:lang w:val="ro-RO" w:eastAsia="ar-SA"/>
        </w:rPr>
      </w:pPr>
      <w:r w:rsidRPr="00301FDE">
        <w:rPr>
          <w:rFonts w:eastAsia="Times New Roman" w:cs="Times New Roman"/>
          <w:sz w:val="20"/>
          <w:szCs w:val="20"/>
          <w:lang w:val="ro-RO" w:eastAsia="ar-SA"/>
        </w:rPr>
        <w:t>_____________, în calitate de _____________________, legal autorizat sa semnez</w:t>
      </w:r>
    </w:p>
    <w:p w:rsidR="00470627" w:rsidRPr="00301FDE" w:rsidRDefault="00470627" w:rsidP="00470627">
      <w:pPr>
        <w:suppressAutoHyphens/>
        <w:spacing w:line="240" w:lineRule="auto"/>
        <w:rPr>
          <w:rFonts w:eastAsia="Times New Roman" w:cs="Times New Roman"/>
          <w:i/>
          <w:sz w:val="20"/>
          <w:szCs w:val="20"/>
          <w:lang w:val="ro-RO" w:eastAsia="ar-SA"/>
        </w:rPr>
      </w:pPr>
      <w:r w:rsidRPr="00301FDE">
        <w:rPr>
          <w:rFonts w:eastAsia="Times New Roman" w:cs="Times New Roman"/>
          <w:i/>
          <w:sz w:val="20"/>
          <w:szCs w:val="20"/>
          <w:lang w:val="ro-RO" w:eastAsia="ar-SA"/>
        </w:rPr>
        <w:t xml:space="preserve">                        (semnătura)</w:t>
      </w:r>
    </w:p>
    <w:p w:rsidR="00470627" w:rsidRPr="00301FDE" w:rsidRDefault="00470627" w:rsidP="00470627">
      <w:pPr>
        <w:suppressAutoHyphens/>
        <w:spacing w:line="240" w:lineRule="auto"/>
        <w:rPr>
          <w:rFonts w:eastAsia="Times New Roman" w:cs="Times New Roman"/>
          <w:sz w:val="20"/>
          <w:szCs w:val="20"/>
          <w:lang w:val="ro-RO" w:eastAsia="ar-SA"/>
        </w:rPr>
      </w:pPr>
      <w:r w:rsidRPr="00301FDE">
        <w:rPr>
          <w:rFonts w:eastAsia="Times New Roman" w:cs="Times New Roman"/>
          <w:sz w:val="20"/>
          <w:szCs w:val="20"/>
          <w:lang w:val="ro-RO" w:eastAsia="ar-SA"/>
        </w:rPr>
        <w:t>oferta pentru şi în numele ____________________________________.</w:t>
      </w:r>
    </w:p>
    <w:p w:rsidR="00470627" w:rsidRPr="00301FDE" w:rsidRDefault="00470627" w:rsidP="00470627">
      <w:pPr>
        <w:suppressAutoHyphens/>
        <w:spacing w:line="240" w:lineRule="auto"/>
        <w:rPr>
          <w:rFonts w:eastAsia="Times New Roman" w:cs="Times New Roman"/>
          <w:i/>
          <w:sz w:val="20"/>
          <w:szCs w:val="20"/>
          <w:lang w:val="ro-RO" w:eastAsia="ar-SA"/>
        </w:rPr>
      </w:pPr>
      <w:r w:rsidRPr="00301FDE">
        <w:rPr>
          <w:rFonts w:ascii="Arial" w:eastAsia="Times New Roman" w:hAnsi="Arial" w:cs="Times New Roman"/>
          <w:sz w:val="20"/>
          <w:szCs w:val="20"/>
          <w:lang w:val="ro-RO" w:eastAsia="ar-SA"/>
        </w:rPr>
        <w:t xml:space="preserve">                                                       </w:t>
      </w:r>
      <w:r w:rsidRPr="00301FDE">
        <w:rPr>
          <w:rFonts w:ascii="Arial" w:eastAsia="Times New Roman" w:hAnsi="Arial" w:cs="Times New Roman"/>
          <w:i/>
          <w:sz w:val="20"/>
          <w:szCs w:val="20"/>
          <w:lang w:val="ro-RO" w:eastAsia="ar-SA"/>
        </w:rPr>
        <w:t>(denumirea/numele operator economic)</w:t>
      </w:r>
      <w:r w:rsidRPr="00301FDE">
        <w:rPr>
          <w:rFonts w:ascii="Arial" w:eastAsia="Times New Roman" w:hAnsi="Arial" w:cs="Times New Roman"/>
          <w:sz w:val="20"/>
          <w:szCs w:val="20"/>
          <w:lang w:val="ro-RO" w:eastAsia="ar-SA"/>
        </w:rPr>
        <w:tab/>
      </w:r>
      <w:r w:rsidRPr="00301FDE">
        <w:rPr>
          <w:rFonts w:ascii="Arial" w:eastAsia="Times New Roman" w:hAnsi="Arial" w:cs="Times New Roman"/>
          <w:sz w:val="20"/>
          <w:szCs w:val="20"/>
          <w:lang w:val="ro-RO" w:eastAsia="ar-SA"/>
        </w:rPr>
        <w:tab/>
      </w:r>
      <w:r w:rsidRPr="00301FDE">
        <w:rPr>
          <w:rFonts w:ascii="Arial" w:eastAsia="Times New Roman" w:hAnsi="Arial" w:cs="Times New Roman"/>
          <w:sz w:val="20"/>
          <w:szCs w:val="20"/>
          <w:lang w:val="ro-RO" w:eastAsia="ar-SA"/>
        </w:rPr>
        <w:tab/>
      </w:r>
      <w:r w:rsidRPr="00301FDE">
        <w:rPr>
          <w:rFonts w:ascii="Arial" w:eastAsia="Times New Roman" w:hAnsi="Arial" w:cs="Times New Roman"/>
          <w:sz w:val="20"/>
          <w:szCs w:val="20"/>
          <w:lang w:val="ro-RO" w:eastAsia="ar-SA"/>
        </w:rPr>
        <w:tab/>
        <w:t xml:space="preserve">                                         </w:t>
      </w:r>
    </w:p>
    <w:p w:rsidR="00470627" w:rsidRPr="00301FDE" w:rsidRDefault="00470627" w:rsidP="00470627">
      <w:pPr>
        <w:suppressAutoHyphens/>
        <w:spacing w:line="240" w:lineRule="auto"/>
        <w:rPr>
          <w:rFonts w:eastAsia="Times New Roman" w:cs="Times New Roman"/>
          <w:i/>
          <w:sz w:val="20"/>
          <w:szCs w:val="20"/>
          <w:lang w:val="ro-RO" w:eastAsia="ar-SA"/>
        </w:rPr>
      </w:pPr>
    </w:p>
    <w:p w:rsidR="00470627" w:rsidRPr="00301FDE" w:rsidRDefault="00470627" w:rsidP="00470627">
      <w:pPr>
        <w:suppressAutoHyphens/>
        <w:spacing w:line="240" w:lineRule="auto"/>
        <w:rPr>
          <w:rFonts w:eastAsia="Times New Roman" w:cs="Times New Roman"/>
          <w:i/>
          <w:sz w:val="20"/>
          <w:szCs w:val="20"/>
          <w:lang w:val="ro-RO" w:eastAsia="ar-SA"/>
        </w:rPr>
      </w:pPr>
    </w:p>
    <w:p w:rsidR="00032965" w:rsidRDefault="00032965" w:rsidP="00470627">
      <w:pPr>
        <w:suppressAutoHyphens/>
        <w:spacing w:line="240" w:lineRule="auto"/>
        <w:rPr>
          <w:rFonts w:eastAsia="Times New Roman" w:cs="Times New Roman"/>
          <w:i/>
          <w:sz w:val="18"/>
          <w:szCs w:val="18"/>
          <w:lang w:val="ro-RO" w:eastAsia="ar-SA"/>
        </w:rPr>
      </w:pPr>
    </w:p>
    <w:p w:rsidR="00032965" w:rsidRDefault="00032965" w:rsidP="00470627">
      <w:pPr>
        <w:suppressAutoHyphens/>
        <w:spacing w:line="240" w:lineRule="auto"/>
        <w:rPr>
          <w:rFonts w:eastAsia="Times New Roman" w:cs="Times New Roman"/>
          <w:i/>
          <w:sz w:val="18"/>
          <w:szCs w:val="18"/>
          <w:lang w:val="ro-RO" w:eastAsia="ar-SA"/>
        </w:rPr>
      </w:pPr>
    </w:p>
    <w:p w:rsidR="00470627" w:rsidRPr="00470627" w:rsidRDefault="00470627" w:rsidP="00470627">
      <w:pPr>
        <w:overflowPunct w:val="0"/>
        <w:autoSpaceDE w:val="0"/>
        <w:autoSpaceDN w:val="0"/>
        <w:adjustRightInd w:val="0"/>
        <w:spacing w:line="240" w:lineRule="auto"/>
        <w:ind w:right="-1"/>
        <w:jc w:val="left"/>
        <w:rPr>
          <w:rFonts w:cs="Arial"/>
          <w:b/>
          <w:i/>
          <w:szCs w:val="24"/>
          <w:lang w:val="ro-RO"/>
        </w:rPr>
      </w:pPr>
      <w:r w:rsidRPr="00470627">
        <w:rPr>
          <w:rFonts w:cs="Arial"/>
          <w:b/>
          <w:i/>
          <w:szCs w:val="24"/>
          <w:lang w:val="ro-RO"/>
        </w:rPr>
        <w:lastRenderedPageBreak/>
        <w:t xml:space="preserve">                                                                                                                       Formularul  1</w:t>
      </w:r>
    </w:p>
    <w:p w:rsidR="00470627" w:rsidRPr="00470627" w:rsidRDefault="00470627" w:rsidP="00470627">
      <w:pPr>
        <w:suppressAutoHyphens/>
        <w:spacing w:line="240" w:lineRule="auto"/>
        <w:ind w:right="-210"/>
        <w:jc w:val="left"/>
        <w:rPr>
          <w:rFonts w:eastAsia="Times New Roman" w:cs="Times New Roman"/>
          <w:i/>
          <w:szCs w:val="24"/>
          <w:lang w:val="ro-RO" w:eastAsia="ar-SA"/>
        </w:rPr>
      </w:pPr>
      <w:r w:rsidRPr="00470627">
        <w:rPr>
          <w:rFonts w:eastAsia="Times New Roman" w:cs="Times New Roman"/>
          <w:i/>
          <w:szCs w:val="24"/>
          <w:lang w:val="ro-RO" w:eastAsia="ar-SA"/>
        </w:rPr>
        <w:t>OPERATOR ECONOMIC</w:t>
      </w:r>
    </w:p>
    <w:p w:rsidR="00470627" w:rsidRPr="00470627" w:rsidRDefault="00470627" w:rsidP="00470627">
      <w:pPr>
        <w:suppressAutoHyphens/>
        <w:spacing w:line="240" w:lineRule="auto"/>
        <w:ind w:left="-120" w:right="-210" w:firstLine="120"/>
        <w:jc w:val="left"/>
        <w:rPr>
          <w:rFonts w:eastAsia="Times New Roman" w:cs="Times New Roman"/>
          <w:szCs w:val="24"/>
          <w:lang w:val="ro-RO" w:eastAsia="ar-SA"/>
        </w:rPr>
      </w:pPr>
      <w:r w:rsidRPr="00470627">
        <w:rPr>
          <w:rFonts w:eastAsia="Times New Roman" w:cs="Times New Roman"/>
          <w:szCs w:val="24"/>
          <w:lang w:val="ro-RO" w:eastAsia="ar-SA"/>
        </w:rPr>
        <w:t>_____________________</w:t>
      </w:r>
    </w:p>
    <w:p w:rsidR="00470627" w:rsidRPr="00470627" w:rsidRDefault="00470627" w:rsidP="00470627">
      <w:pPr>
        <w:suppressAutoHyphens/>
        <w:spacing w:line="240" w:lineRule="auto"/>
        <w:ind w:left="-120" w:right="-210" w:firstLine="120"/>
        <w:jc w:val="left"/>
        <w:rPr>
          <w:rFonts w:eastAsia="Times New Roman" w:cs="Times New Roman"/>
          <w:i/>
          <w:szCs w:val="24"/>
          <w:lang w:val="ro-RO" w:eastAsia="ar-SA"/>
        </w:rPr>
      </w:pPr>
      <w:r w:rsidRPr="00470627">
        <w:rPr>
          <w:rFonts w:eastAsia="Times New Roman" w:cs="Times New Roman"/>
          <w:i/>
          <w:szCs w:val="24"/>
          <w:lang w:val="ro-RO" w:eastAsia="ar-SA"/>
        </w:rPr>
        <w:t xml:space="preserve">    (denumirea/numele)</w:t>
      </w:r>
    </w:p>
    <w:p w:rsidR="00470627" w:rsidRPr="00470627" w:rsidRDefault="00470627" w:rsidP="00470627">
      <w:pPr>
        <w:suppressAutoHyphens/>
        <w:spacing w:line="240" w:lineRule="auto"/>
        <w:ind w:left="-120" w:right="-210" w:firstLine="120"/>
        <w:jc w:val="left"/>
        <w:rPr>
          <w:rFonts w:eastAsia="Times New Roman" w:cs="Times New Roman"/>
          <w:szCs w:val="24"/>
          <w:lang w:val="ro-RO" w:eastAsia="ar-SA"/>
        </w:rPr>
      </w:pPr>
    </w:p>
    <w:p w:rsidR="00470627" w:rsidRPr="00470627" w:rsidRDefault="00470627" w:rsidP="00470627">
      <w:pPr>
        <w:suppressAutoHyphens/>
        <w:spacing w:line="240" w:lineRule="auto"/>
        <w:ind w:left="-120" w:right="-210" w:firstLine="120"/>
        <w:jc w:val="center"/>
        <w:rPr>
          <w:rFonts w:eastAsia="Times New Roman" w:cs="Times New Roman"/>
          <w:b/>
          <w:sz w:val="28"/>
          <w:szCs w:val="24"/>
          <w:lang w:val="ro-RO" w:eastAsia="ar-SA"/>
        </w:rPr>
      </w:pPr>
      <w:r w:rsidRPr="00470627">
        <w:rPr>
          <w:rFonts w:eastAsia="Times New Roman" w:cs="Times New Roman"/>
          <w:b/>
          <w:sz w:val="28"/>
          <w:szCs w:val="24"/>
          <w:lang w:val="ro-RO" w:eastAsia="ar-SA"/>
        </w:rPr>
        <w:t xml:space="preserve">DECLARAŢIE </w:t>
      </w:r>
    </w:p>
    <w:p w:rsidR="00470627" w:rsidRPr="00470627" w:rsidRDefault="00470627" w:rsidP="00470627">
      <w:pPr>
        <w:suppressAutoHyphens/>
        <w:spacing w:line="240" w:lineRule="auto"/>
        <w:ind w:left="-120" w:right="-210" w:firstLine="120"/>
        <w:jc w:val="center"/>
        <w:rPr>
          <w:rFonts w:eastAsia="Times New Roman" w:cs="Times New Roman"/>
          <w:b/>
          <w:i/>
          <w:szCs w:val="24"/>
          <w:lang w:val="ro-RO" w:eastAsia="ar-SA"/>
        </w:rPr>
      </w:pPr>
      <w:r w:rsidRPr="00470627">
        <w:rPr>
          <w:rFonts w:eastAsia="Times New Roman" w:cs="Times New Roman"/>
          <w:b/>
          <w:i/>
          <w:szCs w:val="24"/>
          <w:lang w:val="ro-RO" w:eastAsia="ar-SA"/>
        </w:rPr>
        <w:t>privind eligibilitatea</w:t>
      </w:r>
    </w:p>
    <w:p w:rsidR="00470627" w:rsidRPr="00470627" w:rsidRDefault="00470627" w:rsidP="00470627">
      <w:pPr>
        <w:suppressAutoHyphens/>
        <w:spacing w:line="240" w:lineRule="auto"/>
        <w:ind w:left="-120" w:right="-210" w:firstLine="120"/>
        <w:jc w:val="left"/>
        <w:rPr>
          <w:rFonts w:eastAsia="Times New Roman" w:cs="Times New Roman"/>
          <w:szCs w:val="24"/>
          <w:lang w:val="ro-RO" w:eastAsia="ar-SA"/>
        </w:rPr>
      </w:pPr>
    </w:p>
    <w:p w:rsidR="00470627" w:rsidRPr="00470627" w:rsidRDefault="00470627" w:rsidP="00470627">
      <w:pPr>
        <w:suppressAutoHyphens/>
        <w:spacing w:line="240" w:lineRule="auto"/>
        <w:ind w:left="-120" w:right="-210" w:firstLine="120"/>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Subsemnatul, reprezentant împuternicit al _______________________________, </w:t>
      </w:r>
    </w:p>
    <w:p w:rsidR="00470627" w:rsidRPr="00470627" w:rsidRDefault="00470627" w:rsidP="00470627">
      <w:pPr>
        <w:suppressAutoHyphens/>
        <w:spacing w:line="240" w:lineRule="auto"/>
        <w:jc w:val="left"/>
        <w:rPr>
          <w:rFonts w:eastAsia="Times New Roman" w:cs="Times New Roman"/>
          <w:i/>
          <w:szCs w:val="24"/>
          <w:lang w:val="ro-RO" w:eastAsia="ar-SA"/>
        </w:rPr>
      </w:pPr>
      <w:r w:rsidRPr="00470627">
        <w:rPr>
          <w:rFonts w:eastAsia="Times New Roman" w:cs="Times New Roman"/>
          <w:i/>
          <w:szCs w:val="24"/>
          <w:lang w:val="ro-RO" w:eastAsia="ar-SA"/>
        </w:rPr>
        <w:t xml:space="preserve">                                            (denumirea/numele si sediul/adresa operatorului economic)</w:t>
      </w:r>
    </w:p>
    <w:p w:rsidR="00470627" w:rsidRPr="00470627" w:rsidRDefault="00470627" w:rsidP="00470627">
      <w:pPr>
        <w:suppressAutoHyphens/>
        <w:spacing w:line="240" w:lineRule="auto"/>
        <w:jc w:val="left"/>
        <w:rPr>
          <w:rFonts w:eastAsia="Times New Roman" w:cs="Times New Roman"/>
          <w:i/>
          <w:szCs w:val="24"/>
          <w:lang w:val="ro-RO" w:eastAsia="ar-SA"/>
        </w:rPr>
      </w:pP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declar pe propria răspundere, sub sancţiunea excluderii din procedură şi a sancţiunilor aplicate faptei de fals în acte publice, că nu ne aflăm in situaţiile prevazute la art. 69, 69</w:t>
      </w:r>
      <w:r w:rsidRPr="00470627">
        <w:rPr>
          <w:rFonts w:eastAsia="Times New Roman" w:cs="Times New Roman"/>
          <w:szCs w:val="24"/>
          <w:vertAlign w:val="superscript"/>
          <w:lang w:val="ro-RO" w:eastAsia="ar-SA"/>
        </w:rPr>
        <w:t>1</w:t>
      </w:r>
      <w:r w:rsidRPr="00470627">
        <w:rPr>
          <w:rFonts w:eastAsia="Times New Roman" w:cs="Times New Roman"/>
          <w:szCs w:val="24"/>
          <w:lang w:val="ro-RO" w:eastAsia="ar-SA"/>
        </w:rPr>
        <w:t xml:space="preserve"> si 180 din Ordonanţa de urgenţa a Guvernului nr. 34/2006 privind atribuirea contractelor de achiziţie publică, a contractelor de concesiune de lucrări publice şi a contractelor de concesiune de servicii, respectiv:</w:t>
      </w: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       - nu avem printre membrii consiliului de administratie/organ de conducere sau supervizare si/sau printre actionari ori asociati persoane care sunt sot/sotie, ruda sau afin pana la gradul al patrulea inclusiv, cu persoane ce detin functii de decizie in cadrul autoritatii contractante;</w:t>
      </w: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       - nu ne aflam in relatii comerciale, astfel cum sunt acestea prevazute la art. 69 lit. a), cu persoane ce detin functii de decizie in cadrul autoritatii contractante;</w:t>
      </w: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       - în ultimii 5 ani nu am fost condamnat prin hotărâre definitivă a unei instanţe judecătoreşti pentru participarea la activităţi ale unei organizaţii criminale, pentru corupţie, fraudă şi/ sau spălare de bani.</w:t>
      </w: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          De asemenea, declar că la prezenta procedură nu particip în două sau mai multe asocieri de operatori economici, nu depun candidatură/ofertă individuală şi o alta candidatură/ofertă comună, nu depun ofertă individuală, fiind nominalizat ca subcontractant în cadrul unei alte oferte. </w:t>
      </w: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           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470627" w:rsidRPr="00470627" w:rsidRDefault="00470627" w:rsidP="00470627">
      <w:pPr>
        <w:suppressAutoHyphens/>
        <w:spacing w:line="240" w:lineRule="auto"/>
        <w:rPr>
          <w:rFonts w:eastAsia="Times New Roman" w:cs="Times New Roman"/>
          <w:szCs w:val="24"/>
          <w:lang w:val="es-ES" w:eastAsia="ar-SA"/>
        </w:rPr>
      </w:pPr>
      <w:r w:rsidRPr="00470627">
        <w:rPr>
          <w:rFonts w:eastAsia="Times New Roman" w:cs="Times New Roman"/>
          <w:szCs w:val="24"/>
          <w:lang w:val="es-ES" w:eastAsia="ar-SA"/>
        </w:rPr>
        <w:t>Prezenta declaraţie este valabilă până la data de _________________________ .</w:t>
      </w:r>
    </w:p>
    <w:p w:rsidR="00470627" w:rsidRPr="00470627" w:rsidRDefault="00470627" w:rsidP="00470627">
      <w:pPr>
        <w:suppressAutoHyphens/>
        <w:spacing w:line="240" w:lineRule="auto"/>
        <w:rPr>
          <w:rFonts w:eastAsia="Times New Roman" w:cs="Times New Roman"/>
          <w:i/>
          <w:szCs w:val="24"/>
          <w:lang w:val="pt-BR" w:eastAsia="ar-SA"/>
        </w:rPr>
      </w:pPr>
      <w:r w:rsidRPr="00470627">
        <w:rPr>
          <w:rFonts w:eastAsia="Times New Roman" w:cs="Times New Roman"/>
          <w:szCs w:val="24"/>
          <w:lang w:val="pt-BR" w:eastAsia="ar-SA"/>
        </w:rPr>
        <w:t xml:space="preserve">                                       </w:t>
      </w:r>
      <w:r w:rsidRPr="00470627">
        <w:rPr>
          <w:rFonts w:eastAsia="Times New Roman" w:cs="Times New Roman"/>
          <w:i/>
          <w:szCs w:val="24"/>
          <w:lang w:val="pt-BR" w:eastAsia="ar-SA"/>
        </w:rPr>
        <w:t>(se precizează data expirării perioadei de valabilitate a ofertei)</w:t>
      </w:r>
    </w:p>
    <w:p w:rsidR="00470627" w:rsidRPr="00470627" w:rsidRDefault="00470627" w:rsidP="00470627">
      <w:pPr>
        <w:suppressAutoHyphens/>
        <w:spacing w:line="240" w:lineRule="auto"/>
        <w:rPr>
          <w:rFonts w:eastAsia="Times New Roman" w:cs="Times New Roman"/>
          <w:szCs w:val="24"/>
          <w:lang w:val="pt-BR" w:eastAsia="ar-SA"/>
        </w:rPr>
      </w:pPr>
    </w:p>
    <w:p w:rsidR="00470627" w:rsidRPr="00470627" w:rsidRDefault="00470627" w:rsidP="00470627">
      <w:pPr>
        <w:suppressAutoHyphens/>
        <w:spacing w:line="240" w:lineRule="auto"/>
        <w:ind w:left="-120" w:right="-210" w:firstLine="120"/>
        <w:jc w:val="left"/>
        <w:rPr>
          <w:rFonts w:eastAsia="Times New Roman" w:cs="Times New Roman"/>
          <w:szCs w:val="24"/>
          <w:lang w:val="pt-BR" w:eastAsia="ar-SA"/>
        </w:rPr>
      </w:pPr>
    </w:p>
    <w:p w:rsidR="00470627" w:rsidRPr="00470627" w:rsidRDefault="00470627" w:rsidP="00470627">
      <w:pPr>
        <w:suppressAutoHyphens/>
        <w:spacing w:line="360" w:lineRule="auto"/>
        <w:ind w:left="-120" w:right="-210" w:firstLine="120"/>
        <w:jc w:val="left"/>
        <w:rPr>
          <w:rFonts w:eastAsia="Times New Roman" w:cs="Times New Roman"/>
          <w:i/>
          <w:szCs w:val="24"/>
          <w:lang w:val="pt-BR" w:eastAsia="ar-SA"/>
        </w:rPr>
      </w:pPr>
      <w:r w:rsidRPr="00470627">
        <w:rPr>
          <w:rFonts w:eastAsia="Times New Roman" w:cs="Times New Roman"/>
          <w:szCs w:val="24"/>
          <w:lang w:val="pt-BR" w:eastAsia="ar-SA"/>
        </w:rPr>
        <w:t>Data completării</w:t>
      </w:r>
      <w:r w:rsidRPr="00470627">
        <w:rPr>
          <w:rFonts w:eastAsia="Times New Roman" w:cs="Times New Roman"/>
          <w:szCs w:val="24"/>
          <w:lang w:val="pt-BR" w:eastAsia="ar-SA"/>
        </w:rPr>
        <w:tab/>
      </w:r>
      <w:r w:rsidRPr="00470627">
        <w:rPr>
          <w:rFonts w:eastAsia="Times New Roman" w:cs="Times New Roman"/>
          <w:szCs w:val="24"/>
          <w:lang w:val="pt-BR" w:eastAsia="ar-SA"/>
        </w:rPr>
        <w:tab/>
      </w:r>
      <w:r w:rsidRPr="00470627">
        <w:rPr>
          <w:rFonts w:eastAsia="Times New Roman" w:cs="Times New Roman"/>
          <w:szCs w:val="24"/>
          <w:lang w:val="pt-BR" w:eastAsia="ar-SA"/>
        </w:rPr>
        <w:tab/>
      </w:r>
      <w:r w:rsidRPr="00470627">
        <w:rPr>
          <w:rFonts w:eastAsia="Times New Roman" w:cs="Times New Roman"/>
          <w:szCs w:val="24"/>
          <w:lang w:val="pt-BR" w:eastAsia="ar-SA"/>
        </w:rPr>
        <w:tab/>
      </w:r>
      <w:r w:rsidRPr="00470627">
        <w:rPr>
          <w:rFonts w:eastAsia="Times New Roman" w:cs="Times New Roman"/>
          <w:szCs w:val="24"/>
          <w:lang w:val="pt-BR" w:eastAsia="ar-SA"/>
        </w:rPr>
        <w:tab/>
      </w:r>
      <w:r w:rsidRPr="00470627">
        <w:rPr>
          <w:rFonts w:eastAsia="Times New Roman" w:cs="Times New Roman"/>
          <w:szCs w:val="24"/>
          <w:lang w:val="pt-BR" w:eastAsia="ar-SA"/>
        </w:rPr>
        <w:tab/>
      </w:r>
      <w:r w:rsidRPr="00470627">
        <w:rPr>
          <w:rFonts w:eastAsia="Times New Roman" w:cs="Times New Roman"/>
          <w:szCs w:val="24"/>
          <w:lang w:val="pt-BR" w:eastAsia="ar-SA"/>
        </w:rPr>
        <w:tab/>
        <w:t xml:space="preserve">     </w:t>
      </w:r>
    </w:p>
    <w:p w:rsidR="00470627" w:rsidRPr="00470627" w:rsidRDefault="00470627" w:rsidP="00470627">
      <w:pPr>
        <w:suppressAutoHyphens/>
        <w:spacing w:line="240" w:lineRule="auto"/>
        <w:ind w:left="-120" w:right="-210" w:firstLine="120"/>
        <w:jc w:val="left"/>
        <w:rPr>
          <w:rFonts w:eastAsia="Times New Roman" w:cs="Times New Roman"/>
          <w:i/>
          <w:szCs w:val="24"/>
          <w:lang w:val="pt-BR" w:eastAsia="ar-SA"/>
        </w:rPr>
      </w:pPr>
      <w:r w:rsidRPr="00470627">
        <w:rPr>
          <w:rFonts w:eastAsia="Times New Roman" w:cs="Times New Roman"/>
          <w:i/>
          <w:szCs w:val="24"/>
          <w:lang w:val="pt-BR" w:eastAsia="ar-SA"/>
        </w:rPr>
        <w:t xml:space="preserve">…………………          </w:t>
      </w:r>
      <w:r w:rsidRPr="00470627">
        <w:rPr>
          <w:rFonts w:eastAsia="Times New Roman" w:cs="Times New Roman"/>
          <w:i/>
          <w:szCs w:val="24"/>
          <w:lang w:val="pt-BR" w:eastAsia="ar-SA"/>
        </w:rPr>
        <w:tab/>
      </w:r>
      <w:r w:rsidRPr="00470627">
        <w:rPr>
          <w:rFonts w:eastAsia="Times New Roman" w:cs="Times New Roman"/>
          <w:i/>
          <w:szCs w:val="24"/>
          <w:lang w:val="pt-BR" w:eastAsia="ar-SA"/>
        </w:rPr>
        <w:tab/>
      </w:r>
      <w:r w:rsidRPr="00470627">
        <w:rPr>
          <w:rFonts w:eastAsia="Times New Roman" w:cs="Times New Roman"/>
          <w:i/>
          <w:szCs w:val="24"/>
          <w:lang w:val="pt-BR" w:eastAsia="ar-SA"/>
        </w:rPr>
        <w:tab/>
      </w:r>
      <w:r w:rsidRPr="00470627">
        <w:rPr>
          <w:rFonts w:eastAsia="Times New Roman" w:cs="Times New Roman"/>
          <w:i/>
          <w:szCs w:val="24"/>
          <w:lang w:val="pt-BR" w:eastAsia="ar-SA"/>
        </w:rPr>
        <w:tab/>
      </w:r>
      <w:r w:rsidRPr="00470627">
        <w:rPr>
          <w:rFonts w:eastAsia="Times New Roman" w:cs="Times New Roman"/>
          <w:i/>
          <w:szCs w:val="24"/>
          <w:lang w:val="pt-BR" w:eastAsia="ar-SA"/>
        </w:rPr>
        <w:tab/>
      </w:r>
      <w:r w:rsidRPr="00470627">
        <w:rPr>
          <w:rFonts w:eastAsia="Times New Roman" w:cs="Times New Roman"/>
          <w:i/>
          <w:szCs w:val="24"/>
          <w:lang w:val="pt-BR" w:eastAsia="ar-SA"/>
        </w:rPr>
        <w:tab/>
      </w:r>
      <w:r w:rsidRPr="00470627">
        <w:rPr>
          <w:rFonts w:eastAsia="Times New Roman" w:cs="Times New Roman"/>
          <w:i/>
          <w:szCs w:val="24"/>
          <w:lang w:val="pt-BR" w:eastAsia="ar-SA"/>
        </w:rPr>
        <w:tab/>
      </w:r>
      <w:r w:rsidRPr="00470627">
        <w:rPr>
          <w:rFonts w:eastAsia="Times New Roman" w:cs="Times New Roman"/>
          <w:i/>
          <w:szCs w:val="24"/>
          <w:lang w:val="pt-BR" w:eastAsia="ar-SA"/>
        </w:rPr>
        <w:tab/>
      </w:r>
      <w:r w:rsidRPr="00470627">
        <w:rPr>
          <w:rFonts w:eastAsia="Times New Roman" w:cs="Times New Roman"/>
          <w:i/>
          <w:szCs w:val="24"/>
          <w:lang w:val="pt-BR" w:eastAsia="ar-SA"/>
        </w:rPr>
        <w:tab/>
        <w:t xml:space="preserve">    </w:t>
      </w:r>
      <w:r w:rsidRPr="00470627">
        <w:rPr>
          <w:rFonts w:eastAsia="Times New Roman" w:cs="Times New Roman"/>
          <w:i/>
          <w:szCs w:val="24"/>
          <w:lang w:val="pt-BR" w:eastAsia="ar-SA"/>
        </w:rPr>
        <w:tab/>
      </w:r>
    </w:p>
    <w:p w:rsidR="00470627" w:rsidRPr="00470627" w:rsidRDefault="00470627" w:rsidP="00470627">
      <w:pPr>
        <w:suppressAutoHyphens/>
        <w:spacing w:line="240" w:lineRule="auto"/>
        <w:ind w:left="-120" w:right="-210" w:firstLine="120"/>
        <w:jc w:val="left"/>
        <w:rPr>
          <w:rFonts w:eastAsia="Times New Roman" w:cs="Times New Roman"/>
          <w:szCs w:val="24"/>
          <w:lang w:val="pt-BR" w:eastAsia="ar-SA"/>
        </w:rPr>
      </w:pPr>
    </w:p>
    <w:p w:rsidR="00470627" w:rsidRPr="00470627" w:rsidRDefault="00470627" w:rsidP="00470627">
      <w:pPr>
        <w:suppressAutoHyphens/>
        <w:spacing w:line="240" w:lineRule="auto"/>
        <w:jc w:val="left"/>
        <w:rPr>
          <w:rFonts w:eastAsia="Times New Roman" w:cs="Times New Roman"/>
          <w:i/>
          <w:iCs/>
          <w:szCs w:val="24"/>
          <w:lang w:val="ro-RO" w:eastAsia="ar-SA"/>
        </w:rPr>
      </w:pPr>
      <w:r w:rsidRPr="00470627">
        <w:rPr>
          <w:rFonts w:eastAsia="Times New Roman" w:cs="Times New Roman"/>
          <w:i/>
          <w:iCs/>
          <w:szCs w:val="24"/>
          <w:lang w:val="ro-RO" w:eastAsia="ar-SA"/>
        </w:rPr>
        <w:t xml:space="preserve">                                                                                                Operator economic,</w:t>
      </w:r>
    </w:p>
    <w:p w:rsidR="00470627" w:rsidRPr="00470627" w:rsidRDefault="00470627" w:rsidP="00470627">
      <w:pPr>
        <w:suppressAutoHyphens/>
        <w:spacing w:line="240" w:lineRule="auto"/>
        <w:jc w:val="left"/>
        <w:rPr>
          <w:rFonts w:eastAsia="Times New Roman" w:cs="Times New Roman"/>
          <w:i/>
          <w:iCs/>
          <w:szCs w:val="24"/>
          <w:lang w:val="ro-RO" w:eastAsia="ar-SA"/>
        </w:rPr>
      </w:pP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t xml:space="preserve">                            </w:t>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t>...............................</w:t>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t xml:space="preserve">      </w:t>
      </w:r>
      <w:r w:rsidRPr="00470627">
        <w:rPr>
          <w:rFonts w:eastAsia="Times New Roman" w:cs="Times New Roman"/>
          <w:szCs w:val="24"/>
          <w:lang w:val="ro-RO" w:eastAsia="ar-SA"/>
        </w:rPr>
        <w:t xml:space="preserve">   (semnatura autorizată )</w:t>
      </w:r>
    </w:p>
    <w:p w:rsidR="00470627" w:rsidRPr="00470627" w:rsidRDefault="00470627" w:rsidP="00470627">
      <w:pPr>
        <w:suppressAutoHyphens/>
        <w:spacing w:line="240" w:lineRule="auto"/>
        <w:jc w:val="left"/>
        <w:rPr>
          <w:rFonts w:eastAsia="Times New Roman" w:cs="Times New Roman"/>
          <w:i/>
          <w:iCs/>
          <w:szCs w:val="24"/>
          <w:lang w:val="ro-RO" w:eastAsia="ar-SA"/>
        </w:rPr>
      </w:pPr>
    </w:p>
    <w:p w:rsidR="00470627" w:rsidRPr="00470627" w:rsidRDefault="00470627" w:rsidP="00470627">
      <w:pPr>
        <w:suppressAutoHyphens/>
        <w:spacing w:line="240" w:lineRule="auto"/>
        <w:jc w:val="left"/>
        <w:rPr>
          <w:rFonts w:eastAsia="Times New Roman" w:cs="Times New Roman"/>
          <w:i/>
          <w:iCs/>
          <w:szCs w:val="24"/>
          <w:lang w:val="ro-RO" w:eastAsia="ar-SA"/>
        </w:rPr>
      </w:pPr>
    </w:p>
    <w:p w:rsidR="00470627" w:rsidRPr="00470627" w:rsidRDefault="00470627" w:rsidP="00470627">
      <w:pPr>
        <w:suppressAutoHyphens/>
        <w:spacing w:line="240" w:lineRule="auto"/>
        <w:jc w:val="left"/>
        <w:rPr>
          <w:rFonts w:eastAsia="Times New Roman" w:cs="Times New Roman"/>
          <w:i/>
          <w:iCs/>
          <w:szCs w:val="24"/>
          <w:lang w:val="ro-RO" w:eastAsia="ar-SA"/>
        </w:rPr>
      </w:pPr>
    </w:p>
    <w:p w:rsidR="00470627" w:rsidRPr="00470627" w:rsidRDefault="00470627" w:rsidP="00470627">
      <w:pPr>
        <w:suppressAutoHyphens/>
        <w:spacing w:line="240" w:lineRule="auto"/>
        <w:jc w:val="left"/>
        <w:rPr>
          <w:rFonts w:eastAsia="Times New Roman" w:cs="Times New Roman"/>
          <w:b/>
          <w:i/>
          <w:szCs w:val="24"/>
          <w:lang w:val="ro-RO" w:eastAsia="ar-SA"/>
        </w:rPr>
      </w:pPr>
      <w:r w:rsidRPr="00470627">
        <w:rPr>
          <w:rFonts w:eastAsia="Times New Roman" w:cs="Times New Roman"/>
          <w:b/>
          <w:i/>
          <w:szCs w:val="24"/>
          <w:lang w:val="ro-RO" w:eastAsia="ar-SA"/>
        </w:rPr>
        <w:t xml:space="preserve">                                                                                            </w:t>
      </w:r>
    </w:p>
    <w:p w:rsidR="00204682" w:rsidRDefault="00204682" w:rsidP="00204682">
      <w:pPr>
        <w:jc w:val="right"/>
        <w:rPr>
          <w:color w:val="000000"/>
        </w:rPr>
      </w:pPr>
      <w:r>
        <w:rPr>
          <w:color w:val="000000"/>
        </w:rPr>
        <w:lastRenderedPageBreak/>
        <w:t>Formular</w:t>
      </w:r>
      <w:r w:rsidR="00D764C1">
        <w:rPr>
          <w:color w:val="000000"/>
        </w:rPr>
        <w:t xml:space="preserve"> *</w:t>
      </w:r>
    </w:p>
    <w:p w:rsidR="00E729F9" w:rsidRDefault="00E729F9" w:rsidP="00E729F9">
      <w:pPr>
        <w:jc w:val="center"/>
        <w:rPr>
          <w:color w:val="0000FF"/>
        </w:rPr>
      </w:pPr>
      <w:r w:rsidRPr="001751BB">
        <w:rPr>
          <w:color w:val="000000"/>
        </w:rPr>
        <w:t>C</w:t>
      </w:r>
      <w:r>
        <w:rPr>
          <w:color w:val="000000"/>
        </w:rPr>
        <w:t>ertificat</w:t>
      </w:r>
      <w:r w:rsidRPr="001751BB">
        <w:rPr>
          <w:color w:val="0000FF"/>
        </w:rPr>
        <w:t xml:space="preserve"> </w:t>
      </w:r>
      <w:r w:rsidRPr="001751BB">
        <w:rPr>
          <w:color w:val="000000"/>
        </w:rPr>
        <w:t>de participare la licitaţie cu ofertã independentã</w:t>
      </w:r>
    </w:p>
    <w:p w:rsidR="00E729F9" w:rsidRPr="001751BB" w:rsidRDefault="00E729F9" w:rsidP="00E729F9">
      <w:pPr>
        <w:ind w:firstLine="720"/>
      </w:pPr>
      <w:r>
        <w:t xml:space="preserve"> </w:t>
      </w:r>
    </w:p>
    <w:p w:rsidR="00E729F9" w:rsidRDefault="00E729F9" w:rsidP="00E729F9">
      <w:pPr>
        <w:rPr>
          <w:color w:val="0000FF"/>
        </w:rPr>
      </w:pPr>
      <w:r w:rsidRPr="001751BB">
        <w:rPr>
          <w:color w:val="0000FF"/>
        </w:rPr>
        <w:br/>
      </w:r>
      <w:r w:rsidRPr="001751BB">
        <w:rPr>
          <w:color w:val="000000"/>
        </w:rPr>
        <w:t>    I. Subsemnatul/Subsemnaţii, ........................., reprezentant/reprezentanţi legali al/ai ............................., întreprindere/asociere care va participa la procedura de achiziţie publicã organizatã de ............................., în calitate de autoritate contractantã, cu nr. .......................... din data de ........................,</w:t>
      </w:r>
      <w:r w:rsidRPr="001751BB">
        <w:rPr>
          <w:color w:val="0000FF"/>
        </w:rPr>
        <w:t xml:space="preserve"> </w:t>
      </w:r>
      <w:r w:rsidRPr="001751BB">
        <w:rPr>
          <w:color w:val="0000FF"/>
        </w:rPr>
        <w:br/>
      </w:r>
      <w:r w:rsidRPr="001751BB">
        <w:rPr>
          <w:color w:val="000000"/>
        </w:rPr>
        <w:t>    certific/certificãm prin prezenta cã informaţiile conţinute sunt adevãrate şi complete din toate punctele de vedere.</w:t>
      </w:r>
      <w:r w:rsidRPr="001751BB">
        <w:rPr>
          <w:color w:val="0000FF"/>
        </w:rPr>
        <w:t xml:space="preserve"> </w:t>
      </w:r>
    </w:p>
    <w:p w:rsidR="00E729F9" w:rsidRDefault="00E729F9" w:rsidP="00E729F9">
      <w:pPr>
        <w:rPr>
          <w:color w:val="000000"/>
        </w:rPr>
      </w:pPr>
      <w:r w:rsidRPr="001751BB">
        <w:rPr>
          <w:color w:val="0000FF"/>
        </w:rPr>
        <w:br/>
      </w:r>
      <w:r w:rsidRPr="001751BB">
        <w:rPr>
          <w:color w:val="000000"/>
        </w:rPr>
        <w:t>    II. Certific/Certificãm prin prezenta, în numele ................................., urmãtoarele:</w:t>
      </w:r>
      <w:r w:rsidRPr="001751BB">
        <w:rPr>
          <w:color w:val="0000FF"/>
        </w:rPr>
        <w:t xml:space="preserve"> </w:t>
      </w:r>
      <w:r w:rsidRPr="001751BB">
        <w:rPr>
          <w:color w:val="0000FF"/>
        </w:rPr>
        <w:br/>
      </w:r>
      <w:r w:rsidRPr="001751BB">
        <w:rPr>
          <w:color w:val="000000"/>
        </w:rPr>
        <w:t>    1. am citit şi am înţeles conţinutul prezentului certificat;</w:t>
      </w:r>
      <w:r w:rsidRPr="001751BB">
        <w:rPr>
          <w:color w:val="0000FF"/>
        </w:rPr>
        <w:t xml:space="preserve"> </w:t>
      </w:r>
      <w:r w:rsidRPr="001751BB">
        <w:rPr>
          <w:color w:val="0000FF"/>
        </w:rPr>
        <w:br/>
      </w:r>
      <w:r w:rsidRPr="001751BB">
        <w:rPr>
          <w:color w:val="000000"/>
        </w:rPr>
        <w:t>    2. consimt/consimţim descalificarea noastrã de la procedura de achiziţie publicã în condiţiile în care cele declarate se dovedesc a fi neadevãrate şi/sau incomplete în orice privinţã;</w:t>
      </w:r>
      <w:r w:rsidRPr="001751BB">
        <w:rPr>
          <w:color w:val="0000FF"/>
        </w:rPr>
        <w:t xml:space="preserve"> </w:t>
      </w:r>
      <w:r w:rsidRPr="001751BB">
        <w:rPr>
          <w:color w:val="0000FF"/>
        </w:rPr>
        <w:br/>
      </w:r>
      <w:r w:rsidRPr="001751BB">
        <w:rPr>
          <w:color w:val="000000"/>
        </w:rPr>
        <w:t>    3. fiecare semnãturã prezentã pe acest document reprezintã persoana desemnatã sã înainteze oferta de participare, inclusiv în privinţa termenilor conţinuţi de ofertã;</w:t>
      </w:r>
      <w:r w:rsidRPr="001751BB">
        <w:rPr>
          <w:color w:val="0000FF"/>
        </w:rPr>
        <w:t xml:space="preserve"> </w:t>
      </w:r>
      <w:r w:rsidRPr="001751BB">
        <w:rPr>
          <w:color w:val="0000FF"/>
        </w:rPr>
        <w:br/>
      </w:r>
      <w:r w:rsidRPr="001751BB">
        <w:rPr>
          <w:color w:val="000000"/>
        </w:rPr>
        <w:t>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w:t>
      </w:r>
      <w:r w:rsidRPr="001751BB">
        <w:rPr>
          <w:color w:val="0000FF"/>
        </w:rPr>
        <w:t xml:space="preserve"> </w:t>
      </w:r>
      <w:r w:rsidRPr="001751BB">
        <w:rPr>
          <w:color w:val="0000FF"/>
        </w:rPr>
        <w:br/>
      </w:r>
      <w:r w:rsidRPr="001751BB">
        <w:rPr>
          <w:color w:val="000000"/>
        </w:rPr>
        <w:t>    5. oferta prezentatã a fost conceputã şi formulatã în mod independent faţã de oricare concurent, fãrã a exista consultãri, comunicãri, înţelegeri sau aranjamente cu aceştia;</w:t>
      </w:r>
      <w:r w:rsidRPr="001751BB">
        <w:rPr>
          <w:color w:val="0000FF"/>
        </w:rPr>
        <w:t xml:space="preserve"> </w:t>
      </w:r>
      <w:r w:rsidRPr="001751BB">
        <w:rPr>
          <w:color w:val="0000FF"/>
        </w:rPr>
        <w:br/>
      </w:r>
      <w:r w:rsidRPr="001751BB">
        <w:rPr>
          <w:color w:val="000000"/>
        </w:rPr>
        <w:t>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w:t>
      </w:r>
      <w:r w:rsidRPr="001751BB">
        <w:rPr>
          <w:color w:val="0000FF"/>
        </w:rPr>
        <w:t xml:space="preserve"> </w:t>
      </w:r>
      <w:r w:rsidRPr="001751BB">
        <w:rPr>
          <w:color w:val="0000FF"/>
        </w:rPr>
        <w:br/>
      </w:r>
      <w:r w:rsidRPr="001751BB">
        <w:rPr>
          <w:color w:val="000000"/>
        </w:rPr>
        <w:t>    7. oferta prezentatã nu conţine elemente care derivã din înţelegeri între concurenţi în ceea ce priveşte calitatea, cantitatea, specificaţii particulare ale produselor sau serviciilor oferite;</w:t>
      </w:r>
      <w:r w:rsidRPr="001751BB">
        <w:rPr>
          <w:color w:val="0000FF"/>
        </w:rPr>
        <w:t xml:space="preserve"> </w:t>
      </w:r>
      <w:r w:rsidRPr="001751BB">
        <w:rPr>
          <w:color w:val="0000FF"/>
        </w:rPr>
        <w:br/>
      </w:r>
      <w:r w:rsidRPr="001751BB">
        <w:rPr>
          <w:color w:val="000000"/>
        </w:rPr>
        <w:t>    8. detaliile prezentate în ofertã nu au fost comunicate, direct sau indirect, niciunui concurent înainte de momentul oficial al deschiderii publice, anunţatã de contractor.</w:t>
      </w:r>
      <w:r w:rsidRPr="001751BB">
        <w:rPr>
          <w:color w:val="0000FF"/>
        </w:rPr>
        <w:t xml:space="preserve"> </w:t>
      </w:r>
      <w:r w:rsidRPr="001751BB">
        <w:rPr>
          <w:color w:val="0000FF"/>
        </w:rPr>
        <w:br/>
      </w:r>
      <w:r w:rsidRPr="001751BB">
        <w:rPr>
          <w:color w:val="000000"/>
        </w:rPr>
        <w:t>    III. Sub rezerva sancţiunilor prevãzute de legislaţia în vigoare, declar/declarãm cã cele consemnate în prezentul certificat sunt adevãrate şi întrutotul conforme cu realitatea.</w:t>
      </w:r>
      <w:r w:rsidRPr="001751BB">
        <w:rPr>
          <w:color w:val="0000FF"/>
        </w:rPr>
        <w:t xml:space="preserve"> </w:t>
      </w:r>
      <w:r w:rsidRPr="001751BB">
        <w:rPr>
          <w:color w:val="0000FF"/>
        </w:rPr>
        <w:br/>
      </w:r>
      <w:r w:rsidRPr="001751BB">
        <w:rPr>
          <w:color w:val="0000FF"/>
        </w:rPr>
        <w:br/>
      </w:r>
      <w:r w:rsidRPr="001751BB">
        <w:rPr>
          <w:color w:val="000000"/>
        </w:rPr>
        <w:t xml:space="preserve">            Ofertant,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Pr="001751BB">
        <w:rPr>
          <w:color w:val="000000"/>
        </w:rPr>
        <w:t>Data</w:t>
      </w:r>
      <w:r w:rsidRPr="001751BB">
        <w:rPr>
          <w:color w:val="0000FF"/>
        </w:rPr>
        <w:t xml:space="preserve"> </w:t>
      </w:r>
      <w:r w:rsidRPr="001751BB">
        <w:rPr>
          <w:color w:val="0000FF"/>
        </w:rPr>
        <w:br/>
      </w:r>
      <w:r w:rsidRPr="001751BB">
        <w:rPr>
          <w:color w:val="000000"/>
        </w:rPr>
        <w:t>         ...............</w:t>
      </w:r>
      <w:r w:rsidRPr="001751BB">
        <w:rPr>
          <w:color w:val="0000FF"/>
        </w:rPr>
        <w:t xml:space="preserve"> </w:t>
      </w:r>
      <w:r>
        <w:rPr>
          <w:color w:val="0000FF"/>
        </w:rPr>
        <w:tab/>
      </w:r>
      <w:r>
        <w:rPr>
          <w:color w:val="0000FF"/>
        </w:rPr>
        <w:tab/>
      </w:r>
      <w:r>
        <w:rPr>
          <w:color w:val="0000FF"/>
        </w:rPr>
        <w:tab/>
      </w:r>
      <w:r>
        <w:rPr>
          <w:color w:val="0000FF"/>
        </w:rPr>
        <w:tab/>
      </w:r>
      <w:r>
        <w:rPr>
          <w:color w:val="0000FF"/>
        </w:rPr>
        <w:tab/>
      </w:r>
      <w:r>
        <w:rPr>
          <w:color w:val="0000FF"/>
        </w:rPr>
        <w:tab/>
      </w:r>
      <w:r>
        <w:rPr>
          <w:color w:val="0000FF"/>
        </w:rPr>
        <w:tab/>
      </w:r>
      <w:r>
        <w:rPr>
          <w:color w:val="0000FF"/>
        </w:rPr>
        <w:tab/>
      </w:r>
      <w:r>
        <w:rPr>
          <w:color w:val="0000FF"/>
        </w:rPr>
        <w:tab/>
      </w:r>
      <w:r w:rsidRPr="001751BB">
        <w:rPr>
          <w:color w:val="000000"/>
        </w:rPr>
        <w:t>..............</w:t>
      </w:r>
      <w:r w:rsidRPr="001751BB">
        <w:rPr>
          <w:color w:val="0000FF"/>
        </w:rPr>
        <w:br/>
      </w:r>
      <w:r w:rsidRPr="001751BB">
        <w:rPr>
          <w:color w:val="0000FF"/>
        </w:rPr>
        <w:br/>
      </w:r>
      <w:r w:rsidR="001D2C54">
        <w:rPr>
          <w:color w:val="000000"/>
        </w:rPr>
        <w:t>Reprezentant legal</w:t>
      </w:r>
    </w:p>
    <w:p w:rsidR="00E729F9" w:rsidRDefault="00807DDC" w:rsidP="00E729F9">
      <w:pPr>
        <w:rPr>
          <w:color w:val="000000"/>
        </w:rPr>
      </w:pPr>
      <w:r>
        <w:rPr>
          <w:color w:val="000000"/>
        </w:rPr>
        <w:t xml:space="preserve">         </w:t>
      </w:r>
      <w:r w:rsidR="008278AC">
        <w:rPr>
          <w:color w:val="000000"/>
        </w:rPr>
        <w:t>(</w:t>
      </w:r>
      <w:r>
        <w:rPr>
          <w:color w:val="000000"/>
        </w:rPr>
        <w:t>semnatura</w:t>
      </w:r>
      <w:r w:rsidR="008278AC">
        <w:rPr>
          <w:color w:val="000000"/>
        </w:rPr>
        <w:t>)</w:t>
      </w:r>
    </w:p>
    <w:p w:rsidR="00E729F9" w:rsidRDefault="00E729F9" w:rsidP="00E729F9">
      <w:pPr>
        <w:rPr>
          <w:color w:val="000000"/>
        </w:rPr>
      </w:pPr>
    </w:p>
    <w:p w:rsidR="00E729F9" w:rsidRPr="00A84929" w:rsidRDefault="00765F1B" w:rsidP="00765F1B">
      <w:pPr>
        <w:pStyle w:val="Heading1"/>
        <w:jc w:val="right"/>
        <w:rPr>
          <w:rFonts w:ascii="Times New Roman" w:hAnsi="Times New Roman"/>
          <w:sz w:val="20"/>
          <w:szCs w:val="20"/>
        </w:rPr>
      </w:pPr>
      <w:bookmarkStart w:id="0" w:name="_Toc239572961"/>
      <w:r w:rsidRPr="00A84929">
        <w:rPr>
          <w:rFonts w:ascii="Times New Roman" w:hAnsi="Times New Roman"/>
          <w:sz w:val="20"/>
          <w:szCs w:val="20"/>
        </w:rPr>
        <w:lastRenderedPageBreak/>
        <w:t>Formular F2</w:t>
      </w:r>
    </w:p>
    <w:bookmarkEnd w:id="0"/>
    <w:p w:rsidR="00E729F9" w:rsidRPr="00A84929" w:rsidRDefault="00E729F9" w:rsidP="00E729F9">
      <w:pPr>
        <w:jc w:val="center"/>
        <w:rPr>
          <w:b/>
          <w:sz w:val="20"/>
          <w:szCs w:val="20"/>
        </w:rPr>
      </w:pPr>
    </w:p>
    <w:p w:rsidR="00E729F9" w:rsidRPr="00A84929" w:rsidRDefault="00E729F9" w:rsidP="00E729F9">
      <w:pPr>
        <w:jc w:val="center"/>
        <w:rPr>
          <w:b/>
          <w:sz w:val="20"/>
          <w:szCs w:val="20"/>
        </w:rPr>
      </w:pPr>
      <w:r w:rsidRPr="00A84929">
        <w:rPr>
          <w:b/>
          <w:sz w:val="20"/>
          <w:szCs w:val="20"/>
        </w:rPr>
        <w:t>Declaratie privind neincadrarea in prevederile</w:t>
      </w:r>
    </w:p>
    <w:p w:rsidR="00E729F9" w:rsidRPr="00A84929" w:rsidRDefault="00E729F9" w:rsidP="00E729F9">
      <w:pPr>
        <w:jc w:val="center"/>
        <w:rPr>
          <w:b/>
          <w:sz w:val="20"/>
          <w:szCs w:val="20"/>
        </w:rPr>
      </w:pPr>
      <w:r w:rsidRPr="00A84929">
        <w:rPr>
          <w:b/>
          <w:sz w:val="20"/>
          <w:szCs w:val="20"/>
        </w:rPr>
        <w:t xml:space="preserve"> art 181 si art. 69 indice 1 din OUG. nr  34/2006</w:t>
      </w:r>
    </w:p>
    <w:p w:rsidR="00E729F9" w:rsidRPr="00A84929" w:rsidRDefault="00E729F9" w:rsidP="00E729F9">
      <w:pPr>
        <w:shd w:val="clear" w:color="auto" w:fill="FFFFFF"/>
        <w:tabs>
          <w:tab w:val="left" w:leader="dot" w:pos="7862"/>
        </w:tabs>
        <w:ind w:firstLine="1080"/>
        <w:rPr>
          <w:sz w:val="20"/>
          <w:szCs w:val="20"/>
        </w:rPr>
      </w:pPr>
      <w:r w:rsidRPr="00A84929">
        <w:rPr>
          <w:sz w:val="20"/>
          <w:szCs w:val="20"/>
        </w:rPr>
        <w:t xml:space="preserve">Subsemnatul, .............. reprezentant împuternicit al ......................... </w:t>
      </w:r>
      <w:r w:rsidRPr="00A84929">
        <w:rPr>
          <w:i/>
          <w:sz w:val="20"/>
          <w:szCs w:val="20"/>
        </w:rPr>
        <w:t>(denumirea operatorului economic</w:t>
      </w:r>
      <w:r w:rsidRPr="00A84929">
        <w:rPr>
          <w:sz w:val="20"/>
          <w:szCs w:val="20"/>
        </w:rPr>
        <w:t xml:space="preserve">) în calitate de candidat/ofertant/ofertant asociat/terţ susţinător al candidatului/ofertantului, declar pe propria răspundere, sub sancţiunea excluderii din procedura de achiziţie publică şi sub sancţiunile aplicabile faptei de fals în acte publice, că nu mă aflu în situaţia prevăzută la </w:t>
      </w:r>
      <w:r w:rsidRPr="00A84929">
        <w:rPr>
          <w:b/>
          <w:sz w:val="20"/>
          <w:szCs w:val="20"/>
        </w:rPr>
        <w:t>art. 180</w:t>
      </w:r>
      <w:r w:rsidRPr="00A84929">
        <w:rPr>
          <w:sz w:val="20"/>
          <w:szCs w:val="20"/>
        </w:rPr>
        <w:t xml:space="preserve"> din Ordonanţa de Urgenţă a Guvernului nr.34/2006 privind atribuirea contractelor de achiziţie publică, a contractelor de concesiune de lucrări publice şi a contractelor de concesiune de servicii, cu modificările şi completările ulterioare, aprobată prin Legea nr. 337/2006, respectiv în ultimii 5 ani nu am fost condamnat prin hotărâre definitivă a unei instanţe judecătoreşti pentru participarea la activităţi ale unei organizaţii criminale, pentru corupţie, fraudă şi/sau spălare de bani.</w:t>
      </w:r>
    </w:p>
    <w:p w:rsidR="00E729F9" w:rsidRPr="00A84929" w:rsidRDefault="00E729F9" w:rsidP="00E729F9">
      <w:pPr>
        <w:shd w:val="clear" w:color="auto" w:fill="FFFFFF"/>
        <w:ind w:firstLine="1080"/>
        <w:rPr>
          <w:sz w:val="20"/>
          <w:szCs w:val="20"/>
        </w:rPr>
      </w:pPr>
      <w:r w:rsidRPr="00A84929">
        <w:rPr>
          <w:sz w:val="20"/>
          <w:szCs w:val="20"/>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E729F9" w:rsidRPr="00A84929" w:rsidRDefault="00E729F9" w:rsidP="00E729F9">
      <w:pPr>
        <w:shd w:val="clear" w:color="auto" w:fill="FFFFFF"/>
        <w:tabs>
          <w:tab w:val="left" w:leader="dot" w:pos="7704"/>
        </w:tabs>
        <w:ind w:firstLine="1080"/>
        <w:rPr>
          <w:sz w:val="20"/>
          <w:szCs w:val="20"/>
        </w:rPr>
      </w:pPr>
      <w:r w:rsidRPr="00A84929">
        <w:rPr>
          <w:sz w:val="20"/>
          <w:szCs w:val="20"/>
        </w:rPr>
        <w:t xml:space="preserve">Subsemnatul, ................................. reprezentant împuternicit al ............. </w:t>
      </w:r>
      <w:r w:rsidRPr="00A84929">
        <w:rPr>
          <w:i/>
          <w:sz w:val="20"/>
          <w:szCs w:val="20"/>
        </w:rPr>
        <w:t>(denumirea operatorului economic),</w:t>
      </w:r>
      <w:r w:rsidRPr="00A84929">
        <w:rPr>
          <w:sz w:val="20"/>
          <w:szCs w:val="20"/>
        </w:rPr>
        <w:t xml:space="preserve"> în calitate de candidat/ofertant/ofertant asociat/terţ susţinător al candidatului/ofertantului, la procedura de ................. </w:t>
      </w:r>
      <w:r w:rsidRPr="00A84929">
        <w:rPr>
          <w:i/>
          <w:sz w:val="20"/>
          <w:szCs w:val="20"/>
        </w:rPr>
        <w:t>(se menţionează procedura)</w:t>
      </w:r>
      <w:r w:rsidRPr="00A84929">
        <w:rPr>
          <w:sz w:val="20"/>
          <w:szCs w:val="20"/>
        </w:rPr>
        <w:t xml:space="preserve"> pentru atribuirea contractului de achiziţie publică având ca obiect ....................... </w:t>
      </w:r>
      <w:r w:rsidRPr="00A84929">
        <w:rPr>
          <w:i/>
          <w:sz w:val="20"/>
          <w:szCs w:val="20"/>
        </w:rPr>
        <w:t>(denumirea produsului, serviciului sau lucrării),</w:t>
      </w:r>
      <w:r w:rsidRPr="00A84929">
        <w:rPr>
          <w:sz w:val="20"/>
          <w:szCs w:val="20"/>
        </w:rPr>
        <w:t xml:space="preserve"> codul CPV ............., la data de ................ (zi/luna/an), organizată de ............ </w:t>
      </w:r>
      <w:r w:rsidRPr="00A84929">
        <w:rPr>
          <w:i/>
          <w:sz w:val="20"/>
          <w:szCs w:val="20"/>
        </w:rPr>
        <w:t>(denumirea</w:t>
      </w:r>
      <w:r w:rsidRPr="00A84929">
        <w:rPr>
          <w:sz w:val="20"/>
          <w:szCs w:val="20"/>
        </w:rPr>
        <w:t xml:space="preserve"> </w:t>
      </w:r>
      <w:r w:rsidRPr="00A84929">
        <w:rPr>
          <w:i/>
          <w:sz w:val="20"/>
          <w:szCs w:val="20"/>
        </w:rPr>
        <w:t>autorităţii contractante),</w:t>
      </w:r>
      <w:r w:rsidRPr="00A84929">
        <w:rPr>
          <w:sz w:val="20"/>
          <w:szCs w:val="20"/>
        </w:rPr>
        <w:t xml:space="preserve"> declar pe propria </w:t>
      </w:r>
      <w:r w:rsidRPr="00A84929">
        <w:rPr>
          <w:spacing w:val="-1"/>
          <w:sz w:val="20"/>
          <w:szCs w:val="20"/>
        </w:rPr>
        <w:t>răspundere că:</w:t>
      </w:r>
    </w:p>
    <w:p w:rsidR="00E729F9" w:rsidRPr="00A84929" w:rsidRDefault="00E729F9" w:rsidP="00E729F9">
      <w:pPr>
        <w:widowControl w:val="0"/>
        <w:numPr>
          <w:ilvl w:val="0"/>
          <w:numId w:val="46"/>
        </w:numPr>
        <w:shd w:val="clear" w:color="auto" w:fill="FFFFFF"/>
        <w:autoSpaceDE w:val="0"/>
        <w:autoSpaceDN w:val="0"/>
        <w:adjustRightInd w:val="0"/>
        <w:spacing w:line="240" w:lineRule="auto"/>
        <w:ind w:right="10" w:firstLine="1080"/>
        <w:rPr>
          <w:spacing w:val="-5"/>
          <w:sz w:val="20"/>
          <w:szCs w:val="20"/>
        </w:rPr>
      </w:pPr>
      <w:r w:rsidRPr="00A84929">
        <w:rPr>
          <w:sz w:val="20"/>
          <w:szCs w:val="20"/>
        </w:rPr>
        <w:t xml:space="preserve"> nu sunt în stare de faliment ca urmare a hotărârii pronunţate de judecătorul sindic. De asemenea, nu sunt într-o situaţie similară cu cea anterioară, reglementată prin lege;</w:t>
      </w:r>
    </w:p>
    <w:p w:rsidR="00E729F9" w:rsidRPr="00A84929" w:rsidRDefault="00E729F9" w:rsidP="00E729F9">
      <w:pPr>
        <w:widowControl w:val="0"/>
        <w:numPr>
          <w:ilvl w:val="0"/>
          <w:numId w:val="47"/>
        </w:numPr>
        <w:shd w:val="clear" w:color="auto" w:fill="FFFFFF"/>
        <w:autoSpaceDE w:val="0"/>
        <w:autoSpaceDN w:val="0"/>
        <w:adjustRightInd w:val="0"/>
        <w:spacing w:line="240" w:lineRule="auto"/>
        <w:ind w:firstLine="1080"/>
        <w:rPr>
          <w:spacing w:val="-6"/>
          <w:sz w:val="20"/>
          <w:szCs w:val="20"/>
        </w:rPr>
      </w:pPr>
      <w:r w:rsidRPr="00A84929">
        <w:rPr>
          <w:sz w:val="20"/>
          <w:szCs w:val="20"/>
        </w:rPr>
        <w:t xml:space="preserve"> nu fac obiectul unei proceduri legale pentru declararea mea în situaţia prevăzută la lit. a);</w:t>
      </w:r>
    </w:p>
    <w:p w:rsidR="00E729F9" w:rsidRPr="00A84929" w:rsidRDefault="00E729F9" w:rsidP="00E729F9">
      <w:pPr>
        <w:widowControl w:val="0"/>
        <w:numPr>
          <w:ilvl w:val="0"/>
          <w:numId w:val="46"/>
        </w:numPr>
        <w:shd w:val="clear" w:color="auto" w:fill="FFFFFF"/>
        <w:tabs>
          <w:tab w:val="left" w:leader="dot" w:pos="6446"/>
        </w:tabs>
        <w:autoSpaceDE w:val="0"/>
        <w:autoSpaceDN w:val="0"/>
        <w:adjustRightInd w:val="0"/>
        <w:spacing w:line="240" w:lineRule="auto"/>
        <w:ind w:right="14" w:firstLine="1080"/>
        <w:rPr>
          <w:spacing w:val="-5"/>
          <w:sz w:val="20"/>
          <w:szCs w:val="20"/>
        </w:rPr>
      </w:pPr>
      <w:r w:rsidRPr="00A84929">
        <w:rPr>
          <w:sz w:val="20"/>
          <w:szCs w:val="20"/>
        </w:rPr>
        <w:t xml:space="preserve"> mi-am îndeplinit obligaţiile de plată a impozitelor, taxelor şi contribuţiilor de asigurări sociale către bugetele componente ale bugetului general consolidat, în conformitate cu prevederile legale în vigoare în România sau în ţara în care sunt stabilit pana la data solicitată;</w:t>
      </w:r>
    </w:p>
    <w:p w:rsidR="00E729F9" w:rsidRPr="00A84929" w:rsidRDefault="00E729F9" w:rsidP="00E729F9">
      <w:pPr>
        <w:widowControl w:val="0"/>
        <w:numPr>
          <w:ilvl w:val="0"/>
          <w:numId w:val="46"/>
        </w:numPr>
        <w:shd w:val="clear" w:color="auto" w:fill="FFFFFF"/>
        <w:tabs>
          <w:tab w:val="left" w:leader="dot" w:pos="6446"/>
        </w:tabs>
        <w:autoSpaceDE w:val="0"/>
        <w:autoSpaceDN w:val="0"/>
        <w:adjustRightInd w:val="0"/>
        <w:spacing w:line="240" w:lineRule="auto"/>
        <w:ind w:right="14" w:firstLine="1080"/>
        <w:rPr>
          <w:spacing w:val="-5"/>
          <w:sz w:val="20"/>
          <w:szCs w:val="20"/>
        </w:rPr>
      </w:pPr>
      <w:r w:rsidRPr="00A84929">
        <w:rPr>
          <w:iCs/>
          <w:spacing w:val="-5"/>
          <w:sz w:val="20"/>
          <w:szCs w:val="20"/>
        </w:rPr>
        <w:t xml:space="preserve"> în ultimii 2 ani, am îndeplinit integral obligaţiile contractuale şi nu am produs grave prejudicii beneficiarilor;</w:t>
      </w:r>
    </w:p>
    <w:p w:rsidR="00E729F9" w:rsidRPr="00A84929" w:rsidRDefault="00E729F9" w:rsidP="00E729F9">
      <w:pPr>
        <w:widowControl w:val="0"/>
        <w:numPr>
          <w:ilvl w:val="0"/>
          <w:numId w:val="46"/>
        </w:numPr>
        <w:shd w:val="clear" w:color="auto" w:fill="FFFFFF"/>
        <w:autoSpaceDE w:val="0"/>
        <w:autoSpaceDN w:val="0"/>
        <w:adjustRightInd w:val="0"/>
        <w:spacing w:line="240" w:lineRule="auto"/>
        <w:ind w:right="14" w:firstLine="1080"/>
        <w:rPr>
          <w:spacing w:val="-6"/>
          <w:sz w:val="20"/>
          <w:szCs w:val="20"/>
        </w:rPr>
      </w:pPr>
      <w:r w:rsidRPr="00A84929">
        <w:rPr>
          <w:sz w:val="20"/>
          <w:szCs w:val="20"/>
        </w:rPr>
        <w:t xml:space="preserve"> nu am fost condamnat, în ultimii 3 ani, prin hotărârea definitivă a unei instanţe judecătoreşti, pentru o faptă care a adus atingere eticii profesionale sau pentru comiterea unei greşeli în materie profesională.</w:t>
      </w:r>
    </w:p>
    <w:p w:rsidR="00E729F9" w:rsidRPr="00A84929" w:rsidRDefault="00E729F9" w:rsidP="00E729F9">
      <w:pPr>
        <w:widowControl w:val="0"/>
        <w:shd w:val="clear" w:color="auto" w:fill="FFFFFF"/>
        <w:autoSpaceDE w:val="0"/>
        <w:autoSpaceDN w:val="0"/>
        <w:adjustRightInd w:val="0"/>
        <w:ind w:left="1080" w:right="14"/>
        <w:rPr>
          <w:sz w:val="20"/>
          <w:szCs w:val="20"/>
        </w:rPr>
      </w:pPr>
    </w:p>
    <w:p w:rsidR="00E729F9" w:rsidRPr="00A84929" w:rsidRDefault="00E729F9" w:rsidP="00E729F9">
      <w:pPr>
        <w:widowControl w:val="0"/>
        <w:shd w:val="clear" w:color="auto" w:fill="FFFFFF"/>
        <w:autoSpaceDE w:val="0"/>
        <w:autoSpaceDN w:val="0"/>
        <w:adjustRightInd w:val="0"/>
        <w:ind w:left="1080" w:right="14"/>
        <w:rPr>
          <w:sz w:val="20"/>
          <w:szCs w:val="20"/>
        </w:rPr>
      </w:pPr>
    </w:p>
    <w:p w:rsidR="00E729F9" w:rsidRPr="00A84929" w:rsidRDefault="00E729F9" w:rsidP="00E729F9">
      <w:pPr>
        <w:widowControl w:val="0"/>
        <w:shd w:val="clear" w:color="auto" w:fill="FFFFFF"/>
        <w:autoSpaceDE w:val="0"/>
        <w:autoSpaceDN w:val="0"/>
        <w:adjustRightInd w:val="0"/>
        <w:ind w:left="1080" w:right="14"/>
        <w:rPr>
          <w:spacing w:val="-6"/>
          <w:sz w:val="20"/>
          <w:szCs w:val="20"/>
        </w:rPr>
      </w:pPr>
    </w:p>
    <w:p w:rsidR="00E729F9" w:rsidRPr="00A84929" w:rsidRDefault="00E729F9" w:rsidP="00E729F9">
      <w:pPr>
        <w:autoSpaceDE w:val="0"/>
        <w:autoSpaceDN w:val="0"/>
        <w:adjustRightInd w:val="0"/>
        <w:rPr>
          <w:sz w:val="20"/>
          <w:szCs w:val="20"/>
        </w:rPr>
      </w:pPr>
      <w:r w:rsidRPr="00A84929">
        <w:rPr>
          <w:sz w:val="20"/>
          <w:szCs w:val="20"/>
        </w:rPr>
        <w:t xml:space="preserve">Subsemnatul ................................. reprezentant împuternicit al ............. </w:t>
      </w:r>
      <w:r w:rsidRPr="00A84929">
        <w:rPr>
          <w:i/>
          <w:sz w:val="20"/>
          <w:szCs w:val="20"/>
        </w:rPr>
        <w:t xml:space="preserve">(denumirea operatorului economic) </w:t>
      </w:r>
      <w:r w:rsidRPr="00A84929">
        <w:rPr>
          <w:sz w:val="20"/>
          <w:szCs w:val="20"/>
        </w:rPr>
        <w:t xml:space="preserve">cunoscând prevederile </w:t>
      </w:r>
      <w:r w:rsidRPr="00A84929">
        <w:rPr>
          <w:b/>
          <w:sz w:val="20"/>
          <w:szCs w:val="20"/>
        </w:rPr>
        <w:t>art. 69^1</w:t>
      </w:r>
      <w:r w:rsidRPr="00A84929">
        <w:rPr>
          <w:sz w:val="20"/>
          <w:szCs w:val="20"/>
        </w:rPr>
        <w:t xml:space="preserve"> şi</w:t>
      </w:r>
      <w:r w:rsidRPr="00A84929">
        <w:rPr>
          <w:i/>
          <w:sz w:val="20"/>
          <w:szCs w:val="20"/>
        </w:rPr>
        <w:t xml:space="preserve"> </w:t>
      </w:r>
      <w:r w:rsidRPr="00A84929">
        <w:rPr>
          <w:sz w:val="20"/>
          <w:szCs w:val="20"/>
        </w:rPr>
        <w:t xml:space="preserve">componenţa listei cu persoanele ce deţin funcţii de decizie în autoritatea contractantă cu privire la organizarea, derularea şi finalizarea procedurii de atribuire, declar că nu societatea noastră nu se află în situaţia de a fi exclusă din procedura. </w:t>
      </w:r>
    </w:p>
    <w:p w:rsidR="00E729F9" w:rsidRPr="00A84929" w:rsidRDefault="00E729F9" w:rsidP="00E729F9">
      <w:pPr>
        <w:shd w:val="clear" w:color="auto" w:fill="FFFFFF"/>
        <w:ind w:right="10"/>
        <w:rPr>
          <w:sz w:val="20"/>
          <w:szCs w:val="20"/>
        </w:rPr>
      </w:pPr>
      <w:r w:rsidRPr="00A84929">
        <w:rPr>
          <w:sz w:val="20"/>
          <w:szCs w:val="20"/>
        </w:rPr>
        <w:t>Subsemnatul ................................. declar că informaţiile furnizate sunt complete şi corecte în fiecare detaliu şi înţeleg ca autoritatea contractantă are dreptul de a solicita, în scopul verificării şi confirmării declaraţiilor, orice documente doveditoare de care dispun.</w:t>
      </w:r>
    </w:p>
    <w:p w:rsidR="00E729F9" w:rsidRPr="00A84929" w:rsidRDefault="00E729F9" w:rsidP="00E729F9">
      <w:pPr>
        <w:shd w:val="clear" w:color="auto" w:fill="FFFFFF"/>
        <w:ind w:right="10"/>
        <w:rPr>
          <w:sz w:val="20"/>
          <w:szCs w:val="20"/>
        </w:rPr>
      </w:pPr>
      <w:r w:rsidRPr="00A84929">
        <w:rPr>
          <w:sz w:val="20"/>
          <w:szCs w:val="20"/>
        </w:rPr>
        <w:t>Înţeleg ca în cazul în care această declaraţie nu este conformă cu realitatea sunt pasibil de încălcarea prevederilor legislaţiei penale privind falsul în declaraţii.</w:t>
      </w:r>
    </w:p>
    <w:p w:rsidR="00E729F9" w:rsidRPr="00A84929" w:rsidRDefault="00E729F9" w:rsidP="00E729F9">
      <w:pPr>
        <w:shd w:val="clear" w:color="auto" w:fill="FFFFFF"/>
        <w:ind w:firstLine="1077"/>
        <w:rPr>
          <w:spacing w:val="-1"/>
          <w:sz w:val="20"/>
          <w:szCs w:val="20"/>
        </w:rPr>
      </w:pPr>
    </w:p>
    <w:p w:rsidR="00E729F9" w:rsidRPr="00A84929" w:rsidRDefault="00E729F9" w:rsidP="00E729F9">
      <w:pPr>
        <w:shd w:val="clear" w:color="auto" w:fill="FFFFFF"/>
        <w:ind w:left="5676" w:firstLine="696"/>
        <w:rPr>
          <w:spacing w:val="-1"/>
          <w:sz w:val="20"/>
          <w:szCs w:val="20"/>
        </w:rPr>
      </w:pPr>
      <w:r w:rsidRPr="00A84929">
        <w:rPr>
          <w:spacing w:val="-1"/>
          <w:sz w:val="20"/>
          <w:szCs w:val="20"/>
        </w:rPr>
        <w:t>Data completării</w:t>
      </w:r>
    </w:p>
    <w:p w:rsidR="00E729F9" w:rsidRPr="00A84929" w:rsidRDefault="00E729F9" w:rsidP="00E729F9">
      <w:pPr>
        <w:shd w:val="clear" w:color="auto" w:fill="FFFFFF"/>
        <w:ind w:firstLine="720"/>
        <w:rPr>
          <w:sz w:val="20"/>
          <w:szCs w:val="20"/>
        </w:rPr>
      </w:pPr>
      <w:r w:rsidRPr="00A84929">
        <w:rPr>
          <w:spacing w:val="-1"/>
          <w:sz w:val="20"/>
          <w:szCs w:val="20"/>
        </w:rPr>
        <w:t>Operator economic,</w:t>
      </w:r>
      <w:r w:rsidRPr="00A84929">
        <w:rPr>
          <w:spacing w:val="-1"/>
          <w:sz w:val="20"/>
          <w:szCs w:val="20"/>
        </w:rPr>
        <w:tab/>
      </w:r>
      <w:r w:rsidRPr="00A84929">
        <w:rPr>
          <w:spacing w:val="-1"/>
          <w:sz w:val="20"/>
          <w:szCs w:val="20"/>
        </w:rPr>
        <w:tab/>
      </w:r>
      <w:r w:rsidRPr="00A84929">
        <w:rPr>
          <w:spacing w:val="-1"/>
          <w:sz w:val="20"/>
          <w:szCs w:val="20"/>
        </w:rPr>
        <w:tab/>
      </w:r>
      <w:r w:rsidRPr="00A84929">
        <w:rPr>
          <w:spacing w:val="-1"/>
          <w:sz w:val="20"/>
          <w:szCs w:val="20"/>
        </w:rPr>
        <w:tab/>
      </w:r>
      <w:r w:rsidRPr="00A84929">
        <w:rPr>
          <w:spacing w:val="-1"/>
          <w:sz w:val="20"/>
          <w:szCs w:val="20"/>
        </w:rPr>
        <w:tab/>
      </w:r>
      <w:r w:rsidRPr="00A84929">
        <w:rPr>
          <w:spacing w:val="-1"/>
          <w:sz w:val="20"/>
          <w:szCs w:val="20"/>
        </w:rPr>
        <w:tab/>
        <w:t>.................................</w:t>
      </w:r>
    </w:p>
    <w:p w:rsidR="00E729F9" w:rsidRPr="00A84929" w:rsidRDefault="00E729F9" w:rsidP="00E729F9">
      <w:pPr>
        <w:shd w:val="clear" w:color="auto" w:fill="FFFFFF"/>
        <w:rPr>
          <w:spacing w:val="-1"/>
          <w:sz w:val="20"/>
          <w:szCs w:val="20"/>
        </w:rPr>
      </w:pPr>
    </w:p>
    <w:p w:rsidR="00E729F9" w:rsidRPr="00A84929" w:rsidRDefault="00E729F9" w:rsidP="00E729F9">
      <w:pPr>
        <w:shd w:val="clear" w:color="auto" w:fill="FFFFFF"/>
        <w:ind w:firstLine="720"/>
        <w:rPr>
          <w:sz w:val="20"/>
          <w:szCs w:val="20"/>
        </w:rPr>
      </w:pPr>
      <w:r w:rsidRPr="00A84929">
        <w:rPr>
          <w:spacing w:val="-1"/>
          <w:sz w:val="20"/>
          <w:szCs w:val="20"/>
        </w:rPr>
        <w:t>.................................</w:t>
      </w:r>
    </w:p>
    <w:p w:rsidR="00E729F9" w:rsidRPr="00A84929" w:rsidRDefault="00E729F9" w:rsidP="00E729F9">
      <w:pPr>
        <w:shd w:val="clear" w:color="auto" w:fill="FFFFFF"/>
        <w:spacing w:before="254"/>
        <w:ind w:firstLine="720"/>
        <w:rPr>
          <w:i/>
          <w:sz w:val="20"/>
          <w:szCs w:val="20"/>
        </w:rPr>
      </w:pPr>
      <w:r w:rsidRPr="00A84929">
        <w:rPr>
          <w:i/>
          <w:spacing w:val="-1"/>
          <w:sz w:val="20"/>
          <w:szCs w:val="20"/>
        </w:rPr>
        <w:t xml:space="preserve"> (semnătură autorizată)</w:t>
      </w:r>
    </w:p>
    <w:p w:rsidR="00E729F9" w:rsidRDefault="00E729F9" w:rsidP="00E729F9"/>
    <w:p w:rsidR="00470627" w:rsidRPr="00470627" w:rsidRDefault="00FE7AE0" w:rsidP="00470627">
      <w:pPr>
        <w:keepNext/>
        <w:tabs>
          <w:tab w:val="num" w:pos="0"/>
        </w:tabs>
        <w:suppressAutoHyphens/>
        <w:spacing w:line="240" w:lineRule="auto"/>
        <w:jc w:val="center"/>
        <w:outlineLvl w:val="0"/>
        <w:rPr>
          <w:rFonts w:eastAsia="Times New Roman" w:cs="Times New Roman"/>
          <w:b/>
          <w:i/>
          <w:szCs w:val="24"/>
          <w:lang w:val="pt-BR" w:eastAsia="ar-SA"/>
        </w:rPr>
      </w:pPr>
      <w:r>
        <w:rPr>
          <w:rFonts w:eastAsia="Times New Roman" w:cs="Times New Roman"/>
          <w:b/>
          <w:i/>
          <w:szCs w:val="24"/>
          <w:lang w:val="pt-BR" w:eastAsia="ar-SA"/>
        </w:rPr>
        <w:lastRenderedPageBreak/>
        <w:tab/>
      </w:r>
      <w:r>
        <w:rPr>
          <w:rFonts w:eastAsia="Times New Roman" w:cs="Times New Roman"/>
          <w:b/>
          <w:i/>
          <w:szCs w:val="24"/>
          <w:lang w:val="pt-BR" w:eastAsia="ar-SA"/>
        </w:rPr>
        <w:tab/>
      </w:r>
      <w:r>
        <w:rPr>
          <w:rFonts w:eastAsia="Times New Roman" w:cs="Times New Roman"/>
          <w:b/>
          <w:i/>
          <w:szCs w:val="24"/>
          <w:lang w:val="pt-BR" w:eastAsia="ar-SA"/>
        </w:rPr>
        <w:tab/>
      </w:r>
      <w:r>
        <w:rPr>
          <w:rFonts w:eastAsia="Times New Roman" w:cs="Times New Roman"/>
          <w:b/>
          <w:i/>
          <w:szCs w:val="24"/>
          <w:lang w:val="pt-BR" w:eastAsia="ar-SA"/>
        </w:rPr>
        <w:tab/>
      </w:r>
      <w:r>
        <w:rPr>
          <w:rFonts w:eastAsia="Times New Roman" w:cs="Times New Roman"/>
          <w:b/>
          <w:i/>
          <w:szCs w:val="24"/>
          <w:lang w:val="pt-BR" w:eastAsia="ar-SA"/>
        </w:rPr>
        <w:tab/>
      </w:r>
      <w:r>
        <w:rPr>
          <w:rFonts w:eastAsia="Times New Roman" w:cs="Times New Roman"/>
          <w:b/>
          <w:i/>
          <w:szCs w:val="24"/>
          <w:lang w:val="pt-BR" w:eastAsia="ar-SA"/>
        </w:rPr>
        <w:tab/>
      </w:r>
      <w:r>
        <w:rPr>
          <w:rFonts w:eastAsia="Times New Roman" w:cs="Times New Roman"/>
          <w:b/>
          <w:i/>
          <w:szCs w:val="24"/>
          <w:lang w:val="pt-BR" w:eastAsia="ar-SA"/>
        </w:rPr>
        <w:tab/>
      </w:r>
      <w:r>
        <w:rPr>
          <w:rFonts w:eastAsia="Times New Roman" w:cs="Times New Roman"/>
          <w:b/>
          <w:i/>
          <w:szCs w:val="24"/>
          <w:lang w:val="pt-BR" w:eastAsia="ar-SA"/>
        </w:rPr>
        <w:tab/>
      </w:r>
      <w:r>
        <w:rPr>
          <w:rFonts w:eastAsia="Times New Roman" w:cs="Times New Roman"/>
          <w:b/>
          <w:i/>
          <w:szCs w:val="24"/>
          <w:lang w:val="pt-BR" w:eastAsia="ar-SA"/>
        </w:rPr>
        <w:tab/>
      </w:r>
      <w:r w:rsidR="00470627" w:rsidRPr="00470627">
        <w:rPr>
          <w:rFonts w:eastAsia="Times New Roman" w:cs="Times New Roman"/>
          <w:b/>
          <w:i/>
          <w:szCs w:val="24"/>
          <w:lang w:val="pt-BR" w:eastAsia="ar-SA"/>
        </w:rPr>
        <w:t>Formularul 3</w:t>
      </w:r>
    </w:p>
    <w:p w:rsidR="00470627" w:rsidRPr="00470627" w:rsidRDefault="00470627" w:rsidP="00470627">
      <w:pPr>
        <w:keepNext/>
        <w:tabs>
          <w:tab w:val="num" w:pos="0"/>
        </w:tabs>
        <w:suppressAutoHyphens/>
        <w:spacing w:line="240" w:lineRule="auto"/>
        <w:outlineLvl w:val="0"/>
        <w:rPr>
          <w:rFonts w:eastAsia="Times New Roman" w:cs="Times New Roman"/>
          <w:b/>
          <w:szCs w:val="24"/>
          <w:lang w:val="pt-BR" w:eastAsia="ar-SA"/>
        </w:rPr>
      </w:pPr>
    </w:p>
    <w:p w:rsidR="00470627" w:rsidRPr="00470627" w:rsidRDefault="00470627" w:rsidP="00470627">
      <w:pPr>
        <w:keepNext/>
        <w:tabs>
          <w:tab w:val="num" w:pos="0"/>
        </w:tabs>
        <w:suppressAutoHyphens/>
        <w:spacing w:line="240" w:lineRule="auto"/>
        <w:outlineLvl w:val="0"/>
        <w:rPr>
          <w:rFonts w:eastAsia="Times New Roman" w:cs="Times New Roman"/>
          <w:i/>
          <w:szCs w:val="24"/>
          <w:lang w:val="ro-RO" w:eastAsia="ar-SA"/>
        </w:rPr>
      </w:pPr>
      <w:r w:rsidRPr="00470627">
        <w:rPr>
          <w:rFonts w:eastAsia="Times New Roman" w:cs="Times New Roman"/>
          <w:i/>
          <w:szCs w:val="24"/>
          <w:lang w:val="ro-RO" w:eastAsia="ar-SA"/>
        </w:rPr>
        <w:t>Operator economic</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w:t>
      </w:r>
      <w:r w:rsidRPr="00470627">
        <w:rPr>
          <w:rFonts w:eastAsia="Times New Roman" w:cs="Times New Roman"/>
          <w:i/>
          <w:szCs w:val="24"/>
          <w:lang w:val="ro-RO" w:eastAsia="ar-SA"/>
        </w:rPr>
        <w:t>denumirea/numele</w:t>
      </w:r>
      <w:r w:rsidRPr="00470627">
        <w:rPr>
          <w:rFonts w:eastAsia="Times New Roman" w:cs="Times New Roman"/>
          <w:szCs w:val="24"/>
          <w:lang w:val="ro-RO" w:eastAsia="ar-SA"/>
        </w:rPr>
        <w:t>)</w:t>
      </w:r>
    </w:p>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center"/>
        <w:rPr>
          <w:rFonts w:eastAsia="Times New Roman" w:cs="Times New Roman"/>
          <w:b/>
          <w:szCs w:val="24"/>
          <w:lang w:val="ro-RO" w:eastAsia="ar-SA"/>
        </w:rPr>
      </w:pPr>
      <w:r w:rsidRPr="00470627">
        <w:rPr>
          <w:rFonts w:eastAsia="Times New Roman" w:cs="Times New Roman"/>
          <w:b/>
          <w:szCs w:val="24"/>
          <w:lang w:val="ro-RO" w:eastAsia="ar-SA"/>
        </w:rPr>
        <w:t>DECLARAŢIE</w:t>
      </w:r>
    </w:p>
    <w:p w:rsidR="00470627" w:rsidRPr="00470627" w:rsidRDefault="00470627" w:rsidP="00470627">
      <w:pPr>
        <w:suppressAutoHyphens/>
        <w:spacing w:line="240" w:lineRule="auto"/>
        <w:jc w:val="center"/>
        <w:rPr>
          <w:rFonts w:eastAsia="Times New Roman" w:cs="Times New Roman"/>
          <w:b/>
          <w:szCs w:val="24"/>
          <w:lang w:val="ro-RO" w:eastAsia="ar-SA"/>
        </w:rPr>
      </w:pPr>
      <w:r w:rsidRPr="00470627">
        <w:rPr>
          <w:rFonts w:eastAsia="Times New Roman" w:cs="Times New Roman"/>
          <w:b/>
          <w:szCs w:val="24"/>
          <w:lang w:val="ro-RO" w:eastAsia="ar-SA"/>
        </w:rPr>
        <w:t>PRIVIND CALITATEA DE PARTICIPANT LA PROCEDURĂ</w:t>
      </w:r>
    </w:p>
    <w:p w:rsidR="00470627" w:rsidRPr="00470627" w:rsidRDefault="00470627" w:rsidP="00470627">
      <w:pPr>
        <w:suppressAutoHyphens/>
        <w:spacing w:line="240" w:lineRule="auto"/>
        <w:jc w:val="center"/>
        <w:rPr>
          <w:rFonts w:eastAsia="Times New Roman" w:cs="Times New Roman"/>
          <w:szCs w:val="24"/>
          <w:lang w:val="ro-RO" w:eastAsia="ar-SA"/>
        </w:rPr>
      </w:pPr>
    </w:p>
    <w:p w:rsidR="00470627" w:rsidRPr="00470627" w:rsidRDefault="00470627" w:rsidP="00470627">
      <w:pPr>
        <w:suppressAutoHyphens/>
        <w:spacing w:line="240" w:lineRule="auto"/>
        <w:rPr>
          <w:rFonts w:eastAsia="Times New Roman" w:cs="Times New Roman"/>
          <w:szCs w:val="24"/>
          <w:lang w:val="ro-RO" w:eastAsia="ar-SA"/>
        </w:rPr>
      </w:pPr>
    </w:p>
    <w:p w:rsidR="00470627" w:rsidRPr="00470627" w:rsidRDefault="00470627" w:rsidP="00470627">
      <w:pPr>
        <w:numPr>
          <w:ilvl w:val="0"/>
          <w:numId w:val="20"/>
        </w:numPr>
        <w:tabs>
          <w:tab w:val="num" w:pos="0"/>
        </w:tabs>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Subsemnatul, reprezentant împuternicit al ..................................................… (</w:t>
      </w:r>
      <w:r w:rsidRPr="00470627">
        <w:rPr>
          <w:rFonts w:eastAsia="Times New Roman" w:cs="Times New Roman"/>
          <w:i/>
          <w:szCs w:val="24"/>
          <w:lang w:val="ro-RO" w:eastAsia="ar-SA"/>
        </w:rPr>
        <w:t>denumirea operatorului economic</w:t>
      </w:r>
      <w:r w:rsidRPr="00470627">
        <w:rPr>
          <w:rFonts w:eastAsia="Times New Roman" w:cs="Times New Roman"/>
          <w:szCs w:val="24"/>
          <w:lang w:val="ro-RO" w:eastAsia="ar-SA"/>
        </w:rPr>
        <w:t>), declar pe propria raspundere, sub sancţiunile aplicate faptei de fals în acte publice, că, la procedura pentru atribuirea contractului de achiziţie publică ....................................… (</w:t>
      </w:r>
      <w:r w:rsidRPr="00470627">
        <w:rPr>
          <w:rFonts w:eastAsia="Times New Roman" w:cs="Times New Roman"/>
          <w:i/>
          <w:szCs w:val="24"/>
          <w:lang w:val="ro-RO" w:eastAsia="ar-SA"/>
        </w:rPr>
        <w:t>se menţionează procedura</w:t>
      </w:r>
      <w:r w:rsidRPr="00470627">
        <w:rPr>
          <w:rFonts w:eastAsia="Times New Roman" w:cs="Times New Roman"/>
          <w:szCs w:val="24"/>
          <w:lang w:val="ro-RO" w:eastAsia="ar-SA"/>
        </w:rPr>
        <w:t>), având ca obiect ...................................................… (</w:t>
      </w:r>
      <w:r w:rsidRPr="00470627">
        <w:rPr>
          <w:rFonts w:eastAsia="Times New Roman" w:cs="Times New Roman"/>
          <w:i/>
          <w:szCs w:val="24"/>
          <w:lang w:val="ro-RO" w:eastAsia="ar-SA"/>
        </w:rPr>
        <w:t>denumirea produsului, serviciului sau lucrării şi codul CPV</w:t>
      </w:r>
      <w:r w:rsidRPr="00470627">
        <w:rPr>
          <w:rFonts w:eastAsia="Times New Roman" w:cs="Times New Roman"/>
          <w:szCs w:val="24"/>
          <w:lang w:val="ro-RO" w:eastAsia="ar-SA"/>
        </w:rPr>
        <w:t>), la data de …......................... (z</w:t>
      </w:r>
      <w:r w:rsidRPr="00470627">
        <w:rPr>
          <w:rFonts w:eastAsia="Times New Roman" w:cs="Times New Roman"/>
          <w:i/>
          <w:szCs w:val="24"/>
          <w:lang w:val="ro-RO" w:eastAsia="ar-SA"/>
        </w:rPr>
        <w:t>i/lună/an</w:t>
      </w:r>
      <w:r w:rsidRPr="00470627">
        <w:rPr>
          <w:rFonts w:eastAsia="Times New Roman" w:cs="Times New Roman"/>
          <w:szCs w:val="24"/>
          <w:lang w:val="ro-RO" w:eastAsia="ar-SA"/>
        </w:rPr>
        <w:t>), organizată de ..................................… (</w:t>
      </w:r>
      <w:r w:rsidRPr="00470627">
        <w:rPr>
          <w:rFonts w:eastAsia="Times New Roman" w:cs="Times New Roman"/>
          <w:i/>
          <w:szCs w:val="24"/>
          <w:lang w:val="ro-RO" w:eastAsia="ar-SA"/>
        </w:rPr>
        <w:t>denumirea autorităţii contractante</w:t>
      </w:r>
      <w:r w:rsidRPr="00470627">
        <w:rPr>
          <w:rFonts w:eastAsia="Times New Roman" w:cs="Times New Roman"/>
          <w:szCs w:val="24"/>
          <w:lang w:val="ro-RO" w:eastAsia="ar-SA"/>
        </w:rPr>
        <w:t>), particip şi depun ofertă:</w:t>
      </w:r>
    </w:p>
    <w:p w:rsidR="00470627" w:rsidRPr="00470627" w:rsidRDefault="00470627" w:rsidP="00470627">
      <w:pPr>
        <w:numPr>
          <w:ilvl w:val="1"/>
          <w:numId w:val="20"/>
        </w:num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în nume propriu;</w:t>
      </w:r>
    </w:p>
    <w:p w:rsidR="00470627" w:rsidRPr="00470627" w:rsidRDefault="00470627" w:rsidP="00470627">
      <w:pPr>
        <w:numPr>
          <w:ilvl w:val="1"/>
          <w:numId w:val="20"/>
        </w:num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ca asociat în cadrul asociaţiei ..................................................................…;</w:t>
      </w:r>
    </w:p>
    <w:p w:rsidR="00470627" w:rsidRPr="00470627" w:rsidRDefault="00470627" w:rsidP="00470627">
      <w:pPr>
        <w:numPr>
          <w:ilvl w:val="1"/>
          <w:numId w:val="20"/>
        </w:num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ca subcontractant al .................................................................................….</w:t>
      </w:r>
    </w:p>
    <w:p w:rsidR="00470627" w:rsidRPr="00470627" w:rsidRDefault="00470627" w:rsidP="00470627">
      <w:pPr>
        <w:suppressAutoHyphens/>
        <w:spacing w:line="240" w:lineRule="auto"/>
        <w:ind w:left="720"/>
        <w:rPr>
          <w:rFonts w:eastAsia="Times New Roman" w:cs="Times New Roman"/>
          <w:szCs w:val="24"/>
          <w:lang w:val="ro-RO" w:eastAsia="ar-SA"/>
        </w:rPr>
      </w:pPr>
      <w:r w:rsidRPr="00470627">
        <w:rPr>
          <w:rFonts w:eastAsia="Times New Roman" w:cs="Times New Roman"/>
          <w:szCs w:val="24"/>
          <w:lang w:val="ro-RO" w:eastAsia="ar-SA"/>
        </w:rPr>
        <w:tab/>
        <w:t>(</w:t>
      </w:r>
      <w:r w:rsidRPr="00470627">
        <w:rPr>
          <w:rFonts w:eastAsia="Times New Roman" w:cs="Times New Roman"/>
          <w:i/>
          <w:szCs w:val="24"/>
          <w:lang w:val="ro-RO" w:eastAsia="ar-SA"/>
        </w:rPr>
        <w:t>Se bifează opţiunea corespunzătoare</w:t>
      </w:r>
      <w:r w:rsidRPr="00470627">
        <w:rPr>
          <w:rFonts w:eastAsia="Times New Roman" w:cs="Times New Roman"/>
          <w:szCs w:val="24"/>
          <w:lang w:val="ro-RO" w:eastAsia="ar-SA"/>
        </w:rPr>
        <w:t>)</w:t>
      </w:r>
    </w:p>
    <w:p w:rsidR="00470627" w:rsidRPr="00470627" w:rsidRDefault="00470627" w:rsidP="00470627">
      <w:pPr>
        <w:suppressAutoHyphens/>
        <w:spacing w:line="240" w:lineRule="auto"/>
        <w:ind w:left="720"/>
        <w:rPr>
          <w:rFonts w:eastAsia="Times New Roman" w:cs="Times New Roman"/>
          <w:szCs w:val="24"/>
          <w:lang w:val="ro-RO" w:eastAsia="ar-SA"/>
        </w:rPr>
      </w:pPr>
    </w:p>
    <w:p w:rsidR="00470627" w:rsidRPr="00470627" w:rsidRDefault="00470627" w:rsidP="00470627">
      <w:pPr>
        <w:numPr>
          <w:ilvl w:val="0"/>
          <w:numId w:val="20"/>
        </w:numPr>
        <w:tabs>
          <w:tab w:val="num" w:pos="0"/>
        </w:tabs>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Subsemnatul declar că:</w:t>
      </w:r>
    </w:p>
    <w:p w:rsidR="00470627" w:rsidRPr="00470627" w:rsidRDefault="00470627" w:rsidP="00470627">
      <w:pPr>
        <w:numPr>
          <w:ilvl w:val="1"/>
          <w:numId w:val="22"/>
        </w:num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nu sunt membru al nici unui grup sau reţele de operatori economici;</w:t>
      </w:r>
    </w:p>
    <w:p w:rsidR="00470627" w:rsidRPr="00470627" w:rsidRDefault="00470627" w:rsidP="00470627">
      <w:pPr>
        <w:numPr>
          <w:ilvl w:val="1"/>
          <w:numId w:val="22"/>
        </w:num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 xml:space="preserve">sunt membru în grupul sau reţeaua a cărei lista cu date de recunoaştere o prezint în anexă. </w:t>
      </w:r>
    </w:p>
    <w:p w:rsidR="00470627" w:rsidRPr="00470627" w:rsidRDefault="00470627" w:rsidP="00470627">
      <w:pPr>
        <w:suppressAutoHyphens/>
        <w:spacing w:line="240" w:lineRule="auto"/>
        <w:ind w:left="720"/>
        <w:rPr>
          <w:rFonts w:eastAsia="Times New Roman" w:cs="Times New Roman"/>
          <w:szCs w:val="24"/>
          <w:lang w:val="ro-RO" w:eastAsia="ar-SA"/>
        </w:rPr>
      </w:pPr>
      <w:r w:rsidRPr="00470627">
        <w:rPr>
          <w:rFonts w:eastAsia="Times New Roman" w:cs="Times New Roman"/>
          <w:szCs w:val="24"/>
          <w:lang w:val="ro-RO" w:eastAsia="ar-SA"/>
        </w:rPr>
        <w:tab/>
        <w:t>(</w:t>
      </w:r>
      <w:r w:rsidRPr="00470627">
        <w:rPr>
          <w:rFonts w:eastAsia="Times New Roman" w:cs="Times New Roman"/>
          <w:i/>
          <w:szCs w:val="24"/>
          <w:lang w:val="ro-RO" w:eastAsia="ar-SA"/>
        </w:rPr>
        <w:t>Se bifează opţiunea corespunzătoare</w:t>
      </w:r>
      <w:r w:rsidRPr="00470627">
        <w:rPr>
          <w:rFonts w:eastAsia="Times New Roman" w:cs="Times New Roman"/>
          <w:szCs w:val="24"/>
          <w:lang w:val="ro-RO" w:eastAsia="ar-SA"/>
        </w:rPr>
        <w:t>)</w:t>
      </w:r>
    </w:p>
    <w:p w:rsidR="00470627" w:rsidRPr="00470627" w:rsidRDefault="00470627" w:rsidP="00470627">
      <w:pPr>
        <w:suppressAutoHyphens/>
        <w:spacing w:line="240" w:lineRule="auto"/>
        <w:ind w:left="720"/>
        <w:rPr>
          <w:rFonts w:eastAsia="Times New Roman" w:cs="Times New Roman"/>
          <w:szCs w:val="24"/>
          <w:lang w:val="ro-RO" w:eastAsia="ar-SA"/>
        </w:rPr>
      </w:pPr>
    </w:p>
    <w:p w:rsidR="00470627" w:rsidRPr="00470627" w:rsidRDefault="00470627" w:rsidP="00470627">
      <w:pPr>
        <w:numPr>
          <w:ilvl w:val="0"/>
          <w:numId w:val="20"/>
        </w:numPr>
        <w:tabs>
          <w:tab w:val="num" w:pos="0"/>
        </w:tabs>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Subsemnatul declar că voi informa imediat autoritatea contractantă dacă vor interveni modificări în prezenta declaraţie la orice punct pe parcursul derulării procedurii de atribuire a contractului de achizitie publică sau, în cazul în care vom fi desemnaţi câştigători, pe parcursul derulării contractului de achiziţie publică.</w:t>
      </w:r>
    </w:p>
    <w:p w:rsidR="00470627" w:rsidRPr="00470627" w:rsidRDefault="00470627" w:rsidP="00470627">
      <w:pPr>
        <w:tabs>
          <w:tab w:val="num" w:pos="0"/>
        </w:tabs>
        <w:suppressAutoHyphens/>
        <w:spacing w:line="240" w:lineRule="auto"/>
        <w:rPr>
          <w:rFonts w:eastAsia="Times New Roman" w:cs="Times New Roman"/>
          <w:szCs w:val="24"/>
          <w:lang w:val="ro-RO" w:eastAsia="ar-SA"/>
        </w:rPr>
      </w:pPr>
    </w:p>
    <w:p w:rsidR="00470627" w:rsidRPr="00470627" w:rsidRDefault="00470627" w:rsidP="00470627">
      <w:pPr>
        <w:numPr>
          <w:ilvl w:val="0"/>
          <w:numId w:val="20"/>
        </w:numPr>
        <w:tabs>
          <w:tab w:val="num" w:pos="0"/>
        </w:tabs>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De asemenea,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470627" w:rsidRPr="00470627" w:rsidRDefault="00470627" w:rsidP="00470627">
      <w:pPr>
        <w:tabs>
          <w:tab w:val="num" w:pos="0"/>
        </w:tabs>
        <w:suppressAutoHyphens/>
        <w:spacing w:line="240" w:lineRule="auto"/>
        <w:rPr>
          <w:rFonts w:eastAsia="Times New Roman" w:cs="Times New Roman"/>
          <w:szCs w:val="24"/>
          <w:lang w:val="ro-RO" w:eastAsia="ar-SA"/>
        </w:rPr>
      </w:pPr>
    </w:p>
    <w:p w:rsidR="00470627" w:rsidRPr="00470627" w:rsidRDefault="00470627" w:rsidP="00470627">
      <w:pPr>
        <w:numPr>
          <w:ilvl w:val="0"/>
          <w:numId w:val="20"/>
        </w:num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Subsemnatul autorizez prin prezenta orice instituţie, societate comercială, bancă, alte persoane juridice să furnizeze informaţii reprezentanţilor autorizaţi ai …................................................. (</w:t>
      </w:r>
      <w:r w:rsidRPr="00470627">
        <w:rPr>
          <w:rFonts w:eastAsia="Times New Roman" w:cs="Times New Roman"/>
          <w:i/>
          <w:szCs w:val="24"/>
          <w:lang w:val="ro-RO" w:eastAsia="ar-SA"/>
        </w:rPr>
        <w:t>denumirea şi adresa autorităţii contractante</w:t>
      </w:r>
      <w:r w:rsidRPr="00470627">
        <w:rPr>
          <w:rFonts w:eastAsia="Times New Roman" w:cs="Times New Roman"/>
          <w:szCs w:val="24"/>
          <w:lang w:val="ro-RO" w:eastAsia="ar-SA"/>
        </w:rPr>
        <w:t>) cu privire la orice aspect tehnic şi financiar în legătură cu activitatea noastră.</w:t>
      </w:r>
    </w:p>
    <w:p w:rsidR="00F42D87" w:rsidRDefault="00F42D87" w:rsidP="00F42D87">
      <w:pPr>
        <w:suppressAutoHyphens/>
        <w:spacing w:line="240" w:lineRule="auto"/>
        <w:rPr>
          <w:rFonts w:eastAsia="Times New Roman" w:cs="Times New Roman"/>
          <w:szCs w:val="24"/>
          <w:lang w:val="ro-RO" w:eastAsia="ar-SA"/>
        </w:rPr>
      </w:pPr>
    </w:p>
    <w:p w:rsidR="00470627" w:rsidRPr="00470627" w:rsidRDefault="00470627" w:rsidP="00F42D87">
      <w:pPr>
        <w:suppressAutoHyphens/>
        <w:spacing w:line="240" w:lineRule="auto"/>
        <w:rPr>
          <w:rFonts w:eastAsia="Times New Roman" w:cs="Times New Roman"/>
          <w:i/>
          <w:iCs/>
          <w:szCs w:val="24"/>
          <w:lang w:val="ro-RO" w:eastAsia="ar-SA"/>
        </w:rPr>
      </w:pPr>
      <w:r w:rsidRPr="00470627">
        <w:rPr>
          <w:rFonts w:eastAsia="Times New Roman" w:cs="Times New Roman"/>
          <w:szCs w:val="24"/>
          <w:lang w:val="it-IT" w:eastAsia="ar-SA"/>
        </w:rPr>
        <w:t>Data completării: ………………..</w:t>
      </w:r>
      <w:r w:rsidRPr="00470627">
        <w:rPr>
          <w:rFonts w:eastAsia="Times New Roman" w:cs="Times New Roman"/>
          <w:szCs w:val="24"/>
          <w:lang w:val="it-IT" w:eastAsia="ar-SA"/>
        </w:rPr>
        <w:tab/>
        <w:t xml:space="preserve">                                       </w:t>
      </w:r>
      <w:r w:rsidR="00F42D87">
        <w:rPr>
          <w:rFonts w:eastAsia="Times New Roman" w:cs="Times New Roman"/>
          <w:szCs w:val="24"/>
          <w:lang w:val="it-IT" w:eastAsia="ar-SA"/>
        </w:rPr>
        <w:t xml:space="preserve">           </w:t>
      </w:r>
      <w:r w:rsidRPr="00470627">
        <w:rPr>
          <w:rFonts w:eastAsia="Times New Roman" w:cs="Times New Roman"/>
          <w:i/>
          <w:iCs/>
          <w:szCs w:val="24"/>
          <w:lang w:val="ro-RO" w:eastAsia="ar-SA"/>
        </w:rPr>
        <w:t>Operator economic,</w:t>
      </w:r>
    </w:p>
    <w:p w:rsidR="00470627" w:rsidRPr="00470627" w:rsidRDefault="00470627" w:rsidP="00470627">
      <w:pPr>
        <w:suppressAutoHyphens/>
        <w:spacing w:line="240" w:lineRule="auto"/>
        <w:jc w:val="left"/>
        <w:rPr>
          <w:rFonts w:eastAsia="Times New Roman" w:cs="Times New Roman"/>
          <w:szCs w:val="24"/>
          <w:lang w:val="it-IT" w:eastAsia="ar-SA"/>
        </w:rPr>
      </w:pP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t xml:space="preserve">                            </w:t>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p>
    <w:p w:rsidR="00086063" w:rsidRDefault="00470627" w:rsidP="00470627">
      <w:pPr>
        <w:keepNext/>
        <w:tabs>
          <w:tab w:val="num" w:pos="0"/>
        </w:tabs>
        <w:suppressAutoHyphens/>
        <w:spacing w:line="240" w:lineRule="auto"/>
        <w:jc w:val="center"/>
        <w:outlineLvl w:val="0"/>
        <w:rPr>
          <w:rFonts w:eastAsia="Times New Roman" w:cs="Times New Roman"/>
          <w:b/>
          <w:i/>
          <w:szCs w:val="24"/>
          <w:lang w:val="it-IT" w:eastAsia="ar-SA"/>
        </w:rPr>
      </w:pPr>
      <w:r w:rsidRPr="00470627">
        <w:rPr>
          <w:rFonts w:eastAsia="Times New Roman" w:cs="Times New Roman"/>
          <w:b/>
          <w:i/>
          <w:szCs w:val="24"/>
          <w:lang w:val="it-IT" w:eastAsia="ar-SA"/>
        </w:rPr>
        <w:lastRenderedPageBreak/>
        <w:t xml:space="preserve">                                                                                              </w:t>
      </w:r>
    </w:p>
    <w:p w:rsidR="00086063" w:rsidRDefault="00086063" w:rsidP="00470627">
      <w:pPr>
        <w:keepNext/>
        <w:tabs>
          <w:tab w:val="num" w:pos="0"/>
        </w:tabs>
        <w:suppressAutoHyphens/>
        <w:spacing w:line="240" w:lineRule="auto"/>
        <w:jc w:val="center"/>
        <w:outlineLvl w:val="0"/>
        <w:rPr>
          <w:rFonts w:eastAsia="Times New Roman" w:cs="Times New Roman"/>
          <w:b/>
          <w:i/>
          <w:szCs w:val="24"/>
          <w:lang w:val="it-IT" w:eastAsia="ar-SA"/>
        </w:rPr>
      </w:pPr>
    </w:p>
    <w:p w:rsidR="00470627" w:rsidRPr="00470627" w:rsidRDefault="00470627" w:rsidP="00470627">
      <w:pPr>
        <w:keepNext/>
        <w:tabs>
          <w:tab w:val="num" w:pos="0"/>
        </w:tabs>
        <w:suppressAutoHyphens/>
        <w:spacing w:line="240" w:lineRule="auto"/>
        <w:jc w:val="center"/>
        <w:outlineLvl w:val="0"/>
        <w:rPr>
          <w:rFonts w:eastAsia="Times New Roman" w:cs="Times New Roman"/>
          <w:b/>
          <w:i/>
          <w:szCs w:val="24"/>
          <w:lang w:val="it-IT" w:eastAsia="ar-SA"/>
        </w:rPr>
      </w:pPr>
      <w:r w:rsidRPr="00470627">
        <w:rPr>
          <w:rFonts w:eastAsia="Times New Roman" w:cs="Times New Roman"/>
          <w:b/>
          <w:i/>
          <w:szCs w:val="24"/>
          <w:lang w:val="it-IT" w:eastAsia="ar-SA"/>
        </w:rPr>
        <w:t xml:space="preserve">  Formularul 4</w:t>
      </w:r>
    </w:p>
    <w:p w:rsidR="00470627" w:rsidRPr="00470627" w:rsidRDefault="00470627" w:rsidP="00470627">
      <w:pPr>
        <w:keepNext/>
        <w:tabs>
          <w:tab w:val="num" w:pos="0"/>
        </w:tabs>
        <w:suppressAutoHyphens/>
        <w:spacing w:line="240" w:lineRule="auto"/>
        <w:outlineLvl w:val="0"/>
        <w:rPr>
          <w:rFonts w:eastAsia="Times New Roman" w:cs="Times New Roman"/>
          <w:b/>
          <w:szCs w:val="24"/>
          <w:lang w:val="it-IT" w:eastAsia="ar-SA"/>
        </w:rPr>
      </w:pPr>
    </w:p>
    <w:p w:rsidR="00470627" w:rsidRPr="00470627" w:rsidRDefault="00470627" w:rsidP="00470627">
      <w:pPr>
        <w:keepNext/>
        <w:tabs>
          <w:tab w:val="num" w:pos="0"/>
        </w:tabs>
        <w:suppressAutoHyphens/>
        <w:spacing w:line="240" w:lineRule="auto"/>
        <w:outlineLvl w:val="0"/>
        <w:rPr>
          <w:rFonts w:eastAsia="Times New Roman" w:cs="Times New Roman"/>
          <w:i/>
          <w:szCs w:val="24"/>
          <w:lang w:val="ro-RO" w:eastAsia="ar-SA"/>
        </w:rPr>
      </w:pPr>
      <w:r w:rsidRPr="00470627">
        <w:rPr>
          <w:rFonts w:eastAsia="Times New Roman" w:cs="Times New Roman"/>
          <w:i/>
          <w:szCs w:val="24"/>
          <w:lang w:val="ro-RO" w:eastAsia="ar-SA"/>
        </w:rPr>
        <w:t>Operator economic</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w:t>
      </w:r>
      <w:r w:rsidRPr="00470627">
        <w:rPr>
          <w:rFonts w:eastAsia="Times New Roman" w:cs="Times New Roman"/>
          <w:i/>
          <w:szCs w:val="24"/>
          <w:lang w:val="ro-RO" w:eastAsia="ar-SA"/>
        </w:rPr>
        <w:t>denumirea/numele</w:t>
      </w:r>
      <w:r w:rsidRPr="00470627">
        <w:rPr>
          <w:rFonts w:eastAsia="Times New Roman" w:cs="Times New Roman"/>
          <w:szCs w:val="24"/>
          <w:lang w:val="ro-RO" w:eastAsia="ar-SA"/>
        </w:rPr>
        <w:t>)</w:t>
      </w:r>
    </w:p>
    <w:p w:rsidR="00470627" w:rsidRPr="00470627" w:rsidRDefault="00470627" w:rsidP="00470627">
      <w:pPr>
        <w:suppressAutoHyphens/>
        <w:overflowPunct w:val="0"/>
        <w:autoSpaceDE w:val="0"/>
        <w:spacing w:line="240" w:lineRule="auto"/>
        <w:jc w:val="left"/>
        <w:rPr>
          <w:rFonts w:cs="Arial"/>
          <w:i/>
          <w:sz w:val="20"/>
          <w:szCs w:val="24"/>
          <w:lang w:val="it-IT" w:eastAsia="ar-SA"/>
        </w:rPr>
      </w:pPr>
    </w:p>
    <w:p w:rsidR="00470627" w:rsidRPr="00470627" w:rsidRDefault="00470627" w:rsidP="00470627">
      <w:pPr>
        <w:suppressAutoHyphens/>
        <w:overflowPunct w:val="0"/>
        <w:autoSpaceDE w:val="0"/>
        <w:spacing w:line="240" w:lineRule="auto"/>
        <w:jc w:val="left"/>
        <w:rPr>
          <w:rFonts w:cs="Arial"/>
          <w:sz w:val="20"/>
          <w:szCs w:val="24"/>
          <w:lang w:val="it-IT" w:eastAsia="ar-SA"/>
        </w:rPr>
      </w:pPr>
    </w:p>
    <w:p w:rsidR="00470627" w:rsidRPr="00470627" w:rsidRDefault="00470627" w:rsidP="00470627">
      <w:pPr>
        <w:suppressAutoHyphens/>
        <w:overflowPunct w:val="0"/>
        <w:autoSpaceDE w:val="0"/>
        <w:spacing w:line="240" w:lineRule="auto"/>
        <w:jc w:val="center"/>
        <w:rPr>
          <w:rFonts w:cs="Arial"/>
          <w:b/>
          <w:caps/>
          <w:szCs w:val="24"/>
          <w:lang w:val="it-IT" w:eastAsia="ar-SA"/>
        </w:rPr>
      </w:pPr>
      <w:r w:rsidRPr="00470627">
        <w:rPr>
          <w:rFonts w:cs="Arial"/>
          <w:b/>
          <w:caps/>
          <w:szCs w:val="24"/>
          <w:lang w:val="it-IT" w:eastAsia="ar-SA"/>
        </w:rPr>
        <w:t>Informaţii  generale</w:t>
      </w:r>
    </w:p>
    <w:p w:rsidR="00470627" w:rsidRPr="00470627" w:rsidRDefault="00470627" w:rsidP="00470627">
      <w:pPr>
        <w:suppressAutoHyphens/>
        <w:overflowPunct w:val="0"/>
        <w:autoSpaceDE w:val="0"/>
        <w:spacing w:line="240" w:lineRule="auto"/>
        <w:jc w:val="left"/>
        <w:rPr>
          <w:rFonts w:cs="Arial"/>
          <w:szCs w:val="24"/>
          <w:lang w:val="it-IT" w:eastAsia="ar-SA"/>
        </w:rPr>
      </w:pPr>
    </w:p>
    <w:p w:rsidR="00470627" w:rsidRPr="00470627" w:rsidRDefault="00470627" w:rsidP="00470627">
      <w:pPr>
        <w:suppressAutoHyphens/>
        <w:overflowPunct w:val="0"/>
        <w:autoSpaceDE w:val="0"/>
        <w:spacing w:line="240" w:lineRule="auto"/>
        <w:jc w:val="left"/>
        <w:rPr>
          <w:rFonts w:cs="Arial"/>
          <w:szCs w:val="24"/>
          <w:lang w:val="it-IT" w:eastAsia="ar-SA"/>
        </w:rPr>
      </w:pPr>
    </w:p>
    <w:p w:rsidR="00470627" w:rsidRPr="00470627" w:rsidRDefault="00470627" w:rsidP="00470627">
      <w:pPr>
        <w:suppressAutoHyphens/>
        <w:overflowPunct w:val="0"/>
        <w:autoSpaceDE w:val="0"/>
        <w:spacing w:line="240" w:lineRule="auto"/>
        <w:jc w:val="left"/>
        <w:rPr>
          <w:rFonts w:cs="Arial"/>
          <w:szCs w:val="24"/>
          <w:lang w:val="it-IT" w:eastAsia="ar-SA"/>
        </w:rPr>
      </w:pPr>
    </w:p>
    <w:p w:rsidR="00470627" w:rsidRPr="00470627" w:rsidRDefault="00470627" w:rsidP="00470627">
      <w:pPr>
        <w:suppressAutoHyphens/>
        <w:overflowPunct w:val="0"/>
        <w:autoSpaceDE w:val="0"/>
        <w:spacing w:line="240" w:lineRule="auto"/>
        <w:jc w:val="left"/>
        <w:rPr>
          <w:rFonts w:cs="Arial"/>
          <w:szCs w:val="24"/>
          <w:lang w:val="it-IT" w:eastAsia="ar-SA"/>
        </w:rPr>
      </w:pPr>
      <w:r w:rsidRPr="00470627">
        <w:rPr>
          <w:rFonts w:cs="Arial"/>
          <w:szCs w:val="24"/>
          <w:lang w:val="it-IT" w:eastAsia="ar-SA"/>
        </w:rPr>
        <w:t>1. Denumirea/numele:……………………</w:t>
      </w:r>
    </w:p>
    <w:p w:rsidR="00470627" w:rsidRPr="00470627" w:rsidRDefault="00470627" w:rsidP="00470627">
      <w:pPr>
        <w:suppressAutoHyphens/>
        <w:overflowPunct w:val="0"/>
        <w:autoSpaceDE w:val="0"/>
        <w:spacing w:line="240" w:lineRule="auto"/>
        <w:jc w:val="left"/>
        <w:rPr>
          <w:rFonts w:cs="Arial"/>
          <w:b/>
          <w:szCs w:val="24"/>
          <w:lang w:val="it-IT" w:eastAsia="ar-SA"/>
        </w:rPr>
      </w:pPr>
      <w:r w:rsidRPr="00470627">
        <w:rPr>
          <w:rFonts w:cs="Arial"/>
          <w:szCs w:val="24"/>
          <w:lang w:val="it-IT" w:eastAsia="ar-SA"/>
        </w:rPr>
        <w:t>2. Codul fiscal</w:t>
      </w:r>
      <w:r w:rsidRPr="00470627">
        <w:rPr>
          <w:rFonts w:cs="Arial"/>
          <w:b/>
          <w:szCs w:val="24"/>
          <w:lang w:val="it-IT" w:eastAsia="ar-SA"/>
        </w:rPr>
        <w:t>:………………………….</w:t>
      </w:r>
    </w:p>
    <w:p w:rsidR="00470627" w:rsidRPr="00470627" w:rsidRDefault="00470627" w:rsidP="00470627">
      <w:pPr>
        <w:suppressAutoHyphens/>
        <w:overflowPunct w:val="0"/>
        <w:autoSpaceDE w:val="0"/>
        <w:spacing w:line="240" w:lineRule="auto"/>
        <w:jc w:val="left"/>
        <w:rPr>
          <w:rFonts w:cs="Arial"/>
          <w:szCs w:val="24"/>
          <w:lang w:val="it-IT" w:eastAsia="ar-SA"/>
        </w:rPr>
      </w:pPr>
      <w:r w:rsidRPr="00470627">
        <w:rPr>
          <w:rFonts w:cs="Arial"/>
          <w:szCs w:val="24"/>
          <w:lang w:val="it-IT" w:eastAsia="ar-SA"/>
        </w:rPr>
        <w:t>3. Adresa sediului central: …………………….</w:t>
      </w:r>
    </w:p>
    <w:p w:rsidR="00470627" w:rsidRPr="00470627" w:rsidRDefault="00470627" w:rsidP="00470627">
      <w:pPr>
        <w:suppressAutoHyphens/>
        <w:overflowPunct w:val="0"/>
        <w:autoSpaceDE w:val="0"/>
        <w:spacing w:line="240" w:lineRule="auto"/>
        <w:jc w:val="left"/>
        <w:rPr>
          <w:rFonts w:cs="Arial"/>
          <w:b/>
          <w:szCs w:val="24"/>
          <w:lang w:val="it-IT" w:eastAsia="ar-SA"/>
        </w:rPr>
      </w:pPr>
      <w:r w:rsidRPr="00470627">
        <w:rPr>
          <w:rFonts w:cs="Arial"/>
          <w:szCs w:val="24"/>
          <w:lang w:val="it-IT" w:eastAsia="ar-SA"/>
        </w:rPr>
        <w:t xml:space="preserve">4. Telefon: </w:t>
      </w:r>
      <w:r w:rsidRPr="00470627">
        <w:rPr>
          <w:rFonts w:cs="Arial"/>
          <w:b/>
          <w:szCs w:val="24"/>
          <w:lang w:val="it-IT" w:eastAsia="ar-SA"/>
        </w:rPr>
        <w:t>........................................</w:t>
      </w:r>
    </w:p>
    <w:p w:rsidR="00470627" w:rsidRPr="00470627" w:rsidRDefault="00470627" w:rsidP="00470627">
      <w:pPr>
        <w:suppressAutoHyphens/>
        <w:overflowPunct w:val="0"/>
        <w:autoSpaceDE w:val="0"/>
        <w:spacing w:line="240" w:lineRule="auto"/>
        <w:jc w:val="left"/>
        <w:rPr>
          <w:rFonts w:cs="Arial"/>
          <w:b/>
          <w:szCs w:val="24"/>
          <w:lang w:val="it-IT" w:eastAsia="ar-SA"/>
        </w:rPr>
      </w:pPr>
      <w:r w:rsidRPr="00470627">
        <w:rPr>
          <w:rFonts w:cs="Arial"/>
          <w:szCs w:val="24"/>
          <w:lang w:val="it-IT" w:eastAsia="ar-SA"/>
        </w:rPr>
        <w:t xml:space="preserve">     Fax:</w:t>
      </w:r>
      <w:r w:rsidRPr="00470627">
        <w:rPr>
          <w:rFonts w:cs="Arial"/>
          <w:b/>
          <w:szCs w:val="24"/>
          <w:lang w:val="it-IT" w:eastAsia="ar-SA"/>
        </w:rPr>
        <w:t xml:space="preserve"> .................................................</w:t>
      </w:r>
    </w:p>
    <w:p w:rsidR="00470627" w:rsidRPr="00470627" w:rsidRDefault="00470627" w:rsidP="00470627">
      <w:pPr>
        <w:suppressAutoHyphens/>
        <w:overflowPunct w:val="0"/>
        <w:autoSpaceDE w:val="0"/>
        <w:spacing w:line="240" w:lineRule="auto"/>
        <w:jc w:val="left"/>
        <w:rPr>
          <w:rFonts w:cs="Arial"/>
          <w:b/>
          <w:szCs w:val="24"/>
          <w:lang w:val="it-IT" w:eastAsia="ar-SA"/>
        </w:rPr>
      </w:pPr>
      <w:r w:rsidRPr="00470627">
        <w:rPr>
          <w:rFonts w:cs="Arial"/>
          <w:szCs w:val="24"/>
          <w:lang w:val="it-IT" w:eastAsia="ar-SA"/>
        </w:rPr>
        <w:t xml:space="preserve">     E-mail: </w:t>
      </w:r>
      <w:r w:rsidRPr="00470627">
        <w:rPr>
          <w:rFonts w:cs="Arial"/>
          <w:b/>
          <w:szCs w:val="24"/>
          <w:lang w:val="it-IT" w:eastAsia="ar-SA"/>
        </w:rPr>
        <w:t>.............................................</w:t>
      </w:r>
    </w:p>
    <w:p w:rsidR="00470627" w:rsidRPr="00470627" w:rsidRDefault="00470627" w:rsidP="00470627">
      <w:pPr>
        <w:suppressAutoHyphens/>
        <w:overflowPunct w:val="0"/>
        <w:autoSpaceDE w:val="0"/>
        <w:spacing w:line="240" w:lineRule="auto"/>
        <w:jc w:val="left"/>
        <w:rPr>
          <w:rFonts w:cs="Arial"/>
          <w:szCs w:val="24"/>
          <w:lang w:val="it-IT" w:eastAsia="ar-SA"/>
        </w:rPr>
      </w:pPr>
      <w:r w:rsidRPr="00470627">
        <w:rPr>
          <w:rFonts w:cs="Arial"/>
          <w:szCs w:val="24"/>
          <w:lang w:val="it-IT" w:eastAsia="ar-SA"/>
        </w:rPr>
        <w:t>5. Certificat de înmatriculare/înregistrare:..........................................</w:t>
      </w:r>
    </w:p>
    <w:p w:rsidR="00470627" w:rsidRPr="00470627" w:rsidRDefault="00470627" w:rsidP="00470627">
      <w:pPr>
        <w:suppressAutoHyphens/>
        <w:overflowPunct w:val="0"/>
        <w:autoSpaceDE w:val="0"/>
        <w:spacing w:line="240" w:lineRule="auto"/>
        <w:jc w:val="left"/>
        <w:rPr>
          <w:rFonts w:cs="Arial"/>
          <w:szCs w:val="24"/>
          <w:lang w:val="it-IT" w:eastAsia="ar-SA"/>
        </w:rPr>
      </w:pPr>
      <w:r w:rsidRPr="00470627">
        <w:rPr>
          <w:rFonts w:cs="Arial"/>
          <w:szCs w:val="24"/>
          <w:lang w:val="it-IT" w:eastAsia="ar-SA"/>
        </w:rPr>
        <w:t>6. Obiect de activitate, pe domenii:...........................................................</w:t>
      </w:r>
      <w:r w:rsidRPr="00470627">
        <w:rPr>
          <w:rFonts w:cs="Arial"/>
          <w:szCs w:val="24"/>
          <w:lang w:val="it-IT" w:eastAsia="ar-SA"/>
        </w:rPr>
        <w:tab/>
        <w:t xml:space="preserve">         </w:t>
      </w:r>
    </w:p>
    <w:p w:rsidR="00470627" w:rsidRPr="00470627" w:rsidRDefault="00470627" w:rsidP="00470627">
      <w:pPr>
        <w:suppressAutoHyphens/>
        <w:overflowPunct w:val="0"/>
        <w:autoSpaceDE w:val="0"/>
        <w:spacing w:line="240" w:lineRule="auto"/>
        <w:jc w:val="left"/>
        <w:rPr>
          <w:rFonts w:cs="Arial"/>
          <w:szCs w:val="24"/>
          <w:lang w:val="it-IT" w:eastAsia="ar-SA"/>
        </w:rPr>
      </w:pPr>
      <w:r w:rsidRPr="00470627">
        <w:rPr>
          <w:rFonts w:cs="Arial"/>
          <w:szCs w:val="24"/>
          <w:lang w:val="it-IT" w:eastAsia="ar-SA"/>
        </w:rPr>
        <w:t>7. Birourile filialelor/sucursalelor locale, dacă este cazul:.......................................</w:t>
      </w:r>
    </w:p>
    <w:p w:rsidR="00470627" w:rsidRPr="00470627" w:rsidRDefault="00470627" w:rsidP="00470627">
      <w:pPr>
        <w:suppressAutoHyphens/>
        <w:overflowPunct w:val="0"/>
        <w:autoSpaceDE w:val="0"/>
        <w:spacing w:line="240" w:lineRule="auto"/>
        <w:jc w:val="left"/>
        <w:rPr>
          <w:rFonts w:cs="Arial"/>
          <w:b/>
          <w:szCs w:val="24"/>
          <w:lang w:val="it-IT" w:eastAsia="ar-SA"/>
        </w:rPr>
      </w:pPr>
      <w:r w:rsidRPr="00470627">
        <w:rPr>
          <w:rFonts w:cs="Arial"/>
          <w:szCs w:val="24"/>
          <w:lang w:val="it-IT" w:eastAsia="ar-SA"/>
        </w:rPr>
        <w:t xml:space="preserve">8. Principala piaţa a afacerilor: </w:t>
      </w:r>
      <w:r w:rsidRPr="00470627">
        <w:rPr>
          <w:rFonts w:cs="Arial"/>
          <w:b/>
          <w:szCs w:val="24"/>
          <w:lang w:val="it-IT" w:eastAsia="ar-SA"/>
        </w:rPr>
        <w:t>........................................................................</w:t>
      </w:r>
    </w:p>
    <w:p w:rsidR="00470627" w:rsidRPr="00470627" w:rsidRDefault="00470627" w:rsidP="00470627">
      <w:pPr>
        <w:suppressAutoHyphens/>
        <w:overflowPunct w:val="0"/>
        <w:autoSpaceDE w:val="0"/>
        <w:spacing w:line="240" w:lineRule="auto"/>
        <w:rPr>
          <w:rFonts w:cs="Arial"/>
          <w:szCs w:val="24"/>
          <w:lang w:val="fr-FR" w:eastAsia="ar-SA"/>
        </w:rPr>
      </w:pPr>
      <w:r w:rsidRPr="00470627">
        <w:rPr>
          <w:rFonts w:cs="Arial"/>
          <w:szCs w:val="24"/>
          <w:lang w:val="fr-FR" w:eastAsia="ar-SA"/>
        </w:rPr>
        <w:t>9. Cifra de afaceri pe ultimii trei ani:</w:t>
      </w:r>
    </w:p>
    <w:p w:rsidR="00470627" w:rsidRPr="00470627" w:rsidRDefault="00470627" w:rsidP="00470627">
      <w:pPr>
        <w:suppressAutoHyphens/>
        <w:overflowPunct w:val="0"/>
        <w:autoSpaceDE w:val="0"/>
        <w:spacing w:line="240" w:lineRule="auto"/>
        <w:rPr>
          <w:rFonts w:cs="Arial"/>
          <w:szCs w:val="24"/>
          <w:lang w:val="fr-FR" w:eastAsia="ar-SA"/>
        </w:rPr>
      </w:pPr>
    </w:p>
    <w:tbl>
      <w:tblPr>
        <w:tblW w:w="0" w:type="auto"/>
        <w:tblInd w:w="108" w:type="dxa"/>
        <w:tblLayout w:type="fixed"/>
        <w:tblLook w:val="04A0" w:firstRow="1" w:lastRow="0" w:firstColumn="1" w:lastColumn="0" w:noHBand="0" w:noVBand="1"/>
      </w:tblPr>
      <w:tblGrid>
        <w:gridCol w:w="2552"/>
        <w:gridCol w:w="1276"/>
        <w:gridCol w:w="1842"/>
        <w:gridCol w:w="2126"/>
        <w:gridCol w:w="2127"/>
      </w:tblGrid>
      <w:tr w:rsidR="00470627" w:rsidRPr="00470627" w:rsidTr="00470627">
        <w:trPr>
          <w:cantSplit/>
          <w:trHeight w:hRule="exact" w:val="838"/>
        </w:trPr>
        <w:tc>
          <w:tcPr>
            <w:tcW w:w="2552" w:type="dxa"/>
            <w:vMerge w:val="restart"/>
            <w:tcBorders>
              <w:top w:val="single" w:sz="4" w:space="0" w:color="000000"/>
              <w:left w:val="nil"/>
              <w:bottom w:val="single" w:sz="4" w:space="0" w:color="000000"/>
              <w:right w:val="nil"/>
            </w:tcBorders>
            <w:hideMark/>
          </w:tcPr>
          <w:p w:rsidR="00470627" w:rsidRPr="00470627" w:rsidRDefault="00470627" w:rsidP="00470627">
            <w:pPr>
              <w:tabs>
                <w:tab w:val="decimal" w:pos="0"/>
              </w:tabs>
              <w:suppressAutoHyphens/>
              <w:snapToGrid w:val="0"/>
              <w:spacing w:line="240" w:lineRule="auto"/>
              <w:jc w:val="center"/>
              <w:rPr>
                <w:rFonts w:eastAsia="Times New Roman" w:cs="Times New Roman"/>
                <w:b/>
                <w:szCs w:val="24"/>
                <w:lang w:val="ro-RO" w:eastAsia="ar-SA"/>
              </w:rPr>
            </w:pPr>
            <w:r w:rsidRPr="00470627">
              <w:rPr>
                <w:rFonts w:eastAsia="Times New Roman" w:cs="Times New Roman"/>
                <w:b/>
                <w:szCs w:val="24"/>
                <w:lang w:val="ro-RO" w:eastAsia="ar-SA"/>
              </w:rPr>
              <w:t>Anul</w:t>
            </w:r>
          </w:p>
        </w:tc>
        <w:tc>
          <w:tcPr>
            <w:tcW w:w="3118" w:type="dxa"/>
            <w:gridSpan w:val="2"/>
            <w:tcBorders>
              <w:top w:val="single" w:sz="4" w:space="0" w:color="000000"/>
              <w:left w:val="nil"/>
              <w:bottom w:val="single" w:sz="4" w:space="0" w:color="000000"/>
              <w:right w:val="nil"/>
            </w:tcBorders>
            <w:hideMark/>
          </w:tcPr>
          <w:p w:rsidR="00470627" w:rsidRPr="00470627" w:rsidRDefault="00470627" w:rsidP="00470627">
            <w:pPr>
              <w:tabs>
                <w:tab w:val="decimal" w:pos="0"/>
              </w:tabs>
              <w:suppressAutoHyphens/>
              <w:snapToGrid w:val="0"/>
              <w:spacing w:line="240" w:lineRule="auto"/>
              <w:jc w:val="center"/>
              <w:rPr>
                <w:rFonts w:eastAsia="Times New Roman" w:cs="Times New Roman"/>
                <w:b/>
                <w:szCs w:val="24"/>
                <w:lang w:val="ro-RO" w:eastAsia="ar-SA"/>
              </w:rPr>
            </w:pPr>
            <w:r w:rsidRPr="00470627">
              <w:rPr>
                <w:rFonts w:eastAsia="Times New Roman" w:cs="Times New Roman"/>
                <w:b/>
                <w:szCs w:val="24"/>
                <w:lang w:val="ro-RO" w:eastAsia="ar-SA"/>
              </w:rPr>
              <w:t>Cifra de afaceri anuala</w:t>
            </w:r>
          </w:p>
          <w:p w:rsidR="00470627" w:rsidRPr="00470627" w:rsidRDefault="00470627" w:rsidP="00470627">
            <w:pPr>
              <w:tabs>
                <w:tab w:val="decimal" w:pos="0"/>
              </w:tabs>
              <w:suppressAutoHyphens/>
              <w:spacing w:line="240" w:lineRule="auto"/>
              <w:jc w:val="center"/>
              <w:rPr>
                <w:rFonts w:eastAsia="Times New Roman" w:cs="Times New Roman"/>
                <w:szCs w:val="24"/>
                <w:lang w:val="ro-RO" w:eastAsia="ar-SA"/>
              </w:rPr>
            </w:pPr>
            <w:r w:rsidRPr="00470627">
              <w:rPr>
                <w:rFonts w:eastAsia="Times New Roman" w:cs="Times New Roman"/>
                <w:szCs w:val="24"/>
                <w:lang w:val="ro-RO" w:eastAsia="ar-SA"/>
              </w:rPr>
              <w:t>(la 31.decembrie)</w:t>
            </w:r>
          </w:p>
          <w:p w:rsidR="00470627" w:rsidRPr="00470627" w:rsidRDefault="00470627" w:rsidP="00470627">
            <w:pPr>
              <w:tabs>
                <w:tab w:val="decimal" w:pos="0"/>
              </w:tabs>
              <w:suppressAutoHyphens/>
              <w:spacing w:line="240" w:lineRule="auto"/>
              <w:jc w:val="center"/>
              <w:rPr>
                <w:rFonts w:eastAsia="Times New Roman" w:cs="Times New Roman"/>
                <w:szCs w:val="24"/>
                <w:lang w:val="ro-RO" w:eastAsia="ar-SA"/>
              </w:rPr>
            </w:pPr>
            <w:r w:rsidRPr="00470627">
              <w:rPr>
                <w:rFonts w:eastAsia="Times New Roman" w:cs="Times New Roman"/>
                <w:szCs w:val="24"/>
                <w:lang w:val="ro-RO" w:eastAsia="ar-SA"/>
              </w:rPr>
              <w:t>- mii lei -</w:t>
            </w:r>
          </w:p>
        </w:tc>
        <w:tc>
          <w:tcPr>
            <w:tcW w:w="4253" w:type="dxa"/>
            <w:gridSpan w:val="2"/>
            <w:tcBorders>
              <w:top w:val="single" w:sz="4" w:space="0" w:color="000000"/>
              <w:left w:val="nil"/>
              <w:bottom w:val="single" w:sz="4" w:space="0" w:color="000000"/>
              <w:right w:val="nil"/>
            </w:tcBorders>
            <w:hideMark/>
          </w:tcPr>
          <w:p w:rsidR="00470627" w:rsidRPr="00470627" w:rsidRDefault="00470627" w:rsidP="00470627">
            <w:pPr>
              <w:tabs>
                <w:tab w:val="decimal" w:pos="0"/>
              </w:tabs>
              <w:suppressAutoHyphens/>
              <w:snapToGrid w:val="0"/>
              <w:spacing w:line="240" w:lineRule="auto"/>
              <w:jc w:val="center"/>
              <w:rPr>
                <w:rFonts w:eastAsia="Times New Roman" w:cs="Times New Roman"/>
                <w:b/>
                <w:szCs w:val="24"/>
                <w:lang w:val="ro-RO" w:eastAsia="ar-SA"/>
              </w:rPr>
            </w:pPr>
            <w:r w:rsidRPr="00470627">
              <w:rPr>
                <w:rFonts w:eastAsia="Times New Roman" w:cs="Times New Roman"/>
                <w:b/>
                <w:szCs w:val="24"/>
                <w:lang w:val="ro-RO" w:eastAsia="ar-SA"/>
              </w:rPr>
              <w:t>Cifra de afaceri anuala</w:t>
            </w:r>
          </w:p>
          <w:p w:rsidR="00470627" w:rsidRPr="00470627" w:rsidRDefault="00470627" w:rsidP="00470627">
            <w:pPr>
              <w:tabs>
                <w:tab w:val="decimal" w:pos="0"/>
              </w:tabs>
              <w:suppressAutoHyphens/>
              <w:spacing w:line="240" w:lineRule="auto"/>
              <w:jc w:val="center"/>
              <w:rPr>
                <w:rFonts w:eastAsia="Times New Roman" w:cs="Times New Roman"/>
                <w:szCs w:val="24"/>
                <w:lang w:val="ro-RO" w:eastAsia="ar-SA"/>
              </w:rPr>
            </w:pPr>
            <w:r w:rsidRPr="00470627">
              <w:rPr>
                <w:rFonts w:eastAsia="Times New Roman" w:cs="Times New Roman"/>
                <w:szCs w:val="24"/>
                <w:lang w:val="ro-RO" w:eastAsia="ar-SA"/>
              </w:rPr>
              <w:t>(la 31.decembrie)</w:t>
            </w:r>
          </w:p>
          <w:p w:rsidR="00470627" w:rsidRPr="00470627" w:rsidRDefault="00470627" w:rsidP="00470627">
            <w:pPr>
              <w:tabs>
                <w:tab w:val="decimal" w:pos="0"/>
              </w:tabs>
              <w:suppressAutoHyphens/>
              <w:spacing w:line="240" w:lineRule="auto"/>
              <w:jc w:val="center"/>
              <w:rPr>
                <w:rFonts w:eastAsia="Times New Roman" w:cs="Times New Roman"/>
                <w:szCs w:val="24"/>
                <w:lang w:val="ro-RO" w:eastAsia="ar-SA"/>
              </w:rPr>
            </w:pPr>
            <w:r w:rsidRPr="00470627">
              <w:rPr>
                <w:rFonts w:eastAsia="Times New Roman" w:cs="Times New Roman"/>
                <w:szCs w:val="24"/>
                <w:lang w:val="ro-RO" w:eastAsia="ar-SA"/>
              </w:rPr>
              <w:t>- echivalent euro -</w:t>
            </w:r>
          </w:p>
        </w:tc>
      </w:tr>
      <w:tr w:rsidR="00470627" w:rsidRPr="00470627" w:rsidTr="00470627">
        <w:trPr>
          <w:cantSplit/>
        </w:trPr>
        <w:tc>
          <w:tcPr>
            <w:tcW w:w="2552" w:type="dxa"/>
            <w:vMerge/>
            <w:tcBorders>
              <w:top w:val="single" w:sz="4" w:space="0" w:color="000000"/>
              <w:left w:val="nil"/>
              <w:bottom w:val="single" w:sz="4" w:space="0" w:color="000000"/>
              <w:right w:val="nil"/>
            </w:tcBorders>
            <w:vAlign w:val="center"/>
            <w:hideMark/>
          </w:tcPr>
          <w:p w:rsidR="00470627" w:rsidRPr="00470627" w:rsidRDefault="00470627" w:rsidP="00470627">
            <w:pPr>
              <w:spacing w:line="240" w:lineRule="auto"/>
              <w:jc w:val="left"/>
              <w:rPr>
                <w:rFonts w:eastAsia="Times New Roman" w:cs="Times New Roman"/>
                <w:b/>
                <w:szCs w:val="24"/>
                <w:lang w:val="ro-RO" w:eastAsia="ar-SA"/>
              </w:rPr>
            </w:pPr>
          </w:p>
        </w:tc>
        <w:tc>
          <w:tcPr>
            <w:tcW w:w="1276" w:type="dxa"/>
            <w:tcBorders>
              <w:top w:val="single" w:sz="4" w:space="0" w:color="000000"/>
              <w:left w:val="nil"/>
              <w:bottom w:val="single" w:sz="4" w:space="0" w:color="000000"/>
              <w:right w:val="nil"/>
            </w:tcBorders>
            <w:hideMark/>
          </w:tcPr>
          <w:p w:rsidR="00470627" w:rsidRPr="00470627" w:rsidRDefault="00470627" w:rsidP="00470627">
            <w:pPr>
              <w:tabs>
                <w:tab w:val="decimal" w:pos="0"/>
              </w:tabs>
              <w:suppressAutoHyphens/>
              <w:snapToGrid w:val="0"/>
              <w:spacing w:line="240" w:lineRule="auto"/>
              <w:jc w:val="center"/>
              <w:rPr>
                <w:rFonts w:eastAsia="Times New Roman" w:cs="Times New Roman"/>
                <w:b/>
                <w:szCs w:val="24"/>
                <w:lang w:val="ro-RO" w:eastAsia="ar-SA"/>
              </w:rPr>
            </w:pPr>
            <w:r w:rsidRPr="00470627">
              <w:rPr>
                <w:rFonts w:eastAsia="Times New Roman" w:cs="Times New Roman"/>
                <w:b/>
                <w:szCs w:val="24"/>
                <w:lang w:val="ro-RO" w:eastAsia="ar-SA"/>
              </w:rPr>
              <w:t>totală</w:t>
            </w:r>
          </w:p>
        </w:tc>
        <w:tc>
          <w:tcPr>
            <w:tcW w:w="1842" w:type="dxa"/>
            <w:tcBorders>
              <w:top w:val="single" w:sz="4" w:space="0" w:color="000000"/>
              <w:left w:val="nil"/>
              <w:bottom w:val="single" w:sz="4" w:space="0" w:color="000000"/>
              <w:right w:val="nil"/>
            </w:tcBorders>
          </w:tcPr>
          <w:p w:rsidR="00470627" w:rsidRPr="00470627" w:rsidRDefault="00470627" w:rsidP="00470627">
            <w:pPr>
              <w:tabs>
                <w:tab w:val="decimal" w:pos="0"/>
              </w:tabs>
              <w:suppressAutoHyphens/>
              <w:snapToGrid w:val="0"/>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din care C+M</w:t>
            </w:r>
          </w:p>
          <w:p w:rsidR="00470627" w:rsidRPr="00470627" w:rsidRDefault="00470627" w:rsidP="00470627">
            <w:pPr>
              <w:tabs>
                <w:tab w:val="decimal" w:pos="0"/>
              </w:tabs>
              <w:suppressAutoHyphens/>
              <w:spacing w:line="240" w:lineRule="auto"/>
              <w:jc w:val="left"/>
              <w:rPr>
                <w:rFonts w:eastAsia="Times New Roman" w:cs="Times New Roman"/>
                <w:b/>
                <w:szCs w:val="24"/>
                <w:lang w:val="ro-RO" w:eastAsia="ar-SA"/>
              </w:rPr>
            </w:pPr>
          </w:p>
        </w:tc>
        <w:tc>
          <w:tcPr>
            <w:tcW w:w="2126" w:type="dxa"/>
            <w:tcBorders>
              <w:top w:val="single" w:sz="4" w:space="0" w:color="000000"/>
              <w:left w:val="nil"/>
              <w:bottom w:val="single" w:sz="4" w:space="0" w:color="000000"/>
              <w:right w:val="nil"/>
            </w:tcBorders>
            <w:hideMark/>
          </w:tcPr>
          <w:p w:rsidR="00470627" w:rsidRPr="00470627" w:rsidRDefault="00470627" w:rsidP="00470627">
            <w:pPr>
              <w:tabs>
                <w:tab w:val="decimal" w:pos="0"/>
              </w:tabs>
              <w:suppressAutoHyphens/>
              <w:snapToGrid w:val="0"/>
              <w:spacing w:line="240" w:lineRule="auto"/>
              <w:jc w:val="center"/>
              <w:rPr>
                <w:rFonts w:eastAsia="Times New Roman" w:cs="Times New Roman"/>
                <w:b/>
                <w:szCs w:val="24"/>
                <w:lang w:val="ro-RO" w:eastAsia="ar-SA"/>
              </w:rPr>
            </w:pPr>
            <w:r w:rsidRPr="00470627">
              <w:rPr>
                <w:rFonts w:eastAsia="Times New Roman" w:cs="Times New Roman"/>
                <w:b/>
                <w:szCs w:val="24"/>
                <w:lang w:val="ro-RO" w:eastAsia="ar-SA"/>
              </w:rPr>
              <w:t>totală</w:t>
            </w:r>
          </w:p>
        </w:tc>
        <w:tc>
          <w:tcPr>
            <w:tcW w:w="2127" w:type="dxa"/>
            <w:tcBorders>
              <w:top w:val="single" w:sz="4" w:space="0" w:color="000000"/>
              <w:left w:val="nil"/>
              <w:bottom w:val="single" w:sz="4" w:space="0" w:color="000000"/>
              <w:right w:val="nil"/>
            </w:tcBorders>
            <w:hideMark/>
          </w:tcPr>
          <w:p w:rsidR="00470627" w:rsidRPr="00470627" w:rsidRDefault="00470627" w:rsidP="00470627">
            <w:pPr>
              <w:tabs>
                <w:tab w:val="decimal" w:pos="0"/>
              </w:tabs>
              <w:suppressAutoHyphens/>
              <w:snapToGrid w:val="0"/>
              <w:spacing w:line="240" w:lineRule="auto"/>
              <w:jc w:val="left"/>
              <w:rPr>
                <w:rFonts w:eastAsia="Times New Roman" w:cs="Times New Roman"/>
                <w:b/>
                <w:szCs w:val="24"/>
                <w:lang w:val="ro-RO" w:eastAsia="ar-SA"/>
              </w:rPr>
            </w:pPr>
            <w:r w:rsidRPr="00470627">
              <w:rPr>
                <w:rFonts w:eastAsia="Times New Roman" w:cs="Times New Roman"/>
                <w:b/>
                <w:szCs w:val="24"/>
                <w:lang w:val="ro-RO" w:eastAsia="ar-SA"/>
              </w:rPr>
              <w:t>din care C+M</w:t>
            </w:r>
          </w:p>
        </w:tc>
      </w:tr>
      <w:tr w:rsidR="00470627" w:rsidRPr="00470627" w:rsidTr="00470627">
        <w:tc>
          <w:tcPr>
            <w:tcW w:w="2552" w:type="dxa"/>
            <w:tcBorders>
              <w:top w:val="single" w:sz="4" w:space="0" w:color="000000"/>
              <w:left w:val="nil"/>
              <w:bottom w:val="single" w:sz="4" w:space="0" w:color="000000"/>
              <w:right w:val="nil"/>
            </w:tcBorders>
            <w:hideMark/>
          </w:tcPr>
          <w:p w:rsidR="00470627" w:rsidRPr="00470627" w:rsidRDefault="00470627" w:rsidP="00470627">
            <w:pPr>
              <w:tabs>
                <w:tab w:val="decimal" w:pos="0"/>
              </w:tabs>
              <w:suppressAutoHyphens/>
              <w:snapToGrid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ab/>
              <w:t>1. 2008</w:t>
            </w:r>
          </w:p>
        </w:tc>
        <w:tc>
          <w:tcPr>
            <w:tcW w:w="3118" w:type="dxa"/>
            <w:gridSpan w:val="2"/>
            <w:tcBorders>
              <w:top w:val="single" w:sz="4" w:space="0" w:color="000000"/>
              <w:left w:val="nil"/>
              <w:bottom w:val="single" w:sz="4" w:space="0" w:color="000000"/>
              <w:right w:val="nil"/>
            </w:tcBorders>
          </w:tcPr>
          <w:p w:rsidR="00470627" w:rsidRPr="00470627" w:rsidRDefault="00470627" w:rsidP="00470627">
            <w:pPr>
              <w:suppressAutoHyphens/>
              <w:overflowPunct w:val="0"/>
              <w:autoSpaceDE w:val="0"/>
              <w:snapToGrid w:val="0"/>
              <w:spacing w:line="240" w:lineRule="auto"/>
              <w:jc w:val="left"/>
              <w:rPr>
                <w:rFonts w:cs="Arial"/>
                <w:szCs w:val="24"/>
                <w:lang w:eastAsia="ar-SA"/>
              </w:rPr>
            </w:pPr>
          </w:p>
        </w:tc>
        <w:tc>
          <w:tcPr>
            <w:tcW w:w="4253" w:type="dxa"/>
            <w:gridSpan w:val="2"/>
            <w:tcBorders>
              <w:top w:val="single" w:sz="4" w:space="0" w:color="000000"/>
              <w:left w:val="nil"/>
              <w:bottom w:val="single" w:sz="4" w:space="0" w:color="000000"/>
              <w:right w:val="nil"/>
            </w:tcBorders>
          </w:tcPr>
          <w:p w:rsidR="00470627" w:rsidRPr="00470627" w:rsidRDefault="00470627" w:rsidP="00470627">
            <w:pPr>
              <w:suppressAutoHyphens/>
              <w:overflowPunct w:val="0"/>
              <w:autoSpaceDE w:val="0"/>
              <w:snapToGrid w:val="0"/>
              <w:spacing w:line="240" w:lineRule="auto"/>
              <w:jc w:val="left"/>
              <w:rPr>
                <w:rFonts w:cs="Arial"/>
                <w:szCs w:val="24"/>
                <w:lang w:eastAsia="ar-SA"/>
              </w:rPr>
            </w:pPr>
          </w:p>
        </w:tc>
      </w:tr>
      <w:tr w:rsidR="00470627" w:rsidRPr="00470627" w:rsidTr="00470627">
        <w:tc>
          <w:tcPr>
            <w:tcW w:w="2552" w:type="dxa"/>
            <w:tcBorders>
              <w:top w:val="single" w:sz="4" w:space="0" w:color="000000"/>
              <w:left w:val="nil"/>
              <w:bottom w:val="single" w:sz="4" w:space="0" w:color="000000"/>
              <w:right w:val="nil"/>
            </w:tcBorders>
            <w:hideMark/>
          </w:tcPr>
          <w:p w:rsidR="00470627" w:rsidRPr="00470627" w:rsidRDefault="00470627" w:rsidP="00470627">
            <w:pPr>
              <w:tabs>
                <w:tab w:val="decimal" w:pos="0"/>
              </w:tabs>
              <w:suppressAutoHyphens/>
              <w:snapToGrid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ab/>
              <w:t>2. 2009</w:t>
            </w:r>
          </w:p>
        </w:tc>
        <w:tc>
          <w:tcPr>
            <w:tcW w:w="3118" w:type="dxa"/>
            <w:gridSpan w:val="2"/>
            <w:tcBorders>
              <w:top w:val="single" w:sz="4" w:space="0" w:color="000000"/>
              <w:left w:val="nil"/>
              <w:bottom w:val="single" w:sz="4" w:space="0" w:color="000000"/>
              <w:right w:val="nil"/>
            </w:tcBorders>
          </w:tcPr>
          <w:p w:rsidR="00470627" w:rsidRPr="00470627" w:rsidRDefault="00470627" w:rsidP="00470627">
            <w:pPr>
              <w:suppressAutoHyphens/>
              <w:overflowPunct w:val="0"/>
              <w:autoSpaceDE w:val="0"/>
              <w:snapToGrid w:val="0"/>
              <w:spacing w:line="240" w:lineRule="auto"/>
              <w:jc w:val="left"/>
              <w:rPr>
                <w:rFonts w:cs="Arial"/>
                <w:szCs w:val="24"/>
                <w:lang w:eastAsia="ar-SA"/>
              </w:rPr>
            </w:pPr>
          </w:p>
        </w:tc>
        <w:tc>
          <w:tcPr>
            <w:tcW w:w="4253" w:type="dxa"/>
            <w:gridSpan w:val="2"/>
            <w:tcBorders>
              <w:top w:val="single" w:sz="4" w:space="0" w:color="000000"/>
              <w:left w:val="nil"/>
              <w:bottom w:val="single" w:sz="4" w:space="0" w:color="000000"/>
              <w:right w:val="nil"/>
            </w:tcBorders>
          </w:tcPr>
          <w:p w:rsidR="00470627" w:rsidRPr="00470627" w:rsidRDefault="00470627" w:rsidP="00470627">
            <w:pPr>
              <w:suppressAutoHyphens/>
              <w:overflowPunct w:val="0"/>
              <w:autoSpaceDE w:val="0"/>
              <w:snapToGrid w:val="0"/>
              <w:spacing w:line="240" w:lineRule="auto"/>
              <w:jc w:val="left"/>
              <w:rPr>
                <w:rFonts w:cs="Arial"/>
                <w:szCs w:val="24"/>
                <w:lang w:eastAsia="ar-SA"/>
              </w:rPr>
            </w:pPr>
          </w:p>
        </w:tc>
      </w:tr>
      <w:tr w:rsidR="00470627" w:rsidRPr="00470627" w:rsidTr="00470627">
        <w:tc>
          <w:tcPr>
            <w:tcW w:w="2552" w:type="dxa"/>
            <w:tcBorders>
              <w:top w:val="single" w:sz="4" w:space="0" w:color="000000"/>
              <w:left w:val="nil"/>
              <w:bottom w:val="single" w:sz="4" w:space="0" w:color="000000"/>
              <w:right w:val="nil"/>
            </w:tcBorders>
            <w:hideMark/>
          </w:tcPr>
          <w:p w:rsidR="00470627" w:rsidRPr="00470627" w:rsidRDefault="00470627" w:rsidP="00470627">
            <w:pPr>
              <w:tabs>
                <w:tab w:val="decimal" w:pos="0"/>
              </w:tabs>
              <w:suppressAutoHyphens/>
              <w:snapToGrid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ab/>
              <w:t>3. 2010</w:t>
            </w:r>
          </w:p>
        </w:tc>
        <w:tc>
          <w:tcPr>
            <w:tcW w:w="3118" w:type="dxa"/>
            <w:gridSpan w:val="2"/>
            <w:tcBorders>
              <w:top w:val="single" w:sz="4" w:space="0" w:color="000000"/>
              <w:left w:val="nil"/>
              <w:bottom w:val="single" w:sz="4" w:space="0" w:color="000000"/>
              <w:right w:val="nil"/>
            </w:tcBorders>
          </w:tcPr>
          <w:p w:rsidR="00470627" w:rsidRPr="00470627" w:rsidRDefault="00470627" w:rsidP="00470627">
            <w:pPr>
              <w:suppressAutoHyphens/>
              <w:overflowPunct w:val="0"/>
              <w:autoSpaceDE w:val="0"/>
              <w:snapToGrid w:val="0"/>
              <w:spacing w:line="240" w:lineRule="auto"/>
              <w:jc w:val="left"/>
              <w:rPr>
                <w:rFonts w:cs="Arial"/>
                <w:szCs w:val="24"/>
                <w:lang w:eastAsia="ar-SA"/>
              </w:rPr>
            </w:pPr>
          </w:p>
        </w:tc>
        <w:tc>
          <w:tcPr>
            <w:tcW w:w="4253" w:type="dxa"/>
            <w:gridSpan w:val="2"/>
            <w:tcBorders>
              <w:top w:val="single" w:sz="4" w:space="0" w:color="000000"/>
              <w:left w:val="nil"/>
              <w:bottom w:val="single" w:sz="4" w:space="0" w:color="000000"/>
              <w:right w:val="nil"/>
            </w:tcBorders>
          </w:tcPr>
          <w:p w:rsidR="00470627" w:rsidRPr="00470627" w:rsidRDefault="00470627" w:rsidP="00470627">
            <w:pPr>
              <w:suppressAutoHyphens/>
              <w:overflowPunct w:val="0"/>
              <w:autoSpaceDE w:val="0"/>
              <w:snapToGrid w:val="0"/>
              <w:spacing w:line="240" w:lineRule="auto"/>
              <w:jc w:val="left"/>
              <w:rPr>
                <w:rFonts w:cs="Arial"/>
                <w:szCs w:val="24"/>
                <w:lang w:eastAsia="ar-SA"/>
              </w:rPr>
            </w:pPr>
          </w:p>
        </w:tc>
      </w:tr>
      <w:tr w:rsidR="00470627" w:rsidRPr="00470627" w:rsidTr="00470627">
        <w:tc>
          <w:tcPr>
            <w:tcW w:w="2552" w:type="dxa"/>
            <w:tcBorders>
              <w:top w:val="single" w:sz="4" w:space="0" w:color="000000"/>
              <w:left w:val="nil"/>
              <w:bottom w:val="single" w:sz="4" w:space="0" w:color="000000"/>
              <w:right w:val="nil"/>
            </w:tcBorders>
            <w:hideMark/>
          </w:tcPr>
          <w:p w:rsidR="00470627" w:rsidRPr="00470627" w:rsidRDefault="00470627" w:rsidP="00470627">
            <w:pPr>
              <w:suppressAutoHyphens/>
              <w:overflowPunct w:val="0"/>
              <w:autoSpaceDE w:val="0"/>
              <w:snapToGrid w:val="0"/>
              <w:spacing w:line="240" w:lineRule="auto"/>
              <w:jc w:val="center"/>
              <w:rPr>
                <w:rFonts w:cs="Arial"/>
                <w:b/>
                <w:szCs w:val="24"/>
                <w:lang w:eastAsia="ar-SA"/>
              </w:rPr>
            </w:pPr>
            <w:r w:rsidRPr="00470627">
              <w:rPr>
                <w:rFonts w:cs="Arial"/>
                <w:b/>
                <w:szCs w:val="24"/>
                <w:lang w:eastAsia="ar-SA"/>
              </w:rPr>
              <w:t xml:space="preserve">Medie anuala: </w:t>
            </w:r>
          </w:p>
          <w:p w:rsidR="00470627" w:rsidRPr="00470627" w:rsidRDefault="00470627" w:rsidP="00470627">
            <w:pPr>
              <w:suppressAutoHyphens/>
              <w:overflowPunct w:val="0"/>
              <w:autoSpaceDE w:val="0"/>
              <w:spacing w:line="240" w:lineRule="auto"/>
              <w:jc w:val="center"/>
              <w:rPr>
                <w:rFonts w:cs="Arial"/>
                <w:b/>
                <w:szCs w:val="24"/>
                <w:lang w:eastAsia="ar-SA"/>
              </w:rPr>
            </w:pPr>
            <w:r w:rsidRPr="00470627">
              <w:rPr>
                <w:rFonts w:cs="Arial"/>
                <w:b/>
                <w:szCs w:val="24"/>
                <w:lang w:eastAsia="ar-SA"/>
              </w:rPr>
              <w:t>din care C+M</w:t>
            </w:r>
          </w:p>
        </w:tc>
        <w:tc>
          <w:tcPr>
            <w:tcW w:w="3118" w:type="dxa"/>
            <w:gridSpan w:val="2"/>
            <w:tcBorders>
              <w:top w:val="single" w:sz="4" w:space="0" w:color="000000"/>
              <w:left w:val="nil"/>
              <w:bottom w:val="single" w:sz="4" w:space="0" w:color="000000"/>
              <w:right w:val="nil"/>
            </w:tcBorders>
          </w:tcPr>
          <w:p w:rsidR="00470627" w:rsidRPr="00470627" w:rsidRDefault="00470627" w:rsidP="00470627">
            <w:pPr>
              <w:suppressAutoHyphens/>
              <w:overflowPunct w:val="0"/>
              <w:autoSpaceDE w:val="0"/>
              <w:snapToGrid w:val="0"/>
              <w:spacing w:line="240" w:lineRule="auto"/>
              <w:jc w:val="left"/>
              <w:rPr>
                <w:rFonts w:cs="Arial"/>
                <w:szCs w:val="24"/>
                <w:lang w:eastAsia="ar-SA"/>
              </w:rPr>
            </w:pPr>
          </w:p>
          <w:p w:rsidR="00470627" w:rsidRPr="00470627" w:rsidRDefault="00470627" w:rsidP="00470627">
            <w:pPr>
              <w:suppressAutoHyphens/>
              <w:overflowPunct w:val="0"/>
              <w:autoSpaceDE w:val="0"/>
              <w:spacing w:line="240" w:lineRule="auto"/>
              <w:jc w:val="left"/>
              <w:rPr>
                <w:rFonts w:cs="Arial"/>
                <w:szCs w:val="24"/>
                <w:lang w:eastAsia="ar-SA"/>
              </w:rPr>
            </w:pPr>
          </w:p>
          <w:p w:rsidR="00470627" w:rsidRPr="00470627" w:rsidRDefault="00470627" w:rsidP="00470627">
            <w:pPr>
              <w:suppressAutoHyphens/>
              <w:overflowPunct w:val="0"/>
              <w:autoSpaceDE w:val="0"/>
              <w:spacing w:line="240" w:lineRule="auto"/>
              <w:jc w:val="left"/>
              <w:rPr>
                <w:rFonts w:cs="Arial"/>
                <w:szCs w:val="24"/>
                <w:lang w:eastAsia="ar-SA"/>
              </w:rPr>
            </w:pPr>
          </w:p>
        </w:tc>
        <w:tc>
          <w:tcPr>
            <w:tcW w:w="4253" w:type="dxa"/>
            <w:gridSpan w:val="2"/>
            <w:tcBorders>
              <w:top w:val="single" w:sz="4" w:space="0" w:color="000000"/>
              <w:left w:val="nil"/>
              <w:bottom w:val="single" w:sz="4" w:space="0" w:color="000000"/>
              <w:right w:val="nil"/>
            </w:tcBorders>
          </w:tcPr>
          <w:p w:rsidR="00470627" w:rsidRPr="00470627" w:rsidRDefault="00470627" w:rsidP="00470627">
            <w:pPr>
              <w:suppressAutoHyphens/>
              <w:overflowPunct w:val="0"/>
              <w:autoSpaceDE w:val="0"/>
              <w:snapToGrid w:val="0"/>
              <w:spacing w:line="240" w:lineRule="auto"/>
              <w:jc w:val="left"/>
              <w:rPr>
                <w:rFonts w:cs="Arial"/>
                <w:szCs w:val="24"/>
                <w:lang w:eastAsia="ar-SA"/>
              </w:rPr>
            </w:pPr>
          </w:p>
        </w:tc>
      </w:tr>
    </w:tbl>
    <w:p w:rsidR="00470627" w:rsidRPr="00470627" w:rsidRDefault="00470627" w:rsidP="00470627">
      <w:pPr>
        <w:suppressAutoHyphens/>
        <w:overflowPunct w:val="0"/>
        <w:autoSpaceDE w:val="0"/>
        <w:spacing w:line="240" w:lineRule="auto"/>
        <w:jc w:val="left"/>
        <w:rPr>
          <w:rFonts w:cs="Arial"/>
          <w:szCs w:val="24"/>
          <w:lang w:eastAsia="ar-SA"/>
        </w:rPr>
      </w:pPr>
      <w:r w:rsidRPr="00470627">
        <w:rPr>
          <w:rFonts w:cs="Arial"/>
          <w:szCs w:val="24"/>
          <w:lang w:eastAsia="ar-SA"/>
        </w:rPr>
        <w:t xml:space="preserve">                                                                                                               </w:t>
      </w:r>
    </w:p>
    <w:p w:rsidR="00470627" w:rsidRPr="00470627" w:rsidRDefault="00470627" w:rsidP="00470627">
      <w:pPr>
        <w:suppressAutoHyphens/>
        <w:spacing w:line="240" w:lineRule="auto"/>
        <w:jc w:val="left"/>
        <w:rPr>
          <w:rFonts w:eastAsia="Times New Roman" w:cs="Times New Roman"/>
          <w:i/>
          <w:iCs/>
          <w:szCs w:val="24"/>
          <w:lang w:val="ro-RO" w:eastAsia="ar-SA"/>
        </w:rPr>
      </w:pPr>
      <w:r w:rsidRPr="00470627">
        <w:rPr>
          <w:rFonts w:eastAsia="Times New Roman" w:cs="Times New Roman"/>
          <w:i/>
          <w:iCs/>
          <w:szCs w:val="24"/>
          <w:lang w:val="ro-RO" w:eastAsia="ar-SA"/>
        </w:rPr>
        <w:t xml:space="preserve">                                                                                                 Operator economic,</w:t>
      </w:r>
    </w:p>
    <w:p w:rsidR="00470627" w:rsidRPr="00470627" w:rsidRDefault="00470627" w:rsidP="00470627">
      <w:pPr>
        <w:suppressAutoHyphens/>
        <w:spacing w:line="240" w:lineRule="auto"/>
        <w:jc w:val="left"/>
        <w:rPr>
          <w:rFonts w:eastAsia="Times New Roman" w:cs="Times New Roman"/>
          <w:i/>
          <w:iCs/>
          <w:szCs w:val="24"/>
          <w:lang w:val="ro-RO" w:eastAsia="ar-SA"/>
        </w:rPr>
      </w:pP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t xml:space="preserve">                            </w:t>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t>...............................</w:t>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t xml:space="preserve">                     </w:t>
      </w:r>
      <w:r w:rsidRPr="00470627">
        <w:rPr>
          <w:rFonts w:eastAsia="Times New Roman" w:cs="Times New Roman"/>
          <w:szCs w:val="24"/>
          <w:lang w:val="ro-RO" w:eastAsia="ar-SA"/>
        </w:rPr>
        <w:t xml:space="preserve"> (semnatura autorizată )</w:t>
      </w:r>
    </w:p>
    <w:p w:rsidR="008A34BB" w:rsidRDefault="00470627" w:rsidP="00470627">
      <w:pPr>
        <w:overflowPunct w:val="0"/>
        <w:autoSpaceDE w:val="0"/>
        <w:autoSpaceDN w:val="0"/>
        <w:adjustRightInd w:val="0"/>
        <w:spacing w:line="240" w:lineRule="auto"/>
        <w:ind w:right="-1"/>
        <w:jc w:val="left"/>
        <w:rPr>
          <w:rFonts w:cs="Arial"/>
          <w:b/>
          <w:i/>
          <w:szCs w:val="24"/>
          <w:lang w:val="ro-RO"/>
        </w:rPr>
      </w:pPr>
      <w:r w:rsidRPr="00B60D53">
        <w:rPr>
          <w:rFonts w:cs="Arial"/>
          <w:b/>
          <w:i/>
          <w:szCs w:val="24"/>
          <w:lang w:val="ro-RO"/>
        </w:rPr>
        <w:t xml:space="preserve">                                                                                                                   </w:t>
      </w:r>
    </w:p>
    <w:p w:rsidR="008A34BB" w:rsidRDefault="008A34BB" w:rsidP="00470627">
      <w:pPr>
        <w:overflowPunct w:val="0"/>
        <w:autoSpaceDE w:val="0"/>
        <w:autoSpaceDN w:val="0"/>
        <w:adjustRightInd w:val="0"/>
        <w:spacing w:line="240" w:lineRule="auto"/>
        <w:ind w:right="-1"/>
        <w:jc w:val="left"/>
        <w:rPr>
          <w:rFonts w:cs="Arial"/>
          <w:b/>
          <w:i/>
          <w:szCs w:val="24"/>
          <w:lang w:val="ro-RO"/>
        </w:rPr>
      </w:pPr>
    </w:p>
    <w:p w:rsidR="008A34BB" w:rsidRDefault="008A34BB" w:rsidP="00470627">
      <w:pPr>
        <w:overflowPunct w:val="0"/>
        <w:autoSpaceDE w:val="0"/>
        <w:autoSpaceDN w:val="0"/>
        <w:adjustRightInd w:val="0"/>
        <w:spacing w:line="240" w:lineRule="auto"/>
        <w:ind w:right="-1"/>
        <w:jc w:val="left"/>
        <w:rPr>
          <w:rFonts w:cs="Arial"/>
          <w:b/>
          <w:i/>
          <w:szCs w:val="24"/>
          <w:lang w:val="ro-RO"/>
        </w:rPr>
      </w:pPr>
    </w:p>
    <w:p w:rsidR="008A34BB" w:rsidRDefault="008A34BB" w:rsidP="00470627">
      <w:pPr>
        <w:overflowPunct w:val="0"/>
        <w:autoSpaceDE w:val="0"/>
        <w:autoSpaceDN w:val="0"/>
        <w:adjustRightInd w:val="0"/>
        <w:spacing w:line="240" w:lineRule="auto"/>
        <w:ind w:right="-1"/>
        <w:jc w:val="left"/>
        <w:rPr>
          <w:rFonts w:cs="Arial"/>
          <w:b/>
          <w:i/>
          <w:szCs w:val="24"/>
          <w:lang w:val="ro-RO"/>
        </w:rPr>
      </w:pPr>
    </w:p>
    <w:p w:rsidR="008A34BB" w:rsidRDefault="008A34BB" w:rsidP="00470627">
      <w:pPr>
        <w:overflowPunct w:val="0"/>
        <w:autoSpaceDE w:val="0"/>
        <w:autoSpaceDN w:val="0"/>
        <w:adjustRightInd w:val="0"/>
        <w:spacing w:line="240" w:lineRule="auto"/>
        <w:ind w:right="-1"/>
        <w:jc w:val="left"/>
        <w:rPr>
          <w:rFonts w:cs="Arial"/>
          <w:b/>
          <w:i/>
          <w:szCs w:val="24"/>
          <w:lang w:val="ro-RO"/>
        </w:rPr>
      </w:pPr>
    </w:p>
    <w:p w:rsidR="008A34BB" w:rsidRDefault="008A34BB" w:rsidP="00470627">
      <w:pPr>
        <w:overflowPunct w:val="0"/>
        <w:autoSpaceDE w:val="0"/>
        <w:autoSpaceDN w:val="0"/>
        <w:adjustRightInd w:val="0"/>
        <w:spacing w:line="240" w:lineRule="auto"/>
        <w:ind w:right="-1"/>
        <w:jc w:val="left"/>
        <w:rPr>
          <w:rFonts w:cs="Arial"/>
          <w:b/>
          <w:i/>
          <w:szCs w:val="24"/>
          <w:lang w:val="ro-RO"/>
        </w:rPr>
      </w:pPr>
    </w:p>
    <w:p w:rsidR="008A34BB" w:rsidRDefault="008A34BB" w:rsidP="00470627">
      <w:pPr>
        <w:overflowPunct w:val="0"/>
        <w:autoSpaceDE w:val="0"/>
        <w:autoSpaceDN w:val="0"/>
        <w:adjustRightInd w:val="0"/>
        <w:spacing w:line="240" w:lineRule="auto"/>
        <w:ind w:right="-1"/>
        <w:jc w:val="left"/>
        <w:rPr>
          <w:rFonts w:cs="Arial"/>
          <w:b/>
          <w:i/>
          <w:szCs w:val="24"/>
          <w:lang w:val="ro-RO"/>
        </w:rPr>
      </w:pPr>
    </w:p>
    <w:p w:rsidR="00470627" w:rsidRPr="00B55A71" w:rsidRDefault="00470627" w:rsidP="00470627">
      <w:pPr>
        <w:overflowPunct w:val="0"/>
        <w:autoSpaceDE w:val="0"/>
        <w:autoSpaceDN w:val="0"/>
        <w:adjustRightInd w:val="0"/>
        <w:spacing w:line="240" w:lineRule="auto"/>
        <w:ind w:right="-1"/>
        <w:jc w:val="left"/>
        <w:rPr>
          <w:rFonts w:eastAsia="Times New Roman" w:cs="Arial"/>
          <w:b/>
          <w:i/>
          <w:szCs w:val="24"/>
          <w:lang w:val="ro-RO"/>
        </w:rPr>
      </w:pPr>
      <w:r w:rsidRPr="00BB0261">
        <w:rPr>
          <w:rFonts w:cs="Arial"/>
          <w:b/>
          <w:i/>
          <w:color w:val="FF0000"/>
          <w:szCs w:val="24"/>
          <w:lang w:val="ro-RO"/>
        </w:rPr>
        <w:lastRenderedPageBreak/>
        <w:t xml:space="preserve">    </w:t>
      </w:r>
      <w:r w:rsidRPr="00B55A71">
        <w:rPr>
          <w:rFonts w:cs="Arial"/>
          <w:b/>
          <w:i/>
          <w:szCs w:val="24"/>
          <w:lang w:val="ro-RO"/>
        </w:rPr>
        <w:t>Formularul 5</w:t>
      </w:r>
    </w:p>
    <w:p w:rsidR="00470627" w:rsidRPr="00B55A71" w:rsidRDefault="00470627" w:rsidP="00470627">
      <w:pPr>
        <w:suppressAutoHyphens/>
        <w:spacing w:line="240" w:lineRule="auto"/>
        <w:ind w:right="-210"/>
        <w:jc w:val="left"/>
        <w:rPr>
          <w:rFonts w:eastAsia="Times New Roman" w:cs="Times New Roman"/>
          <w:i/>
          <w:szCs w:val="24"/>
          <w:lang w:val="ro-RO" w:eastAsia="ar-SA"/>
        </w:rPr>
      </w:pPr>
      <w:r w:rsidRPr="00B55A71">
        <w:rPr>
          <w:rFonts w:eastAsia="Times New Roman" w:cs="Times New Roman"/>
          <w:i/>
          <w:szCs w:val="24"/>
          <w:lang w:val="ro-RO" w:eastAsia="ar-SA"/>
        </w:rPr>
        <w:t>OPERATOR ECONOMIC</w:t>
      </w:r>
    </w:p>
    <w:p w:rsidR="00470627" w:rsidRPr="00B55A71" w:rsidRDefault="00470627" w:rsidP="00470627">
      <w:pPr>
        <w:suppressAutoHyphens/>
        <w:spacing w:line="240" w:lineRule="auto"/>
        <w:ind w:left="-120" w:right="-210" w:firstLine="120"/>
        <w:jc w:val="left"/>
        <w:rPr>
          <w:rFonts w:eastAsia="Times New Roman" w:cs="Times New Roman"/>
          <w:szCs w:val="24"/>
          <w:lang w:val="ro-RO" w:eastAsia="ar-SA"/>
        </w:rPr>
      </w:pPr>
      <w:r w:rsidRPr="00B55A71">
        <w:rPr>
          <w:rFonts w:eastAsia="Times New Roman" w:cs="Times New Roman"/>
          <w:szCs w:val="24"/>
          <w:lang w:val="ro-RO" w:eastAsia="ar-SA"/>
        </w:rPr>
        <w:t>_____________________</w:t>
      </w:r>
    </w:p>
    <w:p w:rsidR="00470627" w:rsidRPr="00B55A71" w:rsidRDefault="00470627" w:rsidP="00470627">
      <w:pPr>
        <w:suppressAutoHyphens/>
        <w:spacing w:line="240" w:lineRule="auto"/>
        <w:ind w:left="-120" w:right="-210" w:firstLine="120"/>
        <w:jc w:val="left"/>
        <w:rPr>
          <w:rFonts w:eastAsia="Times New Roman" w:cs="Times New Roman"/>
          <w:i/>
          <w:szCs w:val="24"/>
          <w:lang w:val="ro-RO" w:eastAsia="ar-SA"/>
        </w:rPr>
      </w:pPr>
      <w:r w:rsidRPr="00B55A71">
        <w:rPr>
          <w:rFonts w:eastAsia="Times New Roman" w:cs="Times New Roman"/>
          <w:i/>
          <w:szCs w:val="24"/>
          <w:lang w:val="ro-RO" w:eastAsia="ar-SA"/>
        </w:rPr>
        <w:t xml:space="preserve">    (denumirea/numele)</w:t>
      </w:r>
    </w:p>
    <w:p w:rsidR="00470627" w:rsidRPr="00B55A71" w:rsidRDefault="00470627" w:rsidP="00470627">
      <w:pPr>
        <w:tabs>
          <w:tab w:val="left" w:pos="-3480"/>
        </w:tabs>
        <w:suppressAutoHyphens/>
        <w:spacing w:line="240" w:lineRule="auto"/>
        <w:jc w:val="left"/>
        <w:rPr>
          <w:rFonts w:eastAsia="Arial Unicode MS" w:cs="Times New Roman"/>
          <w:szCs w:val="24"/>
          <w:lang w:val="ro-RO" w:eastAsia="ar-SA"/>
        </w:rPr>
      </w:pPr>
    </w:p>
    <w:p w:rsidR="00470627" w:rsidRPr="00B55A71" w:rsidRDefault="00470627" w:rsidP="00470627">
      <w:pPr>
        <w:tabs>
          <w:tab w:val="left" w:pos="-3480"/>
        </w:tabs>
        <w:suppressAutoHyphens/>
        <w:spacing w:line="240" w:lineRule="auto"/>
        <w:jc w:val="left"/>
        <w:rPr>
          <w:rFonts w:eastAsia="Arial Unicode MS" w:cs="Times New Roman"/>
          <w:szCs w:val="24"/>
          <w:lang w:val="ro-RO" w:eastAsia="ar-SA"/>
        </w:rPr>
      </w:pPr>
    </w:p>
    <w:p w:rsidR="00470627" w:rsidRDefault="00470627" w:rsidP="00470627">
      <w:pPr>
        <w:tabs>
          <w:tab w:val="left" w:pos="-3480"/>
        </w:tabs>
        <w:suppressAutoHyphens/>
        <w:spacing w:line="240" w:lineRule="auto"/>
        <w:jc w:val="left"/>
        <w:rPr>
          <w:rFonts w:eastAsia="Arial Unicode MS" w:cs="Times New Roman"/>
          <w:szCs w:val="24"/>
          <w:lang w:val="ro-RO" w:eastAsia="ar-SA"/>
        </w:rPr>
      </w:pPr>
    </w:p>
    <w:p w:rsidR="00AC7B50" w:rsidRDefault="00AC7B50" w:rsidP="00470627">
      <w:pPr>
        <w:tabs>
          <w:tab w:val="left" w:pos="-3480"/>
        </w:tabs>
        <w:suppressAutoHyphens/>
        <w:spacing w:line="240" w:lineRule="auto"/>
        <w:jc w:val="left"/>
        <w:rPr>
          <w:rFonts w:eastAsia="Arial Unicode MS" w:cs="Times New Roman"/>
          <w:szCs w:val="24"/>
          <w:lang w:val="ro-RO" w:eastAsia="ar-SA"/>
        </w:rPr>
      </w:pPr>
    </w:p>
    <w:p w:rsidR="00AC7B50" w:rsidRDefault="00AC7B50" w:rsidP="00470627">
      <w:pPr>
        <w:tabs>
          <w:tab w:val="left" w:pos="-3480"/>
        </w:tabs>
        <w:suppressAutoHyphens/>
        <w:spacing w:line="240" w:lineRule="auto"/>
        <w:jc w:val="left"/>
        <w:rPr>
          <w:rFonts w:eastAsia="Arial Unicode MS" w:cs="Times New Roman"/>
          <w:szCs w:val="24"/>
          <w:lang w:val="ro-RO" w:eastAsia="ar-SA"/>
        </w:rPr>
      </w:pPr>
    </w:p>
    <w:p w:rsidR="00AC7B50" w:rsidRDefault="00AC7B50" w:rsidP="00470627">
      <w:pPr>
        <w:tabs>
          <w:tab w:val="left" w:pos="-3480"/>
        </w:tabs>
        <w:suppressAutoHyphens/>
        <w:spacing w:line="240" w:lineRule="auto"/>
        <w:jc w:val="left"/>
        <w:rPr>
          <w:rFonts w:eastAsia="Arial Unicode MS" w:cs="Times New Roman"/>
          <w:szCs w:val="24"/>
          <w:lang w:val="ro-RO" w:eastAsia="ar-SA"/>
        </w:rPr>
      </w:pPr>
    </w:p>
    <w:p w:rsidR="00AC7B50" w:rsidRDefault="00AC7B50" w:rsidP="00470627">
      <w:pPr>
        <w:tabs>
          <w:tab w:val="left" w:pos="-3480"/>
        </w:tabs>
        <w:suppressAutoHyphens/>
        <w:spacing w:line="240" w:lineRule="auto"/>
        <w:jc w:val="left"/>
        <w:rPr>
          <w:rFonts w:eastAsia="Arial Unicode MS" w:cs="Times New Roman"/>
          <w:szCs w:val="24"/>
          <w:lang w:val="ro-RO" w:eastAsia="ar-SA"/>
        </w:rPr>
      </w:pPr>
    </w:p>
    <w:p w:rsidR="00AC7B50" w:rsidRDefault="00AC7B50" w:rsidP="00470627">
      <w:pPr>
        <w:tabs>
          <w:tab w:val="left" w:pos="-3480"/>
        </w:tabs>
        <w:suppressAutoHyphens/>
        <w:spacing w:line="240" w:lineRule="auto"/>
        <w:jc w:val="left"/>
        <w:rPr>
          <w:rFonts w:eastAsia="Arial Unicode MS" w:cs="Times New Roman"/>
          <w:szCs w:val="24"/>
          <w:lang w:val="ro-RO" w:eastAsia="ar-SA"/>
        </w:rPr>
      </w:pPr>
    </w:p>
    <w:p w:rsidR="00AC7B50" w:rsidRPr="00B55A71" w:rsidRDefault="00AC7B50" w:rsidP="00470627">
      <w:pPr>
        <w:tabs>
          <w:tab w:val="left" w:pos="-3480"/>
        </w:tabs>
        <w:suppressAutoHyphens/>
        <w:spacing w:line="240" w:lineRule="auto"/>
        <w:jc w:val="left"/>
        <w:rPr>
          <w:rFonts w:eastAsia="Arial Unicode MS" w:cs="Times New Roman"/>
          <w:szCs w:val="24"/>
          <w:lang w:val="ro-RO" w:eastAsia="ar-SA"/>
        </w:rPr>
      </w:pPr>
    </w:p>
    <w:p w:rsidR="00470627" w:rsidRPr="00B55A71" w:rsidRDefault="00470627" w:rsidP="00470627">
      <w:pPr>
        <w:tabs>
          <w:tab w:val="left" w:pos="-3480"/>
        </w:tabs>
        <w:suppressAutoHyphens/>
        <w:spacing w:line="240" w:lineRule="auto"/>
        <w:jc w:val="left"/>
        <w:rPr>
          <w:rFonts w:eastAsia="Arial Unicode MS" w:cs="Times New Roman"/>
          <w:szCs w:val="24"/>
          <w:lang w:val="ro-RO" w:eastAsia="ar-SA"/>
        </w:rPr>
      </w:pPr>
    </w:p>
    <w:p w:rsidR="00470627" w:rsidRPr="00B55A71" w:rsidRDefault="00470627" w:rsidP="00470627">
      <w:pPr>
        <w:tabs>
          <w:tab w:val="left" w:pos="-3480"/>
        </w:tabs>
        <w:suppressAutoHyphens/>
        <w:spacing w:line="240" w:lineRule="auto"/>
        <w:jc w:val="center"/>
        <w:rPr>
          <w:rFonts w:eastAsia="Arial Unicode MS" w:cs="Times New Roman"/>
          <w:b/>
          <w:sz w:val="28"/>
          <w:szCs w:val="28"/>
          <w:lang w:val="ro-RO" w:eastAsia="ar-SA"/>
        </w:rPr>
      </w:pPr>
      <w:r w:rsidRPr="00B55A71">
        <w:rPr>
          <w:rFonts w:eastAsia="Arial Unicode MS" w:cs="Times New Roman"/>
          <w:b/>
          <w:sz w:val="28"/>
          <w:szCs w:val="28"/>
          <w:lang w:val="ro-RO" w:eastAsia="ar-SA"/>
        </w:rPr>
        <w:t>DOTAREA TEHNICA MINIMA</w:t>
      </w:r>
    </w:p>
    <w:p w:rsidR="00470627" w:rsidRPr="00BB0261" w:rsidRDefault="00470627" w:rsidP="00470627">
      <w:pPr>
        <w:tabs>
          <w:tab w:val="left" w:pos="-3480"/>
        </w:tabs>
        <w:suppressAutoHyphens/>
        <w:spacing w:line="240" w:lineRule="auto"/>
        <w:jc w:val="center"/>
        <w:rPr>
          <w:rFonts w:eastAsia="Arial Unicode MS" w:cs="Times New Roman"/>
          <w:b/>
          <w:color w:val="FF0000"/>
          <w:sz w:val="28"/>
          <w:szCs w:val="28"/>
          <w:lang w:val="ro-RO" w:eastAsia="ar-SA"/>
        </w:rPr>
      </w:pPr>
    </w:p>
    <w:p w:rsidR="00470627" w:rsidRPr="00BB0261" w:rsidRDefault="00470627" w:rsidP="00470627">
      <w:pPr>
        <w:tabs>
          <w:tab w:val="left" w:pos="-3480"/>
        </w:tabs>
        <w:suppressAutoHyphens/>
        <w:spacing w:line="240" w:lineRule="auto"/>
        <w:jc w:val="center"/>
        <w:rPr>
          <w:rFonts w:eastAsia="Arial Unicode MS" w:cs="Times New Roman"/>
          <w:b/>
          <w:color w:val="FF0000"/>
          <w:sz w:val="28"/>
          <w:szCs w:val="28"/>
          <w:lang w:val="ro-RO" w:eastAsia="ar-SA"/>
        </w:rPr>
      </w:pPr>
    </w:p>
    <w:p w:rsidR="00470627" w:rsidRPr="00BB0261" w:rsidRDefault="00470627" w:rsidP="00470627">
      <w:pPr>
        <w:tabs>
          <w:tab w:val="left" w:pos="-3480"/>
        </w:tabs>
        <w:suppressAutoHyphens/>
        <w:spacing w:line="240" w:lineRule="auto"/>
        <w:jc w:val="left"/>
        <w:rPr>
          <w:rFonts w:eastAsia="Arial Unicode MS" w:cs="Times New Roman"/>
          <w:color w:val="FF0000"/>
          <w:szCs w:val="24"/>
          <w:lang w:val="ro-RO" w:eastAsia="ar-SA"/>
        </w:rPr>
      </w:pPr>
    </w:p>
    <w:p w:rsidR="00470627" w:rsidRPr="00BB0261" w:rsidRDefault="00470627" w:rsidP="00470627">
      <w:pPr>
        <w:tabs>
          <w:tab w:val="left" w:pos="-3480"/>
        </w:tabs>
        <w:suppressAutoHyphens/>
        <w:spacing w:line="240" w:lineRule="auto"/>
        <w:jc w:val="left"/>
        <w:rPr>
          <w:rFonts w:eastAsia="Arial Unicode MS" w:cs="Times New Roman"/>
          <w:color w:val="FF0000"/>
          <w:szCs w:val="24"/>
          <w:lang w:val="ro-RO" w:eastAsia="ar-SA"/>
        </w:rPr>
      </w:pPr>
    </w:p>
    <w:tbl>
      <w:tblPr>
        <w:tblStyle w:val="TableGrid"/>
        <w:tblW w:w="0" w:type="auto"/>
        <w:tblInd w:w="1101" w:type="dxa"/>
        <w:tblLook w:val="01E0" w:firstRow="1" w:lastRow="1" w:firstColumn="1" w:lastColumn="1" w:noHBand="0" w:noVBand="0"/>
      </w:tblPr>
      <w:tblGrid>
        <w:gridCol w:w="708"/>
        <w:gridCol w:w="5174"/>
        <w:gridCol w:w="1630"/>
      </w:tblGrid>
      <w:tr w:rsidR="00B60D53" w:rsidRPr="00BB0261" w:rsidTr="00E668E3">
        <w:tc>
          <w:tcPr>
            <w:tcW w:w="708" w:type="dxa"/>
            <w:tcBorders>
              <w:top w:val="single" w:sz="4" w:space="0" w:color="auto"/>
              <w:left w:val="single" w:sz="4" w:space="0" w:color="auto"/>
              <w:bottom w:val="single" w:sz="4" w:space="0" w:color="auto"/>
              <w:right w:val="single" w:sz="4" w:space="0" w:color="auto"/>
            </w:tcBorders>
            <w:hideMark/>
          </w:tcPr>
          <w:p w:rsidR="00470627" w:rsidRPr="00B55A71" w:rsidRDefault="00470627" w:rsidP="00470627">
            <w:pPr>
              <w:tabs>
                <w:tab w:val="left" w:pos="-3480"/>
              </w:tabs>
              <w:suppressAutoHyphens/>
              <w:snapToGrid w:val="0"/>
              <w:jc w:val="center"/>
              <w:rPr>
                <w:rFonts w:eastAsia="Arial Unicode MS"/>
                <w:szCs w:val="24"/>
                <w:lang w:val="ro-RO" w:eastAsia="ar-SA"/>
              </w:rPr>
            </w:pPr>
            <w:r w:rsidRPr="00B55A71">
              <w:rPr>
                <w:rFonts w:eastAsia="Arial Unicode MS"/>
                <w:szCs w:val="24"/>
                <w:lang w:val="ro-RO" w:eastAsia="ar-SA"/>
              </w:rPr>
              <w:t>Nr. Crt.</w:t>
            </w:r>
          </w:p>
        </w:tc>
        <w:tc>
          <w:tcPr>
            <w:tcW w:w="5174" w:type="dxa"/>
            <w:tcBorders>
              <w:top w:val="single" w:sz="4" w:space="0" w:color="auto"/>
              <w:left w:val="single" w:sz="4" w:space="0" w:color="auto"/>
              <w:bottom w:val="single" w:sz="4" w:space="0" w:color="auto"/>
              <w:right w:val="single" w:sz="4" w:space="0" w:color="auto"/>
            </w:tcBorders>
            <w:hideMark/>
          </w:tcPr>
          <w:p w:rsidR="00470627" w:rsidRPr="00B55A71" w:rsidRDefault="00470627" w:rsidP="00470627">
            <w:pPr>
              <w:tabs>
                <w:tab w:val="left" w:pos="-3480"/>
              </w:tabs>
              <w:suppressAutoHyphens/>
              <w:snapToGrid w:val="0"/>
              <w:jc w:val="center"/>
              <w:rPr>
                <w:rFonts w:eastAsia="Arial Unicode MS"/>
                <w:szCs w:val="24"/>
                <w:lang w:val="ro-RO" w:eastAsia="ar-SA"/>
              </w:rPr>
            </w:pPr>
            <w:r w:rsidRPr="00B55A71">
              <w:rPr>
                <w:rFonts w:eastAsia="Arial Unicode MS"/>
                <w:szCs w:val="24"/>
                <w:lang w:val="ro-RO" w:eastAsia="ar-SA"/>
              </w:rPr>
              <w:t>Denumirea mijloacelor fixe necesare pentru realizarea contractului aflat in proprietatea ofertantului.</w:t>
            </w:r>
          </w:p>
        </w:tc>
        <w:tc>
          <w:tcPr>
            <w:tcW w:w="1630" w:type="dxa"/>
            <w:tcBorders>
              <w:top w:val="single" w:sz="4" w:space="0" w:color="auto"/>
              <w:left w:val="single" w:sz="4" w:space="0" w:color="auto"/>
              <w:bottom w:val="single" w:sz="4" w:space="0" w:color="auto"/>
              <w:right w:val="single" w:sz="4" w:space="0" w:color="auto"/>
            </w:tcBorders>
            <w:hideMark/>
          </w:tcPr>
          <w:p w:rsidR="00470627" w:rsidRPr="00B55A71" w:rsidRDefault="00470627" w:rsidP="00470627">
            <w:pPr>
              <w:tabs>
                <w:tab w:val="left" w:pos="-3480"/>
              </w:tabs>
              <w:suppressAutoHyphens/>
              <w:snapToGrid w:val="0"/>
              <w:jc w:val="center"/>
              <w:rPr>
                <w:rFonts w:eastAsia="Arial Unicode MS"/>
                <w:szCs w:val="24"/>
                <w:lang w:val="ro-RO" w:eastAsia="ar-SA"/>
              </w:rPr>
            </w:pPr>
            <w:r w:rsidRPr="00B55A71">
              <w:rPr>
                <w:rFonts w:eastAsia="Arial Unicode MS"/>
                <w:szCs w:val="24"/>
                <w:lang w:val="ro-RO" w:eastAsia="ar-SA"/>
              </w:rPr>
              <w:t>Numar total aflat in proprietate.</w:t>
            </w:r>
          </w:p>
        </w:tc>
      </w:tr>
      <w:tr w:rsidR="00B60D53" w:rsidRPr="00BB0261" w:rsidTr="00B55A71">
        <w:tc>
          <w:tcPr>
            <w:tcW w:w="708" w:type="dxa"/>
            <w:tcBorders>
              <w:top w:val="single" w:sz="4" w:space="0" w:color="auto"/>
              <w:left w:val="single" w:sz="4" w:space="0" w:color="auto"/>
              <w:bottom w:val="single" w:sz="4" w:space="0" w:color="auto"/>
              <w:right w:val="single" w:sz="4" w:space="0" w:color="auto"/>
            </w:tcBorders>
            <w:hideMark/>
          </w:tcPr>
          <w:p w:rsidR="00470627" w:rsidRPr="00B55A71" w:rsidRDefault="00A83E27" w:rsidP="00470627">
            <w:pPr>
              <w:tabs>
                <w:tab w:val="left" w:pos="-3480"/>
              </w:tabs>
              <w:suppressAutoHyphens/>
              <w:jc w:val="left"/>
              <w:rPr>
                <w:rFonts w:eastAsia="Arial Unicode MS"/>
                <w:szCs w:val="24"/>
                <w:lang w:val="ro-RO" w:eastAsia="ar-SA"/>
              </w:rPr>
            </w:pPr>
            <w:r w:rsidRPr="00B55A71">
              <w:rPr>
                <w:rFonts w:eastAsia="Arial Unicode MS"/>
                <w:szCs w:val="24"/>
                <w:lang w:val="ro-RO" w:eastAsia="ar-SA"/>
              </w:rPr>
              <w:t>1</w:t>
            </w:r>
            <w:r w:rsidR="00470627" w:rsidRPr="00B55A71">
              <w:rPr>
                <w:rFonts w:eastAsia="Arial Unicode MS"/>
                <w:szCs w:val="24"/>
                <w:lang w:val="ro-RO" w:eastAsia="ar-SA"/>
              </w:rPr>
              <w:t>.</w:t>
            </w:r>
          </w:p>
        </w:tc>
        <w:tc>
          <w:tcPr>
            <w:tcW w:w="5174" w:type="dxa"/>
            <w:tcBorders>
              <w:top w:val="single" w:sz="4" w:space="0" w:color="auto"/>
              <w:left w:val="single" w:sz="4" w:space="0" w:color="auto"/>
              <w:bottom w:val="single" w:sz="4" w:space="0" w:color="auto"/>
              <w:right w:val="single" w:sz="4" w:space="0" w:color="auto"/>
            </w:tcBorders>
          </w:tcPr>
          <w:p w:rsidR="00470627" w:rsidRPr="00B55A71" w:rsidRDefault="00470627" w:rsidP="00470627">
            <w:pPr>
              <w:tabs>
                <w:tab w:val="left" w:pos="-3480"/>
              </w:tabs>
              <w:suppressAutoHyphens/>
              <w:snapToGrid w:val="0"/>
              <w:jc w:val="left"/>
              <w:rPr>
                <w:rFonts w:eastAsia="Arial Unicode MS"/>
                <w:szCs w:val="24"/>
                <w:lang w:val="ro-RO" w:eastAsia="ar-SA"/>
              </w:rPr>
            </w:pPr>
          </w:p>
        </w:tc>
        <w:tc>
          <w:tcPr>
            <w:tcW w:w="1630" w:type="dxa"/>
            <w:tcBorders>
              <w:top w:val="single" w:sz="4" w:space="0" w:color="auto"/>
              <w:left w:val="single" w:sz="4" w:space="0" w:color="auto"/>
              <w:bottom w:val="single" w:sz="4" w:space="0" w:color="auto"/>
              <w:right w:val="single" w:sz="4" w:space="0" w:color="auto"/>
            </w:tcBorders>
          </w:tcPr>
          <w:p w:rsidR="00470627" w:rsidRPr="00B55A71" w:rsidRDefault="00470627" w:rsidP="00470627">
            <w:pPr>
              <w:tabs>
                <w:tab w:val="left" w:pos="-3480"/>
              </w:tabs>
              <w:suppressAutoHyphens/>
              <w:jc w:val="left"/>
              <w:rPr>
                <w:rFonts w:eastAsia="Arial Unicode MS"/>
                <w:szCs w:val="24"/>
                <w:lang w:val="ro-RO" w:eastAsia="ar-SA"/>
              </w:rPr>
            </w:pPr>
          </w:p>
        </w:tc>
      </w:tr>
      <w:tr w:rsidR="00B60D53" w:rsidRPr="00BB0261" w:rsidTr="00B55A71">
        <w:tc>
          <w:tcPr>
            <w:tcW w:w="708" w:type="dxa"/>
            <w:tcBorders>
              <w:top w:val="single" w:sz="4" w:space="0" w:color="auto"/>
              <w:left w:val="single" w:sz="4" w:space="0" w:color="auto"/>
              <w:bottom w:val="single" w:sz="4" w:space="0" w:color="auto"/>
              <w:right w:val="single" w:sz="4" w:space="0" w:color="auto"/>
            </w:tcBorders>
            <w:hideMark/>
          </w:tcPr>
          <w:p w:rsidR="00470627" w:rsidRPr="00B55A71" w:rsidRDefault="00A83E27" w:rsidP="00470627">
            <w:pPr>
              <w:tabs>
                <w:tab w:val="left" w:pos="-3480"/>
              </w:tabs>
              <w:suppressAutoHyphens/>
              <w:jc w:val="left"/>
              <w:rPr>
                <w:rFonts w:eastAsia="Arial Unicode MS"/>
                <w:szCs w:val="24"/>
                <w:lang w:val="ro-RO" w:eastAsia="ar-SA"/>
              </w:rPr>
            </w:pPr>
            <w:r w:rsidRPr="00B55A71">
              <w:rPr>
                <w:rFonts w:eastAsia="Arial Unicode MS"/>
                <w:szCs w:val="24"/>
                <w:lang w:val="ro-RO" w:eastAsia="ar-SA"/>
              </w:rPr>
              <w:t>2</w:t>
            </w:r>
            <w:r w:rsidR="00470627" w:rsidRPr="00B55A71">
              <w:rPr>
                <w:rFonts w:eastAsia="Arial Unicode MS"/>
                <w:szCs w:val="24"/>
                <w:lang w:val="ro-RO" w:eastAsia="ar-SA"/>
              </w:rPr>
              <w:t>.</w:t>
            </w:r>
          </w:p>
        </w:tc>
        <w:tc>
          <w:tcPr>
            <w:tcW w:w="5174" w:type="dxa"/>
            <w:tcBorders>
              <w:top w:val="single" w:sz="4" w:space="0" w:color="auto"/>
              <w:left w:val="single" w:sz="4" w:space="0" w:color="auto"/>
              <w:bottom w:val="single" w:sz="4" w:space="0" w:color="auto"/>
              <w:right w:val="single" w:sz="4" w:space="0" w:color="auto"/>
            </w:tcBorders>
          </w:tcPr>
          <w:p w:rsidR="00470627" w:rsidRPr="00B55A71" w:rsidRDefault="00470627" w:rsidP="00470627">
            <w:pPr>
              <w:tabs>
                <w:tab w:val="left" w:pos="-3480"/>
              </w:tabs>
              <w:suppressAutoHyphens/>
              <w:snapToGrid w:val="0"/>
              <w:jc w:val="left"/>
              <w:rPr>
                <w:rFonts w:eastAsia="Arial Unicode MS"/>
                <w:szCs w:val="24"/>
                <w:lang w:val="ro-RO" w:eastAsia="ar-SA"/>
              </w:rPr>
            </w:pPr>
          </w:p>
        </w:tc>
        <w:tc>
          <w:tcPr>
            <w:tcW w:w="1630" w:type="dxa"/>
            <w:tcBorders>
              <w:top w:val="single" w:sz="4" w:space="0" w:color="auto"/>
              <w:left w:val="single" w:sz="4" w:space="0" w:color="auto"/>
              <w:bottom w:val="single" w:sz="4" w:space="0" w:color="auto"/>
              <w:right w:val="single" w:sz="4" w:space="0" w:color="auto"/>
            </w:tcBorders>
          </w:tcPr>
          <w:p w:rsidR="00470627" w:rsidRPr="00B55A71" w:rsidRDefault="00470627" w:rsidP="00470627">
            <w:pPr>
              <w:tabs>
                <w:tab w:val="left" w:pos="-3480"/>
              </w:tabs>
              <w:suppressAutoHyphens/>
              <w:jc w:val="left"/>
              <w:rPr>
                <w:rFonts w:eastAsia="Arial Unicode MS"/>
                <w:szCs w:val="24"/>
                <w:lang w:val="ro-RO" w:eastAsia="ar-SA"/>
              </w:rPr>
            </w:pPr>
          </w:p>
        </w:tc>
      </w:tr>
      <w:tr w:rsidR="00B60D53" w:rsidRPr="00BB0261" w:rsidTr="00B55A71">
        <w:tc>
          <w:tcPr>
            <w:tcW w:w="708" w:type="dxa"/>
            <w:tcBorders>
              <w:top w:val="single" w:sz="4" w:space="0" w:color="auto"/>
              <w:left w:val="single" w:sz="4" w:space="0" w:color="auto"/>
              <w:bottom w:val="single" w:sz="4" w:space="0" w:color="auto"/>
              <w:right w:val="single" w:sz="4" w:space="0" w:color="auto"/>
            </w:tcBorders>
            <w:hideMark/>
          </w:tcPr>
          <w:p w:rsidR="00470627" w:rsidRPr="00B55A71" w:rsidRDefault="00A83E27" w:rsidP="00470627">
            <w:pPr>
              <w:tabs>
                <w:tab w:val="left" w:pos="-3480"/>
              </w:tabs>
              <w:suppressAutoHyphens/>
              <w:jc w:val="left"/>
              <w:rPr>
                <w:rFonts w:eastAsia="Arial Unicode MS"/>
                <w:szCs w:val="24"/>
                <w:lang w:val="ro-RO" w:eastAsia="ar-SA"/>
              </w:rPr>
            </w:pPr>
            <w:r w:rsidRPr="00B55A71">
              <w:rPr>
                <w:rFonts w:eastAsia="Arial Unicode MS"/>
                <w:szCs w:val="24"/>
                <w:lang w:val="ro-RO" w:eastAsia="ar-SA"/>
              </w:rPr>
              <w:t>3</w:t>
            </w:r>
            <w:r w:rsidR="00470627" w:rsidRPr="00B55A71">
              <w:rPr>
                <w:rFonts w:eastAsia="Arial Unicode MS"/>
                <w:szCs w:val="24"/>
                <w:lang w:val="ro-RO" w:eastAsia="ar-SA"/>
              </w:rPr>
              <w:t>.</w:t>
            </w:r>
          </w:p>
        </w:tc>
        <w:tc>
          <w:tcPr>
            <w:tcW w:w="5174" w:type="dxa"/>
            <w:tcBorders>
              <w:top w:val="single" w:sz="4" w:space="0" w:color="auto"/>
              <w:left w:val="single" w:sz="4" w:space="0" w:color="auto"/>
              <w:bottom w:val="single" w:sz="4" w:space="0" w:color="auto"/>
              <w:right w:val="single" w:sz="4" w:space="0" w:color="auto"/>
            </w:tcBorders>
          </w:tcPr>
          <w:p w:rsidR="00470627" w:rsidRPr="00B55A71" w:rsidRDefault="00470627" w:rsidP="00470627">
            <w:pPr>
              <w:tabs>
                <w:tab w:val="left" w:pos="-3480"/>
              </w:tabs>
              <w:suppressAutoHyphens/>
              <w:snapToGrid w:val="0"/>
              <w:jc w:val="left"/>
              <w:rPr>
                <w:rFonts w:eastAsia="Arial Unicode MS"/>
                <w:szCs w:val="24"/>
                <w:lang w:val="ro-RO" w:eastAsia="ar-SA"/>
              </w:rPr>
            </w:pPr>
          </w:p>
        </w:tc>
        <w:tc>
          <w:tcPr>
            <w:tcW w:w="1630" w:type="dxa"/>
            <w:tcBorders>
              <w:top w:val="single" w:sz="4" w:space="0" w:color="auto"/>
              <w:left w:val="single" w:sz="4" w:space="0" w:color="auto"/>
              <w:bottom w:val="single" w:sz="4" w:space="0" w:color="auto"/>
              <w:right w:val="single" w:sz="4" w:space="0" w:color="auto"/>
            </w:tcBorders>
          </w:tcPr>
          <w:p w:rsidR="00470627" w:rsidRPr="00B55A71" w:rsidRDefault="00470627" w:rsidP="00470627">
            <w:pPr>
              <w:tabs>
                <w:tab w:val="left" w:pos="-3480"/>
              </w:tabs>
              <w:suppressAutoHyphens/>
              <w:jc w:val="left"/>
              <w:rPr>
                <w:rFonts w:eastAsia="Arial Unicode MS"/>
                <w:szCs w:val="24"/>
                <w:lang w:val="ro-RO" w:eastAsia="ar-SA"/>
              </w:rPr>
            </w:pPr>
          </w:p>
        </w:tc>
      </w:tr>
      <w:tr w:rsidR="00B60D53" w:rsidRPr="00BB0261" w:rsidTr="00B55A71">
        <w:tblPrEx>
          <w:tblLook w:val="04A0" w:firstRow="1" w:lastRow="0" w:firstColumn="1" w:lastColumn="0" w:noHBand="0" w:noVBand="1"/>
        </w:tblPrEx>
        <w:tc>
          <w:tcPr>
            <w:tcW w:w="708" w:type="dxa"/>
            <w:hideMark/>
          </w:tcPr>
          <w:p w:rsidR="00E668E3" w:rsidRPr="00B55A71" w:rsidRDefault="00E668E3" w:rsidP="00A37E72">
            <w:pPr>
              <w:tabs>
                <w:tab w:val="left" w:pos="-3480"/>
              </w:tabs>
              <w:suppressAutoHyphens/>
              <w:jc w:val="left"/>
              <w:rPr>
                <w:rFonts w:eastAsia="Arial Unicode MS"/>
                <w:szCs w:val="24"/>
                <w:lang w:val="ro-RO" w:eastAsia="ar-SA"/>
              </w:rPr>
            </w:pPr>
            <w:r w:rsidRPr="00B55A71">
              <w:rPr>
                <w:rFonts w:eastAsia="Arial Unicode MS"/>
                <w:szCs w:val="24"/>
                <w:lang w:val="ro-RO" w:eastAsia="ar-SA"/>
              </w:rPr>
              <w:t>4.</w:t>
            </w:r>
          </w:p>
        </w:tc>
        <w:tc>
          <w:tcPr>
            <w:tcW w:w="5174" w:type="dxa"/>
          </w:tcPr>
          <w:p w:rsidR="00E668E3" w:rsidRPr="00B55A71" w:rsidRDefault="00E668E3" w:rsidP="00A37E72">
            <w:pPr>
              <w:tabs>
                <w:tab w:val="left" w:pos="-3480"/>
              </w:tabs>
              <w:suppressAutoHyphens/>
              <w:snapToGrid w:val="0"/>
              <w:jc w:val="left"/>
              <w:rPr>
                <w:rFonts w:eastAsia="Arial Unicode MS"/>
                <w:szCs w:val="24"/>
                <w:lang w:val="ro-RO" w:eastAsia="ar-SA"/>
              </w:rPr>
            </w:pPr>
          </w:p>
        </w:tc>
        <w:tc>
          <w:tcPr>
            <w:tcW w:w="1630" w:type="dxa"/>
          </w:tcPr>
          <w:p w:rsidR="00E668E3" w:rsidRPr="00B55A71" w:rsidRDefault="00E668E3" w:rsidP="00A37E72">
            <w:pPr>
              <w:tabs>
                <w:tab w:val="left" w:pos="-3480"/>
              </w:tabs>
              <w:suppressAutoHyphens/>
              <w:jc w:val="left"/>
              <w:rPr>
                <w:rFonts w:eastAsia="Arial Unicode MS"/>
                <w:szCs w:val="24"/>
                <w:lang w:val="ro-RO" w:eastAsia="ar-SA"/>
              </w:rPr>
            </w:pPr>
          </w:p>
        </w:tc>
      </w:tr>
    </w:tbl>
    <w:p w:rsidR="00470627" w:rsidRPr="00B60D53" w:rsidRDefault="00470627" w:rsidP="00470627">
      <w:pPr>
        <w:tabs>
          <w:tab w:val="left" w:pos="-3480"/>
        </w:tabs>
        <w:suppressAutoHyphens/>
        <w:spacing w:line="240" w:lineRule="auto"/>
        <w:jc w:val="left"/>
        <w:rPr>
          <w:rFonts w:eastAsia="Arial Unicode MS" w:cs="Times New Roman"/>
          <w:szCs w:val="24"/>
          <w:lang w:val="ro-RO" w:eastAsia="ar-SA"/>
        </w:rPr>
      </w:pPr>
    </w:p>
    <w:p w:rsidR="00470627" w:rsidRPr="00B60D53" w:rsidRDefault="00470627" w:rsidP="00470627">
      <w:pPr>
        <w:tabs>
          <w:tab w:val="left" w:pos="-3480"/>
        </w:tabs>
        <w:suppressAutoHyphens/>
        <w:spacing w:line="240" w:lineRule="auto"/>
        <w:jc w:val="left"/>
        <w:rPr>
          <w:rFonts w:eastAsia="Arial Unicode MS" w:cs="Times New Roman"/>
          <w:szCs w:val="24"/>
          <w:lang w:val="ro-RO" w:eastAsia="ar-SA"/>
        </w:rPr>
      </w:pPr>
    </w:p>
    <w:p w:rsidR="00470627" w:rsidRPr="00B60D53" w:rsidRDefault="00470627" w:rsidP="00470627">
      <w:pPr>
        <w:tabs>
          <w:tab w:val="left" w:pos="-3480"/>
        </w:tabs>
        <w:suppressAutoHyphens/>
        <w:spacing w:line="240" w:lineRule="auto"/>
        <w:jc w:val="left"/>
        <w:rPr>
          <w:rFonts w:eastAsia="Arial Unicode MS" w:cs="Times New Roman"/>
          <w:szCs w:val="24"/>
          <w:lang w:val="ro-RO" w:eastAsia="ar-SA"/>
        </w:rPr>
      </w:pPr>
    </w:p>
    <w:p w:rsidR="00470627" w:rsidRPr="00B60D53" w:rsidRDefault="00470627" w:rsidP="00470627">
      <w:pPr>
        <w:suppressAutoHyphens/>
        <w:spacing w:line="360" w:lineRule="auto"/>
        <w:ind w:left="-120" w:right="-210" w:firstLine="120"/>
        <w:jc w:val="left"/>
        <w:rPr>
          <w:rFonts w:eastAsia="Times New Roman" w:cs="Times New Roman"/>
          <w:i/>
          <w:szCs w:val="24"/>
          <w:lang w:val="pt-BR" w:eastAsia="ar-SA"/>
        </w:rPr>
      </w:pPr>
      <w:r w:rsidRPr="00B60D53">
        <w:rPr>
          <w:rFonts w:eastAsia="Times New Roman" w:cs="Times New Roman"/>
          <w:szCs w:val="24"/>
          <w:lang w:val="pt-BR" w:eastAsia="ar-SA"/>
        </w:rPr>
        <w:t>Data completării</w:t>
      </w:r>
      <w:r w:rsidRPr="00B60D53">
        <w:rPr>
          <w:rFonts w:eastAsia="Times New Roman" w:cs="Times New Roman"/>
          <w:szCs w:val="24"/>
          <w:lang w:val="pt-BR" w:eastAsia="ar-SA"/>
        </w:rPr>
        <w:tab/>
      </w:r>
      <w:r w:rsidRPr="00B60D53">
        <w:rPr>
          <w:rFonts w:eastAsia="Times New Roman" w:cs="Times New Roman"/>
          <w:szCs w:val="24"/>
          <w:lang w:val="pt-BR" w:eastAsia="ar-SA"/>
        </w:rPr>
        <w:tab/>
      </w:r>
      <w:r w:rsidRPr="00B60D53">
        <w:rPr>
          <w:rFonts w:eastAsia="Times New Roman" w:cs="Times New Roman"/>
          <w:szCs w:val="24"/>
          <w:lang w:val="pt-BR" w:eastAsia="ar-SA"/>
        </w:rPr>
        <w:tab/>
      </w:r>
      <w:r w:rsidRPr="00B60D53">
        <w:rPr>
          <w:rFonts w:eastAsia="Times New Roman" w:cs="Times New Roman"/>
          <w:szCs w:val="24"/>
          <w:lang w:val="pt-BR" w:eastAsia="ar-SA"/>
        </w:rPr>
        <w:tab/>
      </w:r>
      <w:r w:rsidRPr="00B60D53">
        <w:rPr>
          <w:rFonts w:eastAsia="Times New Roman" w:cs="Times New Roman"/>
          <w:szCs w:val="24"/>
          <w:lang w:val="pt-BR" w:eastAsia="ar-SA"/>
        </w:rPr>
        <w:tab/>
      </w:r>
      <w:r w:rsidRPr="00B60D53">
        <w:rPr>
          <w:rFonts w:eastAsia="Times New Roman" w:cs="Times New Roman"/>
          <w:szCs w:val="24"/>
          <w:lang w:val="pt-BR" w:eastAsia="ar-SA"/>
        </w:rPr>
        <w:tab/>
      </w:r>
      <w:r w:rsidRPr="00B60D53">
        <w:rPr>
          <w:rFonts w:eastAsia="Times New Roman" w:cs="Times New Roman"/>
          <w:szCs w:val="24"/>
          <w:lang w:val="pt-BR" w:eastAsia="ar-SA"/>
        </w:rPr>
        <w:tab/>
        <w:t xml:space="preserve">     </w:t>
      </w:r>
    </w:p>
    <w:p w:rsidR="00470627" w:rsidRPr="00B60D53" w:rsidRDefault="00470627" w:rsidP="00470627">
      <w:pPr>
        <w:suppressAutoHyphens/>
        <w:spacing w:line="240" w:lineRule="auto"/>
        <w:ind w:left="-120" w:right="-210" w:firstLine="120"/>
        <w:jc w:val="left"/>
        <w:rPr>
          <w:rFonts w:eastAsia="Times New Roman" w:cs="Times New Roman"/>
          <w:i/>
          <w:szCs w:val="24"/>
          <w:lang w:val="pt-BR" w:eastAsia="ar-SA"/>
        </w:rPr>
      </w:pPr>
      <w:r w:rsidRPr="00B60D53">
        <w:rPr>
          <w:rFonts w:eastAsia="Times New Roman" w:cs="Times New Roman"/>
          <w:i/>
          <w:szCs w:val="24"/>
          <w:lang w:val="pt-BR" w:eastAsia="ar-SA"/>
        </w:rPr>
        <w:t xml:space="preserve">…………………          </w:t>
      </w:r>
      <w:r w:rsidRPr="00B60D53">
        <w:rPr>
          <w:rFonts w:eastAsia="Times New Roman" w:cs="Times New Roman"/>
          <w:i/>
          <w:szCs w:val="24"/>
          <w:lang w:val="pt-BR" w:eastAsia="ar-SA"/>
        </w:rPr>
        <w:tab/>
      </w:r>
      <w:r w:rsidRPr="00B60D53">
        <w:rPr>
          <w:rFonts w:eastAsia="Times New Roman" w:cs="Times New Roman"/>
          <w:i/>
          <w:szCs w:val="24"/>
          <w:lang w:val="pt-BR" w:eastAsia="ar-SA"/>
        </w:rPr>
        <w:tab/>
      </w:r>
      <w:r w:rsidRPr="00B60D53">
        <w:rPr>
          <w:rFonts w:eastAsia="Times New Roman" w:cs="Times New Roman"/>
          <w:i/>
          <w:szCs w:val="24"/>
          <w:lang w:val="pt-BR" w:eastAsia="ar-SA"/>
        </w:rPr>
        <w:tab/>
      </w:r>
      <w:r w:rsidRPr="00B60D53">
        <w:rPr>
          <w:rFonts w:eastAsia="Times New Roman" w:cs="Times New Roman"/>
          <w:i/>
          <w:szCs w:val="24"/>
          <w:lang w:val="pt-BR" w:eastAsia="ar-SA"/>
        </w:rPr>
        <w:tab/>
      </w:r>
      <w:r w:rsidRPr="00B60D53">
        <w:rPr>
          <w:rFonts w:eastAsia="Times New Roman" w:cs="Times New Roman"/>
          <w:i/>
          <w:szCs w:val="24"/>
          <w:lang w:val="pt-BR" w:eastAsia="ar-SA"/>
        </w:rPr>
        <w:tab/>
      </w:r>
      <w:r w:rsidRPr="00B60D53">
        <w:rPr>
          <w:rFonts w:eastAsia="Times New Roman" w:cs="Times New Roman"/>
          <w:i/>
          <w:szCs w:val="24"/>
          <w:lang w:val="pt-BR" w:eastAsia="ar-SA"/>
        </w:rPr>
        <w:tab/>
      </w:r>
      <w:r w:rsidRPr="00B60D53">
        <w:rPr>
          <w:rFonts w:eastAsia="Times New Roman" w:cs="Times New Roman"/>
          <w:i/>
          <w:szCs w:val="24"/>
          <w:lang w:val="pt-BR" w:eastAsia="ar-SA"/>
        </w:rPr>
        <w:tab/>
      </w:r>
      <w:r w:rsidRPr="00B60D53">
        <w:rPr>
          <w:rFonts w:eastAsia="Times New Roman" w:cs="Times New Roman"/>
          <w:i/>
          <w:szCs w:val="24"/>
          <w:lang w:val="pt-BR" w:eastAsia="ar-SA"/>
        </w:rPr>
        <w:tab/>
      </w:r>
      <w:r w:rsidRPr="00B60D53">
        <w:rPr>
          <w:rFonts w:eastAsia="Times New Roman" w:cs="Times New Roman"/>
          <w:i/>
          <w:szCs w:val="24"/>
          <w:lang w:val="pt-BR" w:eastAsia="ar-SA"/>
        </w:rPr>
        <w:tab/>
        <w:t xml:space="preserve">    </w:t>
      </w:r>
      <w:r w:rsidRPr="00B60D53">
        <w:rPr>
          <w:rFonts w:eastAsia="Times New Roman" w:cs="Times New Roman"/>
          <w:i/>
          <w:szCs w:val="24"/>
          <w:lang w:val="pt-BR" w:eastAsia="ar-SA"/>
        </w:rPr>
        <w:tab/>
      </w:r>
    </w:p>
    <w:p w:rsidR="00470627" w:rsidRPr="00B60D53" w:rsidRDefault="00470627" w:rsidP="00470627">
      <w:pPr>
        <w:suppressAutoHyphens/>
        <w:spacing w:line="240" w:lineRule="auto"/>
        <w:ind w:left="-120" w:right="-210" w:firstLine="120"/>
        <w:jc w:val="left"/>
        <w:rPr>
          <w:rFonts w:eastAsia="Times New Roman" w:cs="Times New Roman"/>
          <w:szCs w:val="24"/>
          <w:lang w:val="pt-BR" w:eastAsia="ar-SA"/>
        </w:rPr>
      </w:pPr>
    </w:p>
    <w:p w:rsidR="00470627" w:rsidRPr="00B60D53" w:rsidRDefault="00470627" w:rsidP="00470627">
      <w:pPr>
        <w:suppressAutoHyphens/>
        <w:spacing w:line="240" w:lineRule="auto"/>
        <w:jc w:val="left"/>
        <w:rPr>
          <w:rFonts w:eastAsia="Times New Roman" w:cs="Times New Roman"/>
          <w:i/>
          <w:iCs/>
          <w:szCs w:val="24"/>
          <w:lang w:val="ro-RO" w:eastAsia="ar-SA"/>
        </w:rPr>
      </w:pPr>
      <w:r w:rsidRPr="00B60D53">
        <w:rPr>
          <w:rFonts w:eastAsia="Times New Roman" w:cs="Times New Roman"/>
          <w:i/>
          <w:iCs/>
          <w:szCs w:val="24"/>
          <w:lang w:val="ro-RO" w:eastAsia="ar-SA"/>
        </w:rPr>
        <w:t xml:space="preserve">                                                                                                 Operator economic,</w:t>
      </w:r>
    </w:p>
    <w:p w:rsidR="00470627" w:rsidRPr="00B60D53" w:rsidRDefault="00470627" w:rsidP="00470627">
      <w:pPr>
        <w:suppressAutoHyphens/>
        <w:spacing w:line="240" w:lineRule="auto"/>
        <w:jc w:val="left"/>
        <w:rPr>
          <w:rFonts w:eastAsia="Times New Roman" w:cs="Times New Roman"/>
          <w:i/>
          <w:iCs/>
          <w:szCs w:val="24"/>
          <w:lang w:val="ro-RO" w:eastAsia="ar-SA"/>
        </w:rPr>
      </w:pPr>
      <w:r w:rsidRPr="00B60D53">
        <w:rPr>
          <w:rFonts w:eastAsia="Times New Roman" w:cs="Times New Roman"/>
          <w:i/>
          <w:iCs/>
          <w:szCs w:val="24"/>
          <w:lang w:val="ro-RO" w:eastAsia="ar-SA"/>
        </w:rPr>
        <w:tab/>
      </w:r>
      <w:r w:rsidRPr="00B60D53">
        <w:rPr>
          <w:rFonts w:eastAsia="Times New Roman" w:cs="Times New Roman"/>
          <w:i/>
          <w:iCs/>
          <w:szCs w:val="24"/>
          <w:lang w:val="ro-RO" w:eastAsia="ar-SA"/>
        </w:rPr>
        <w:tab/>
      </w:r>
      <w:r w:rsidRPr="00B60D53">
        <w:rPr>
          <w:rFonts w:eastAsia="Times New Roman" w:cs="Times New Roman"/>
          <w:i/>
          <w:iCs/>
          <w:szCs w:val="24"/>
          <w:lang w:val="ro-RO" w:eastAsia="ar-SA"/>
        </w:rPr>
        <w:tab/>
      </w:r>
      <w:r w:rsidRPr="00B60D53">
        <w:rPr>
          <w:rFonts w:eastAsia="Times New Roman" w:cs="Times New Roman"/>
          <w:i/>
          <w:iCs/>
          <w:szCs w:val="24"/>
          <w:lang w:val="ro-RO" w:eastAsia="ar-SA"/>
        </w:rPr>
        <w:tab/>
        <w:t xml:space="preserve">                            </w:t>
      </w:r>
      <w:r w:rsidRPr="00B60D53">
        <w:rPr>
          <w:rFonts w:eastAsia="Times New Roman" w:cs="Times New Roman"/>
          <w:i/>
          <w:iCs/>
          <w:szCs w:val="24"/>
          <w:lang w:val="ro-RO" w:eastAsia="ar-SA"/>
        </w:rPr>
        <w:tab/>
      </w:r>
      <w:r w:rsidRPr="00B60D53">
        <w:rPr>
          <w:rFonts w:eastAsia="Times New Roman" w:cs="Times New Roman"/>
          <w:i/>
          <w:iCs/>
          <w:szCs w:val="24"/>
          <w:lang w:val="ro-RO" w:eastAsia="ar-SA"/>
        </w:rPr>
        <w:tab/>
        <w:t xml:space="preserve"> ...............................</w:t>
      </w:r>
      <w:r w:rsidRPr="00B60D53">
        <w:rPr>
          <w:rFonts w:eastAsia="Times New Roman" w:cs="Times New Roman"/>
          <w:i/>
          <w:iCs/>
          <w:szCs w:val="24"/>
          <w:lang w:val="ro-RO" w:eastAsia="ar-SA"/>
        </w:rPr>
        <w:tab/>
      </w:r>
      <w:r w:rsidRPr="00B60D53">
        <w:rPr>
          <w:rFonts w:eastAsia="Times New Roman" w:cs="Times New Roman"/>
          <w:i/>
          <w:iCs/>
          <w:szCs w:val="24"/>
          <w:lang w:val="ro-RO" w:eastAsia="ar-SA"/>
        </w:rPr>
        <w:tab/>
      </w:r>
      <w:r w:rsidRPr="00B60D53">
        <w:rPr>
          <w:rFonts w:eastAsia="Times New Roman" w:cs="Times New Roman"/>
          <w:i/>
          <w:iCs/>
          <w:szCs w:val="24"/>
          <w:lang w:val="ro-RO" w:eastAsia="ar-SA"/>
        </w:rPr>
        <w:tab/>
      </w:r>
      <w:r w:rsidRPr="00B60D53">
        <w:rPr>
          <w:rFonts w:eastAsia="Times New Roman" w:cs="Times New Roman"/>
          <w:i/>
          <w:iCs/>
          <w:szCs w:val="24"/>
          <w:lang w:val="ro-RO" w:eastAsia="ar-SA"/>
        </w:rPr>
        <w:tab/>
      </w:r>
      <w:r w:rsidRPr="00B60D53">
        <w:rPr>
          <w:rFonts w:eastAsia="Times New Roman" w:cs="Times New Roman"/>
          <w:i/>
          <w:iCs/>
          <w:szCs w:val="24"/>
          <w:lang w:val="ro-RO" w:eastAsia="ar-SA"/>
        </w:rPr>
        <w:tab/>
      </w:r>
      <w:r w:rsidRPr="00B60D53">
        <w:rPr>
          <w:rFonts w:eastAsia="Times New Roman" w:cs="Times New Roman"/>
          <w:i/>
          <w:iCs/>
          <w:szCs w:val="24"/>
          <w:lang w:val="ro-RO" w:eastAsia="ar-SA"/>
        </w:rPr>
        <w:tab/>
        <w:t xml:space="preserve">                                                          </w:t>
      </w:r>
      <w:r w:rsidRPr="00B60D53">
        <w:rPr>
          <w:rFonts w:eastAsia="Times New Roman" w:cs="Times New Roman"/>
          <w:szCs w:val="24"/>
          <w:lang w:val="ro-RO" w:eastAsia="ar-SA"/>
        </w:rPr>
        <w:t xml:space="preserve"> (semnatura autorizată )</w:t>
      </w:r>
    </w:p>
    <w:p w:rsidR="00470627" w:rsidRPr="008E4881" w:rsidRDefault="00470627" w:rsidP="00470627">
      <w:pPr>
        <w:suppressAutoHyphens/>
        <w:spacing w:line="240" w:lineRule="auto"/>
        <w:ind w:left="-120" w:right="-210" w:firstLine="120"/>
        <w:jc w:val="left"/>
        <w:rPr>
          <w:rFonts w:eastAsia="Times New Roman" w:cs="Times New Roman"/>
          <w:color w:val="FF0000"/>
          <w:szCs w:val="24"/>
          <w:lang w:val="ro-RO" w:eastAsia="ar-SA"/>
        </w:rPr>
      </w:pPr>
    </w:p>
    <w:p w:rsidR="00470627" w:rsidRPr="008E4881" w:rsidRDefault="00470627" w:rsidP="00470627">
      <w:pPr>
        <w:tabs>
          <w:tab w:val="left" w:pos="-3480"/>
        </w:tabs>
        <w:suppressAutoHyphens/>
        <w:spacing w:line="240" w:lineRule="auto"/>
        <w:jc w:val="left"/>
        <w:rPr>
          <w:rFonts w:eastAsia="Arial Unicode MS" w:cs="Times New Roman"/>
          <w:color w:val="FF0000"/>
          <w:szCs w:val="24"/>
          <w:lang w:val="ro-RO" w:eastAsia="ar-SA"/>
        </w:rPr>
      </w:pPr>
    </w:p>
    <w:p w:rsidR="00470627" w:rsidRPr="008E4881" w:rsidRDefault="00470627" w:rsidP="00470627">
      <w:pPr>
        <w:tabs>
          <w:tab w:val="left" w:pos="-3480"/>
        </w:tabs>
        <w:suppressAutoHyphens/>
        <w:spacing w:line="240" w:lineRule="auto"/>
        <w:jc w:val="left"/>
        <w:rPr>
          <w:rFonts w:eastAsia="Arial Unicode MS" w:cs="Times New Roman"/>
          <w:color w:val="FF0000"/>
          <w:szCs w:val="24"/>
          <w:lang w:val="ro-RO" w:eastAsia="ar-SA"/>
        </w:rPr>
      </w:pPr>
    </w:p>
    <w:p w:rsidR="00470627" w:rsidRPr="008E4881" w:rsidRDefault="00470627" w:rsidP="00470627">
      <w:pPr>
        <w:tabs>
          <w:tab w:val="left" w:pos="-3480"/>
        </w:tabs>
        <w:suppressAutoHyphens/>
        <w:spacing w:line="240" w:lineRule="auto"/>
        <w:jc w:val="left"/>
        <w:rPr>
          <w:rFonts w:eastAsia="Arial Unicode MS" w:cs="Times New Roman"/>
          <w:color w:val="FF0000"/>
          <w:szCs w:val="24"/>
          <w:lang w:val="ro-RO" w:eastAsia="ar-SA"/>
        </w:rPr>
      </w:pPr>
    </w:p>
    <w:p w:rsidR="00470627" w:rsidRPr="008E4881" w:rsidRDefault="00470627" w:rsidP="00470627">
      <w:pPr>
        <w:tabs>
          <w:tab w:val="left" w:pos="-3480"/>
        </w:tabs>
        <w:suppressAutoHyphens/>
        <w:spacing w:line="240" w:lineRule="auto"/>
        <w:jc w:val="left"/>
        <w:rPr>
          <w:rFonts w:eastAsia="Arial Unicode MS" w:cs="Times New Roman"/>
          <w:color w:val="FF0000"/>
          <w:szCs w:val="24"/>
          <w:lang w:val="ro-RO" w:eastAsia="ar-SA"/>
        </w:rPr>
      </w:pPr>
    </w:p>
    <w:p w:rsidR="00470627" w:rsidRPr="00470627" w:rsidRDefault="00470627" w:rsidP="00470627">
      <w:pPr>
        <w:tabs>
          <w:tab w:val="left" w:pos="-3480"/>
        </w:tabs>
        <w:suppressAutoHyphens/>
        <w:spacing w:line="240" w:lineRule="auto"/>
        <w:jc w:val="left"/>
        <w:rPr>
          <w:rFonts w:eastAsia="Arial Unicode MS" w:cs="Times New Roman"/>
          <w:szCs w:val="24"/>
          <w:lang w:val="ro-RO" w:eastAsia="ar-SA"/>
        </w:rPr>
      </w:pPr>
    </w:p>
    <w:p w:rsidR="00470627" w:rsidRPr="00470627" w:rsidRDefault="00470627" w:rsidP="00470627">
      <w:pPr>
        <w:tabs>
          <w:tab w:val="left" w:pos="-3480"/>
        </w:tabs>
        <w:suppressAutoHyphens/>
        <w:spacing w:line="240" w:lineRule="auto"/>
        <w:jc w:val="left"/>
        <w:rPr>
          <w:rFonts w:eastAsia="Arial Unicode MS" w:cs="Times New Roman"/>
          <w:szCs w:val="24"/>
          <w:lang w:val="ro-RO" w:eastAsia="ar-SA"/>
        </w:rPr>
      </w:pPr>
    </w:p>
    <w:p w:rsidR="00470627" w:rsidRPr="00470627" w:rsidRDefault="00470627" w:rsidP="00470627">
      <w:pPr>
        <w:tabs>
          <w:tab w:val="left" w:pos="-3480"/>
        </w:tabs>
        <w:suppressAutoHyphens/>
        <w:spacing w:line="240" w:lineRule="auto"/>
        <w:jc w:val="left"/>
        <w:rPr>
          <w:rFonts w:eastAsia="Arial Unicode MS" w:cs="Times New Roman"/>
          <w:szCs w:val="24"/>
          <w:lang w:val="ro-RO" w:eastAsia="ar-SA"/>
        </w:rPr>
      </w:pPr>
    </w:p>
    <w:p w:rsidR="00470627" w:rsidRPr="00470627" w:rsidRDefault="00470627" w:rsidP="00470627">
      <w:pPr>
        <w:tabs>
          <w:tab w:val="left" w:pos="-3480"/>
        </w:tabs>
        <w:suppressAutoHyphens/>
        <w:spacing w:line="240" w:lineRule="auto"/>
        <w:jc w:val="left"/>
        <w:rPr>
          <w:rFonts w:eastAsia="Arial Unicode MS" w:cs="Times New Roman"/>
          <w:szCs w:val="24"/>
          <w:lang w:val="ro-RO" w:eastAsia="ar-SA"/>
        </w:rPr>
      </w:pPr>
    </w:p>
    <w:p w:rsidR="00470627" w:rsidRPr="00470627" w:rsidRDefault="00470627" w:rsidP="00470627">
      <w:pPr>
        <w:tabs>
          <w:tab w:val="left" w:pos="-3480"/>
        </w:tabs>
        <w:suppressAutoHyphens/>
        <w:spacing w:line="240" w:lineRule="auto"/>
        <w:jc w:val="left"/>
        <w:rPr>
          <w:rFonts w:eastAsia="Arial Unicode MS" w:cs="Times New Roman"/>
          <w:szCs w:val="24"/>
          <w:lang w:val="ro-RO" w:eastAsia="ar-SA"/>
        </w:rPr>
      </w:pPr>
    </w:p>
    <w:p w:rsidR="00470627" w:rsidRPr="00470627" w:rsidRDefault="00470627" w:rsidP="00470627">
      <w:pPr>
        <w:tabs>
          <w:tab w:val="left" w:pos="-3480"/>
        </w:tabs>
        <w:suppressAutoHyphens/>
        <w:spacing w:line="240" w:lineRule="auto"/>
        <w:jc w:val="left"/>
        <w:rPr>
          <w:rFonts w:eastAsia="Arial Unicode MS" w:cs="Times New Roman"/>
          <w:szCs w:val="24"/>
          <w:lang w:val="ro-RO" w:eastAsia="ar-SA"/>
        </w:rPr>
      </w:pPr>
      <w:bookmarkStart w:id="1" w:name="_GoBack"/>
      <w:bookmarkEnd w:id="1"/>
    </w:p>
    <w:p w:rsidR="00470627" w:rsidRPr="00470627" w:rsidRDefault="00470627" w:rsidP="00470627">
      <w:pPr>
        <w:suppressAutoHyphens/>
        <w:spacing w:line="240" w:lineRule="auto"/>
        <w:jc w:val="center"/>
        <w:rPr>
          <w:rFonts w:eastAsia="Times New Roman" w:cs="Times New Roman"/>
          <w:b/>
          <w:i/>
          <w:szCs w:val="24"/>
          <w:lang w:val="ro-RO" w:eastAsia="ar-SA"/>
        </w:rPr>
      </w:pPr>
      <w:r w:rsidRPr="00470627">
        <w:rPr>
          <w:rFonts w:eastAsia="Times New Roman" w:cs="Times New Roman"/>
          <w:b/>
          <w:i/>
          <w:szCs w:val="24"/>
          <w:lang w:val="ro-RO" w:eastAsia="ar-SA"/>
        </w:rPr>
        <w:t xml:space="preserve">                                                                                                                      Formularul 6</w:t>
      </w:r>
    </w:p>
    <w:p w:rsidR="00470627" w:rsidRPr="00470627" w:rsidRDefault="00470627" w:rsidP="00470627">
      <w:pPr>
        <w:suppressAutoHyphens/>
        <w:spacing w:line="240" w:lineRule="auto"/>
        <w:rPr>
          <w:rFonts w:eastAsia="Times New Roman" w:cs="Times New Roman"/>
          <w:szCs w:val="24"/>
          <w:lang w:val="ro-RO" w:eastAsia="ar-SA"/>
        </w:rPr>
      </w:pPr>
    </w:p>
    <w:p w:rsidR="00470627" w:rsidRPr="00470627" w:rsidRDefault="00470627" w:rsidP="00470627">
      <w:pPr>
        <w:suppressAutoHyphens/>
        <w:spacing w:line="240" w:lineRule="auto"/>
        <w:rPr>
          <w:rFonts w:eastAsia="Times New Roman" w:cs="Times New Roman"/>
          <w:szCs w:val="24"/>
          <w:lang w:val="ro-RO" w:eastAsia="ar-SA"/>
        </w:rPr>
      </w:pPr>
    </w:p>
    <w:p w:rsidR="00470627" w:rsidRPr="00470627" w:rsidRDefault="00470627" w:rsidP="00470627">
      <w:pPr>
        <w:suppressAutoHyphens/>
        <w:spacing w:line="240" w:lineRule="auto"/>
        <w:rPr>
          <w:rFonts w:eastAsia="Times New Roman" w:cs="Times New Roman"/>
          <w:i/>
          <w:szCs w:val="24"/>
          <w:lang w:val="ro-RO" w:eastAsia="ar-SA"/>
        </w:rPr>
      </w:pPr>
      <w:r w:rsidRPr="00470627">
        <w:rPr>
          <w:rFonts w:eastAsia="Times New Roman" w:cs="Times New Roman"/>
          <w:i/>
          <w:szCs w:val="24"/>
          <w:lang w:val="ro-RO" w:eastAsia="ar-SA"/>
        </w:rPr>
        <w:t>OPERATORUL ECONOMIC</w:t>
      </w: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  _____________________</w:t>
      </w:r>
    </w:p>
    <w:p w:rsidR="00470627" w:rsidRPr="00470627" w:rsidRDefault="00470627" w:rsidP="00470627">
      <w:pPr>
        <w:suppressAutoHyphens/>
        <w:spacing w:line="240" w:lineRule="auto"/>
        <w:rPr>
          <w:rFonts w:eastAsia="Times New Roman" w:cs="Times New Roman"/>
          <w:i/>
          <w:sz w:val="18"/>
          <w:szCs w:val="18"/>
          <w:lang w:val="ro-RO" w:eastAsia="ar-SA"/>
        </w:rPr>
      </w:pPr>
      <w:r w:rsidRPr="00470627">
        <w:rPr>
          <w:rFonts w:eastAsia="Times New Roman" w:cs="Times New Roman"/>
          <w:i/>
          <w:szCs w:val="24"/>
          <w:lang w:val="ro-RO" w:eastAsia="ar-SA"/>
        </w:rPr>
        <w:t xml:space="preserve">     </w:t>
      </w:r>
      <w:r w:rsidRPr="00470627">
        <w:rPr>
          <w:rFonts w:eastAsia="Times New Roman" w:cs="Times New Roman"/>
          <w:i/>
          <w:sz w:val="18"/>
          <w:szCs w:val="18"/>
          <w:lang w:val="ro-RO" w:eastAsia="ar-SA"/>
        </w:rPr>
        <w:t>(denumirea/numele)</w:t>
      </w:r>
    </w:p>
    <w:p w:rsidR="00470627" w:rsidRPr="00470627" w:rsidRDefault="00470627" w:rsidP="00470627">
      <w:pPr>
        <w:suppressAutoHyphens/>
        <w:spacing w:line="240" w:lineRule="auto"/>
        <w:rPr>
          <w:rFonts w:eastAsia="Times New Roman" w:cs="Times New Roman"/>
          <w:szCs w:val="24"/>
          <w:lang w:val="ro-RO" w:eastAsia="ar-SA"/>
        </w:rPr>
      </w:pPr>
    </w:p>
    <w:p w:rsidR="00470627" w:rsidRPr="00470627" w:rsidRDefault="00470627" w:rsidP="00470627">
      <w:pPr>
        <w:suppressAutoHyphens/>
        <w:spacing w:line="240" w:lineRule="auto"/>
        <w:rPr>
          <w:rFonts w:eastAsia="Times New Roman" w:cs="Times New Roman"/>
          <w:szCs w:val="24"/>
          <w:lang w:val="ro-RO" w:eastAsia="ar-SA"/>
        </w:rPr>
      </w:pPr>
    </w:p>
    <w:p w:rsidR="00470627" w:rsidRPr="00470627" w:rsidRDefault="00470627" w:rsidP="00470627">
      <w:pPr>
        <w:suppressAutoHyphens/>
        <w:spacing w:line="240" w:lineRule="auto"/>
        <w:rPr>
          <w:rFonts w:eastAsia="Times New Roman" w:cs="Times New Roman"/>
          <w:szCs w:val="24"/>
          <w:lang w:val="ro-RO" w:eastAsia="ar-SA"/>
        </w:rPr>
      </w:pPr>
    </w:p>
    <w:p w:rsidR="00470627" w:rsidRPr="00470627" w:rsidRDefault="00470627" w:rsidP="00470627">
      <w:pPr>
        <w:suppressAutoHyphens/>
        <w:spacing w:line="240" w:lineRule="auto"/>
        <w:rPr>
          <w:rFonts w:eastAsia="Times New Roman" w:cs="Times New Roman"/>
          <w:szCs w:val="24"/>
          <w:lang w:val="ro-RO" w:eastAsia="ar-SA"/>
        </w:rPr>
      </w:pPr>
    </w:p>
    <w:p w:rsidR="00470627" w:rsidRPr="00470627" w:rsidRDefault="00470627" w:rsidP="00470627">
      <w:pPr>
        <w:suppressAutoHyphens/>
        <w:spacing w:line="240" w:lineRule="auto"/>
        <w:rPr>
          <w:rFonts w:eastAsia="Times New Roman" w:cs="Times New Roman"/>
          <w:b/>
          <w:szCs w:val="24"/>
          <w:lang w:val="ro-RO" w:eastAsia="ar-SA"/>
        </w:rPr>
      </w:pPr>
    </w:p>
    <w:p w:rsidR="00470627" w:rsidRPr="00470627" w:rsidRDefault="00470627" w:rsidP="00470627">
      <w:pPr>
        <w:suppressAutoHyphens/>
        <w:spacing w:line="240" w:lineRule="auto"/>
        <w:rPr>
          <w:rFonts w:eastAsia="Times New Roman" w:cs="Times New Roman"/>
          <w:szCs w:val="24"/>
          <w:lang w:val="ro-RO" w:eastAsia="ar-SA"/>
        </w:rPr>
      </w:pPr>
    </w:p>
    <w:p w:rsidR="00470627" w:rsidRPr="00470627" w:rsidRDefault="00470627" w:rsidP="00470627">
      <w:pPr>
        <w:suppressAutoHyphens/>
        <w:spacing w:line="240" w:lineRule="auto"/>
        <w:jc w:val="center"/>
        <w:rPr>
          <w:rFonts w:eastAsia="Times New Roman" w:cs="Times New Roman"/>
          <w:b/>
          <w:szCs w:val="24"/>
          <w:lang w:val="ro-RO" w:eastAsia="ar-SA"/>
        </w:rPr>
      </w:pPr>
      <w:r w:rsidRPr="00470627">
        <w:rPr>
          <w:rFonts w:eastAsia="Times New Roman" w:cs="Times New Roman"/>
          <w:b/>
          <w:szCs w:val="24"/>
          <w:lang w:val="ro-RO" w:eastAsia="ar-SA"/>
        </w:rPr>
        <w:t>DECLARAŢIE PRIVIND LISTA PRINCIPALELOR</w:t>
      </w:r>
    </w:p>
    <w:p w:rsidR="00470627" w:rsidRPr="00470627" w:rsidRDefault="00470627" w:rsidP="00470627">
      <w:pPr>
        <w:suppressAutoHyphens/>
        <w:spacing w:line="240" w:lineRule="auto"/>
        <w:jc w:val="center"/>
        <w:rPr>
          <w:rFonts w:eastAsia="Times New Roman" w:cs="Times New Roman"/>
          <w:b/>
          <w:szCs w:val="24"/>
          <w:lang w:val="ro-RO" w:eastAsia="ar-SA"/>
        </w:rPr>
      </w:pPr>
      <w:r w:rsidRPr="00470627">
        <w:rPr>
          <w:rFonts w:eastAsia="Times New Roman" w:cs="Times New Roman"/>
          <w:b/>
          <w:szCs w:val="24"/>
          <w:lang w:val="ro-RO" w:eastAsia="ar-SA"/>
        </w:rPr>
        <w:t>LUCRĂRI EXECUTATE ÎN ULTIMII 5 ANI</w:t>
      </w:r>
    </w:p>
    <w:p w:rsidR="00470627" w:rsidRPr="00470627" w:rsidRDefault="00470627" w:rsidP="00470627">
      <w:pPr>
        <w:suppressAutoHyphens/>
        <w:spacing w:line="240" w:lineRule="auto"/>
        <w:jc w:val="center"/>
        <w:rPr>
          <w:rFonts w:eastAsia="Times New Roman" w:cs="Times New Roman"/>
          <w:szCs w:val="24"/>
          <w:lang w:val="ro-RO" w:eastAsia="ar-SA"/>
        </w:rPr>
      </w:pPr>
    </w:p>
    <w:p w:rsidR="00470627" w:rsidRPr="00470627" w:rsidRDefault="00470627" w:rsidP="00470627">
      <w:pPr>
        <w:suppressAutoHyphens/>
        <w:spacing w:line="240" w:lineRule="auto"/>
        <w:jc w:val="center"/>
        <w:rPr>
          <w:rFonts w:eastAsia="Times New Roman" w:cs="Times New Roman"/>
          <w:szCs w:val="24"/>
          <w:lang w:val="ro-RO" w:eastAsia="ar-SA"/>
        </w:rPr>
      </w:pPr>
    </w:p>
    <w:p w:rsidR="00470627" w:rsidRPr="00470627" w:rsidRDefault="00470627" w:rsidP="00470627">
      <w:pPr>
        <w:suppressAutoHyphens/>
        <w:spacing w:line="240" w:lineRule="auto"/>
        <w:jc w:val="center"/>
        <w:rPr>
          <w:rFonts w:eastAsia="Times New Roman" w:cs="Times New Roman"/>
          <w:szCs w:val="24"/>
          <w:lang w:val="ro-RO" w:eastAsia="ar-SA"/>
        </w:rPr>
      </w:pPr>
    </w:p>
    <w:p w:rsidR="00470627" w:rsidRPr="00470627" w:rsidRDefault="00470627" w:rsidP="00470627">
      <w:pPr>
        <w:suppressAutoHyphens/>
        <w:spacing w:line="240" w:lineRule="auto"/>
        <w:jc w:val="center"/>
        <w:rPr>
          <w:rFonts w:eastAsia="Times New Roman" w:cs="Times New Roman"/>
          <w:szCs w:val="24"/>
          <w:lang w:val="ro-RO" w:eastAsia="ar-SA"/>
        </w:rPr>
      </w:pPr>
    </w:p>
    <w:p w:rsidR="00470627" w:rsidRPr="00470627" w:rsidRDefault="00470627" w:rsidP="00470627">
      <w:pPr>
        <w:suppressAutoHyphens/>
        <w:spacing w:line="240" w:lineRule="auto"/>
        <w:jc w:val="center"/>
        <w:rPr>
          <w:rFonts w:eastAsia="Times New Roman" w:cs="Times New Roman"/>
          <w:szCs w:val="24"/>
          <w:lang w:val="ro-RO" w:eastAsia="ar-SA"/>
        </w:rPr>
      </w:pP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ab/>
        <w:t xml:space="preserve">Subsemnatul, reprezentant împuternicit al..........................................................................................., </w:t>
      </w:r>
    </w:p>
    <w:p w:rsidR="00470627" w:rsidRPr="00470627" w:rsidRDefault="00470627" w:rsidP="00470627">
      <w:pPr>
        <w:suppressAutoHyphens/>
        <w:spacing w:line="240" w:lineRule="auto"/>
        <w:rPr>
          <w:rFonts w:eastAsia="Times New Roman" w:cs="Times New Roman"/>
          <w:i/>
          <w:sz w:val="18"/>
          <w:szCs w:val="18"/>
          <w:lang w:val="ro-RO" w:eastAsia="ar-SA"/>
        </w:rPr>
      </w:pPr>
      <w:r w:rsidRPr="00470627">
        <w:rPr>
          <w:rFonts w:eastAsia="Times New Roman" w:cs="Times New Roman"/>
          <w:i/>
          <w:szCs w:val="24"/>
          <w:lang w:val="ro-RO" w:eastAsia="ar-SA"/>
        </w:rPr>
        <w:tab/>
      </w:r>
      <w:r w:rsidRPr="00470627">
        <w:rPr>
          <w:rFonts w:eastAsia="Times New Roman" w:cs="Times New Roman"/>
          <w:i/>
          <w:szCs w:val="24"/>
          <w:lang w:val="ro-RO" w:eastAsia="ar-SA"/>
        </w:rPr>
        <w:tab/>
        <w:t xml:space="preserve">          </w:t>
      </w:r>
      <w:r w:rsidRPr="00470627">
        <w:rPr>
          <w:rFonts w:eastAsia="Times New Roman" w:cs="Times New Roman"/>
          <w:i/>
          <w:szCs w:val="24"/>
          <w:lang w:val="ro-RO" w:eastAsia="ar-SA"/>
        </w:rPr>
        <w:tab/>
      </w:r>
      <w:r w:rsidRPr="00470627">
        <w:rPr>
          <w:rFonts w:eastAsia="Times New Roman" w:cs="Times New Roman"/>
          <w:i/>
          <w:szCs w:val="24"/>
          <w:lang w:val="ro-RO" w:eastAsia="ar-SA"/>
        </w:rPr>
        <w:tab/>
      </w:r>
      <w:r w:rsidRPr="00470627">
        <w:rPr>
          <w:rFonts w:eastAsia="Times New Roman" w:cs="Times New Roman"/>
          <w:i/>
          <w:szCs w:val="24"/>
          <w:lang w:val="ro-RO" w:eastAsia="ar-SA"/>
        </w:rPr>
        <w:tab/>
      </w:r>
      <w:r w:rsidRPr="00470627">
        <w:rPr>
          <w:rFonts w:eastAsia="Times New Roman" w:cs="Times New Roman"/>
          <w:i/>
          <w:sz w:val="18"/>
          <w:szCs w:val="18"/>
          <w:lang w:val="ro-RO" w:eastAsia="ar-SA"/>
        </w:rPr>
        <w:t xml:space="preserve">                  (denumirea/numele şi sediul/adresa candidatului/ofertantului)</w:t>
      </w: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declar pe propria răspundere, sub sancţiunile aplicate faptei de fals în acte publice, că datele prezentate în tabelul anexat sunt reale.</w:t>
      </w: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ab/>
        <w:t>Subsemnatul declar că informaţiile furnizate sunt complete şi corecte în fiecare detaliu şi înteleg că autoritatea contractantă are dreptul de a solicita, în scopul verificării şi confirmării declaraţiilor, situaţiilor şi documentelor care însotesc oferta, orice informaţii suplimentare în scopul verificării datelor din prezenta declaraţie.</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ab/>
        <w:t xml:space="preserve">Subsemnatul autorizez prin prezenta orice instituţie, societate comercială, bancă, alte persoane juridice să furnizeze informaţii reprezentanţilor autorizaţi ai ........................................................................... </w:t>
      </w: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 w:val="18"/>
          <w:szCs w:val="18"/>
          <w:lang w:val="ro-RO" w:eastAsia="ar-SA"/>
        </w:rPr>
        <w:t xml:space="preserve">                                                                                                                  (denumirea şi adresa autorităţii contractante) </w:t>
      </w:r>
      <w:r w:rsidRPr="00470627">
        <w:rPr>
          <w:rFonts w:eastAsia="Times New Roman" w:cs="Times New Roman"/>
          <w:szCs w:val="24"/>
          <w:lang w:val="ro-RO" w:eastAsia="ar-SA"/>
        </w:rPr>
        <w:t xml:space="preserve"> cu privire la orice aspect tehnic şi financiar în legătură cu activitatea noastră.</w:t>
      </w:r>
    </w:p>
    <w:p w:rsidR="00470627" w:rsidRPr="00470627" w:rsidRDefault="00470627" w:rsidP="00470627">
      <w:pPr>
        <w:suppressAutoHyphens/>
        <w:spacing w:line="240" w:lineRule="auto"/>
        <w:jc w:val="left"/>
        <w:rPr>
          <w:rFonts w:eastAsia="Times New Roman" w:cs="Times New Roman"/>
          <w:szCs w:val="24"/>
          <w:lang w:val="es-ES" w:eastAsia="ar-SA"/>
        </w:rPr>
      </w:pPr>
      <w:r w:rsidRPr="00470627">
        <w:rPr>
          <w:rFonts w:eastAsia="Times New Roman" w:cs="Times New Roman"/>
          <w:szCs w:val="24"/>
          <w:lang w:val="ro-RO" w:eastAsia="ar-SA"/>
        </w:rPr>
        <w:tab/>
      </w:r>
      <w:r w:rsidRPr="00470627">
        <w:rPr>
          <w:rFonts w:eastAsia="Times New Roman" w:cs="Times New Roman"/>
          <w:szCs w:val="24"/>
          <w:lang w:val="es-ES" w:eastAsia="ar-SA"/>
        </w:rPr>
        <w:t>Prezenta declaraţie este valabilă până la data de ………………………………………………………….</w:t>
      </w:r>
    </w:p>
    <w:p w:rsidR="00470627" w:rsidRPr="00470627" w:rsidRDefault="00470627" w:rsidP="00470627">
      <w:pPr>
        <w:suppressAutoHyphens/>
        <w:spacing w:line="240" w:lineRule="auto"/>
        <w:rPr>
          <w:rFonts w:eastAsia="Times New Roman" w:cs="Times New Roman"/>
          <w:sz w:val="18"/>
          <w:szCs w:val="18"/>
          <w:lang w:val="pt-BR" w:eastAsia="ar-SA"/>
        </w:rPr>
      </w:pPr>
      <w:r w:rsidRPr="00470627">
        <w:rPr>
          <w:rFonts w:eastAsia="Times New Roman" w:cs="Times New Roman"/>
          <w:sz w:val="18"/>
          <w:szCs w:val="18"/>
          <w:lang w:val="es-ES" w:eastAsia="ar-SA"/>
        </w:rPr>
        <w:t xml:space="preserve">                                                                                            </w:t>
      </w:r>
      <w:r w:rsidRPr="00470627">
        <w:rPr>
          <w:rFonts w:eastAsia="Times New Roman" w:cs="Times New Roman"/>
          <w:sz w:val="18"/>
          <w:szCs w:val="18"/>
          <w:lang w:val="pt-BR" w:eastAsia="ar-SA"/>
        </w:rPr>
        <w:t>(se precizează data expirării perioadei de valabilitate a ofertei)</w:t>
      </w:r>
    </w:p>
    <w:p w:rsidR="00470627" w:rsidRPr="00470627" w:rsidRDefault="00470627" w:rsidP="00470627">
      <w:pPr>
        <w:suppressAutoHyphens/>
        <w:spacing w:line="240" w:lineRule="auto"/>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i/>
          <w:iCs/>
          <w:szCs w:val="24"/>
          <w:lang w:val="ro-RO" w:eastAsia="ar-SA"/>
        </w:rPr>
      </w:pPr>
      <w:r w:rsidRPr="00470627">
        <w:rPr>
          <w:rFonts w:eastAsia="Times New Roman" w:cs="Times New Roman"/>
          <w:szCs w:val="24"/>
          <w:lang w:val="ro-RO" w:eastAsia="ar-SA"/>
        </w:rPr>
        <w:tab/>
      </w:r>
      <w:r w:rsidRPr="00470627">
        <w:rPr>
          <w:rFonts w:eastAsia="Times New Roman" w:cs="Times New Roman"/>
          <w:i/>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t xml:space="preserve">     </w:t>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i/>
          <w:iCs/>
          <w:szCs w:val="24"/>
          <w:lang w:val="ro-RO" w:eastAsia="ar-SA"/>
        </w:rPr>
        <w:t>Operator economic,</w:t>
      </w:r>
    </w:p>
    <w:p w:rsidR="00470627" w:rsidRPr="00470627" w:rsidRDefault="00470627" w:rsidP="00470627">
      <w:pPr>
        <w:suppressAutoHyphens/>
        <w:spacing w:line="240" w:lineRule="auto"/>
        <w:jc w:val="left"/>
        <w:rPr>
          <w:rFonts w:eastAsia="Times New Roman" w:cs="Times New Roman"/>
          <w:i/>
          <w:iCs/>
          <w:szCs w:val="24"/>
          <w:lang w:val="ro-RO" w:eastAsia="ar-SA"/>
        </w:rPr>
      </w:pP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t xml:space="preserve">                            </w:t>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t>...............................</w:t>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t xml:space="preserve">      </w:t>
      </w:r>
      <w:r w:rsidRPr="00470627">
        <w:rPr>
          <w:rFonts w:eastAsia="Times New Roman" w:cs="Times New Roman"/>
          <w:szCs w:val="24"/>
          <w:lang w:val="ro-RO" w:eastAsia="ar-SA"/>
        </w:rPr>
        <w:t xml:space="preserve">   (semnatura autorizată )</w:t>
      </w:r>
    </w:p>
    <w:p w:rsidR="00470627" w:rsidRPr="00470627" w:rsidRDefault="00470627" w:rsidP="00470627">
      <w:pPr>
        <w:suppressAutoHyphens/>
        <w:spacing w:line="240" w:lineRule="auto"/>
        <w:ind w:left="-120" w:right="-210" w:firstLine="120"/>
        <w:jc w:val="left"/>
        <w:rPr>
          <w:rFonts w:eastAsia="Times New Roman" w:cs="Times New Roman"/>
          <w:szCs w:val="24"/>
          <w:lang w:val="it-IT" w:eastAsia="ar-SA"/>
        </w:rPr>
      </w:pPr>
    </w:p>
    <w:p w:rsidR="00470627" w:rsidRPr="00470627" w:rsidRDefault="00470627" w:rsidP="00470627">
      <w:pPr>
        <w:suppressAutoHyphens/>
        <w:spacing w:line="240" w:lineRule="auto"/>
        <w:jc w:val="left"/>
        <w:rPr>
          <w:rFonts w:eastAsia="Times New Roman" w:cs="Times New Roman"/>
          <w:i/>
          <w:iCs/>
          <w:szCs w:val="24"/>
          <w:lang w:val="ro-RO"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p>
    <w:p w:rsidR="00470627" w:rsidRPr="00470627" w:rsidRDefault="00470627" w:rsidP="00470627">
      <w:pPr>
        <w:tabs>
          <w:tab w:val="left" w:pos="-3480"/>
        </w:tabs>
        <w:suppressAutoHyphens/>
        <w:spacing w:line="240" w:lineRule="auto"/>
        <w:jc w:val="left"/>
        <w:rPr>
          <w:rFonts w:eastAsia="Arial Unicode MS" w:cs="Times New Roman"/>
          <w:szCs w:val="24"/>
          <w:lang w:val="ro-RO" w:eastAsia="ar-SA"/>
        </w:rPr>
      </w:pPr>
    </w:p>
    <w:p w:rsidR="00470627" w:rsidRPr="00470627" w:rsidRDefault="00470627" w:rsidP="00470627">
      <w:pPr>
        <w:suppressAutoHyphens/>
        <w:spacing w:line="240" w:lineRule="auto"/>
        <w:rPr>
          <w:rFonts w:eastAsia="Times New Roman" w:cs="Times New Roman"/>
          <w:szCs w:val="24"/>
          <w:lang w:val="ro-RO" w:eastAsia="ar-SA"/>
        </w:rPr>
      </w:pPr>
    </w:p>
    <w:tbl>
      <w:tblPr>
        <w:tblW w:w="0" w:type="auto"/>
        <w:jc w:val="center"/>
        <w:tblLayout w:type="fixed"/>
        <w:tblLook w:val="04A0" w:firstRow="1" w:lastRow="0" w:firstColumn="1" w:lastColumn="0" w:noHBand="0" w:noVBand="1"/>
      </w:tblPr>
      <w:tblGrid>
        <w:gridCol w:w="621"/>
        <w:gridCol w:w="1849"/>
        <w:gridCol w:w="791"/>
        <w:gridCol w:w="2430"/>
        <w:gridCol w:w="1672"/>
        <w:gridCol w:w="1528"/>
        <w:gridCol w:w="1485"/>
        <w:gridCol w:w="1446"/>
      </w:tblGrid>
      <w:tr w:rsidR="00470627" w:rsidRPr="00470627" w:rsidTr="00470627">
        <w:trPr>
          <w:jc w:val="center"/>
        </w:trPr>
        <w:tc>
          <w:tcPr>
            <w:tcW w:w="621"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Nr. Crt.</w:t>
            </w:r>
          </w:p>
          <w:p w:rsidR="00470627" w:rsidRPr="00470627" w:rsidRDefault="00470627" w:rsidP="00470627">
            <w:pPr>
              <w:suppressAutoHyphens/>
              <w:spacing w:line="240" w:lineRule="auto"/>
              <w:jc w:val="center"/>
              <w:rPr>
                <w:rFonts w:eastAsia="Times New Roman" w:cs="Times New Roman"/>
                <w:sz w:val="22"/>
                <w:lang w:val="ro-RO" w:eastAsia="ar-SA"/>
              </w:rPr>
            </w:pPr>
          </w:p>
          <w:p w:rsidR="00470627" w:rsidRPr="00470627" w:rsidRDefault="00470627" w:rsidP="00470627">
            <w:pPr>
              <w:suppressAutoHyphens/>
              <w:spacing w:line="240" w:lineRule="auto"/>
              <w:jc w:val="center"/>
              <w:rPr>
                <w:rFonts w:eastAsia="Times New Roman" w:cs="Times New Roman"/>
                <w:sz w:val="22"/>
                <w:lang w:val="ro-RO" w:eastAsia="ar-SA"/>
              </w:rPr>
            </w:pPr>
          </w:p>
          <w:p w:rsidR="00470627" w:rsidRPr="00470627" w:rsidRDefault="00470627" w:rsidP="00470627">
            <w:pPr>
              <w:suppressAutoHyphens/>
              <w:spacing w:line="240" w:lineRule="auto"/>
              <w:jc w:val="center"/>
              <w:rPr>
                <w:rFonts w:eastAsia="Times New Roman" w:cs="Times New Roman"/>
                <w:sz w:val="22"/>
                <w:lang w:val="ro-RO" w:eastAsia="ar-SA"/>
              </w:rPr>
            </w:pPr>
          </w:p>
        </w:tc>
        <w:tc>
          <w:tcPr>
            <w:tcW w:w="1849"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Obiectul contractului</w:t>
            </w:r>
          </w:p>
          <w:p w:rsidR="00470627" w:rsidRPr="00470627" w:rsidRDefault="00470627" w:rsidP="00470627">
            <w:pPr>
              <w:suppressAutoHyphens/>
              <w:spacing w:line="240" w:lineRule="auto"/>
              <w:jc w:val="center"/>
              <w:rPr>
                <w:rFonts w:eastAsia="Times New Roman" w:cs="Times New Roman"/>
                <w:sz w:val="22"/>
                <w:lang w:val="ro-RO" w:eastAsia="ar-SA"/>
              </w:rPr>
            </w:pPr>
          </w:p>
        </w:tc>
        <w:tc>
          <w:tcPr>
            <w:tcW w:w="791"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Codul CPV</w:t>
            </w:r>
          </w:p>
        </w:tc>
        <w:tc>
          <w:tcPr>
            <w:tcW w:w="2430"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Denumirea/numele beneficiarului/clientului</w:t>
            </w:r>
          </w:p>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Adresa</w:t>
            </w:r>
          </w:p>
        </w:tc>
        <w:tc>
          <w:tcPr>
            <w:tcW w:w="1672"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Calitatea executantului*)</w:t>
            </w:r>
          </w:p>
        </w:tc>
        <w:tc>
          <w:tcPr>
            <w:tcW w:w="1528"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 xml:space="preserve">Preţul total al contractului </w:t>
            </w:r>
          </w:p>
        </w:tc>
        <w:tc>
          <w:tcPr>
            <w:tcW w:w="1485"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 xml:space="preserve">Procent executat </w:t>
            </w:r>
          </w:p>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w:t>
            </w:r>
          </w:p>
        </w:tc>
        <w:tc>
          <w:tcPr>
            <w:tcW w:w="1446" w:type="dxa"/>
            <w:tcBorders>
              <w:top w:val="single" w:sz="4" w:space="0" w:color="000000"/>
              <w:left w:val="single" w:sz="4" w:space="0" w:color="000000"/>
              <w:bottom w:val="single" w:sz="4" w:space="0" w:color="000000"/>
              <w:right w:val="single" w:sz="4" w:space="0" w:color="000000"/>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Perioada de derulare a contractului **)</w:t>
            </w:r>
          </w:p>
        </w:tc>
      </w:tr>
      <w:tr w:rsidR="00470627" w:rsidRPr="00470627" w:rsidTr="00470627">
        <w:trPr>
          <w:jc w:val="center"/>
        </w:trPr>
        <w:tc>
          <w:tcPr>
            <w:tcW w:w="621"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center"/>
              <w:rPr>
                <w:rFonts w:eastAsia="Times New Roman" w:cs="Times New Roman"/>
                <w:sz w:val="22"/>
                <w:lang w:val="ro-RO" w:eastAsia="ar-SA"/>
              </w:rPr>
            </w:pPr>
            <w:r w:rsidRPr="00470627">
              <w:rPr>
                <w:rFonts w:eastAsia="Times New Roman" w:cs="Times New Roman"/>
                <w:sz w:val="22"/>
                <w:lang w:val="ro-RO" w:eastAsia="ar-SA"/>
              </w:rPr>
              <w:t>0</w:t>
            </w:r>
          </w:p>
        </w:tc>
        <w:tc>
          <w:tcPr>
            <w:tcW w:w="1849"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center"/>
              <w:rPr>
                <w:rFonts w:eastAsia="Times New Roman" w:cs="Times New Roman"/>
                <w:sz w:val="22"/>
                <w:lang w:val="ro-RO" w:eastAsia="ar-SA"/>
              </w:rPr>
            </w:pPr>
            <w:r w:rsidRPr="00470627">
              <w:rPr>
                <w:rFonts w:eastAsia="Times New Roman" w:cs="Times New Roman"/>
                <w:sz w:val="22"/>
                <w:lang w:val="ro-RO" w:eastAsia="ar-SA"/>
              </w:rPr>
              <w:t>1</w:t>
            </w:r>
          </w:p>
        </w:tc>
        <w:tc>
          <w:tcPr>
            <w:tcW w:w="791"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center"/>
              <w:rPr>
                <w:rFonts w:eastAsia="Times New Roman" w:cs="Times New Roman"/>
                <w:sz w:val="22"/>
                <w:lang w:val="ro-RO" w:eastAsia="ar-SA"/>
              </w:rPr>
            </w:pPr>
            <w:r w:rsidRPr="00470627">
              <w:rPr>
                <w:rFonts w:eastAsia="Times New Roman" w:cs="Times New Roman"/>
                <w:sz w:val="22"/>
                <w:lang w:val="ro-RO" w:eastAsia="ar-SA"/>
              </w:rPr>
              <w:t>2</w:t>
            </w:r>
          </w:p>
        </w:tc>
        <w:tc>
          <w:tcPr>
            <w:tcW w:w="2430"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center"/>
              <w:rPr>
                <w:rFonts w:eastAsia="Times New Roman" w:cs="Times New Roman"/>
                <w:sz w:val="22"/>
                <w:lang w:val="ro-RO" w:eastAsia="ar-SA"/>
              </w:rPr>
            </w:pPr>
            <w:r w:rsidRPr="00470627">
              <w:rPr>
                <w:rFonts w:eastAsia="Times New Roman" w:cs="Times New Roman"/>
                <w:sz w:val="22"/>
                <w:lang w:val="ro-RO" w:eastAsia="ar-SA"/>
              </w:rPr>
              <w:t>3</w:t>
            </w:r>
          </w:p>
        </w:tc>
        <w:tc>
          <w:tcPr>
            <w:tcW w:w="1672"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center"/>
              <w:rPr>
                <w:rFonts w:eastAsia="Times New Roman" w:cs="Times New Roman"/>
                <w:sz w:val="22"/>
                <w:lang w:val="ro-RO" w:eastAsia="ar-SA"/>
              </w:rPr>
            </w:pPr>
            <w:r w:rsidRPr="00470627">
              <w:rPr>
                <w:rFonts w:eastAsia="Times New Roman" w:cs="Times New Roman"/>
                <w:sz w:val="22"/>
                <w:lang w:val="ro-RO" w:eastAsia="ar-SA"/>
              </w:rPr>
              <w:t>4</w:t>
            </w:r>
          </w:p>
        </w:tc>
        <w:tc>
          <w:tcPr>
            <w:tcW w:w="1528"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center"/>
              <w:rPr>
                <w:rFonts w:eastAsia="Times New Roman" w:cs="Times New Roman"/>
                <w:sz w:val="22"/>
                <w:lang w:val="ro-RO" w:eastAsia="ar-SA"/>
              </w:rPr>
            </w:pPr>
            <w:r w:rsidRPr="00470627">
              <w:rPr>
                <w:rFonts w:eastAsia="Times New Roman" w:cs="Times New Roman"/>
                <w:sz w:val="22"/>
                <w:lang w:val="ro-RO" w:eastAsia="ar-SA"/>
              </w:rPr>
              <w:t>5</w:t>
            </w:r>
          </w:p>
        </w:tc>
        <w:tc>
          <w:tcPr>
            <w:tcW w:w="1485"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center"/>
              <w:rPr>
                <w:rFonts w:eastAsia="Times New Roman" w:cs="Times New Roman"/>
                <w:sz w:val="22"/>
                <w:lang w:val="ro-RO" w:eastAsia="ar-SA"/>
              </w:rPr>
            </w:pPr>
            <w:r w:rsidRPr="00470627">
              <w:rPr>
                <w:rFonts w:eastAsia="Times New Roman" w:cs="Times New Roman"/>
                <w:sz w:val="22"/>
                <w:lang w:val="ro-RO" w:eastAsia="ar-SA"/>
              </w:rPr>
              <w:t>6</w:t>
            </w:r>
          </w:p>
        </w:tc>
        <w:tc>
          <w:tcPr>
            <w:tcW w:w="1446" w:type="dxa"/>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jc w:val="center"/>
              <w:rPr>
                <w:rFonts w:eastAsia="Times New Roman" w:cs="Times New Roman"/>
                <w:sz w:val="22"/>
                <w:lang w:val="ro-RO" w:eastAsia="ar-SA"/>
              </w:rPr>
            </w:pPr>
            <w:r w:rsidRPr="00470627">
              <w:rPr>
                <w:rFonts w:eastAsia="Times New Roman" w:cs="Times New Roman"/>
                <w:sz w:val="22"/>
                <w:lang w:val="ro-RO" w:eastAsia="ar-SA"/>
              </w:rPr>
              <w:t>7</w:t>
            </w:r>
          </w:p>
        </w:tc>
      </w:tr>
      <w:tr w:rsidR="00470627" w:rsidRPr="00470627" w:rsidTr="00470627">
        <w:trPr>
          <w:jc w:val="center"/>
        </w:trPr>
        <w:tc>
          <w:tcPr>
            <w:tcW w:w="621"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eastAsia="ar-SA"/>
              </w:rPr>
            </w:pPr>
          </w:p>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1</w:t>
            </w:r>
          </w:p>
          <w:p w:rsidR="00470627" w:rsidRPr="00470627" w:rsidRDefault="00470627" w:rsidP="00470627">
            <w:pPr>
              <w:suppressAutoHyphens/>
              <w:spacing w:line="240" w:lineRule="auto"/>
              <w:jc w:val="center"/>
              <w:rPr>
                <w:rFonts w:eastAsia="Times New Roman" w:cs="Times New Roman"/>
                <w:sz w:val="22"/>
                <w:lang w:val="ro-RO" w:eastAsia="ar-SA"/>
              </w:rPr>
            </w:pPr>
          </w:p>
        </w:tc>
        <w:tc>
          <w:tcPr>
            <w:tcW w:w="1849"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c>
          <w:tcPr>
            <w:tcW w:w="791"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c>
          <w:tcPr>
            <w:tcW w:w="2430"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c>
          <w:tcPr>
            <w:tcW w:w="1672"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c>
          <w:tcPr>
            <w:tcW w:w="1528"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c>
          <w:tcPr>
            <w:tcW w:w="1485"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c>
          <w:tcPr>
            <w:tcW w:w="1446" w:type="dxa"/>
            <w:tcBorders>
              <w:top w:val="single" w:sz="4" w:space="0" w:color="000000"/>
              <w:left w:val="single" w:sz="4" w:space="0" w:color="000000"/>
              <w:bottom w:val="single" w:sz="4" w:space="0" w:color="000000"/>
              <w:right w:val="single" w:sz="4" w:space="0" w:color="000000"/>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r>
      <w:tr w:rsidR="00470627" w:rsidRPr="00470627" w:rsidTr="00470627">
        <w:trPr>
          <w:jc w:val="center"/>
        </w:trPr>
        <w:tc>
          <w:tcPr>
            <w:tcW w:w="621"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eastAsia="ar-SA"/>
              </w:rPr>
            </w:pPr>
          </w:p>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2</w:t>
            </w:r>
          </w:p>
          <w:p w:rsidR="00470627" w:rsidRPr="00470627" w:rsidRDefault="00470627" w:rsidP="00470627">
            <w:pPr>
              <w:suppressAutoHyphens/>
              <w:spacing w:line="240" w:lineRule="auto"/>
              <w:jc w:val="center"/>
              <w:rPr>
                <w:rFonts w:eastAsia="Times New Roman" w:cs="Times New Roman"/>
                <w:sz w:val="22"/>
                <w:lang w:val="ro-RO" w:eastAsia="ar-SA"/>
              </w:rPr>
            </w:pPr>
          </w:p>
        </w:tc>
        <w:tc>
          <w:tcPr>
            <w:tcW w:w="1849"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c>
          <w:tcPr>
            <w:tcW w:w="791"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c>
          <w:tcPr>
            <w:tcW w:w="2430"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c>
          <w:tcPr>
            <w:tcW w:w="1672"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c>
          <w:tcPr>
            <w:tcW w:w="1528"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c>
          <w:tcPr>
            <w:tcW w:w="1485"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c>
          <w:tcPr>
            <w:tcW w:w="1446" w:type="dxa"/>
            <w:tcBorders>
              <w:top w:val="single" w:sz="4" w:space="0" w:color="000000"/>
              <w:left w:val="single" w:sz="4" w:space="0" w:color="000000"/>
              <w:bottom w:val="single" w:sz="4" w:space="0" w:color="000000"/>
              <w:right w:val="single" w:sz="4" w:space="0" w:color="000000"/>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r>
      <w:tr w:rsidR="00470627" w:rsidRPr="00470627" w:rsidTr="00470627">
        <w:trPr>
          <w:jc w:val="center"/>
        </w:trPr>
        <w:tc>
          <w:tcPr>
            <w:tcW w:w="621"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eastAsia="ar-SA"/>
              </w:rPr>
            </w:pPr>
          </w:p>
          <w:p w:rsidR="00470627" w:rsidRPr="00470627" w:rsidRDefault="00470627" w:rsidP="00470627">
            <w:pPr>
              <w:suppressAutoHyphens/>
              <w:spacing w:line="240" w:lineRule="auto"/>
              <w:jc w:val="center"/>
              <w:rPr>
                <w:rFonts w:eastAsia="Times New Roman" w:cs="Times New Roman"/>
                <w:sz w:val="22"/>
                <w:lang w:val="ro-RO" w:eastAsia="ar-SA"/>
              </w:rPr>
            </w:pPr>
            <w:r w:rsidRPr="00470627">
              <w:rPr>
                <w:rFonts w:eastAsia="Times New Roman" w:cs="Times New Roman"/>
                <w:sz w:val="22"/>
                <w:lang w:val="ro-RO" w:eastAsia="ar-SA"/>
              </w:rPr>
              <w:t>.....</w:t>
            </w:r>
          </w:p>
          <w:p w:rsidR="00470627" w:rsidRPr="00470627" w:rsidRDefault="00470627" w:rsidP="00470627">
            <w:pPr>
              <w:suppressAutoHyphens/>
              <w:spacing w:line="240" w:lineRule="auto"/>
              <w:jc w:val="center"/>
              <w:rPr>
                <w:rFonts w:eastAsia="Times New Roman" w:cs="Times New Roman"/>
                <w:sz w:val="22"/>
                <w:lang w:val="ro-RO" w:eastAsia="ar-SA"/>
              </w:rPr>
            </w:pPr>
          </w:p>
        </w:tc>
        <w:tc>
          <w:tcPr>
            <w:tcW w:w="1849"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c>
          <w:tcPr>
            <w:tcW w:w="791"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c>
          <w:tcPr>
            <w:tcW w:w="2430"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c>
          <w:tcPr>
            <w:tcW w:w="1672"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c>
          <w:tcPr>
            <w:tcW w:w="1528"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c>
          <w:tcPr>
            <w:tcW w:w="1485"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c>
          <w:tcPr>
            <w:tcW w:w="1446" w:type="dxa"/>
            <w:tcBorders>
              <w:top w:val="single" w:sz="4" w:space="0" w:color="000000"/>
              <w:left w:val="single" w:sz="4" w:space="0" w:color="000000"/>
              <w:bottom w:val="single" w:sz="4" w:space="0" w:color="000000"/>
              <w:right w:val="single" w:sz="4" w:space="0" w:color="000000"/>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r>
      <w:tr w:rsidR="00470627" w:rsidRPr="00470627" w:rsidTr="00470627">
        <w:trPr>
          <w:jc w:val="center"/>
        </w:trPr>
        <w:tc>
          <w:tcPr>
            <w:tcW w:w="621"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eastAsia="ar-SA"/>
              </w:rPr>
            </w:pPr>
          </w:p>
          <w:p w:rsidR="00470627" w:rsidRPr="00470627" w:rsidRDefault="00470627" w:rsidP="00470627">
            <w:pPr>
              <w:suppressAutoHyphens/>
              <w:spacing w:line="240" w:lineRule="auto"/>
              <w:jc w:val="center"/>
              <w:rPr>
                <w:rFonts w:eastAsia="Times New Roman" w:cs="Times New Roman"/>
                <w:sz w:val="22"/>
                <w:lang w:val="ro-RO" w:eastAsia="ar-SA"/>
              </w:rPr>
            </w:pPr>
          </w:p>
          <w:p w:rsidR="00470627" w:rsidRPr="00470627" w:rsidRDefault="00470627" w:rsidP="00470627">
            <w:pPr>
              <w:suppressAutoHyphens/>
              <w:spacing w:line="240" w:lineRule="auto"/>
              <w:jc w:val="center"/>
              <w:rPr>
                <w:rFonts w:eastAsia="Times New Roman" w:cs="Times New Roman"/>
                <w:sz w:val="22"/>
                <w:lang w:val="ro-RO" w:eastAsia="ar-SA"/>
              </w:rPr>
            </w:pPr>
          </w:p>
        </w:tc>
        <w:tc>
          <w:tcPr>
            <w:tcW w:w="1849"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c>
          <w:tcPr>
            <w:tcW w:w="791"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c>
          <w:tcPr>
            <w:tcW w:w="2430"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c>
          <w:tcPr>
            <w:tcW w:w="1672"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c>
          <w:tcPr>
            <w:tcW w:w="1528"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c>
          <w:tcPr>
            <w:tcW w:w="1485"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c>
          <w:tcPr>
            <w:tcW w:w="1446" w:type="dxa"/>
            <w:tcBorders>
              <w:top w:val="single" w:sz="4" w:space="0" w:color="000000"/>
              <w:left w:val="single" w:sz="4" w:space="0" w:color="000000"/>
              <w:bottom w:val="single" w:sz="4" w:space="0" w:color="000000"/>
              <w:right w:val="single" w:sz="4" w:space="0" w:color="000000"/>
            </w:tcBorders>
          </w:tcPr>
          <w:p w:rsidR="00470627" w:rsidRPr="00470627" w:rsidRDefault="00470627" w:rsidP="00470627">
            <w:pPr>
              <w:suppressAutoHyphens/>
              <w:snapToGrid w:val="0"/>
              <w:spacing w:line="240" w:lineRule="auto"/>
              <w:jc w:val="center"/>
              <w:rPr>
                <w:rFonts w:eastAsia="Times New Roman" w:cs="Times New Roman"/>
                <w:sz w:val="22"/>
                <w:lang w:val="ro-RO" w:eastAsia="ar-SA"/>
              </w:rPr>
            </w:pPr>
          </w:p>
        </w:tc>
      </w:tr>
    </w:tbl>
    <w:p w:rsidR="00470627" w:rsidRPr="00470627" w:rsidRDefault="00470627" w:rsidP="00470627">
      <w:pPr>
        <w:suppressAutoHyphens/>
        <w:spacing w:line="240" w:lineRule="auto"/>
        <w:jc w:val="center"/>
        <w:rPr>
          <w:rFonts w:eastAsia="Times New Roman" w:cs="Times New Roman"/>
          <w:szCs w:val="24"/>
          <w:lang w:val="ro-RO" w:eastAsia="ar-SA"/>
        </w:rPr>
      </w:pPr>
    </w:p>
    <w:p w:rsidR="00470627" w:rsidRPr="00470627" w:rsidRDefault="00470627" w:rsidP="00470627">
      <w:pPr>
        <w:suppressAutoHyphens/>
        <w:spacing w:line="240" w:lineRule="auto"/>
        <w:rPr>
          <w:rFonts w:eastAsia="Times New Roman" w:cs="Times New Roman"/>
          <w:szCs w:val="24"/>
          <w:lang w:val="ro-RO" w:eastAsia="ar-SA"/>
        </w:rPr>
      </w:pPr>
    </w:p>
    <w:p w:rsidR="00470627" w:rsidRPr="00470627" w:rsidRDefault="00470627" w:rsidP="00470627">
      <w:pPr>
        <w:suppressAutoHyphens/>
        <w:spacing w:line="240" w:lineRule="auto"/>
        <w:rPr>
          <w:rFonts w:eastAsia="Times New Roman" w:cs="Times New Roman"/>
          <w:szCs w:val="24"/>
          <w:lang w:val="ro-RO" w:eastAsia="ar-SA"/>
        </w:rPr>
      </w:pPr>
    </w:p>
    <w:p w:rsidR="00470627" w:rsidRPr="00470627" w:rsidRDefault="00470627" w:rsidP="00470627">
      <w:pPr>
        <w:suppressAutoHyphens/>
        <w:spacing w:line="240" w:lineRule="auto"/>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i/>
          <w:iCs/>
          <w:szCs w:val="24"/>
          <w:lang w:val="ro-RO" w:eastAsia="ar-SA"/>
        </w:rPr>
      </w:pPr>
      <w:r w:rsidRPr="00470627">
        <w:rPr>
          <w:rFonts w:eastAsia="Times New Roman" w:cs="Times New Roman"/>
          <w:i/>
          <w:iCs/>
          <w:szCs w:val="24"/>
          <w:lang w:val="ro-RO" w:eastAsia="ar-SA"/>
        </w:rPr>
        <w:t xml:space="preserve">                                                                                                 Operator economic,</w:t>
      </w:r>
    </w:p>
    <w:p w:rsidR="00470627" w:rsidRPr="00470627" w:rsidRDefault="00470627" w:rsidP="00470627">
      <w:pPr>
        <w:suppressAutoHyphens/>
        <w:spacing w:line="240" w:lineRule="auto"/>
        <w:jc w:val="left"/>
        <w:rPr>
          <w:rFonts w:eastAsia="Times New Roman" w:cs="Times New Roman"/>
          <w:i/>
          <w:iCs/>
          <w:szCs w:val="24"/>
          <w:lang w:val="ro-RO" w:eastAsia="ar-SA"/>
        </w:rPr>
      </w:pP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t xml:space="preserve">                            </w:t>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t>...............................</w:t>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t xml:space="preserve">      </w:t>
      </w:r>
      <w:r w:rsidRPr="00470627">
        <w:rPr>
          <w:rFonts w:eastAsia="Times New Roman" w:cs="Times New Roman"/>
          <w:szCs w:val="24"/>
          <w:lang w:val="ro-RO" w:eastAsia="ar-SA"/>
        </w:rPr>
        <w:t xml:space="preserve">   (semnatura autorizată )</w:t>
      </w:r>
    </w:p>
    <w:p w:rsidR="00470627" w:rsidRPr="00470627" w:rsidRDefault="00470627" w:rsidP="00470627">
      <w:pPr>
        <w:suppressAutoHyphens/>
        <w:spacing w:line="240" w:lineRule="auto"/>
        <w:ind w:left="-120" w:right="-210" w:firstLine="120"/>
        <w:jc w:val="right"/>
        <w:rPr>
          <w:rFonts w:eastAsia="Times New Roman" w:cs="Times New Roman"/>
          <w:szCs w:val="24"/>
          <w:lang w:val="it-IT" w:eastAsia="ar-SA"/>
        </w:rPr>
      </w:pPr>
    </w:p>
    <w:p w:rsidR="00470627" w:rsidRPr="00470627" w:rsidRDefault="00470627" w:rsidP="00470627">
      <w:pPr>
        <w:suppressAutoHyphens/>
        <w:spacing w:line="240" w:lineRule="auto"/>
        <w:jc w:val="right"/>
        <w:rPr>
          <w:rFonts w:eastAsia="Times New Roman" w:cs="Times New Roman"/>
          <w:szCs w:val="24"/>
          <w:lang w:val="it-IT" w:eastAsia="ar-SA"/>
        </w:rPr>
      </w:pPr>
    </w:p>
    <w:p w:rsidR="00470627" w:rsidRPr="00470627" w:rsidRDefault="00470627" w:rsidP="00470627">
      <w:pPr>
        <w:suppressAutoHyphens/>
        <w:spacing w:line="240" w:lineRule="auto"/>
        <w:rPr>
          <w:rFonts w:eastAsia="Times New Roman" w:cs="Times New Roman"/>
          <w:szCs w:val="24"/>
          <w:lang w:val="ro-RO" w:eastAsia="ar-SA"/>
        </w:rPr>
      </w:pPr>
    </w:p>
    <w:p w:rsidR="00470627" w:rsidRPr="00470627" w:rsidRDefault="00470627" w:rsidP="00470627">
      <w:pPr>
        <w:suppressAutoHyphens/>
        <w:spacing w:line="240" w:lineRule="auto"/>
        <w:jc w:val="center"/>
        <w:rPr>
          <w:rFonts w:eastAsia="Times New Roman" w:cs="Times New Roman"/>
          <w:szCs w:val="24"/>
          <w:lang w:val="ro-RO" w:eastAsia="ar-SA"/>
        </w:rPr>
      </w:pP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p>
    <w:p w:rsidR="00470627" w:rsidRPr="00470627" w:rsidRDefault="00470627" w:rsidP="00470627">
      <w:pPr>
        <w:suppressAutoHyphens/>
        <w:spacing w:line="240" w:lineRule="auto"/>
        <w:rPr>
          <w:rFonts w:eastAsia="Times New Roman" w:cs="Times New Roman"/>
          <w:szCs w:val="24"/>
          <w:lang w:val="ro-RO" w:eastAsia="ar-SA"/>
        </w:rPr>
      </w:pPr>
    </w:p>
    <w:p w:rsidR="00470627" w:rsidRPr="00470627" w:rsidRDefault="00470627" w:rsidP="00470627">
      <w:pPr>
        <w:suppressAutoHyphens/>
        <w:spacing w:line="240" w:lineRule="auto"/>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________</w:t>
      </w:r>
    </w:p>
    <w:p w:rsidR="00470627" w:rsidRPr="00470627" w:rsidRDefault="00470627" w:rsidP="00470627">
      <w:pPr>
        <w:suppressAutoHyphens/>
        <w:spacing w:line="240" w:lineRule="auto"/>
        <w:rPr>
          <w:rFonts w:eastAsia="Times New Roman" w:cs="Times New Roman"/>
          <w:szCs w:val="24"/>
          <w:lang w:val="ro-RO" w:eastAsia="ar-SA"/>
        </w:rPr>
      </w:pP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Se precizează calitatea în care a participat la îndeplinirea contractului care poate fi de: contractant unic sau contractant conducător (lider de asociaţie); contractant asociat, subcontractant.</w:t>
      </w: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Se va preciza data de începere şi de finalizare a lucrărilor.</w:t>
      </w:r>
    </w:p>
    <w:p w:rsidR="00470627" w:rsidRPr="00470627" w:rsidRDefault="00470627" w:rsidP="00470627">
      <w:pPr>
        <w:tabs>
          <w:tab w:val="left" w:pos="-3480"/>
        </w:tabs>
        <w:suppressAutoHyphens/>
        <w:spacing w:line="240" w:lineRule="auto"/>
        <w:jc w:val="left"/>
        <w:rPr>
          <w:rFonts w:eastAsia="Arial Unicode MS" w:cs="Times New Roman"/>
          <w:szCs w:val="24"/>
          <w:lang w:val="ro-RO" w:eastAsia="ar-SA"/>
        </w:rPr>
      </w:pPr>
    </w:p>
    <w:p w:rsidR="00470627" w:rsidRPr="00470627" w:rsidRDefault="00470627" w:rsidP="00470627">
      <w:pPr>
        <w:tabs>
          <w:tab w:val="left" w:pos="-3480"/>
        </w:tabs>
        <w:suppressAutoHyphens/>
        <w:spacing w:line="240" w:lineRule="auto"/>
        <w:jc w:val="left"/>
        <w:rPr>
          <w:rFonts w:eastAsia="Arial Unicode MS" w:cs="Times New Roman"/>
          <w:szCs w:val="24"/>
          <w:lang w:val="ro-RO" w:eastAsia="ar-SA"/>
        </w:rPr>
      </w:pPr>
    </w:p>
    <w:p w:rsidR="00470627" w:rsidRPr="00470627" w:rsidRDefault="00470627" w:rsidP="00470627">
      <w:pPr>
        <w:tabs>
          <w:tab w:val="left" w:pos="-3480"/>
        </w:tabs>
        <w:suppressAutoHyphens/>
        <w:spacing w:line="240" w:lineRule="auto"/>
        <w:jc w:val="left"/>
        <w:rPr>
          <w:rFonts w:eastAsia="Arial Unicode MS" w:cs="Times New Roman"/>
          <w:szCs w:val="24"/>
          <w:lang w:val="ro-RO" w:eastAsia="ar-SA"/>
        </w:rPr>
      </w:pPr>
    </w:p>
    <w:p w:rsidR="00470627" w:rsidRPr="00470627" w:rsidRDefault="00470627" w:rsidP="00470627">
      <w:pPr>
        <w:tabs>
          <w:tab w:val="left" w:pos="-3480"/>
        </w:tabs>
        <w:suppressAutoHyphens/>
        <w:spacing w:line="240" w:lineRule="auto"/>
        <w:jc w:val="left"/>
        <w:rPr>
          <w:rFonts w:eastAsia="Arial Unicode MS" w:cs="Times New Roman"/>
          <w:szCs w:val="24"/>
          <w:lang w:val="ro-RO" w:eastAsia="ar-SA"/>
        </w:rPr>
      </w:pPr>
    </w:p>
    <w:p w:rsidR="00470627" w:rsidRPr="00470627" w:rsidRDefault="00470627" w:rsidP="00470627">
      <w:pPr>
        <w:tabs>
          <w:tab w:val="left" w:pos="-3480"/>
        </w:tabs>
        <w:suppressAutoHyphens/>
        <w:spacing w:line="240" w:lineRule="auto"/>
        <w:jc w:val="left"/>
        <w:rPr>
          <w:rFonts w:eastAsia="Arial Unicode MS" w:cs="Times New Roman"/>
          <w:szCs w:val="24"/>
          <w:lang w:val="ro-RO" w:eastAsia="ar-SA"/>
        </w:rPr>
      </w:pPr>
    </w:p>
    <w:p w:rsidR="00470627" w:rsidRPr="00470627" w:rsidRDefault="00470627" w:rsidP="00470627">
      <w:pPr>
        <w:tabs>
          <w:tab w:val="left" w:pos="-3480"/>
        </w:tabs>
        <w:suppressAutoHyphens/>
        <w:spacing w:line="240" w:lineRule="auto"/>
        <w:jc w:val="left"/>
        <w:rPr>
          <w:rFonts w:eastAsia="Arial Unicode MS" w:cs="Times New Roman"/>
          <w:szCs w:val="24"/>
          <w:lang w:val="ro-RO" w:eastAsia="ar-SA"/>
        </w:rPr>
      </w:pPr>
    </w:p>
    <w:p w:rsidR="00470627" w:rsidRDefault="00470627" w:rsidP="00470627">
      <w:pPr>
        <w:tabs>
          <w:tab w:val="left" w:pos="-3480"/>
        </w:tabs>
        <w:suppressAutoHyphens/>
        <w:spacing w:line="240" w:lineRule="auto"/>
        <w:jc w:val="left"/>
        <w:rPr>
          <w:rFonts w:eastAsia="Arial Unicode MS" w:cs="Times New Roman"/>
          <w:szCs w:val="24"/>
          <w:lang w:val="ro-RO" w:eastAsia="ar-SA"/>
        </w:rPr>
      </w:pPr>
    </w:p>
    <w:p w:rsidR="008C2F87" w:rsidRPr="00470627" w:rsidRDefault="008C2F87" w:rsidP="00470627">
      <w:pPr>
        <w:tabs>
          <w:tab w:val="left" w:pos="-3480"/>
        </w:tabs>
        <w:suppressAutoHyphens/>
        <w:spacing w:line="240" w:lineRule="auto"/>
        <w:jc w:val="left"/>
        <w:rPr>
          <w:rFonts w:eastAsia="Arial Unicode MS" w:cs="Times New Roman"/>
          <w:szCs w:val="24"/>
          <w:lang w:val="ro-RO" w:eastAsia="ar-SA"/>
        </w:rPr>
      </w:pPr>
    </w:p>
    <w:p w:rsidR="002825E6" w:rsidRDefault="00470627" w:rsidP="00470627">
      <w:pPr>
        <w:suppressAutoHyphens/>
        <w:overflowPunct w:val="0"/>
        <w:autoSpaceDE w:val="0"/>
        <w:spacing w:line="240" w:lineRule="auto"/>
        <w:jc w:val="center"/>
        <w:rPr>
          <w:rFonts w:cs="Arial"/>
          <w:b/>
          <w:i/>
          <w:szCs w:val="24"/>
          <w:lang w:val="pt-BR" w:eastAsia="ar-SA"/>
        </w:rPr>
      </w:pPr>
      <w:r w:rsidRPr="00470627">
        <w:rPr>
          <w:rFonts w:cs="Arial"/>
          <w:b/>
          <w:i/>
          <w:szCs w:val="24"/>
          <w:lang w:val="pt-BR" w:eastAsia="ar-SA"/>
        </w:rPr>
        <w:lastRenderedPageBreak/>
        <w:t xml:space="preserve">                                                                                                                           </w:t>
      </w:r>
    </w:p>
    <w:p w:rsidR="00470627" w:rsidRPr="00470627" w:rsidRDefault="00470627" w:rsidP="00470627">
      <w:pPr>
        <w:suppressAutoHyphens/>
        <w:overflowPunct w:val="0"/>
        <w:autoSpaceDE w:val="0"/>
        <w:spacing w:line="240" w:lineRule="auto"/>
        <w:jc w:val="center"/>
        <w:rPr>
          <w:rFonts w:eastAsia="Times New Roman" w:cs="Arial"/>
          <w:b/>
          <w:i/>
          <w:szCs w:val="24"/>
          <w:lang w:val="fr-FR" w:eastAsia="ar-SA"/>
        </w:rPr>
      </w:pPr>
      <w:r w:rsidRPr="00470627">
        <w:rPr>
          <w:rFonts w:cs="Arial"/>
          <w:b/>
          <w:i/>
          <w:szCs w:val="24"/>
          <w:lang w:val="pt-BR" w:eastAsia="ar-SA"/>
        </w:rPr>
        <w:t xml:space="preserve"> </w:t>
      </w:r>
      <w:r w:rsidR="005428BE">
        <w:rPr>
          <w:rFonts w:cs="Arial"/>
          <w:b/>
          <w:i/>
          <w:szCs w:val="24"/>
          <w:lang w:val="pt-BR" w:eastAsia="ar-SA"/>
        </w:rPr>
        <w:tab/>
      </w:r>
      <w:r w:rsidR="005428BE">
        <w:rPr>
          <w:rFonts w:cs="Arial"/>
          <w:b/>
          <w:i/>
          <w:szCs w:val="24"/>
          <w:lang w:val="pt-BR" w:eastAsia="ar-SA"/>
        </w:rPr>
        <w:tab/>
      </w:r>
      <w:r w:rsidR="005428BE">
        <w:rPr>
          <w:rFonts w:cs="Arial"/>
          <w:b/>
          <w:i/>
          <w:szCs w:val="24"/>
          <w:lang w:val="pt-BR" w:eastAsia="ar-SA"/>
        </w:rPr>
        <w:tab/>
      </w:r>
      <w:r w:rsidR="005428BE">
        <w:rPr>
          <w:rFonts w:cs="Arial"/>
          <w:b/>
          <w:i/>
          <w:szCs w:val="24"/>
          <w:lang w:val="pt-BR" w:eastAsia="ar-SA"/>
        </w:rPr>
        <w:tab/>
      </w:r>
      <w:r w:rsidR="005428BE">
        <w:rPr>
          <w:rFonts w:cs="Arial"/>
          <w:b/>
          <w:i/>
          <w:szCs w:val="24"/>
          <w:lang w:val="pt-BR" w:eastAsia="ar-SA"/>
        </w:rPr>
        <w:tab/>
      </w:r>
      <w:r w:rsidR="005428BE">
        <w:rPr>
          <w:rFonts w:cs="Arial"/>
          <w:b/>
          <w:i/>
          <w:szCs w:val="24"/>
          <w:lang w:val="pt-BR" w:eastAsia="ar-SA"/>
        </w:rPr>
        <w:tab/>
      </w:r>
      <w:r w:rsidR="005428BE">
        <w:rPr>
          <w:rFonts w:cs="Arial"/>
          <w:b/>
          <w:i/>
          <w:szCs w:val="24"/>
          <w:lang w:val="pt-BR" w:eastAsia="ar-SA"/>
        </w:rPr>
        <w:tab/>
      </w:r>
      <w:r w:rsidR="005428BE">
        <w:rPr>
          <w:rFonts w:cs="Arial"/>
          <w:b/>
          <w:i/>
          <w:szCs w:val="24"/>
          <w:lang w:val="pt-BR" w:eastAsia="ar-SA"/>
        </w:rPr>
        <w:tab/>
      </w:r>
      <w:r w:rsidR="001018DB">
        <w:rPr>
          <w:rFonts w:cs="Arial"/>
          <w:b/>
          <w:i/>
          <w:szCs w:val="24"/>
          <w:lang w:val="pt-BR" w:eastAsia="ar-SA"/>
        </w:rPr>
        <w:tab/>
      </w:r>
      <w:r w:rsidR="001018DB">
        <w:rPr>
          <w:rFonts w:cs="Arial"/>
          <w:b/>
          <w:i/>
          <w:szCs w:val="24"/>
          <w:lang w:val="pt-BR" w:eastAsia="ar-SA"/>
        </w:rPr>
        <w:tab/>
      </w:r>
      <w:r w:rsidRPr="00470627">
        <w:rPr>
          <w:rFonts w:cs="Arial"/>
          <w:b/>
          <w:i/>
          <w:szCs w:val="24"/>
          <w:lang w:val="pt-BR" w:eastAsia="ar-SA"/>
        </w:rPr>
        <w:t xml:space="preserve">  </w:t>
      </w:r>
      <w:r w:rsidRPr="00470627">
        <w:rPr>
          <w:rFonts w:cs="Arial"/>
          <w:b/>
          <w:i/>
          <w:szCs w:val="24"/>
          <w:lang w:val="fr-FR" w:eastAsia="ar-SA"/>
        </w:rPr>
        <w:t>Formularul  7</w:t>
      </w:r>
    </w:p>
    <w:p w:rsidR="00470627" w:rsidRPr="00470627" w:rsidRDefault="00470627" w:rsidP="00470627">
      <w:pPr>
        <w:suppressAutoHyphens/>
        <w:overflowPunct w:val="0"/>
        <w:autoSpaceDE w:val="0"/>
        <w:spacing w:line="240" w:lineRule="auto"/>
        <w:jc w:val="center"/>
        <w:rPr>
          <w:rFonts w:cs="Arial"/>
          <w:b/>
          <w:i/>
          <w:szCs w:val="24"/>
          <w:lang w:val="fr-FR" w:eastAsia="ar-SA"/>
        </w:rPr>
      </w:pPr>
    </w:p>
    <w:p w:rsidR="00470627" w:rsidRPr="00470627" w:rsidRDefault="00470627" w:rsidP="00470627">
      <w:pPr>
        <w:suppressAutoHyphens/>
        <w:overflowPunct w:val="0"/>
        <w:autoSpaceDE w:val="0"/>
        <w:spacing w:line="240" w:lineRule="auto"/>
        <w:jc w:val="center"/>
        <w:rPr>
          <w:rFonts w:cs="Arial"/>
          <w:b/>
          <w:i/>
          <w:szCs w:val="24"/>
          <w:lang w:val="fr-FR" w:eastAsia="ar-SA"/>
        </w:rPr>
      </w:pPr>
    </w:p>
    <w:p w:rsidR="00470627" w:rsidRPr="00470627" w:rsidRDefault="00470627" w:rsidP="00470627">
      <w:pPr>
        <w:suppressAutoHyphens/>
        <w:spacing w:line="240" w:lineRule="auto"/>
        <w:rPr>
          <w:rFonts w:eastAsia="Times New Roman" w:cs="Times New Roman"/>
          <w:i/>
          <w:szCs w:val="24"/>
          <w:lang w:val="ro-RO" w:eastAsia="ar-SA"/>
        </w:rPr>
      </w:pPr>
      <w:r w:rsidRPr="00470627">
        <w:rPr>
          <w:rFonts w:eastAsia="Times New Roman" w:cs="Times New Roman"/>
          <w:i/>
          <w:szCs w:val="24"/>
          <w:lang w:val="ro-RO" w:eastAsia="ar-SA"/>
        </w:rPr>
        <w:t>OPERATORUL ECONOMIC</w:t>
      </w: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  _____________________</w:t>
      </w:r>
    </w:p>
    <w:p w:rsidR="00470627" w:rsidRPr="00470627" w:rsidRDefault="00470627" w:rsidP="00470627">
      <w:pPr>
        <w:suppressAutoHyphens/>
        <w:spacing w:line="240" w:lineRule="auto"/>
        <w:rPr>
          <w:rFonts w:eastAsia="Times New Roman" w:cs="Times New Roman"/>
          <w:i/>
          <w:sz w:val="18"/>
          <w:szCs w:val="18"/>
          <w:lang w:val="ro-RO" w:eastAsia="ar-SA"/>
        </w:rPr>
      </w:pPr>
      <w:r w:rsidRPr="00470627">
        <w:rPr>
          <w:rFonts w:eastAsia="Times New Roman" w:cs="Times New Roman"/>
          <w:i/>
          <w:szCs w:val="24"/>
          <w:lang w:val="ro-RO" w:eastAsia="ar-SA"/>
        </w:rPr>
        <w:t xml:space="preserve">     </w:t>
      </w:r>
      <w:r w:rsidRPr="00470627">
        <w:rPr>
          <w:rFonts w:eastAsia="Times New Roman" w:cs="Times New Roman"/>
          <w:i/>
          <w:sz w:val="18"/>
          <w:szCs w:val="18"/>
          <w:lang w:val="ro-RO" w:eastAsia="ar-SA"/>
        </w:rPr>
        <w:t>(denumirea/numele)</w:t>
      </w:r>
    </w:p>
    <w:p w:rsidR="00470627" w:rsidRPr="00470627" w:rsidRDefault="00470627" w:rsidP="00470627">
      <w:pPr>
        <w:suppressAutoHyphens/>
        <w:overflowPunct w:val="0"/>
        <w:autoSpaceDE w:val="0"/>
        <w:spacing w:line="240" w:lineRule="auto"/>
        <w:jc w:val="left"/>
        <w:rPr>
          <w:rFonts w:cs="Arial"/>
          <w:szCs w:val="24"/>
          <w:lang w:val="ro-RO" w:eastAsia="ar-SA"/>
        </w:rPr>
      </w:pPr>
    </w:p>
    <w:p w:rsidR="00470627" w:rsidRPr="00470627" w:rsidRDefault="00470627" w:rsidP="00470627">
      <w:pPr>
        <w:suppressAutoHyphens/>
        <w:overflowPunct w:val="0"/>
        <w:autoSpaceDE w:val="0"/>
        <w:spacing w:line="240" w:lineRule="auto"/>
        <w:jc w:val="left"/>
        <w:rPr>
          <w:rFonts w:cs="Arial"/>
          <w:szCs w:val="24"/>
          <w:lang w:val="ro-RO" w:eastAsia="ar-SA"/>
        </w:rPr>
      </w:pPr>
    </w:p>
    <w:p w:rsidR="00470627" w:rsidRPr="00470627" w:rsidRDefault="00470627" w:rsidP="00470627">
      <w:pPr>
        <w:suppressAutoHyphens/>
        <w:overflowPunct w:val="0"/>
        <w:autoSpaceDE w:val="0"/>
        <w:spacing w:line="240" w:lineRule="auto"/>
        <w:jc w:val="left"/>
        <w:rPr>
          <w:rFonts w:cs="Arial"/>
          <w:szCs w:val="24"/>
          <w:lang w:val="ro-RO" w:eastAsia="ar-SA"/>
        </w:rPr>
      </w:pPr>
    </w:p>
    <w:p w:rsidR="00470627" w:rsidRPr="00470627" w:rsidRDefault="00470627" w:rsidP="00470627">
      <w:pPr>
        <w:suppressAutoHyphens/>
        <w:overflowPunct w:val="0"/>
        <w:autoSpaceDE w:val="0"/>
        <w:spacing w:line="240" w:lineRule="auto"/>
        <w:jc w:val="left"/>
        <w:rPr>
          <w:rFonts w:cs="Arial"/>
          <w:i/>
          <w:sz w:val="20"/>
          <w:szCs w:val="24"/>
          <w:lang w:eastAsia="ar-SA"/>
        </w:rPr>
      </w:pPr>
    </w:p>
    <w:p w:rsidR="00470627" w:rsidRPr="00470627" w:rsidRDefault="00470627" w:rsidP="00470627">
      <w:pPr>
        <w:suppressAutoHyphens/>
        <w:overflowPunct w:val="0"/>
        <w:autoSpaceDE w:val="0"/>
        <w:spacing w:line="240" w:lineRule="auto"/>
        <w:jc w:val="center"/>
        <w:rPr>
          <w:rFonts w:cs="Arial"/>
          <w:b/>
          <w:caps/>
          <w:szCs w:val="24"/>
          <w:lang w:eastAsia="ar-SA"/>
        </w:rPr>
      </w:pPr>
      <w:r w:rsidRPr="00470627">
        <w:rPr>
          <w:rFonts w:cs="Arial"/>
          <w:b/>
          <w:caps/>
          <w:szCs w:val="24"/>
          <w:lang w:eastAsia="ar-SA"/>
        </w:rPr>
        <w:t xml:space="preserve">Experienta similară </w:t>
      </w:r>
    </w:p>
    <w:tbl>
      <w:tblPr>
        <w:tblW w:w="0" w:type="auto"/>
        <w:tblInd w:w="108" w:type="dxa"/>
        <w:tblLayout w:type="fixed"/>
        <w:tblLook w:val="04A0" w:firstRow="1" w:lastRow="0" w:firstColumn="1" w:lastColumn="0" w:noHBand="0" w:noVBand="1"/>
      </w:tblPr>
      <w:tblGrid>
        <w:gridCol w:w="4111"/>
        <w:gridCol w:w="2977"/>
        <w:gridCol w:w="2835"/>
      </w:tblGrid>
      <w:tr w:rsidR="00470627" w:rsidRPr="00470627" w:rsidTr="00470627">
        <w:tc>
          <w:tcPr>
            <w:tcW w:w="9923" w:type="dxa"/>
            <w:gridSpan w:val="3"/>
            <w:hideMark/>
          </w:tcPr>
          <w:p w:rsidR="00470627" w:rsidRPr="00470627" w:rsidRDefault="00470627" w:rsidP="00470627">
            <w:pPr>
              <w:tabs>
                <w:tab w:val="decimal" w:pos="0"/>
              </w:tabs>
              <w:suppressAutoHyphens/>
              <w:snapToGrid w:val="0"/>
              <w:spacing w:line="240" w:lineRule="auto"/>
              <w:jc w:val="left"/>
              <w:rPr>
                <w:rFonts w:eastAsia="Times New Roman" w:cs="Times New Roman"/>
                <w:szCs w:val="20"/>
                <w:lang w:val="ro-RO" w:eastAsia="ar-SA"/>
              </w:rPr>
            </w:pPr>
            <w:r w:rsidRPr="00470627">
              <w:rPr>
                <w:rFonts w:eastAsia="Times New Roman" w:cs="Times New Roman"/>
                <w:szCs w:val="20"/>
                <w:lang w:val="ro-RO" w:eastAsia="ar-SA"/>
              </w:rPr>
              <w:t>1. Denumirea şi obiectul contractului:</w:t>
            </w:r>
          </w:p>
          <w:p w:rsidR="00470627" w:rsidRPr="00470627" w:rsidRDefault="00470627" w:rsidP="00470627">
            <w:pPr>
              <w:tabs>
                <w:tab w:val="decimal" w:pos="0"/>
              </w:tabs>
              <w:suppressAutoHyphens/>
              <w:spacing w:line="240" w:lineRule="auto"/>
              <w:jc w:val="left"/>
              <w:rPr>
                <w:rFonts w:eastAsia="Times New Roman" w:cs="Times New Roman"/>
                <w:szCs w:val="20"/>
                <w:lang w:val="ro-RO" w:eastAsia="ar-SA"/>
              </w:rPr>
            </w:pPr>
            <w:r w:rsidRPr="00470627">
              <w:rPr>
                <w:rFonts w:eastAsia="Times New Roman" w:cs="Times New Roman"/>
                <w:szCs w:val="20"/>
                <w:lang w:val="ro-RO" w:eastAsia="ar-SA"/>
              </w:rPr>
              <w:t xml:space="preserve">    Numărul şi data contractului: </w:t>
            </w:r>
          </w:p>
        </w:tc>
      </w:tr>
      <w:tr w:rsidR="00470627" w:rsidRPr="00470627" w:rsidTr="00470627">
        <w:tc>
          <w:tcPr>
            <w:tcW w:w="9923" w:type="dxa"/>
            <w:gridSpan w:val="3"/>
            <w:hideMark/>
          </w:tcPr>
          <w:p w:rsidR="00470627" w:rsidRPr="00470627" w:rsidRDefault="00470627" w:rsidP="00470627">
            <w:pPr>
              <w:tabs>
                <w:tab w:val="decimal" w:pos="0"/>
              </w:tabs>
              <w:suppressAutoHyphens/>
              <w:snapToGrid w:val="0"/>
              <w:spacing w:line="240" w:lineRule="auto"/>
              <w:jc w:val="left"/>
              <w:rPr>
                <w:rFonts w:eastAsia="Times New Roman" w:cs="Times New Roman"/>
                <w:szCs w:val="20"/>
                <w:lang w:val="ro-RO" w:eastAsia="ar-SA"/>
              </w:rPr>
            </w:pPr>
            <w:r w:rsidRPr="00470627">
              <w:rPr>
                <w:rFonts w:eastAsia="Times New Roman" w:cs="Times New Roman"/>
                <w:szCs w:val="20"/>
                <w:lang w:val="ro-RO" w:eastAsia="ar-SA"/>
              </w:rPr>
              <w:t>2. Denumirea/numele beneficiarului/clientului:</w:t>
            </w:r>
          </w:p>
          <w:p w:rsidR="00470627" w:rsidRPr="00470627" w:rsidRDefault="00470627" w:rsidP="00470627">
            <w:pPr>
              <w:tabs>
                <w:tab w:val="decimal" w:pos="0"/>
              </w:tabs>
              <w:suppressAutoHyphens/>
              <w:spacing w:line="240" w:lineRule="auto"/>
              <w:jc w:val="left"/>
              <w:rPr>
                <w:rFonts w:eastAsia="Times New Roman" w:cs="Times New Roman"/>
                <w:szCs w:val="20"/>
                <w:lang w:val="ro-RO" w:eastAsia="ar-SA"/>
              </w:rPr>
            </w:pPr>
            <w:r w:rsidRPr="00470627">
              <w:rPr>
                <w:rFonts w:eastAsia="Times New Roman" w:cs="Times New Roman"/>
                <w:szCs w:val="20"/>
                <w:lang w:val="ro-RO" w:eastAsia="ar-SA"/>
              </w:rPr>
              <w:t xml:space="preserve">    Adresa beneficiarului/clientului:</w:t>
            </w:r>
          </w:p>
          <w:p w:rsidR="00470627" w:rsidRPr="00470627" w:rsidRDefault="00470627" w:rsidP="00470627">
            <w:pPr>
              <w:tabs>
                <w:tab w:val="decimal" w:pos="0"/>
              </w:tabs>
              <w:suppressAutoHyphens/>
              <w:spacing w:line="240" w:lineRule="auto"/>
              <w:jc w:val="left"/>
              <w:rPr>
                <w:rFonts w:eastAsia="Times New Roman" w:cs="Times New Roman"/>
                <w:szCs w:val="20"/>
                <w:lang w:val="ro-RO" w:eastAsia="ar-SA"/>
              </w:rPr>
            </w:pPr>
            <w:r w:rsidRPr="00470627">
              <w:rPr>
                <w:rFonts w:eastAsia="Times New Roman" w:cs="Times New Roman"/>
                <w:szCs w:val="20"/>
                <w:lang w:val="ro-RO" w:eastAsia="ar-SA"/>
              </w:rPr>
              <w:t xml:space="preserve">    Ţara:</w:t>
            </w:r>
          </w:p>
        </w:tc>
      </w:tr>
      <w:tr w:rsidR="00470627" w:rsidRPr="00470627" w:rsidTr="00470627">
        <w:tc>
          <w:tcPr>
            <w:tcW w:w="9923" w:type="dxa"/>
            <w:gridSpan w:val="3"/>
            <w:hideMark/>
          </w:tcPr>
          <w:p w:rsidR="00470627" w:rsidRPr="00470627" w:rsidRDefault="00470627" w:rsidP="00470627">
            <w:pPr>
              <w:tabs>
                <w:tab w:val="decimal" w:pos="0"/>
              </w:tabs>
              <w:suppressAutoHyphens/>
              <w:snapToGrid w:val="0"/>
              <w:spacing w:line="240" w:lineRule="auto"/>
              <w:jc w:val="left"/>
              <w:rPr>
                <w:rFonts w:eastAsia="Times New Roman" w:cs="Times New Roman"/>
                <w:szCs w:val="20"/>
                <w:lang w:val="ro-RO" w:eastAsia="ar-SA"/>
              </w:rPr>
            </w:pPr>
            <w:r w:rsidRPr="00470627">
              <w:rPr>
                <w:rFonts w:eastAsia="Times New Roman" w:cs="Times New Roman"/>
                <w:szCs w:val="20"/>
                <w:lang w:val="ro-RO" w:eastAsia="ar-SA"/>
              </w:rPr>
              <w:t>3. Calitatea în care a participat la îndeplinirea contractului:</w:t>
            </w:r>
          </w:p>
          <w:p w:rsidR="00470627" w:rsidRPr="00470627" w:rsidRDefault="00470627" w:rsidP="00470627">
            <w:pPr>
              <w:tabs>
                <w:tab w:val="decimal" w:pos="0"/>
              </w:tabs>
              <w:suppressAutoHyphens/>
              <w:spacing w:line="240" w:lineRule="auto"/>
              <w:jc w:val="left"/>
              <w:rPr>
                <w:rFonts w:eastAsia="Times New Roman" w:cs="Times New Roman"/>
                <w:i/>
                <w:szCs w:val="20"/>
                <w:lang w:val="ro-RO" w:eastAsia="ar-SA"/>
              </w:rPr>
            </w:pPr>
            <w:r w:rsidRPr="00470627">
              <w:rPr>
                <w:rFonts w:eastAsia="Times New Roman" w:cs="Times New Roman"/>
                <w:i/>
                <w:szCs w:val="20"/>
                <w:lang w:val="ro-RO" w:eastAsia="ar-SA"/>
              </w:rPr>
              <w:t xml:space="preserve">    (se bifează opţiunea corespunzătoare)</w:t>
            </w:r>
          </w:p>
          <w:p w:rsidR="00470627" w:rsidRPr="00470627" w:rsidRDefault="00470627" w:rsidP="00470627">
            <w:pPr>
              <w:numPr>
                <w:ilvl w:val="0"/>
                <w:numId w:val="24"/>
              </w:numPr>
              <w:tabs>
                <w:tab w:val="left" w:pos="360"/>
              </w:tabs>
              <w:suppressAutoHyphens/>
              <w:spacing w:line="240" w:lineRule="auto"/>
              <w:jc w:val="left"/>
              <w:rPr>
                <w:rFonts w:eastAsia="Times New Roman" w:cs="Times New Roman"/>
                <w:szCs w:val="20"/>
                <w:lang w:val="ro-RO" w:eastAsia="ar-SA"/>
              </w:rPr>
            </w:pPr>
            <w:r w:rsidRPr="00470627">
              <w:rPr>
                <w:rFonts w:eastAsia="Times New Roman" w:cs="Times New Roman"/>
                <w:szCs w:val="20"/>
                <w:lang w:val="ro-RO" w:eastAsia="ar-SA"/>
              </w:rPr>
              <w:t>contractant unic sau contractant conducător (lider de asociaţie)</w:t>
            </w:r>
          </w:p>
          <w:p w:rsidR="00470627" w:rsidRPr="00470627" w:rsidRDefault="00470627" w:rsidP="00470627">
            <w:pPr>
              <w:numPr>
                <w:ilvl w:val="0"/>
                <w:numId w:val="26"/>
              </w:numPr>
              <w:tabs>
                <w:tab w:val="left" w:pos="360"/>
              </w:tabs>
              <w:suppressAutoHyphens/>
              <w:spacing w:line="240" w:lineRule="auto"/>
              <w:jc w:val="left"/>
              <w:rPr>
                <w:rFonts w:eastAsia="Times New Roman" w:cs="Times New Roman"/>
                <w:szCs w:val="20"/>
                <w:lang w:val="ro-RO" w:eastAsia="ar-SA"/>
              </w:rPr>
            </w:pPr>
            <w:r w:rsidRPr="00470627">
              <w:rPr>
                <w:rFonts w:eastAsia="Times New Roman" w:cs="Times New Roman"/>
                <w:szCs w:val="20"/>
                <w:lang w:val="ro-RO" w:eastAsia="ar-SA"/>
              </w:rPr>
              <w:t>contractant asociat</w:t>
            </w:r>
          </w:p>
          <w:p w:rsidR="00470627" w:rsidRPr="00470627" w:rsidRDefault="00470627" w:rsidP="00470627">
            <w:pPr>
              <w:numPr>
                <w:ilvl w:val="0"/>
                <w:numId w:val="28"/>
              </w:numPr>
              <w:tabs>
                <w:tab w:val="left" w:pos="360"/>
              </w:tabs>
              <w:suppressAutoHyphens/>
              <w:spacing w:line="240" w:lineRule="auto"/>
              <w:jc w:val="left"/>
              <w:rPr>
                <w:rFonts w:eastAsia="Times New Roman" w:cs="Times New Roman"/>
                <w:szCs w:val="20"/>
                <w:lang w:val="ro-RO" w:eastAsia="ar-SA"/>
              </w:rPr>
            </w:pPr>
            <w:r w:rsidRPr="00470627">
              <w:rPr>
                <w:rFonts w:eastAsia="Times New Roman" w:cs="Times New Roman"/>
                <w:szCs w:val="20"/>
                <w:lang w:val="ro-RO" w:eastAsia="ar-SA"/>
              </w:rPr>
              <w:t>subcontractant</w:t>
            </w:r>
          </w:p>
        </w:tc>
      </w:tr>
      <w:tr w:rsidR="00470627" w:rsidRPr="00470627" w:rsidTr="00470627">
        <w:trPr>
          <w:cantSplit/>
          <w:trHeight w:hRule="exact" w:val="906"/>
        </w:trPr>
        <w:tc>
          <w:tcPr>
            <w:tcW w:w="4111" w:type="dxa"/>
            <w:vMerge w:val="restart"/>
          </w:tcPr>
          <w:p w:rsidR="00470627" w:rsidRPr="00470627" w:rsidRDefault="00470627" w:rsidP="00470627">
            <w:pPr>
              <w:tabs>
                <w:tab w:val="decimal" w:pos="0"/>
              </w:tabs>
              <w:suppressAutoHyphens/>
              <w:snapToGrid w:val="0"/>
              <w:spacing w:line="240" w:lineRule="auto"/>
              <w:jc w:val="left"/>
              <w:rPr>
                <w:rFonts w:eastAsia="Times New Roman" w:cs="Times New Roman"/>
                <w:szCs w:val="20"/>
                <w:lang w:val="ro-RO" w:eastAsia="ar-SA"/>
              </w:rPr>
            </w:pPr>
            <w:r w:rsidRPr="00470627">
              <w:rPr>
                <w:rFonts w:eastAsia="Times New Roman" w:cs="Times New Roman"/>
                <w:szCs w:val="20"/>
                <w:lang w:val="ro-RO" w:eastAsia="ar-SA"/>
              </w:rPr>
              <w:t xml:space="preserve">4. Valoarea contractului </w:t>
            </w:r>
          </w:p>
          <w:p w:rsidR="00470627" w:rsidRPr="00470627" w:rsidRDefault="00470627" w:rsidP="00470627">
            <w:pPr>
              <w:tabs>
                <w:tab w:val="decimal" w:pos="0"/>
              </w:tabs>
              <w:suppressAutoHyphens/>
              <w:spacing w:line="240" w:lineRule="auto"/>
              <w:jc w:val="left"/>
              <w:rPr>
                <w:rFonts w:eastAsia="Times New Roman" w:cs="Times New Roman"/>
                <w:szCs w:val="20"/>
                <w:lang w:val="ro-RO" w:eastAsia="ar-SA"/>
              </w:rPr>
            </w:pPr>
          </w:p>
          <w:p w:rsidR="00470627" w:rsidRPr="00470627" w:rsidRDefault="00470627" w:rsidP="00470627">
            <w:pPr>
              <w:tabs>
                <w:tab w:val="decimal" w:pos="0"/>
              </w:tabs>
              <w:suppressAutoHyphens/>
              <w:spacing w:line="240" w:lineRule="auto"/>
              <w:jc w:val="left"/>
              <w:rPr>
                <w:rFonts w:eastAsia="Times New Roman" w:cs="Times New Roman"/>
                <w:szCs w:val="20"/>
                <w:lang w:val="ro-RO" w:eastAsia="ar-SA"/>
              </w:rPr>
            </w:pPr>
            <w:r w:rsidRPr="00470627">
              <w:rPr>
                <w:rFonts w:eastAsia="Times New Roman" w:cs="Times New Roman"/>
                <w:szCs w:val="20"/>
                <w:lang w:val="ro-RO" w:eastAsia="ar-SA"/>
              </w:rPr>
              <w:t xml:space="preserve">                         </w:t>
            </w:r>
          </w:p>
          <w:p w:rsidR="00470627" w:rsidRPr="00470627" w:rsidRDefault="00470627" w:rsidP="00470627">
            <w:pPr>
              <w:tabs>
                <w:tab w:val="decimal" w:pos="0"/>
              </w:tabs>
              <w:suppressAutoHyphens/>
              <w:spacing w:line="240" w:lineRule="auto"/>
              <w:jc w:val="left"/>
              <w:rPr>
                <w:rFonts w:eastAsia="Times New Roman" w:cs="Times New Roman"/>
                <w:szCs w:val="20"/>
                <w:lang w:val="ro-RO" w:eastAsia="ar-SA"/>
              </w:rPr>
            </w:pPr>
            <w:r w:rsidRPr="00470627">
              <w:rPr>
                <w:rFonts w:eastAsia="Times New Roman" w:cs="Times New Roman"/>
                <w:szCs w:val="20"/>
                <w:lang w:val="ro-RO" w:eastAsia="ar-SA"/>
              </w:rPr>
              <w:t>a) iniţială (la data semnării contractului):</w:t>
            </w:r>
          </w:p>
          <w:p w:rsidR="00470627" w:rsidRPr="00470627" w:rsidRDefault="00470627" w:rsidP="00470627">
            <w:pPr>
              <w:tabs>
                <w:tab w:val="decimal" w:pos="0"/>
              </w:tabs>
              <w:suppressAutoHyphens/>
              <w:spacing w:line="240" w:lineRule="auto"/>
              <w:jc w:val="left"/>
              <w:rPr>
                <w:rFonts w:eastAsia="Times New Roman" w:cs="Times New Roman"/>
                <w:szCs w:val="20"/>
                <w:lang w:val="ro-RO" w:eastAsia="ar-SA"/>
              </w:rPr>
            </w:pPr>
            <w:r w:rsidRPr="00470627">
              <w:rPr>
                <w:rFonts w:eastAsia="Times New Roman" w:cs="Times New Roman"/>
                <w:szCs w:val="20"/>
                <w:lang w:val="ro-RO" w:eastAsia="ar-SA"/>
              </w:rPr>
              <w:t>b) finala (la data finalizării contractului):</w:t>
            </w:r>
          </w:p>
        </w:tc>
        <w:tc>
          <w:tcPr>
            <w:tcW w:w="2977" w:type="dxa"/>
            <w:tcBorders>
              <w:top w:val="single" w:sz="4" w:space="0" w:color="000000"/>
              <w:left w:val="nil"/>
              <w:bottom w:val="single" w:sz="4" w:space="0" w:color="000000"/>
              <w:right w:val="nil"/>
            </w:tcBorders>
            <w:hideMark/>
          </w:tcPr>
          <w:p w:rsidR="00470627" w:rsidRPr="00470627" w:rsidRDefault="00470627" w:rsidP="00470627">
            <w:pPr>
              <w:tabs>
                <w:tab w:val="decimal" w:pos="0"/>
              </w:tabs>
              <w:suppressAutoHyphens/>
              <w:snapToGrid w:val="0"/>
              <w:spacing w:line="240" w:lineRule="auto"/>
              <w:jc w:val="center"/>
              <w:rPr>
                <w:rFonts w:eastAsia="Times New Roman" w:cs="Times New Roman"/>
                <w:szCs w:val="20"/>
                <w:lang w:val="ro-RO" w:eastAsia="ar-SA"/>
              </w:rPr>
            </w:pPr>
            <w:r w:rsidRPr="00470627">
              <w:rPr>
                <w:rFonts w:eastAsia="Times New Roman" w:cs="Times New Roman"/>
                <w:szCs w:val="20"/>
                <w:lang w:val="ro-RO" w:eastAsia="ar-SA"/>
              </w:rPr>
              <w:t>exprimata în moneda în care s-a încheiat contractul</w:t>
            </w:r>
          </w:p>
        </w:tc>
        <w:tc>
          <w:tcPr>
            <w:tcW w:w="2835" w:type="dxa"/>
            <w:tcBorders>
              <w:top w:val="single" w:sz="4" w:space="0" w:color="000000"/>
              <w:left w:val="nil"/>
              <w:bottom w:val="single" w:sz="4" w:space="0" w:color="000000"/>
              <w:right w:val="nil"/>
            </w:tcBorders>
            <w:hideMark/>
          </w:tcPr>
          <w:p w:rsidR="00470627" w:rsidRPr="00470627" w:rsidRDefault="00470627" w:rsidP="00470627">
            <w:pPr>
              <w:tabs>
                <w:tab w:val="decimal" w:pos="0"/>
              </w:tabs>
              <w:suppressAutoHyphens/>
              <w:snapToGrid w:val="0"/>
              <w:spacing w:line="240" w:lineRule="auto"/>
              <w:jc w:val="center"/>
              <w:rPr>
                <w:rFonts w:eastAsia="Times New Roman" w:cs="Times New Roman"/>
                <w:szCs w:val="20"/>
                <w:lang w:val="ro-RO" w:eastAsia="ar-SA"/>
              </w:rPr>
            </w:pPr>
            <w:r w:rsidRPr="00470627">
              <w:rPr>
                <w:rFonts w:eastAsia="Times New Roman" w:cs="Times New Roman"/>
                <w:szCs w:val="20"/>
                <w:lang w:val="ro-RO" w:eastAsia="ar-SA"/>
              </w:rPr>
              <w:t xml:space="preserve">exprimata </w:t>
            </w:r>
          </w:p>
          <w:p w:rsidR="00470627" w:rsidRPr="00470627" w:rsidRDefault="00470627" w:rsidP="00470627">
            <w:pPr>
              <w:tabs>
                <w:tab w:val="decimal" w:pos="0"/>
              </w:tabs>
              <w:suppressAutoHyphens/>
              <w:spacing w:line="240" w:lineRule="auto"/>
              <w:jc w:val="center"/>
              <w:rPr>
                <w:rFonts w:eastAsia="Times New Roman" w:cs="Times New Roman"/>
                <w:szCs w:val="20"/>
                <w:lang w:val="ro-RO" w:eastAsia="ar-SA"/>
              </w:rPr>
            </w:pPr>
            <w:r w:rsidRPr="00470627">
              <w:rPr>
                <w:rFonts w:eastAsia="Times New Roman" w:cs="Times New Roman"/>
                <w:szCs w:val="20"/>
                <w:lang w:val="ro-RO" w:eastAsia="ar-SA"/>
              </w:rPr>
              <w:t xml:space="preserve">în echivalent </w:t>
            </w:r>
          </w:p>
          <w:p w:rsidR="00470627" w:rsidRPr="00470627" w:rsidRDefault="00470627" w:rsidP="00470627">
            <w:pPr>
              <w:tabs>
                <w:tab w:val="decimal" w:pos="0"/>
              </w:tabs>
              <w:suppressAutoHyphens/>
              <w:spacing w:line="240" w:lineRule="auto"/>
              <w:jc w:val="center"/>
              <w:rPr>
                <w:rFonts w:eastAsia="Times New Roman" w:cs="Times New Roman"/>
                <w:szCs w:val="20"/>
                <w:vertAlign w:val="superscript"/>
                <w:lang w:val="ro-RO" w:eastAsia="ar-SA"/>
              </w:rPr>
            </w:pPr>
            <w:r w:rsidRPr="00470627">
              <w:rPr>
                <w:rFonts w:eastAsia="Times New Roman" w:cs="Times New Roman"/>
                <w:szCs w:val="20"/>
                <w:lang w:val="ro-RO" w:eastAsia="ar-SA"/>
              </w:rPr>
              <w:t>euro</w:t>
            </w:r>
            <w:r w:rsidRPr="00470627">
              <w:rPr>
                <w:rFonts w:eastAsia="Times New Roman" w:cs="Times New Roman"/>
                <w:szCs w:val="20"/>
                <w:vertAlign w:val="superscript"/>
                <w:lang w:val="ro-RO" w:eastAsia="ar-SA"/>
              </w:rPr>
              <w:t>1)</w:t>
            </w:r>
          </w:p>
        </w:tc>
      </w:tr>
      <w:tr w:rsidR="00470627" w:rsidRPr="00470627" w:rsidTr="00470627">
        <w:trPr>
          <w:cantSplit/>
          <w:trHeight w:hRule="exact" w:val="562"/>
        </w:trPr>
        <w:tc>
          <w:tcPr>
            <w:tcW w:w="9923" w:type="dxa"/>
            <w:vMerge/>
            <w:vAlign w:val="center"/>
            <w:hideMark/>
          </w:tcPr>
          <w:p w:rsidR="00470627" w:rsidRPr="00470627" w:rsidRDefault="00470627" w:rsidP="00470627">
            <w:pPr>
              <w:spacing w:line="240" w:lineRule="auto"/>
              <w:jc w:val="left"/>
              <w:rPr>
                <w:rFonts w:eastAsia="Times New Roman" w:cs="Times New Roman"/>
                <w:szCs w:val="20"/>
                <w:lang w:val="ro-RO" w:eastAsia="ar-SA"/>
              </w:rPr>
            </w:pPr>
          </w:p>
        </w:tc>
        <w:tc>
          <w:tcPr>
            <w:tcW w:w="2977" w:type="dxa"/>
            <w:tcBorders>
              <w:top w:val="single" w:sz="4" w:space="0" w:color="000000"/>
              <w:left w:val="nil"/>
              <w:bottom w:val="single" w:sz="4" w:space="0" w:color="000000"/>
              <w:right w:val="nil"/>
            </w:tcBorders>
          </w:tcPr>
          <w:p w:rsidR="00470627" w:rsidRPr="00470627" w:rsidRDefault="00470627" w:rsidP="00470627">
            <w:pPr>
              <w:tabs>
                <w:tab w:val="decimal" w:pos="0"/>
              </w:tabs>
              <w:suppressAutoHyphens/>
              <w:snapToGrid w:val="0"/>
              <w:spacing w:line="240" w:lineRule="auto"/>
              <w:jc w:val="left"/>
              <w:rPr>
                <w:rFonts w:eastAsia="Times New Roman" w:cs="Times New Roman"/>
                <w:szCs w:val="20"/>
                <w:lang w:val="ro-RO" w:eastAsia="ar-SA"/>
              </w:rPr>
            </w:pPr>
          </w:p>
          <w:p w:rsidR="00470627" w:rsidRPr="00470627" w:rsidRDefault="00470627" w:rsidP="00470627">
            <w:pPr>
              <w:tabs>
                <w:tab w:val="decimal" w:pos="0"/>
              </w:tabs>
              <w:suppressAutoHyphens/>
              <w:spacing w:line="240" w:lineRule="auto"/>
              <w:jc w:val="center"/>
              <w:rPr>
                <w:rFonts w:eastAsia="Times New Roman" w:cs="Times New Roman"/>
                <w:szCs w:val="20"/>
                <w:lang w:val="ro-RO" w:eastAsia="ar-SA"/>
              </w:rPr>
            </w:pPr>
            <w:r w:rsidRPr="00470627">
              <w:rPr>
                <w:rFonts w:eastAsia="Times New Roman" w:cs="Times New Roman"/>
                <w:szCs w:val="20"/>
                <w:lang w:val="ro-RO" w:eastAsia="ar-SA"/>
              </w:rPr>
              <w:t>…….</w:t>
            </w:r>
          </w:p>
        </w:tc>
        <w:tc>
          <w:tcPr>
            <w:tcW w:w="2835" w:type="dxa"/>
            <w:tcBorders>
              <w:top w:val="single" w:sz="4" w:space="0" w:color="000000"/>
              <w:left w:val="nil"/>
              <w:bottom w:val="single" w:sz="4" w:space="0" w:color="000000"/>
              <w:right w:val="nil"/>
            </w:tcBorders>
          </w:tcPr>
          <w:p w:rsidR="00470627" w:rsidRPr="00470627" w:rsidRDefault="00470627" w:rsidP="00470627">
            <w:pPr>
              <w:tabs>
                <w:tab w:val="decimal" w:pos="0"/>
              </w:tabs>
              <w:suppressAutoHyphens/>
              <w:snapToGrid w:val="0"/>
              <w:spacing w:line="240" w:lineRule="auto"/>
              <w:jc w:val="left"/>
              <w:rPr>
                <w:rFonts w:eastAsia="Times New Roman" w:cs="Times New Roman"/>
                <w:szCs w:val="20"/>
                <w:vertAlign w:val="superscript"/>
                <w:lang w:val="ro-RO" w:eastAsia="ar-SA"/>
              </w:rPr>
            </w:pPr>
          </w:p>
          <w:p w:rsidR="00470627" w:rsidRPr="00470627" w:rsidRDefault="00470627" w:rsidP="00470627">
            <w:pPr>
              <w:tabs>
                <w:tab w:val="decimal" w:pos="0"/>
              </w:tabs>
              <w:suppressAutoHyphens/>
              <w:spacing w:line="240" w:lineRule="auto"/>
              <w:jc w:val="center"/>
              <w:rPr>
                <w:rFonts w:eastAsia="Times New Roman" w:cs="Times New Roman"/>
                <w:szCs w:val="20"/>
                <w:vertAlign w:val="superscript"/>
                <w:lang w:val="ro-RO" w:eastAsia="ar-SA"/>
              </w:rPr>
            </w:pPr>
            <w:r w:rsidRPr="00470627">
              <w:rPr>
                <w:rFonts w:eastAsia="Times New Roman" w:cs="Times New Roman"/>
                <w:szCs w:val="20"/>
                <w:vertAlign w:val="superscript"/>
                <w:lang w:val="ro-RO" w:eastAsia="ar-SA"/>
              </w:rPr>
              <w:t>…….</w:t>
            </w:r>
          </w:p>
        </w:tc>
      </w:tr>
      <w:tr w:rsidR="00470627" w:rsidRPr="00470627" w:rsidTr="00470627">
        <w:trPr>
          <w:cantSplit/>
        </w:trPr>
        <w:tc>
          <w:tcPr>
            <w:tcW w:w="9923" w:type="dxa"/>
            <w:vMerge/>
            <w:vAlign w:val="center"/>
            <w:hideMark/>
          </w:tcPr>
          <w:p w:rsidR="00470627" w:rsidRPr="00470627" w:rsidRDefault="00470627" w:rsidP="00470627">
            <w:pPr>
              <w:spacing w:line="240" w:lineRule="auto"/>
              <w:jc w:val="left"/>
              <w:rPr>
                <w:rFonts w:eastAsia="Times New Roman" w:cs="Times New Roman"/>
                <w:szCs w:val="20"/>
                <w:lang w:val="ro-RO" w:eastAsia="ar-SA"/>
              </w:rPr>
            </w:pPr>
          </w:p>
        </w:tc>
        <w:tc>
          <w:tcPr>
            <w:tcW w:w="2977" w:type="dxa"/>
            <w:tcBorders>
              <w:top w:val="single" w:sz="4" w:space="0" w:color="000000"/>
              <w:left w:val="nil"/>
              <w:bottom w:val="single" w:sz="4" w:space="0" w:color="000000"/>
              <w:right w:val="nil"/>
            </w:tcBorders>
          </w:tcPr>
          <w:p w:rsidR="00470627" w:rsidRPr="00470627" w:rsidRDefault="00470627" w:rsidP="00470627">
            <w:pPr>
              <w:tabs>
                <w:tab w:val="decimal" w:pos="0"/>
              </w:tabs>
              <w:suppressAutoHyphens/>
              <w:snapToGrid w:val="0"/>
              <w:spacing w:line="240" w:lineRule="auto"/>
              <w:jc w:val="center"/>
              <w:rPr>
                <w:rFonts w:eastAsia="Times New Roman" w:cs="Times New Roman"/>
                <w:szCs w:val="20"/>
                <w:lang w:val="ro-RO" w:eastAsia="ar-SA"/>
              </w:rPr>
            </w:pPr>
          </w:p>
          <w:p w:rsidR="00470627" w:rsidRPr="00470627" w:rsidRDefault="00470627" w:rsidP="00470627">
            <w:pPr>
              <w:tabs>
                <w:tab w:val="decimal" w:pos="0"/>
              </w:tabs>
              <w:suppressAutoHyphens/>
              <w:spacing w:line="240" w:lineRule="auto"/>
              <w:jc w:val="center"/>
              <w:rPr>
                <w:rFonts w:eastAsia="Times New Roman" w:cs="Times New Roman"/>
                <w:szCs w:val="20"/>
                <w:lang w:val="ro-RO" w:eastAsia="ar-SA"/>
              </w:rPr>
            </w:pPr>
            <w:r w:rsidRPr="00470627">
              <w:rPr>
                <w:rFonts w:eastAsia="Times New Roman" w:cs="Times New Roman"/>
                <w:szCs w:val="20"/>
                <w:lang w:val="ro-RO" w:eastAsia="ar-SA"/>
              </w:rPr>
              <w:t>……</w:t>
            </w:r>
          </w:p>
        </w:tc>
        <w:tc>
          <w:tcPr>
            <w:tcW w:w="2835" w:type="dxa"/>
            <w:tcBorders>
              <w:top w:val="single" w:sz="4" w:space="0" w:color="000000"/>
              <w:left w:val="nil"/>
              <w:bottom w:val="single" w:sz="4" w:space="0" w:color="000000"/>
              <w:right w:val="nil"/>
            </w:tcBorders>
          </w:tcPr>
          <w:p w:rsidR="00470627" w:rsidRPr="00470627" w:rsidRDefault="00470627" w:rsidP="00470627">
            <w:pPr>
              <w:tabs>
                <w:tab w:val="decimal" w:pos="0"/>
              </w:tabs>
              <w:suppressAutoHyphens/>
              <w:snapToGrid w:val="0"/>
              <w:spacing w:line="240" w:lineRule="auto"/>
              <w:jc w:val="center"/>
              <w:rPr>
                <w:rFonts w:eastAsia="Times New Roman" w:cs="Times New Roman"/>
                <w:szCs w:val="20"/>
                <w:vertAlign w:val="superscript"/>
                <w:lang w:val="ro-RO" w:eastAsia="ar-SA"/>
              </w:rPr>
            </w:pPr>
          </w:p>
          <w:p w:rsidR="00470627" w:rsidRPr="00470627" w:rsidRDefault="00470627" w:rsidP="00470627">
            <w:pPr>
              <w:tabs>
                <w:tab w:val="decimal" w:pos="0"/>
              </w:tabs>
              <w:suppressAutoHyphens/>
              <w:spacing w:line="240" w:lineRule="auto"/>
              <w:jc w:val="center"/>
              <w:rPr>
                <w:rFonts w:eastAsia="Times New Roman" w:cs="Times New Roman"/>
                <w:szCs w:val="20"/>
                <w:vertAlign w:val="superscript"/>
                <w:lang w:val="ro-RO" w:eastAsia="ar-SA"/>
              </w:rPr>
            </w:pPr>
            <w:r w:rsidRPr="00470627">
              <w:rPr>
                <w:rFonts w:eastAsia="Times New Roman" w:cs="Times New Roman"/>
                <w:szCs w:val="20"/>
                <w:vertAlign w:val="superscript"/>
                <w:lang w:val="ro-RO" w:eastAsia="ar-SA"/>
              </w:rPr>
              <w:t>………</w:t>
            </w:r>
          </w:p>
        </w:tc>
      </w:tr>
      <w:tr w:rsidR="00470627" w:rsidRPr="00470627" w:rsidTr="00470627">
        <w:tc>
          <w:tcPr>
            <w:tcW w:w="9923" w:type="dxa"/>
            <w:gridSpan w:val="3"/>
          </w:tcPr>
          <w:p w:rsidR="00470627" w:rsidRPr="00470627" w:rsidRDefault="00470627" w:rsidP="00470627">
            <w:pPr>
              <w:tabs>
                <w:tab w:val="decimal" w:pos="0"/>
              </w:tabs>
              <w:suppressAutoHyphens/>
              <w:snapToGrid w:val="0"/>
              <w:spacing w:line="240" w:lineRule="auto"/>
              <w:rPr>
                <w:rFonts w:eastAsia="Times New Roman" w:cs="Times New Roman"/>
                <w:sz w:val="20"/>
                <w:szCs w:val="20"/>
                <w:lang w:eastAsia="ar-SA"/>
              </w:rPr>
            </w:pPr>
          </w:p>
          <w:p w:rsidR="00470627" w:rsidRPr="00470627" w:rsidRDefault="00470627" w:rsidP="00470627">
            <w:pPr>
              <w:tabs>
                <w:tab w:val="decimal" w:pos="0"/>
              </w:tabs>
              <w:suppressAutoHyphens/>
              <w:spacing w:line="240" w:lineRule="auto"/>
              <w:rPr>
                <w:rFonts w:eastAsia="Times New Roman" w:cs="Times New Roman"/>
                <w:szCs w:val="20"/>
                <w:lang w:val="ro-RO" w:eastAsia="ar-SA"/>
              </w:rPr>
            </w:pPr>
            <w:r w:rsidRPr="00470627">
              <w:rPr>
                <w:rFonts w:eastAsia="Times New Roman" w:cs="Times New Roman"/>
                <w:szCs w:val="20"/>
                <w:lang w:val="ro-RO" w:eastAsia="ar-SA"/>
              </w:rPr>
              <w:t>5. Dacă au fost litigii privind îndeplinirea contractului, natura acestora şi modul lor de soluţionare:</w:t>
            </w:r>
          </w:p>
        </w:tc>
      </w:tr>
      <w:tr w:rsidR="00470627" w:rsidRPr="00470627" w:rsidTr="00470627">
        <w:tc>
          <w:tcPr>
            <w:tcW w:w="9923" w:type="dxa"/>
            <w:gridSpan w:val="3"/>
            <w:hideMark/>
          </w:tcPr>
          <w:p w:rsidR="00470627" w:rsidRPr="00470627" w:rsidRDefault="00470627" w:rsidP="00470627">
            <w:pPr>
              <w:tabs>
                <w:tab w:val="decimal" w:pos="0"/>
              </w:tabs>
              <w:suppressAutoHyphens/>
              <w:snapToGrid w:val="0"/>
              <w:spacing w:line="240" w:lineRule="auto"/>
              <w:rPr>
                <w:rFonts w:eastAsia="Times New Roman" w:cs="Times New Roman"/>
                <w:szCs w:val="20"/>
                <w:lang w:val="ro-RO" w:eastAsia="ar-SA"/>
              </w:rPr>
            </w:pPr>
            <w:r w:rsidRPr="00470627">
              <w:rPr>
                <w:rFonts w:eastAsia="Times New Roman" w:cs="Times New Roman"/>
                <w:szCs w:val="20"/>
                <w:lang w:val="ro-RO" w:eastAsia="ar-SA"/>
              </w:rPr>
              <w:t>6. Durata de execuţie a lucrării (luni)</w:t>
            </w:r>
          </w:p>
          <w:p w:rsidR="00470627" w:rsidRPr="00470627" w:rsidRDefault="00470627" w:rsidP="00470627">
            <w:pPr>
              <w:tabs>
                <w:tab w:val="decimal" w:pos="0"/>
              </w:tabs>
              <w:suppressAutoHyphens/>
              <w:spacing w:line="240" w:lineRule="auto"/>
              <w:rPr>
                <w:rFonts w:eastAsia="Times New Roman" w:cs="Times New Roman"/>
                <w:szCs w:val="20"/>
                <w:lang w:val="ro-RO" w:eastAsia="ar-SA"/>
              </w:rPr>
            </w:pPr>
            <w:r w:rsidRPr="00470627">
              <w:rPr>
                <w:rFonts w:eastAsia="Times New Roman" w:cs="Times New Roman"/>
                <w:szCs w:val="20"/>
                <w:lang w:val="ro-RO" w:eastAsia="ar-SA"/>
              </w:rPr>
              <w:t>a. contractata - termen PIF:</w:t>
            </w:r>
          </w:p>
          <w:p w:rsidR="00470627" w:rsidRPr="00470627" w:rsidRDefault="00470627" w:rsidP="00470627">
            <w:pPr>
              <w:tabs>
                <w:tab w:val="decimal" w:pos="0"/>
              </w:tabs>
              <w:suppressAutoHyphens/>
              <w:spacing w:line="240" w:lineRule="auto"/>
              <w:rPr>
                <w:rFonts w:eastAsia="Times New Roman" w:cs="Times New Roman"/>
                <w:szCs w:val="20"/>
                <w:lang w:val="ro-RO" w:eastAsia="ar-SA"/>
              </w:rPr>
            </w:pPr>
            <w:r w:rsidRPr="00470627">
              <w:rPr>
                <w:rFonts w:eastAsia="Times New Roman" w:cs="Times New Roman"/>
                <w:szCs w:val="20"/>
                <w:lang w:val="ro-RO" w:eastAsia="ar-SA"/>
              </w:rPr>
              <w:t>b. efectiv realizata - PIF:</w:t>
            </w:r>
          </w:p>
          <w:p w:rsidR="00470627" w:rsidRPr="00470627" w:rsidRDefault="00470627" w:rsidP="00470627">
            <w:pPr>
              <w:tabs>
                <w:tab w:val="decimal" w:pos="0"/>
              </w:tabs>
              <w:suppressAutoHyphens/>
              <w:spacing w:line="240" w:lineRule="auto"/>
              <w:rPr>
                <w:rFonts w:eastAsia="Times New Roman" w:cs="Times New Roman"/>
                <w:szCs w:val="20"/>
                <w:lang w:val="ro-RO" w:eastAsia="ar-SA"/>
              </w:rPr>
            </w:pPr>
            <w:r w:rsidRPr="00470627">
              <w:rPr>
                <w:rFonts w:eastAsia="Times New Roman" w:cs="Times New Roman"/>
                <w:szCs w:val="20"/>
                <w:lang w:val="ro-RO" w:eastAsia="ar-SA"/>
              </w:rPr>
              <w:t>c. motivul de decalare a termenului contractat (dacă este cazul), care va fi susţinut pe baza de acte adiţionale încheiate cu beneficiarul:</w:t>
            </w:r>
          </w:p>
        </w:tc>
      </w:tr>
      <w:tr w:rsidR="00470627" w:rsidRPr="00470627" w:rsidTr="00470627">
        <w:tc>
          <w:tcPr>
            <w:tcW w:w="9923" w:type="dxa"/>
            <w:gridSpan w:val="3"/>
            <w:hideMark/>
          </w:tcPr>
          <w:p w:rsidR="00470627" w:rsidRPr="00470627" w:rsidRDefault="00470627" w:rsidP="00470627">
            <w:pPr>
              <w:tabs>
                <w:tab w:val="decimal" w:pos="0"/>
              </w:tabs>
              <w:suppressAutoHyphens/>
              <w:snapToGrid w:val="0"/>
              <w:spacing w:line="240" w:lineRule="auto"/>
              <w:rPr>
                <w:rFonts w:eastAsia="Times New Roman" w:cs="Times New Roman"/>
                <w:szCs w:val="20"/>
                <w:lang w:val="ro-RO" w:eastAsia="ar-SA"/>
              </w:rPr>
            </w:pPr>
            <w:r w:rsidRPr="00470627">
              <w:rPr>
                <w:rFonts w:eastAsia="Times New Roman" w:cs="Times New Roman"/>
                <w:szCs w:val="20"/>
                <w:lang w:val="ro-RO" w:eastAsia="ar-SA"/>
              </w:rPr>
              <w:t>7. Numărul şi data procesului-verbal de recepţie la terminarea lucrărilor:</w:t>
            </w:r>
          </w:p>
        </w:tc>
      </w:tr>
      <w:tr w:rsidR="00470627" w:rsidRPr="00470627" w:rsidTr="00470627">
        <w:tc>
          <w:tcPr>
            <w:tcW w:w="9923" w:type="dxa"/>
            <w:gridSpan w:val="3"/>
            <w:hideMark/>
          </w:tcPr>
          <w:p w:rsidR="00470627" w:rsidRPr="00470627" w:rsidRDefault="00470627" w:rsidP="00470627">
            <w:pPr>
              <w:tabs>
                <w:tab w:val="decimal" w:pos="0"/>
              </w:tabs>
              <w:suppressAutoHyphens/>
              <w:snapToGrid w:val="0"/>
              <w:spacing w:line="240" w:lineRule="auto"/>
              <w:rPr>
                <w:rFonts w:eastAsia="Times New Roman" w:cs="Times New Roman"/>
                <w:szCs w:val="20"/>
                <w:lang w:val="ro-RO" w:eastAsia="ar-SA"/>
              </w:rPr>
            </w:pPr>
            <w:r w:rsidRPr="00470627">
              <w:rPr>
                <w:rFonts w:eastAsia="Times New Roman" w:cs="Times New Roman"/>
                <w:szCs w:val="20"/>
                <w:lang w:val="ro-RO" w:eastAsia="ar-SA"/>
              </w:rPr>
              <w:t>8. Principalele remedieri şi completări înscrise în procesul verbal de recepţie:</w:t>
            </w:r>
          </w:p>
        </w:tc>
      </w:tr>
      <w:tr w:rsidR="00470627" w:rsidRPr="00470627" w:rsidTr="00470627">
        <w:tc>
          <w:tcPr>
            <w:tcW w:w="9923" w:type="dxa"/>
            <w:gridSpan w:val="3"/>
            <w:hideMark/>
          </w:tcPr>
          <w:p w:rsidR="00470627" w:rsidRPr="00470627" w:rsidRDefault="00470627" w:rsidP="00470627">
            <w:pPr>
              <w:tabs>
                <w:tab w:val="decimal" w:pos="0"/>
              </w:tabs>
              <w:suppressAutoHyphens/>
              <w:snapToGrid w:val="0"/>
              <w:spacing w:line="240" w:lineRule="auto"/>
              <w:rPr>
                <w:rFonts w:eastAsia="Times New Roman" w:cs="Times New Roman"/>
                <w:szCs w:val="20"/>
                <w:lang w:val="ro-RO" w:eastAsia="ar-SA"/>
              </w:rPr>
            </w:pPr>
            <w:r w:rsidRPr="00470627">
              <w:rPr>
                <w:rFonts w:eastAsia="Times New Roman" w:cs="Times New Roman"/>
                <w:szCs w:val="20"/>
                <w:lang w:val="ro-RO" w:eastAsia="ar-SA"/>
              </w:rPr>
              <w:t>9. Alte aspecte relevante prin care candidatul/ofertantul îşi susţine experienţa similară cu referire, în mod special, la suprafeţe sau volume fizice ale principalelor capacităţi şi categorii de lucrări prevăzute în contract:</w:t>
            </w:r>
          </w:p>
        </w:tc>
      </w:tr>
    </w:tbl>
    <w:p w:rsidR="00470627" w:rsidRPr="00470627" w:rsidRDefault="00470627" w:rsidP="00470627">
      <w:pPr>
        <w:suppressAutoHyphens/>
        <w:overflowPunct w:val="0"/>
        <w:autoSpaceDE w:val="0"/>
        <w:spacing w:line="240" w:lineRule="auto"/>
        <w:rPr>
          <w:rFonts w:cs="Arial"/>
          <w:szCs w:val="24"/>
          <w:lang w:val="ro-RO" w:eastAsia="ar-SA"/>
        </w:rPr>
      </w:pPr>
    </w:p>
    <w:p w:rsidR="00470627" w:rsidRPr="00470627" w:rsidRDefault="00470627" w:rsidP="00470627">
      <w:pPr>
        <w:keepNext/>
        <w:tabs>
          <w:tab w:val="left" w:pos="0"/>
        </w:tabs>
        <w:suppressAutoHyphens/>
        <w:spacing w:before="240" w:after="60" w:line="240" w:lineRule="auto"/>
        <w:jc w:val="left"/>
        <w:outlineLvl w:val="3"/>
        <w:rPr>
          <w:rFonts w:eastAsia="Times New Roman" w:cs="Times New Roman"/>
          <w:b/>
          <w:bCs/>
          <w:i/>
          <w:sz w:val="20"/>
          <w:szCs w:val="28"/>
          <w:u w:val="single"/>
          <w:lang w:val="ro-RO" w:eastAsia="ar-SA"/>
        </w:rPr>
      </w:pPr>
    </w:p>
    <w:p w:rsidR="00470627" w:rsidRPr="00470627" w:rsidRDefault="00470627" w:rsidP="00470627">
      <w:pPr>
        <w:suppressAutoHyphens/>
        <w:spacing w:line="240" w:lineRule="auto"/>
        <w:jc w:val="left"/>
        <w:rPr>
          <w:rFonts w:eastAsia="Times New Roman" w:cs="Times New Roman"/>
          <w:i/>
          <w:iCs/>
          <w:szCs w:val="24"/>
          <w:lang w:val="ro-RO" w:eastAsia="ar-SA"/>
        </w:rPr>
      </w:pPr>
      <w:r w:rsidRPr="00470627">
        <w:rPr>
          <w:rFonts w:eastAsia="Times New Roman" w:cs="Times New Roman"/>
          <w:i/>
          <w:iCs/>
          <w:szCs w:val="24"/>
          <w:lang w:val="ro-RO" w:eastAsia="ar-SA"/>
        </w:rPr>
        <w:t xml:space="preserve">                                                                                                 Operator economic,</w:t>
      </w:r>
    </w:p>
    <w:p w:rsidR="00470627" w:rsidRPr="00470627" w:rsidRDefault="00470627" w:rsidP="00470627">
      <w:pPr>
        <w:suppressAutoHyphens/>
        <w:spacing w:line="240" w:lineRule="auto"/>
        <w:jc w:val="left"/>
        <w:rPr>
          <w:rFonts w:eastAsia="Times New Roman" w:cs="Times New Roman"/>
          <w:i/>
          <w:iCs/>
          <w:szCs w:val="24"/>
          <w:lang w:val="ro-RO" w:eastAsia="ar-SA"/>
        </w:rPr>
      </w:pP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t xml:space="preserve">                            </w:t>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t>...............................</w:t>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t xml:space="preserve">      </w:t>
      </w:r>
      <w:r w:rsidRPr="00470627">
        <w:rPr>
          <w:rFonts w:eastAsia="Times New Roman" w:cs="Times New Roman"/>
          <w:szCs w:val="24"/>
          <w:lang w:val="ro-RO" w:eastAsia="ar-SA"/>
        </w:rPr>
        <w:t xml:space="preserve">   (semnatura autorizată )</w:t>
      </w:r>
    </w:p>
    <w:p w:rsidR="00470627" w:rsidRPr="00470627" w:rsidRDefault="00470627" w:rsidP="00470627">
      <w:pPr>
        <w:suppressAutoHyphens/>
        <w:autoSpaceDE w:val="0"/>
        <w:autoSpaceDN w:val="0"/>
        <w:adjustRightInd w:val="0"/>
        <w:spacing w:line="240" w:lineRule="auto"/>
        <w:jc w:val="center"/>
        <w:rPr>
          <w:rFonts w:eastAsia="Times New Roman" w:cs="Times New Roman"/>
          <w:i/>
          <w:szCs w:val="24"/>
          <w:lang w:val="ro-RO" w:eastAsia="ar-SA"/>
        </w:rPr>
      </w:pPr>
    </w:p>
    <w:p w:rsidR="00470627" w:rsidRPr="00470627" w:rsidRDefault="00470627" w:rsidP="00470627">
      <w:pPr>
        <w:suppressAutoHyphens/>
        <w:overflowPunct w:val="0"/>
        <w:autoSpaceDE w:val="0"/>
        <w:spacing w:line="240" w:lineRule="auto"/>
        <w:rPr>
          <w:rFonts w:cs="Arial"/>
          <w:szCs w:val="24"/>
          <w:u w:val="single"/>
          <w:lang w:val="ro-RO" w:eastAsia="ar-SA"/>
        </w:rPr>
      </w:pPr>
      <w:r w:rsidRPr="00470627">
        <w:rPr>
          <w:rFonts w:cs="Arial"/>
          <w:szCs w:val="24"/>
          <w:lang w:eastAsia="ar-SA"/>
        </w:rPr>
        <w:t xml:space="preserve">                                                </w:t>
      </w:r>
    </w:p>
    <w:p w:rsidR="00470627" w:rsidRPr="00470627" w:rsidRDefault="00470627" w:rsidP="00470627">
      <w:pPr>
        <w:suppressAutoHyphens/>
        <w:spacing w:line="240" w:lineRule="auto"/>
        <w:jc w:val="right"/>
        <w:rPr>
          <w:rFonts w:eastAsia="Times New Roman" w:cs="Times New Roman"/>
          <w:b/>
          <w:i/>
          <w:szCs w:val="24"/>
          <w:lang w:val="ro-RO" w:eastAsia="ar-SA"/>
        </w:rPr>
      </w:pPr>
      <w:r w:rsidRPr="00470627">
        <w:rPr>
          <w:rFonts w:eastAsia="Times New Roman" w:cs="Times New Roman"/>
          <w:b/>
          <w:i/>
          <w:szCs w:val="24"/>
          <w:lang w:val="ro-RO" w:eastAsia="ar-SA"/>
        </w:rPr>
        <w:t xml:space="preserve">Formularul 8 </w:t>
      </w:r>
    </w:p>
    <w:p w:rsidR="00470627" w:rsidRPr="00470627" w:rsidRDefault="00470627" w:rsidP="00470627">
      <w:pPr>
        <w:suppressAutoHyphens/>
        <w:spacing w:line="240" w:lineRule="auto"/>
        <w:rPr>
          <w:rFonts w:eastAsia="Times New Roman" w:cs="Times New Roman"/>
          <w:szCs w:val="24"/>
          <w:lang w:val="ro-RO" w:eastAsia="ar-SA"/>
        </w:rPr>
      </w:pPr>
    </w:p>
    <w:p w:rsidR="00470627" w:rsidRPr="00470627" w:rsidRDefault="00470627" w:rsidP="00470627">
      <w:pPr>
        <w:suppressAutoHyphens/>
        <w:spacing w:line="240" w:lineRule="auto"/>
        <w:rPr>
          <w:rFonts w:eastAsia="Times New Roman" w:cs="Times New Roman"/>
          <w:i/>
          <w:szCs w:val="24"/>
          <w:lang w:val="ro-RO" w:eastAsia="ar-SA"/>
        </w:rPr>
      </w:pPr>
      <w:r w:rsidRPr="00470627">
        <w:rPr>
          <w:rFonts w:eastAsia="Times New Roman" w:cs="Times New Roman"/>
          <w:i/>
          <w:szCs w:val="24"/>
          <w:lang w:val="ro-RO" w:eastAsia="ar-SA"/>
        </w:rPr>
        <w:t>OPERATOR ECONOMIC</w:t>
      </w: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  _____________________</w:t>
      </w:r>
    </w:p>
    <w:p w:rsidR="00470627" w:rsidRPr="00470627" w:rsidRDefault="00470627" w:rsidP="00470627">
      <w:pPr>
        <w:suppressAutoHyphens/>
        <w:spacing w:line="240" w:lineRule="auto"/>
        <w:rPr>
          <w:rFonts w:eastAsia="Times New Roman" w:cs="Times New Roman"/>
          <w:i/>
          <w:sz w:val="18"/>
          <w:szCs w:val="18"/>
          <w:lang w:val="ro-RO" w:eastAsia="ar-SA"/>
        </w:rPr>
      </w:pPr>
      <w:r w:rsidRPr="00470627">
        <w:rPr>
          <w:rFonts w:eastAsia="Times New Roman" w:cs="Times New Roman"/>
          <w:i/>
          <w:szCs w:val="24"/>
          <w:lang w:val="ro-RO" w:eastAsia="ar-SA"/>
        </w:rPr>
        <w:t xml:space="preserve">     </w:t>
      </w:r>
      <w:r w:rsidRPr="00470627">
        <w:rPr>
          <w:rFonts w:eastAsia="Times New Roman" w:cs="Times New Roman"/>
          <w:i/>
          <w:sz w:val="18"/>
          <w:szCs w:val="18"/>
          <w:lang w:val="ro-RO" w:eastAsia="ar-SA"/>
        </w:rPr>
        <w:t>(denumirea/numele)</w:t>
      </w:r>
    </w:p>
    <w:p w:rsidR="00470627" w:rsidRPr="00470627" w:rsidRDefault="00470627" w:rsidP="00470627">
      <w:pPr>
        <w:suppressAutoHyphens/>
        <w:spacing w:line="240" w:lineRule="auto"/>
        <w:rPr>
          <w:rFonts w:eastAsia="Times New Roman" w:cs="Times New Roman"/>
          <w:szCs w:val="24"/>
          <w:lang w:val="ro-RO" w:eastAsia="ar-SA"/>
        </w:rPr>
      </w:pPr>
    </w:p>
    <w:p w:rsidR="00470627" w:rsidRPr="00470627" w:rsidRDefault="00470627" w:rsidP="00470627">
      <w:pPr>
        <w:suppressAutoHyphens/>
        <w:spacing w:line="240" w:lineRule="auto"/>
        <w:rPr>
          <w:rFonts w:eastAsia="Times New Roman" w:cs="Times New Roman"/>
          <w:b/>
          <w:szCs w:val="24"/>
          <w:lang w:val="ro-RO" w:eastAsia="ar-SA"/>
        </w:rPr>
      </w:pPr>
    </w:p>
    <w:p w:rsidR="00470627" w:rsidRPr="00470627" w:rsidRDefault="00470627" w:rsidP="00470627">
      <w:pPr>
        <w:suppressAutoHyphens/>
        <w:spacing w:line="240" w:lineRule="auto"/>
        <w:rPr>
          <w:rFonts w:eastAsia="Times New Roman" w:cs="Times New Roman"/>
          <w:szCs w:val="24"/>
          <w:lang w:val="ro-RO" w:eastAsia="ar-SA"/>
        </w:rPr>
      </w:pPr>
    </w:p>
    <w:p w:rsidR="00470627" w:rsidRPr="00470627" w:rsidRDefault="00470627" w:rsidP="00470627">
      <w:pPr>
        <w:suppressAutoHyphens/>
        <w:spacing w:line="240" w:lineRule="auto"/>
        <w:jc w:val="center"/>
        <w:rPr>
          <w:rFonts w:eastAsia="Times New Roman" w:cs="Times New Roman"/>
          <w:b/>
          <w:szCs w:val="24"/>
          <w:lang w:val="ro-RO" w:eastAsia="ar-SA"/>
        </w:rPr>
      </w:pPr>
      <w:r w:rsidRPr="00470627">
        <w:rPr>
          <w:rFonts w:eastAsia="Times New Roman" w:cs="Times New Roman"/>
          <w:b/>
          <w:szCs w:val="24"/>
          <w:lang w:val="ro-RO" w:eastAsia="ar-SA"/>
        </w:rPr>
        <w:t>DECLARAŢIE PRIVIND UTILAJELE, INSTALAŢIILE, ECHIPAMENTELE TEHNICE DE CARE DISPUNE OPERATORUL ECONOMIC PENTRU ÎNDEPLINIREA CORESPUNZĂTOARE A CONTRACTULUI DE LUCRĂRI</w:t>
      </w:r>
    </w:p>
    <w:p w:rsidR="00470627" w:rsidRPr="00470627" w:rsidRDefault="00470627" w:rsidP="00470627">
      <w:pPr>
        <w:suppressAutoHyphens/>
        <w:spacing w:line="240" w:lineRule="auto"/>
        <w:jc w:val="center"/>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center"/>
        <w:rPr>
          <w:rFonts w:eastAsia="Times New Roman" w:cs="Times New Roman"/>
          <w:szCs w:val="24"/>
          <w:lang w:val="ro-RO" w:eastAsia="ar-SA"/>
        </w:rPr>
      </w:pP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ab/>
        <w:t>Subsemnatul, reprezentant împuternicit al .........................................................</w:t>
      </w: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declar pe propria răspundere, sub sancţiunile aplicate faptei de fals în acte publice, că datele prezentate în tabelul anexat sunt reale.</w:t>
      </w:r>
    </w:p>
    <w:p w:rsidR="00470627" w:rsidRPr="00470627" w:rsidRDefault="00470627" w:rsidP="00470627">
      <w:pPr>
        <w:suppressAutoHyphens/>
        <w:spacing w:line="240" w:lineRule="auto"/>
        <w:rPr>
          <w:rFonts w:eastAsia="Times New Roman" w:cs="Times New Roman"/>
          <w:szCs w:val="24"/>
          <w:lang w:val="ro-RO" w:eastAsia="ar-SA"/>
        </w:rPr>
      </w:pP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ab/>
        <w:t>De asemenea, declar ca informatiile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470627" w:rsidRPr="00470627" w:rsidRDefault="00470627" w:rsidP="00470627">
      <w:pPr>
        <w:suppressAutoHyphens/>
        <w:spacing w:line="240" w:lineRule="auto"/>
        <w:rPr>
          <w:rFonts w:eastAsia="Times New Roman" w:cs="Times New Roman"/>
          <w:szCs w:val="24"/>
          <w:lang w:val="ro-RO" w:eastAsia="ar-SA"/>
        </w:rPr>
      </w:pP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ab/>
        <w:t>Subsemnatul autorizez prin prezenta orice instituţie, societate comercială, bancă, alte persoane juridice să furnizeze informaţii reprezentanţilor autorizaţi ai ....................................................................cu privire la orice aspect tehnic şi financiar</w:t>
      </w:r>
    </w:p>
    <w:p w:rsidR="00470627" w:rsidRPr="00470627" w:rsidRDefault="00470627" w:rsidP="00470627">
      <w:pPr>
        <w:suppressAutoHyphens/>
        <w:spacing w:line="240" w:lineRule="auto"/>
        <w:rPr>
          <w:rFonts w:eastAsia="Times New Roman" w:cs="Times New Roman"/>
          <w:sz w:val="20"/>
          <w:szCs w:val="20"/>
          <w:lang w:val="it-IT" w:eastAsia="ar-SA"/>
        </w:rPr>
      </w:pPr>
      <w:r w:rsidRPr="00470627">
        <w:rPr>
          <w:rFonts w:eastAsia="Times New Roman" w:cs="Times New Roman"/>
          <w:sz w:val="20"/>
          <w:szCs w:val="20"/>
          <w:lang w:val="ro-RO" w:eastAsia="ar-SA"/>
        </w:rPr>
        <w:t xml:space="preserve"> </w:t>
      </w:r>
      <w:r w:rsidRPr="00470627">
        <w:rPr>
          <w:rFonts w:eastAsia="Times New Roman" w:cs="Times New Roman"/>
          <w:sz w:val="20"/>
          <w:szCs w:val="20"/>
          <w:lang w:val="it-IT" w:eastAsia="ar-SA"/>
        </w:rPr>
        <w:t>(denumirea si adresa autorităţii contractante)</w:t>
      </w:r>
    </w:p>
    <w:p w:rsidR="00470627" w:rsidRPr="00470627" w:rsidRDefault="00470627" w:rsidP="00470627">
      <w:pPr>
        <w:suppressAutoHyphens/>
        <w:spacing w:line="240" w:lineRule="auto"/>
        <w:rPr>
          <w:rFonts w:eastAsia="Times New Roman" w:cs="Times New Roman"/>
          <w:szCs w:val="24"/>
          <w:lang w:val="it-IT" w:eastAsia="ar-SA"/>
        </w:rPr>
      </w:pPr>
      <w:r w:rsidRPr="00470627">
        <w:rPr>
          <w:rFonts w:eastAsia="Times New Roman" w:cs="Times New Roman"/>
          <w:szCs w:val="24"/>
          <w:lang w:val="it-IT" w:eastAsia="ar-SA"/>
        </w:rPr>
        <w:t>în legatură cu activitatea noastra.</w:t>
      </w:r>
    </w:p>
    <w:p w:rsidR="00470627" w:rsidRPr="00470627" w:rsidRDefault="00470627" w:rsidP="00470627">
      <w:pPr>
        <w:suppressAutoHyphens/>
        <w:spacing w:line="240" w:lineRule="auto"/>
        <w:rPr>
          <w:rFonts w:eastAsia="Times New Roman" w:cs="Times New Roman"/>
          <w:szCs w:val="24"/>
          <w:lang w:val="es-ES" w:eastAsia="ar-SA"/>
        </w:rPr>
      </w:pPr>
      <w:r w:rsidRPr="00470627">
        <w:rPr>
          <w:rFonts w:eastAsia="Times New Roman" w:cs="Times New Roman"/>
          <w:szCs w:val="24"/>
          <w:lang w:val="es-ES" w:eastAsia="ar-SA"/>
        </w:rPr>
        <w:tab/>
        <w:t>Prezenta declaraţie este valabilă până la data de ..............................................</w:t>
      </w:r>
    </w:p>
    <w:p w:rsidR="00470627" w:rsidRPr="00470627" w:rsidRDefault="00470627" w:rsidP="00470627">
      <w:pPr>
        <w:suppressAutoHyphens/>
        <w:spacing w:line="240" w:lineRule="auto"/>
        <w:rPr>
          <w:rFonts w:eastAsia="Times New Roman" w:cs="Times New Roman"/>
          <w:sz w:val="18"/>
          <w:szCs w:val="18"/>
          <w:lang w:val="pt-BR" w:eastAsia="ar-SA"/>
        </w:rPr>
      </w:pPr>
      <w:r w:rsidRPr="00470627">
        <w:rPr>
          <w:rFonts w:eastAsia="Times New Roman" w:cs="Times New Roman"/>
          <w:sz w:val="18"/>
          <w:szCs w:val="18"/>
          <w:lang w:val="es-ES" w:eastAsia="ar-SA"/>
        </w:rPr>
        <w:tab/>
      </w:r>
      <w:r w:rsidRPr="00470627">
        <w:rPr>
          <w:rFonts w:eastAsia="Times New Roman" w:cs="Times New Roman"/>
          <w:sz w:val="18"/>
          <w:szCs w:val="18"/>
          <w:lang w:val="es-ES" w:eastAsia="ar-SA"/>
        </w:rPr>
        <w:tab/>
      </w:r>
      <w:r w:rsidRPr="00470627">
        <w:rPr>
          <w:rFonts w:eastAsia="Times New Roman" w:cs="Times New Roman"/>
          <w:sz w:val="18"/>
          <w:szCs w:val="18"/>
          <w:lang w:val="es-ES" w:eastAsia="ar-SA"/>
        </w:rPr>
        <w:tab/>
      </w:r>
      <w:r w:rsidRPr="00470627">
        <w:rPr>
          <w:rFonts w:eastAsia="Times New Roman" w:cs="Times New Roman"/>
          <w:sz w:val="18"/>
          <w:szCs w:val="18"/>
          <w:lang w:val="es-ES" w:eastAsia="ar-SA"/>
        </w:rPr>
        <w:tab/>
      </w:r>
      <w:r w:rsidRPr="00470627">
        <w:rPr>
          <w:rFonts w:eastAsia="Times New Roman" w:cs="Times New Roman"/>
          <w:sz w:val="18"/>
          <w:szCs w:val="18"/>
          <w:lang w:val="es-ES" w:eastAsia="ar-SA"/>
        </w:rPr>
        <w:tab/>
        <w:t xml:space="preserve">          </w:t>
      </w:r>
      <w:r w:rsidRPr="00470627">
        <w:rPr>
          <w:rFonts w:eastAsia="Times New Roman" w:cs="Times New Roman"/>
          <w:sz w:val="18"/>
          <w:szCs w:val="18"/>
          <w:lang w:val="pt-BR" w:eastAsia="ar-SA"/>
        </w:rPr>
        <w:t>(se precizează data expirării perioadei de valabilitate a ofertei)</w:t>
      </w:r>
    </w:p>
    <w:p w:rsidR="00470627" w:rsidRPr="00470627" w:rsidRDefault="00470627" w:rsidP="00470627">
      <w:pPr>
        <w:suppressAutoHyphens/>
        <w:spacing w:line="240" w:lineRule="auto"/>
        <w:ind w:left="-360"/>
        <w:jc w:val="center"/>
        <w:rPr>
          <w:rFonts w:eastAsia="Times New Roman" w:cs="Times New Roman"/>
          <w:b/>
          <w:szCs w:val="24"/>
          <w:lang w:val="pt-BR" w:eastAsia="ar-SA"/>
        </w:rPr>
      </w:pPr>
    </w:p>
    <w:p w:rsidR="00470627" w:rsidRPr="00470627" w:rsidRDefault="00470627" w:rsidP="00470627">
      <w:pPr>
        <w:suppressAutoHyphens/>
        <w:spacing w:line="240" w:lineRule="auto"/>
        <w:ind w:left="-360"/>
        <w:jc w:val="center"/>
        <w:rPr>
          <w:rFonts w:eastAsia="Times New Roman" w:cs="Times New Roman"/>
          <w:b/>
          <w:szCs w:val="24"/>
          <w:lang w:val="ro-RO" w:eastAsia="ar-SA"/>
        </w:rPr>
      </w:pPr>
    </w:p>
    <w:p w:rsidR="00470627" w:rsidRPr="00470627" w:rsidRDefault="00470627" w:rsidP="00470627">
      <w:pPr>
        <w:suppressAutoHyphens/>
        <w:spacing w:line="240" w:lineRule="auto"/>
        <w:jc w:val="left"/>
        <w:rPr>
          <w:rFonts w:eastAsia="Times New Roman" w:cs="Times New Roman"/>
          <w:i/>
          <w:iCs/>
          <w:szCs w:val="24"/>
          <w:lang w:val="ro-RO" w:eastAsia="ar-SA"/>
        </w:rPr>
      </w:pPr>
      <w:r w:rsidRPr="00470627">
        <w:rPr>
          <w:rFonts w:eastAsia="Times New Roman" w:cs="Times New Roman"/>
          <w:i/>
          <w:szCs w:val="24"/>
          <w:lang w:val="ro-RO" w:eastAsia="ar-SA"/>
        </w:rPr>
        <w:tab/>
      </w:r>
      <w:r w:rsidRPr="00470627">
        <w:rPr>
          <w:rFonts w:eastAsia="Times New Roman" w:cs="Times New Roman"/>
          <w:i/>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t xml:space="preserve">     </w:t>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t xml:space="preserve">                       </w:t>
      </w:r>
      <w:r w:rsidRPr="00470627">
        <w:rPr>
          <w:rFonts w:eastAsia="Times New Roman" w:cs="Times New Roman"/>
          <w:i/>
          <w:iCs/>
          <w:szCs w:val="24"/>
          <w:lang w:val="ro-RO" w:eastAsia="ar-SA"/>
        </w:rPr>
        <w:t>Operator economic,</w:t>
      </w:r>
    </w:p>
    <w:p w:rsidR="00470627" w:rsidRPr="00470627" w:rsidRDefault="00470627" w:rsidP="00470627">
      <w:pPr>
        <w:suppressAutoHyphens/>
        <w:spacing w:line="240" w:lineRule="auto"/>
        <w:jc w:val="left"/>
        <w:rPr>
          <w:rFonts w:eastAsia="Times New Roman" w:cs="Times New Roman"/>
          <w:i/>
          <w:iCs/>
          <w:szCs w:val="24"/>
          <w:lang w:val="ro-RO" w:eastAsia="ar-SA"/>
        </w:rPr>
      </w:pP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t xml:space="preserve">                            </w:t>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t>...............................</w:t>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t xml:space="preserve">      </w:t>
      </w:r>
      <w:r w:rsidRPr="00470627">
        <w:rPr>
          <w:rFonts w:eastAsia="Times New Roman" w:cs="Times New Roman"/>
          <w:szCs w:val="24"/>
          <w:lang w:val="ro-RO" w:eastAsia="ar-SA"/>
        </w:rPr>
        <w:t xml:space="preserve">   (semnatura autorizată )</w:t>
      </w:r>
    </w:p>
    <w:p w:rsidR="00470627" w:rsidRPr="00470627" w:rsidRDefault="00470627" w:rsidP="00470627">
      <w:pPr>
        <w:suppressAutoHyphens/>
        <w:spacing w:line="240" w:lineRule="auto"/>
        <w:ind w:left="-120" w:right="-210" w:firstLine="120"/>
        <w:jc w:val="left"/>
        <w:rPr>
          <w:rFonts w:eastAsia="Times New Roman" w:cs="Times New Roman"/>
          <w:szCs w:val="24"/>
          <w:lang w:val="it-IT" w:eastAsia="ar-SA"/>
        </w:rPr>
      </w:pPr>
    </w:p>
    <w:p w:rsidR="00470627" w:rsidRPr="00470627" w:rsidRDefault="00470627" w:rsidP="00470627">
      <w:pPr>
        <w:suppressAutoHyphens/>
        <w:spacing w:line="240" w:lineRule="auto"/>
        <w:ind w:left="-120" w:right="-210" w:firstLine="120"/>
        <w:jc w:val="left"/>
        <w:rPr>
          <w:rFonts w:eastAsia="Times New Roman" w:cs="Times New Roman"/>
          <w:szCs w:val="24"/>
          <w:lang w:val="it-IT" w:eastAsia="ar-SA"/>
        </w:rPr>
      </w:pPr>
    </w:p>
    <w:p w:rsidR="00470627" w:rsidRPr="00470627" w:rsidRDefault="00470627" w:rsidP="00470627">
      <w:pPr>
        <w:suppressAutoHyphens/>
        <w:spacing w:line="240" w:lineRule="auto"/>
        <w:ind w:left="-120" w:right="-210" w:firstLine="120"/>
        <w:jc w:val="left"/>
        <w:rPr>
          <w:rFonts w:eastAsia="Times New Roman" w:cs="Times New Roman"/>
          <w:szCs w:val="24"/>
          <w:lang w:val="it-IT" w:eastAsia="ar-SA"/>
        </w:rPr>
      </w:pPr>
    </w:p>
    <w:p w:rsidR="00470627" w:rsidRPr="00470627" w:rsidRDefault="00470627" w:rsidP="00470627">
      <w:pPr>
        <w:suppressAutoHyphens/>
        <w:spacing w:line="240" w:lineRule="auto"/>
        <w:ind w:left="-120" w:right="-210" w:firstLine="120"/>
        <w:jc w:val="left"/>
        <w:rPr>
          <w:rFonts w:eastAsia="Times New Roman" w:cs="Times New Roman"/>
          <w:szCs w:val="24"/>
          <w:lang w:val="it-IT" w:eastAsia="ar-SA"/>
        </w:rPr>
      </w:pPr>
    </w:p>
    <w:p w:rsidR="00470627" w:rsidRPr="00470627" w:rsidRDefault="00470627" w:rsidP="00470627">
      <w:pPr>
        <w:suppressAutoHyphens/>
        <w:spacing w:line="240" w:lineRule="auto"/>
        <w:ind w:left="-120" w:right="-210" w:firstLine="120"/>
        <w:jc w:val="left"/>
        <w:rPr>
          <w:rFonts w:eastAsia="Times New Roman" w:cs="Times New Roman"/>
          <w:szCs w:val="24"/>
          <w:lang w:val="it-IT" w:eastAsia="ar-SA"/>
        </w:rPr>
      </w:pPr>
    </w:p>
    <w:p w:rsidR="00470627" w:rsidRPr="00470627" w:rsidRDefault="00470627" w:rsidP="00470627">
      <w:pPr>
        <w:suppressAutoHyphens/>
        <w:spacing w:line="240" w:lineRule="auto"/>
        <w:ind w:left="-120" w:right="-210" w:firstLine="120"/>
        <w:jc w:val="left"/>
        <w:rPr>
          <w:rFonts w:eastAsia="Times New Roman" w:cs="Times New Roman"/>
          <w:szCs w:val="24"/>
          <w:lang w:val="it-IT" w:eastAsia="ar-SA"/>
        </w:rPr>
      </w:pPr>
    </w:p>
    <w:p w:rsidR="00470627" w:rsidRPr="00470627" w:rsidRDefault="00470627" w:rsidP="00470627">
      <w:pPr>
        <w:suppressAutoHyphens/>
        <w:spacing w:line="240" w:lineRule="auto"/>
        <w:ind w:left="-120" w:right="-210" w:firstLine="120"/>
        <w:jc w:val="left"/>
        <w:rPr>
          <w:rFonts w:eastAsia="Times New Roman" w:cs="Times New Roman"/>
          <w:szCs w:val="24"/>
          <w:lang w:val="it-IT" w:eastAsia="ar-SA"/>
        </w:rPr>
      </w:pPr>
    </w:p>
    <w:p w:rsidR="00470627" w:rsidRPr="00470627" w:rsidRDefault="00470627" w:rsidP="00470627">
      <w:pPr>
        <w:suppressAutoHyphens/>
        <w:spacing w:line="240" w:lineRule="auto"/>
        <w:ind w:left="-120" w:right="-210" w:firstLine="120"/>
        <w:jc w:val="left"/>
        <w:rPr>
          <w:rFonts w:eastAsia="Times New Roman" w:cs="Times New Roman"/>
          <w:szCs w:val="24"/>
          <w:lang w:val="it-IT" w:eastAsia="ar-SA"/>
        </w:rPr>
      </w:pPr>
    </w:p>
    <w:p w:rsidR="00470627" w:rsidRPr="00470627" w:rsidRDefault="00470627" w:rsidP="00470627">
      <w:pPr>
        <w:suppressAutoHyphens/>
        <w:spacing w:line="240" w:lineRule="auto"/>
        <w:ind w:left="-120" w:right="-210" w:firstLine="120"/>
        <w:jc w:val="left"/>
        <w:rPr>
          <w:rFonts w:eastAsia="Times New Roman" w:cs="Times New Roman"/>
          <w:szCs w:val="24"/>
          <w:lang w:val="it-IT" w:eastAsia="ar-SA"/>
        </w:rPr>
      </w:pPr>
    </w:p>
    <w:p w:rsidR="00470627" w:rsidRPr="00470627" w:rsidRDefault="00470627" w:rsidP="00470627">
      <w:pPr>
        <w:suppressAutoHyphens/>
        <w:spacing w:line="240" w:lineRule="auto"/>
        <w:ind w:left="-120" w:right="-210" w:firstLine="120"/>
        <w:jc w:val="left"/>
        <w:rPr>
          <w:rFonts w:eastAsia="Times New Roman" w:cs="Times New Roman"/>
          <w:szCs w:val="24"/>
          <w:lang w:val="it-IT" w:eastAsia="ar-SA"/>
        </w:rPr>
      </w:pPr>
    </w:p>
    <w:p w:rsidR="00470627" w:rsidRPr="00470627" w:rsidRDefault="00470627" w:rsidP="00470627">
      <w:pPr>
        <w:suppressAutoHyphens/>
        <w:spacing w:line="240" w:lineRule="auto"/>
        <w:ind w:left="-360"/>
        <w:jc w:val="center"/>
        <w:rPr>
          <w:rFonts w:eastAsia="Times New Roman" w:cs="Times New Roman"/>
          <w:b/>
          <w:sz w:val="28"/>
          <w:szCs w:val="28"/>
          <w:lang w:val="ro-RO" w:eastAsia="ar-SA"/>
        </w:rPr>
      </w:pPr>
      <w:r w:rsidRPr="00470627">
        <w:rPr>
          <w:rFonts w:eastAsia="Times New Roman" w:cs="Times New Roman"/>
          <w:b/>
          <w:sz w:val="28"/>
          <w:szCs w:val="28"/>
          <w:lang w:val="ro-RO" w:eastAsia="ar-SA"/>
        </w:rPr>
        <w:t>LISTA</w:t>
      </w:r>
    </w:p>
    <w:p w:rsidR="00470627" w:rsidRPr="00470627" w:rsidRDefault="00470627" w:rsidP="00470627">
      <w:pPr>
        <w:suppressAutoHyphens/>
        <w:spacing w:line="240" w:lineRule="auto"/>
        <w:ind w:left="-360"/>
        <w:jc w:val="center"/>
        <w:rPr>
          <w:rFonts w:eastAsia="Times New Roman" w:cs="Times New Roman"/>
          <w:sz w:val="28"/>
          <w:szCs w:val="28"/>
          <w:lang w:val="ro-RO" w:eastAsia="ar-SA"/>
        </w:rPr>
      </w:pPr>
      <w:r w:rsidRPr="00470627">
        <w:rPr>
          <w:rFonts w:eastAsia="Times New Roman" w:cs="Times New Roman"/>
          <w:sz w:val="28"/>
          <w:szCs w:val="28"/>
          <w:lang w:val="ro-RO" w:eastAsia="ar-SA"/>
        </w:rPr>
        <w:t>cuprinzând cantitătile de utilaje, instalaţii şi echipamente tehnice</w:t>
      </w:r>
    </w:p>
    <w:p w:rsidR="00470627" w:rsidRPr="00470627" w:rsidRDefault="00470627" w:rsidP="00470627">
      <w:pPr>
        <w:suppressAutoHyphens/>
        <w:spacing w:line="240" w:lineRule="auto"/>
        <w:ind w:left="-360"/>
        <w:jc w:val="left"/>
        <w:rPr>
          <w:rFonts w:eastAsia="Times New Roman" w:cs="Times New Roman"/>
          <w:szCs w:val="24"/>
          <w:lang w:val="ro-RO" w:eastAsia="ar-SA"/>
        </w:rPr>
      </w:pPr>
    </w:p>
    <w:p w:rsidR="00470627" w:rsidRPr="00470627" w:rsidRDefault="00470627" w:rsidP="00470627">
      <w:pPr>
        <w:suppressAutoHyphens/>
        <w:spacing w:line="240" w:lineRule="auto"/>
        <w:ind w:left="-360"/>
        <w:jc w:val="left"/>
        <w:rPr>
          <w:rFonts w:eastAsia="Times New Roman" w:cs="Times New Roman"/>
          <w:szCs w:val="24"/>
          <w:lang w:val="ro-RO" w:eastAsia="ar-SA"/>
        </w:rPr>
      </w:pPr>
    </w:p>
    <w:p w:rsidR="00470627" w:rsidRPr="00470627" w:rsidRDefault="00470627" w:rsidP="00470627">
      <w:pPr>
        <w:suppressAutoHyphens/>
        <w:spacing w:line="240" w:lineRule="auto"/>
        <w:ind w:left="-360"/>
        <w:jc w:val="left"/>
        <w:rPr>
          <w:rFonts w:eastAsia="Times New Roman" w:cs="Times New Roman"/>
          <w:sz w:val="18"/>
          <w:szCs w:val="18"/>
          <w:lang w:val="ro-RO" w:eastAsia="ar-SA"/>
        </w:rPr>
      </w:pPr>
    </w:p>
    <w:p w:rsidR="00470627" w:rsidRPr="00470627" w:rsidRDefault="00470627" w:rsidP="00470627">
      <w:pPr>
        <w:suppressAutoHyphens/>
        <w:spacing w:line="240" w:lineRule="auto"/>
        <w:ind w:left="-360"/>
        <w:jc w:val="left"/>
        <w:rPr>
          <w:rFonts w:eastAsia="Times New Roman" w:cs="Times New Roman"/>
          <w:sz w:val="18"/>
          <w:szCs w:val="18"/>
          <w:lang w:val="ro-RO" w:eastAsia="ar-SA"/>
        </w:rPr>
      </w:pPr>
    </w:p>
    <w:tbl>
      <w:tblPr>
        <w:tblW w:w="0" w:type="auto"/>
        <w:tblInd w:w="-10" w:type="dxa"/>
        <w:tblLayout w:type="fixed"/>
        <w:tblLook w:val="04A0" w:firstRow="1" w:lastRow="0" w:firstColumn="1" w:lastColumn="0" w:noHBand="0" w:noVBand="1"/>
      </w:tblPr>
      <w:tblGrid>
        <w:gridCol w:w="871"/>
        <w:gridCol w:w="3474"/>
        <w:gridCol w:w="798"/>
        <w:gridCol w:w="1404"/>
        <w:gridCol w:w="2064"/>
        <w:gridCol w:w="1869"/>
      </w:tblGrid>
      <w:tr w:rsidR="00470627" w:rsidRPr="00470627" w:rsidTr="00470627">
        <w:trPr>
          <w:cantSplit/>
          <w:trHeight w:hRule="exact" w:val="286"/>
        </w:trPr>
        <w:tc>
          <w:tcPr>
            <w:tcW w:w="871" w:type="dxa"/>
            <w:vMerge w:val="restart"/>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Nr.crt.</w:t>
            </w:r>
          </w:p>
        </w:tc>
        <w:tc>
          <w:tcPr>
            <w:tcW w:w="3474" w:type="dxa"/>
            <w:vMerge w:val="restart"/>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Denumire utilaj/echipament/instalaţie</w:t>
            </w:r>
          </w:p>
        </w:tc>
        <w:tc>
          <w:tcPr>
            <w:tcW w:w="798" w:type="dxa"/>
            <w:vMerge w:val="restart"/>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U.M.</w:t>
            </w:r>
          </w:p>
        </w:tc>
        <w:tc>
          <w:tcPr>
            <w:tcW w:w="1404" w:type="dxa"/>
            <w:vMerge w:val="restart"/>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center"/>
              <w:rPr>
                <w:rFonts w:eastAsia="Times New Roman" w:cs="Times New Roman"/>
                <w:szCs w:val="24"/>
                <w:lang w:val="ro-RO" w:eastAsia="ar-SA"/>
              </w:rPr>
            </w:pPr>
            <w:r w:rsidRPr="00470627">
              <w:rPr>
                <w:rFonts w:eastAsia="Times New Roman" w:cs="Times New Roman"/>
                <w:szCs w:val="24"/>
                <w:lang w:val="ro-RO" w:eastAsia="ar-SA"/>
              </w:rPr>
              <w:t>Cantitate</w:t>
            </w:r>
          </w:p>
        </w:tc>
        <w:tc>
          <w:tcPr>
            <w:tcW w:w="3933" w:type="dxa"/>
            <w:gridSpan w:val="2"/>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jc w:val="center"/>
              <w:rPr>
                <w:rFonts w:eastAsia="Times New Roman" w:cs="Times New Roman"/>
                <w:szCs w:val="24"/>
                <w:lang w:val="ro-RO" w:eastAsia="ar-SA"/>
              </w:rPr>
            </w:pPr>
            <w:r w:rsidRPr="00470627">
              <w:rPr>
                <w:rFonts w:eastAsia="Times New Roman" w:cs="Times New Roman"/>
                <w:szCs w:val="24"/>
                <w:lang w:val="ro-RO" w:eastAsia="ar-SA"/>
              </w:rPr>
              <w:t>Forma de deţinere</w:t>
            </w:r>
          </w:p>
        </w:tc>
      </w:tr>
      <w:tr w:rsidR="00470627" w:rsidRPr="00470627" w:rsidTr="00470627">
        <w:trPr>
          <w:cantSplit/>
        </w:trPr>
        <w:tc>
          <w:tcPr>
            <w:tcW w:w="871" w:type="dxa"/>
            <w:vMerge/>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pacing w:line="240" w:lineRule="auto"/>
              <w:jc w:val="left"/>
              <w:rPr>
                <w:rFonts w:eastAsia="Times New Roman" w:cs="Times New Roman"/>
                <w:szCs w:val="24"/>
                <w:lang w:val="ro-RO" w:eastAsia="ar-SA"/>
              </w:rPr>
            </w:pPr>
          </w:p>
        </w:tc>
        <w:tc>
          <w:tcPr>
            <w:tcW w:w="3474" w:type="dxa"/>
            <w:vMerge/>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pacing w:line="240" w:lineRule="auto"/>
              <w:jc w:val="left"/>
              <w:rPr>
                <w:rFonts w:eastAsia="Times New Roman" w:cs="Times New Roman"/>
                <w:szCs w:val="24"/>
                <w:lang w:val="ro-RO" w:eastAsia="ar-SA"/>
              </w:rPr>
            </w:pPr>
          </w:p>
        </w:tc>
        <w:tc>
          <w:tcPr>
            <w:tcW w:w="798" w:type="dxa"/>
            <w:vMerge/>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pacing w:line="240" w:lineRule="auto"/>
              <w:jc w:val="left"/>
              <w:rPr>
                <w:rFonts w:eastAsia="Times New Roman" w:cs="Times New Roman"/>
                <w:szCs w:val="24"/>
                <w:lang w:val="ro-RO" w:eastAsia="ar-SA"/>
              </w:rPr>
            </w:pPr>
          </w:p>
        </w:tc>
        <w:tc>
          <w:tcPr>
            <w:tcW w:w="1404" w:type="dxa"/>
            <w:vMerge/>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pacing w:line="240" w:lineRule="auto"/>
              <w:jc w:val="left"/>
              <w:rPr>
                <w:rFonts w:eastAsia="Times New Roman" w:cs="Times New Roman"/>
                <w:szCs w:val="24"/>
                <w:lang w:val="ro-RO" w:eastAsia="ar-SA"/>
              </w:rPr>
            </w:pPr>
          </w:p>
        </w:tc>
        <w:tc>
          <w:tcPr>
            <w:tcW w:w="2064"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center"/>
              <w:rPr>
                <w:rFonts w:eastAsia="Times New Roman" w:cs="Times New Roman"/>
                <w:szCs w:val="24"/>
                <w:lang w:val="ro-RO" w:eastAsia="ar-SA"/>
              </w:rPr>
            </w:pPr>
            <w:r w:rsidRPr="00470627">
              <w:rPr>
                <w:rFonts w:eastAsia="Times New Roman" w:cs="Times New Roman"/>
                <w:szCs w:val="24"/>
                <w:lang w:val="ro-RO" w:eastAsia="ar-SA"/>
              </w:rPr>
              <w:t>Proprietate</w:t>
            </w:r>
          </w:p>
        </w:tc>
        <w:tc>
          <w:tcPr>
            <w:tcW w:w="1869" w:type="dxa"/>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jc w:val="center"/>
              <w:rPr>
                <w:rFonts w:eastAsia="Times New Roman" w:cs="Times New Roman"/>
                <w:szCs w:val="24"/>
                <w:lang w:val="ro-RO" w:eastAsia="ar-SA"/>
              </w:rPr>
            </w:pPr>
            <w:r w:rsidRPr="00470627">
              <w:rPr>
                <w:rFonts w:eastAsia="Times New Roman" w:cs="Times New Roman"/>
                <w:szCs w:val="24"/>
                <w:lang w:val="ro-RO" w:eastAsia="ar-SA"/>
              </w:rPr>
              <w:t>În chirie</w:t>
            </w:r>
          </w:p>
        </w:tc>
      </w:tr>
      <w:tr w:rsidR="00470627" w:rsidRPr="00470627" w:rsidTr="00470627">
        <w:tc>
          <w:tcPr>
            <w:tcW w:w="871"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1.</w:t>
            </w:r>
          </w:p>
        </w:tc>
        <w:tc>
          <w:tcPr>
            <w:tcW w:w="3474"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left"/>
              <w:rPr>
                <w:rFonts w:eastAsia="Times New Roman" w:cs="Times New Roman"/>
                <w:szCs w:val="24"/>
                <w:lang w:val="ro-RO" w:eastAsia="ar-SA"/>
              </w:rPr>
            </w:pPr>
          </w:p>
        </w:tc>
        <w:tc>
          <w:tcPr>
            <w:tcW w:w="798"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left"/>
              <w:rPr>
                <w:rFonts w:eastAsia="Times New Roman" w:cs="Times New Roman"/>
                <w:szCs w:val="24"/>
                <w:lang w:val="ro-RO" w:eastAsia="ar-SA"/>
              </w:rPr>
            </w:pPr>
          </w:p>
        </w:tc>
        <w:tc>
          <w:tcPr>
            <w:tcW w:w="1404"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left"/>
              <w:rPr>
                <w:rFonts w:eastAsia="Times New Roman" w:cs="Times New Roman"/>
                <w:szCs w:val="24"/>
                <w:lang w:val="ro-RO" w:eastAsia="ar-SA"/>
              </w:rPr>
            </w:pPr>
          </w:p>
        </w:tc>
        <w:tc>
          <w:tcPr>
            <w:tcW w:w="2064"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left"/>
              <w:rPr>
                <w:rFonts w:eastAsia="Times New Roman" w:cs="Times New Roman"/>
                <w:szCs w:val="24"/>
                <w:lang w:val="ro-RO" w:eastAsia="ar-SA"/>
              </w:rPr>
            </w:pPr>
          </w:p>
        </w:tc>
        <w:tc>
          <w:tcPr>
            <w:tcW w:w="1869" w:type="dxa"/>
            <w:tcBorders>
              <w:top w:val="single" w:sz="4" w:space="0" w:color="000000"/>
              <w:left w:val="single" w:sz="4" w:space="0" w:color="000000"/>
              <w:bottom w:val="single" w:sz="4" w:space="0" w:color="000000"/>
              <w:right w:val="single" w:sz="4" w:space="0" w:color="000000"/>
            </w:tcBorders>
          </w:tcPr>
          <w:p w:rsidR="00470627" w:rsidRPr="00470627" w:rsidRDefault="00470627" w:rsidP="00470627">
            <w:pPr>
              <w:suppressAutoHyphens/>
              <w:snapToGrid w:val="0"/>
              <w:spacing w:line="240" w:lineRule="auto"/>
              <w:jc w:val="left"/>
              <w:rPr>
                <w:rFonts w:eastAsia="Times New Roman" w:cs="Times New Roman"/>
                <w:szCs w:val="24"/>
                <w:lang w:val="ro-RO" w:eastAsia="ar-SA"/>
              </w:rPr>
            </w:pPr>
          </w:p>
        </w:tc>
      </w:tr>
      <w:tr w:rsidR="00470627" w:rsidRPr="00470627" w:rsidTr="00470627">
        <w:tc>
          <w:tcPr>
            <w:tcW w:w="871"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2.</w:t>
            </w:r>
          </w:p>
        </w:tc>
        <w:tc>
          <w:tcPr>
            <w:tcW w:w="3474"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left"/>
              <w:rPr>
                <w:rFonts w:eastAsia="Times New Roman" w:cs="Times New Roman"/>
                <w:szCs w:val="24"/>
                <w:lang w:val="ro-RO" w:eastAsia="ar-SA"/>
              </w:rPr>
            </w:pPr>
          </w:p>
        </w:tc>
        <w:tc>
          <w:tcPr>
            <w:tcW w:w="798"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left"/>
              <w:rPr>
                <w:rFonts w:eastAsia="Times New Roman" w:cs="Times New Roman"/>
                <w:szCs w:val="24"/>
                <w:lang w:val="ro-RO" w:eastAsia="ar-SA"/>
              </w:rPr>
            </w:pPr>
          </w:p>
        </w:tc>
        <w:tc>
          <w:tcPr>
            <w:tcW w:w="1404"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left"/>
              <w:rPr>
                <w:rFonts w:eastAsia="Times New Roman" w:cs="Times New Roman"/>
                <w:szCs w:val="24"/>
                <w:lang w:val="ro-RO" w:eastAsia="ar-SA"/>
              </w:rPr>
            </w:pPr>
          </w:p>
        </w:tc>
        <w:tc>
          <w:tcPr>
            <w:tcW w:w="2064"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left"/>
              <w:rPr>
                <w:rFonts w:eastAsia="Times New Roman" w:cs="Times New Roman"/>
                <w:szCs w:val="24"/>
                <w:lang w:val="ro-RO" w:eastAsia="ar-SA"/>
              </w:rPr>
            </w:pPr>
          </w:p>
        </w:tc>
        <w:tc>
          <w:tcPr>
            <w:tcW w:w="1869" w:type="dxa"/>
            <w:tcBorders>
              <w:top w:val="single" w:sz="4" w:space="0" w:color="000000"/>
              <w:left w:val="single" w:sz="4" w:space="0" w:color="000000"/>
              <w:bottom w:val="single" w:sz="4" w:space="0" w:color="000000"/>
              <w:right w:val="single" w:sz="4" w:space="0" w:color="000000"/>
            </w:tcBorders>
          </w:tcPr>
          <w:p w:rsidR="00470627" w:rsidRPr="00470627" w:rsidRDefault="00470627" w:rsidP="00470627">
            <w:pPr>
              <w:suppressAutoHyphens/>
              <w:snapToGrid w:val="0"/>
              <w:spacing w:line="240" w:lineRule="auto"/>
              <w:jc w:val="left"/>
              <w:rPr>
                <w:rFonts w:eastAsia="Times New Roman" w:cs="Times New Roman"/>
                <w:szCs w:val="24"/>
                <w:lang w:val="ro-RO" w:eastAsia="ar-SA"/>
              </w:rPr>
            </w:pPr>
          </w:p>
        </w:tc>
      </w:tr>
    </w:tbl>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i/>
          <w:iCs/>
          <w:szCs w:val="24"/>
          <w:lang w:val="ro-RO" w:eastAsia="ar-SA"/>
        </w:rPr>
      </w:pPr>
      <w:r w:rsidRPr="00470627">
        <w:rPr>
          <w:rFonts w:eastAsia="Times New Roman" w:cs="Times New Roman"/>
          <w:szCs w:val="24"/>
          <w:lang w:val="ro-RO" w:eastAsia="ar-SA"/>
        </w:rPr>
        <w:tab/>
      </w:r>
      <w:r w:rsidRPr="00470627">
        <w:rPr>
          <w:rFonts w:eastAsia="Times New Roman" w:cs="Times New Roman"/>
          <w:i/>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t xml:space="preserve">     </w:t>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t xml:space="preserve">                                                                </w:t>
      </w:r>
      <w:r w:rsidRPr="00470627">
        <w:rPr>
          <w:rFonts w:eastAsia="Times New Roman" w:cs="Times New Roman"/>
          <w:i/>
          <w:iCs/>
          <w:szCs w:val="24"/>
          <w:lang w:val="ro-RO" w:eastAsia="ar-SA"/>
        </w:rPr>
        <w:t>Operator economic,</w:t>
      </w:r>
    </w:p>
    <w:p w:rsidR="00470627" w:rsidRPr="00470627" w:rsidRDefault="00470627" w:rsidP="00470627">
      <w:pPr>
        <w:suppressAutoHyphens/>
        <w:spacing w:line="240" w:lineRule="auto"/>
        <w:jc w:val="left"/>
        <w:rPr>
          <w:rFonts w:eastAsia="Times New Roman" w:cs="Times New Roman"/>
          <w:i/>
          <w:iCs/>
          <w:szCs w:val="24"/>
          <w:lang w:val="ro-RO" w:eastAsia="ar-SA"/>
        </w:rPr>
      </w:pP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t xml:space="preserve">                            </w:t>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t>...............................</w:t>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r>
      <w:r w:rsidRPr="00470627">
        <w:rPr>
          <w:rFonts w:eastAsia="Times New Roman" w:cs="Times New Roman"/>
          <w:i/>
          <w:iCs/>
          <w:szCs w:val="24"/>
          <w:lang w:val="ro-RO" w:eastAsia="ar-SA"/>
        </w:rPr>
        <w:tab/>
        <w:t xml:space="preserve">      </w:t>
      </w:r>
      <w:r w:rsidRPr="00470627">
        <w:rPr>
          <w:rFonts w:eastAsia="Times New Roman" w:cs="Times New Roman"/>
          <w:szCs w:val="24"/>
          <w:lang w:val="ro-RO" w:eastAsia="ar-SA"/>
        </w:rPr>
        <w:t xml:space="preserve">   (semnatura autorizată )</w:t>
      </w:r>
    </w:p>
    <w:p w:rsidR="00470627" w:rsidRPr="00470627" w:rsidRDefault="00470627" w:rsidP="00470627">
      <w:pPr>
        <w:suppressAutoHyphens/>
        <w:autoSpaceDE w:val="0"/>
        <w:autoSpaceDN w:val="0"/>
        <w:adjustRightInd w:val="0"/>
        <w:spacing w:line="240" w:lineRule="auto"/>
        <w:jc w:val="center"/>
        <w:rPr>
          <w:rFonts w:eastAsia="Times New Roman" w:cs="Times New Roman"/>
          <w:i/>
          <w:szCs w:val="24"/>
          <w:lang w:val="it-IT" w:eastAsia="ar-SA"/>
        </w:rPr>
      </w:pPr>
    </w:p>
    <w:p w:rsidR="00470627" w:rsidRPr="00470627" w:rsidRDefault="00470627" w:rsidP="00470627">
      <w:pPr>
        <w:suppressAutoHyphens/>
        <w:spacing w:line="240" w:lineRule="auto"/>
        <w:ind w:left="-120" w:right="-210" w:firstLine="120"/>
        <w:jc w:val="right"/>
        <w:rPr>
          <w:rFonts w:eastAsia="Times New Roman" w:cs="Times New Roman"/>
          <w:szCs w:val="24"/>
          <w:lang w:val="it-IT"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r w:rsidRPr="00470627">
        <w:rPr>
          <w:rFonts w:eastAsia="Times New Roman" w:cs="Times New Roman"/>
          <w:i/>
          <w:iCs/>
          <w:szCs w:val="24"/>
          <w:lang w:val="ro-RO" w:eastAsia="ar-SA"/>
        </w:rPr>
        <w:tab/>
      </w: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p>
    <w:p w:rsidR="00470627" w:rsidRPr="00470627" w:rsidRDefault="00470627" w:rsidP="00470627">
      <w:pPr>
        <w:suppressAutoHyphens/>
        <w:spacing w:line="240" w:lineRule="auto"/>
        <w:ind w:left="-360"/>
        <w:jc w:val="left"/>
        <w:rPr>
          <w:rFonts w:eastAsia="Times New Roman" w:cs="Times New Roman"/>
          <w:i/>
          <w:iCs/>
          <w:szCs w:val="24"/>
          <w:lang w:val="ro-RO" w:eastAsia="ar-SA"/>
        </w:rPr>
      </w:pPr>
    </w:p>
    <w:p w:rsidR="00470627" w:rsidRPr="00470627" w:rsidRDefault="00470627" w:rsidP="00470627">
      <w:pPr>
        <w:suppressAutoHyphens/>
        <w:spacing w:line="240" w:lineRule="auto"/>
        <w:jc w:val="left"/>
        <w:rPr>
          <w:rFonts w:eastAsia="Times New Roman" w:cs="Times New Roman"/>
          <w:i/>
          <w:iCs/>
          <w:szCs w:val="24"/>
          <w:lang w:val="ro-RO" w:eastAsia="ar-SA"/>
        </w:rPr>
      </w:pPr>
    </w:p>
    <w:p w:rsidR="00470627" w:rsidRPr="00470627" w:rsidRDefault="00470627" w:rsidP="00470627">
      <w:pPr>
        <w:suppressAutoHyphens/>
        <w:spacing w:line="240" w:lineRule="auto"/>
        <w:rPr>
          <w:rFonts w:eastAsia="Times New Roman" w:cs="Times New Roman"/>
          <w:sz w:val="28"/>
          <w:szCs w:val="28"/>
          <w:lang w:val="ro-RO" w:eastAsia="ar-SA"/>
        </w:rPr>
      </w:pPr>
    </w:p>
    <w:p w:rsidR="00470627" w:rsidRPr="00470627" w:rsidRDefault="00470627" w:rsidP="00470627">
      <w:pPr>
        <w:suppressAutoHyphens/>
        <w:spacing w:line="240" w:lineRule="auto"/>
        <w:jc w:val="right"/>
        <w:rPr>
          <w:rFonts w:eastAsia="Times New Roman" w:cs="Times New Roman"/>
          <w:b/>
          <w:bCs/>
          <w:i/>
          <w:szCs w:val="24"/>
          <w:lang w:val="es-ES" w:eastAsia="ar-SA"/>
        </w:rPr>
      </w:pPr>
      <w:r w:rsidRPr="00470627">
        <w:rPr>
          <w:rFonts w:eastAsia="Times New Roman" w:cs="Times New Roman"/>
          <w:b/>
          <w:bCs/>
          <w:i/>
          <w:szCs w:val="24"/>
          <w:lang w:val="es-ES" w:eastAsia="ar-SA"/>
        </w:rPr>
        <w:t>Formularul 9</w:t>
      </w:r>
    </w:p>
    <w:p w:rsidR="00470627" w:rsidRPr="00470627" w:rsidRDefault="00470627" w:rsidP="00470627">
      <w:pPr>
        <w:suppressAutoHyphens/>
        <w:spacing w:line="240" w:lineRule="auto"/>
        <w:jc w:val="left"/>
        <w:rPr>
          <w:rFonts w:eastAsia="Times New Roman" w:cs="Times New Roman"/>
          <w:bCs/>
          <w:i/>
          <w:szCs w:val="24"/>
          <w:lang w:val="es-ES" w:eastAsia="ar-SA"/>
        </w:rPr>
      </w:pPr>
      <w:r w:rsidRPr="00470627">
        <w:rPr>
          <w:rFonts w:eastAsia="Times New Roman" w:cs="Times New Roman"/>
          <w:bCs/>
          <w:i/>
          <w:szCs w:val="24"/>
          <w:lang w:val="es-ES" w:eastAsia="ar-SA"/>
        </w:rPr>
        <w:t xml:space="preserve">OPERATOR ECONOMIC                                                                         </w:t>
      </w:r>
    </w:p>
    <w:p w:rsidR="00470627" w:rsidRPr="00470627" w:rsidRDefault="00470627" w:rsidP="00470627">
      <w:pPr>
        <w:suppressAutoHyphens/>
        <w:spacing w:line="240" w:lineRule="auto"/>
        <w:jc w:val="left"/>
        <w:rPr>
          <w:rFonts w:eastAsia="Times New Roman" w:cs="Times New Roman"/>
          <w:b/>
          <w:bCs/>
          <w:szCs w:val="24"/>
          <w:lang w:val="es-ES" w:eastAsia="ar-SA"/>
        </w:rPr>
      </w:pPr>
      <w:r w:rsidRPr="00470627">
        <w:rPr>
          <w:rFonts w:eastAsia="Times New Roman" w:cs="Times New Roman"/>
          <w:b/>
          <w:bCs/>
          <w:szCs w:val="24"/>
          <w:lang w:val="es-ES" w:eastAsia="ar-SA"/>
        </w:rPr>
        <w:t>……………………………</w:t>
      </w:r>
    </w:p>
    <w:p w:rsidR="00470627" w:rsidRPr="00470627" w:rsidRDefault="00470627" w:rsidP="00470627">
      <w:pPr>
        <w:suppressAutoHyphens/>
        <w:spacing w:line="240" w:lineRule="auto"/>
        <w:jc w:val="center"/>
        <w:rPr>
          <w:rFonts w:eastAsia="Times New Roman" w:cs="Times New Roman"/>
          <w:b/>
          <w:bCs/>
          <w:szCs w:val="24"/>
          <w:lang w:val="es-ES" w:eastAsia="ar-SA"/>
        </w:rPr>
      </w:pPr>
    </w:p>
    <w:p w:rsidR="00470627" w:rsidRPr="00470627" w:rsidRDefault="00470627" w:rsidP="00470627">
      <w:pPr>
        <w:suppressAutoHyphens/>
        <w:spacing w:line="240" w:lineRule="auto"/>
        <w:jc w:val="center"/>
        <w:rPr>
          <w:rFonts w:eastAsia="Times New Roman" w:cs="Times New Roman"/>
          <w:b/>
          <w:bCs/>
          <w:szCs w:val="24"/>
          <w:lang w:val="es-ES" w:eastAsia="ar-SA"/>
        </w:rPr>
      </w:pPr>
    </w:p>
    <w:p w:rsidR="00470627" w:rsidRPr="00470627" w:rsidRDefault="00470627" w:rsidP="00470627">
      <w:pPr>
        <w:suppressAutoHyphens/>
        <w:spacing w:line="240" w:lineRule="auto"/>
        <w:jc w:val="center"/>
        <w:rPr>
          <w:rFonts w:eastAsia="Times New Roman" w:cs="Times New Roman"/>
          <w:b/>
          <w:bCs/>
          <w:szCs w:val="24"/>
          <w:lang w:val="es-ES" w:eastAsia="ar-SA"/>
        </w:rPr>
      </w:pPr>
    </w:p>
    <w:p w:rsidR="00470627" w:rsidRPr="00470627" w:rsidRDefault="00470627" w:rsidP="00470627">
      <w:pPr>
        <w:suppressAutoHyphens/>
        <w:spacing w:line="240" w:lineRule="auto"/>
        <w:jc w:val="center"/>
        <w:rPr>
          <w:rFonts w:eastAsia="Times New Roman" w:cs="Times New Roman"/>
          <w:b/>
          <w:bCs/>
          <w:szCs w:val="24"/>
          <w:lang w:val="es-ES" w:eastAsia="ar-SA"/>
        </w:rPr>
      </w:pPr>
    </w:p>
    <w:p w:rsidR="00470627" w:rsidRPr="00470627" w:rsidRDefault="00470627" w:rsidP="00470627">
      <w:pPr>
        <w:suppressAutoHyphens/>
        <w:spacing w:line="240" w:lineRule="auto"/>
        <w:jc w:val="center"/>
        <w:rPr>
          <w:rFonts w:eastAsia="Times New Roman" w:cs="Times New Roman"/>
          <w:b/>
          <w:bCs/>
          <w:szCs w:val="24"/>
          <w:lang w:val="es-ES" w:eastAsia="ar-SA"/>
        </w:rPr>
      </w:pPr>
      <w:r w:rsidRPr="00470627">
        <w:rPr>
          <w:rFonts w:eastAsia="Times New Roman" w:cs="Times New Roman"/>
          <w:b/>
          <w:bCs/>
          <w:szCs w:val="24"/>
          <w:lang w:val="es-ES" w:eastAsia="ar-SA"/>
        </w:rPr>
        <w:t>DECLARAŢIE PRIVIND EFECTIVELE MEDII ANUALE ALE PERSONALULUI ANGAJAT ŞI AL CADRELOR DE CONDUCERE</w:t>
      </w:r>
    </w:p>
    <w:p w:rsidR="00470627" w:rsidRPr="00470627" w:rsidRDefault="00470627" w:rsidP="00470627">
      <w:pPr>
        <w:suppressAutoHyphens/>
        <w:spacing w:line="240" w:lineRule="auto"/>
        <w:ind w:left="1440" w:firstLine="720"/>
        <w:jc w:val="left"/>
        <w:rPr>
          <w:rFonts w:eastAsia="Times New Roman" w:cs="Times New Roman"/>
          <w:b/>
          <w:bCs/>
          <w:szCs w:val="24"/>
          <w:lang w:val="es-ES" w:eastAsia="ar-SA"/>
        </w:rPr>
      </w:pPr>
    </w:p>
    <w:p w:rsidR="00470627" w:rsidRPr="00470627" w:rsidRDefault="00470627" w:rsidP="00470627">
      <w:pPr>
        <w:suppressAutoHyphens/>
        <w:spacing w:line="240" w:lineRule="auto"/>
        <w:jc w:val="left"/>
        <w:rPr>
          <w:rFonts w:eastAsia="Times New Roman" w:cs="Times New Roman"/>
          <w:szCs w:val="24"/>
          <w:lang w:val="es-ES" w:eastAsia="ar-SA"/>
        </w:rPr>
      </w:pPr>
      <w:r w:rsidRPr="00470627">
        <w:rPr>
          <w:rFonts w:eastAsia="Times New Roman" w:cs="Times New Roman"/>
          <w:szCs w:val="24"/>
          <w:lang w:val="es-ES" w:eastAsia="ar-SA"/>
        </w:rPr>
        <w:tab/>
      </w:r>
    </w:p>
    <w:p w:rsidR="00470627" w:rsidRPr="00470627" w:rsidRDefault="00470627" w:rsidP="00470627">
      <w:pPr>
        <w:suppressAutoHyphens/>
        <w:spacing w:line="240" w:lineRule="auto"/>
        <w:jc w:val="left"/>
        <w:rPr>
          <w:rFonts w:eastAsia="Times New Roman" w:cs="Times New Roman"/>
          <w:szCs w:val="24"/>
          <w:lang w:val="es-ES" w:eastAsia="ar-SA"/>
        </w:rPr>
      </w:pPr>
    </w:p>
    <w:p w:rsidR="00470627" w:rsidRPr="00470627" w:rsidRDefault="00470627" w:rsidP="00470627">
      <w:pPr>
        <w:suppressAutoHyphens/>
        <w:spacing w:line="240" w:lineRule="auto"/>
        <w:rPr>
          <w:rFonts w:eastAsia="Times New Roman" w:cs="Times New Roman"/>
          <w:szCs w:val="24"/>
          <w:lang w:val="es-ES" w:eastAsia="ar-SA"/>
        </w:rPr>
      </w:pPr>
      <w:r w:rsidRPr="00470627">
        <w:rPr>
          <w:rFonts w:eastAsia="Times New Roman" w:cs="Times New Roman"/>
          <w:szCs w:val="24"/>
          <w:lang w:val="es-ES" w:eastAsia="ar-SA"/>
        </w:rPr>
        <w:tab/>
        <w:t>Subsemnatul, reprezentant împuternicit al....................................................., declar pe propria răspundere, sub sancţiunile aplicate faptei de fals în acte publice, că datele prezentate în tabelul de mai jos sunt reale.</w:t>
      </w:r>
    </w:p>
    <w:p w:rsidR="00470627" w:rsidRPr="00470627" w:rsidRDefault="00470627" w:rsidP="00470627">
      <w:pPr>
        <w:suppressAutoHyphens/>
        <w:spacing w:line="240" w:lineRule="auto"/>
        <w:rPr>
          <w:rFonts w:eastAsia="Times New Roman" w:cs="Times New Roman"/>
          <w:szCs w:val="24"/>
          <w:lang w:val="es-ES" w:eastAsia="ar-SA"/>
        </w:rPr>
      </w:pPr>
      <w:r w:rsidRPr="00470627">
        <w:rPr>
          <w:rFonts w:eastAsia="Times New Roman" w:cs="Times New Roman"/>
          <w:szCs w:val="24"/>
          <w:lang w:val="es-ES" w:eastAsia="ar-SA"/>
        </w:rPr>
        <w:tab/>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470627" w:rsidRPr="00470627" w:rsidRDefault="00470627" w:rsidP="00470627">
      <w:pPr>
        <w:suppressAutoHyphens/>
        <w:spacing w:line="240" w:lineRule="auto"/>
        <w:jc w:val="left"/>
        <w:rPr>
          <w:rFonts w:eastAsia="Times New Roman" w:cs="Times New Roman"/>
          <w:szCs w:val="24"/>
          <w:lang w:val="it-IT" w:eastAsia="ar-SA"/>
        </w:rPr>
      </w:pPr>
      <w:r w:rsidRPr="00470627">
        <w:rPr>
          <w:rFonts w:eastAsia="Times New Roman" w:cs="Times New Roman"/>
          <w:szCs w:val="24"/>
          <w:lang w:val="es-ES" w:eastAsia="ar-SA"/>
        </w:rPr>
        <w:tab/>
        <w:t xml:space="preserve">Subsemnatul autorizez prin prezenta orice instituţie, societate comercială, bancă, alte persoane juridice să furnizeze informaţii reprezentanţilor autorizaţi ai.......................................................................... </w:t>
      </w:r>
      <w:r w:rsidRPr="00470627">
        <w:rPr>
          <w:rFonts w:eastAsia="Times New Roman" w:cs="Times New Roman"/>
          <w:szCs w:val="24"/>
          <w:lang w:val="it-IT" w:eastAsia="ar-SA"/>
        </w:rPr>
        <w:t xml:space="preserve">cu privire la orice aspect tehnic şi                                              </w:t>
      </w:r>
    </w:p>
    <w:p w:rsidR="00470627" w:rsidRPr="00470627" w:rsidRDefault="00470627" w:rsidP="00470627">
      <w:pPr>
        <w:suppressAutoHyphens/>
        <w:spacing w:line="240" w:lineRule="auto"/>
        <w:rPr>
          <w:rFonts w:eastAsia="Times New Roman" w:cs="Times New Roman"/>
          <w:sz w:val="20"/>
          <w:szCs w:val="20"/>
          <w:lang w:val="it-IT" w:eastAsia="ar-SA"/>
        </w:rPr>
      </w:pPr>
      <w:r w:rsidRPr="00470627">
        <w:rPr>
          <w:rFonts w:eastAsia="Times New Roman" w:cs="Times New Roman"/>
          <w:sz w:val="20"/>
          <w:szCs w:val="20"/>
          <w:lang w:val="it-IT" w:eastAsia="ar-SA"/>
        </w:rPr>
        <w:t xml:space="preserve">             (denumirea şi adresa autorităţii contractante)</w:t>
      </w:r>
    </w:p>
    <w:p w:rsidR="00470627" w:rsidRPr="00470627" w:rsidRDefault="00470627" w:rsidP="00470627">
      <w:pPr>
        <w:suppressAutoHyphens/>
        <w:spacing w:line="240" w:lineRule="auto"/>
        <w:rPr>
          <w:rFonts w:eastAsia="Times New Roman" w:cs="Times New Roman"/>
          <w:szCs w:val="24"/>
          <w:lang w:val="es-ES" w:eastAsia="ar-SA"/>
        </w:rPr>
      </w:pPr>
      <w:r w:rsidRPr="00470627">
        <w:rPr>
          <w:rFonts w:eastAsia="Times New Roman" w:cs="Times New Roman"/>
          <w:szCs w:val="24"/>
          <w:lang w:val="es-ES" w:eastAsia="ar-SA"/>
        </w:rPr>
        <w:t>financiar în legatură cu activitatea noastră.</w:t>
      </w:r>
    </w:p>
    <w:p w:rsidR="00470627" w:rsidRPr="00470627" w:rsidRDefault="00470627" w:rsidP="00470627">
      <w:pPr>
        <w:suppressAutoHyphens/>
        <w:spacing w:line="240" w:lineRule="auto"/>
        <w:rPr>
          <w:rFonts w:eastAsia="Times New Roman" w:cs="Times New Roman"/>
          <w:szCs w:val="24"/>
          <w:lang w:val="es-ES" w:eastAsia="ar-SA"/>
        </w:rPr>
      </w:pPr>
      <w:r w:rsidRPr="00470627">
        <w:rPr>
          <w:rFonts w:eastAsia="Times New Roman" w:cs="Times New Roman"/>
          <w:szCs w:val="24"/>
          <w:lang w:val="es-ES" w:eastAsia="ar-SA"/>
        </w:rPr>
        <w:tab/>
        <w:t>Prezenta declaraţie este valabilă până la data de ……………………………..</w:t>
      </w:r>
    </w:p>
    <w:p w:rsidR="00470627" w:rsidRPr="00470627" w:rsidRDefault="00470627" w:rsidP="00470627">
      <w:pPr>
        <w:suppressAutoHyphens/>
        <w:spacing w:line="240" w:lineRule="auto"/>
        <w:rPr>
          <w:rFonts w:eastAsia="Times New Roman" w:cs="Times New Roman"/>
          <w:sz w:val="16"/>
          <w:szCs w:val="16"/>
          <w:lang w:val="it-IT" w:eastAsia="ar-SA"/>
        </w:rPr>
      </w:pPr>
      <w:r w:rsidRPr="00470627">
        <w:rPr>
          <w:rFonts w:eastAsia="Times New Roman" w:cs="Times New Roman"/>
          <w:sz w:val="16"/>
          <w:szCs w:val="16"/>
          <w:lang w:val="es-ES" w:eastAsia="ar-SA"/>
        </w:rPr>
        <w:t xml:space="preserve">                                                                                                 </w:t>
      </w:r>
      <w:r w:rsidRPr="00470627">
        <w:rPr>
          <w:rFonts w:eastAsia="Times New Roman" w:cs="Times New Roman"/>
          <w:sz w:val="16"/>
          <w:szCs w:val="16"/>
          <w:lang w:val="es-ES" w:eastAsia="ar-SA"/>
        </w:rPr>
        <w:tab/>
      </w:r>
      <w:r w:rsidRPr="00470627">
        <w:rPr>
          <w:rFonts w:eastAsia="Times New Roman" w:cs="Times New Roman"/>
          <w:sz w:val="16"/>
          <w:szCs w:val="16"/>
          <w:lang w:val="es-ES" w:eastAsia="ar-SA"/>
        </w:rPr>
        <w:tab/>
      </w:r>
      <w:r w:rsidRPr="00470627">
        <w:rPr>
          <w:rFonts w:eastAsia="Times New Roman" w:cs="Times New Roman"/>
          <w:sz w:val="16"/>
          <w:szCs w:val="16"/>
          <w:lang w:val="es-ES" w:eastAsia="ar-SA"/>
        </w:rPr>
        <w:tab/>
        <w:t xml:space="preserve">              </w:t>
      </w:r>
      <w:r w:rsidRPr="00470627">
        <w:rPr>
          <w:rFonts w:eastAsia="Times New Roman" w:cs="Times New Roman"/>
          <w:sz w:val="16"/>
          <w:szCs w:val="16"/>
          <w:lang w:val="it-IT" w:eastAsia="ar-SA"/>
        </w:rPr>
        <w:t xml:space="preserve">(se precizează data expirării </w:t>
      </w:r>
    </w:p>
    <w:p w:rsidR="00470627" w:rsidRPr="00470627" w:rsidRDefault="00470627" w:rsidP="00470627">
      <w:pPr>
        <w:suppressAutoHyphens/>
        <w:spacing w:line="240" w:lineRule="auto"/>
        <w:rPr>
          <w:rFonts w:eastAsia="Times New Roman" w:cs="Times New Roman"/>
          <w:sz w:val="16"/>
          <w:szCs w:val="16"/>
          <w:lang w:val="es-ES" w:eastAsia="ar-SA"/>
        </w:rPr>
      </w:pPr>
      <w:r w:rsidRPr="00470627">
        <w:rPr>
          <w:rFonts w:eastAsia="Times New Roman" w:cs="Times New Roman"/>
          <w:sz w:val="16"/>
          <w:szCs w:val="16"/>
          <w:lang w:val="es-ES" w:eastAsia="ar-SA"/>
        </w:rPr>
        <w:tab/>
      </w:r>
      <w:r w:rsidRPr="00470627">
        <w:rPr>
          <w:rFonts w:eastAsia="Times New Roman" w:cs="Times New Roman"/>
          <w:sz w:val="16"/>
          <w:szCs w:val="16"/>
          <w:lang w:val="es-ES" w:eastAsia="ar-SA"/>
        </w:rPr>
        <w:tab/>
      </w:r>
      <w:r w:rsidRPr="00470627">
        <w:rPr>
          <w:rFonts w:eastAsia="Times New Roman" w:cs="Times New Roman"/>
          <w:sz w:val="16"/>
          <w:szCs w:val="16"/>
          <w:lang w:val="es-ES" w:eastAsia="ar-SA"/>
        </w:rPr>
        <w:tab/>
      </w:r>
      <w:r w:rsidRPr="00470627">
        <w:rPr>
          <w:rFonts w:eastAsia="Times New Roman" w:cs="Times New Roman"/>
          <w:sz w:val="16"/>
          <w:szCs w:val="16"/>
          <w:lang w:val="es-ES" w:eastAsia="ar-SA"/>
        </w:rPr>
        <w:tab/>
      </w:r>
      <w:r w:rsidRPr="00470627">
        <w:rPr>
          <w:rFonts w:eastAsia="Times New Roman" w:cs="Times New Roman"/>
          <w:sz w:val="16"/>
          <w:szCs w:val="16"/>
          <w:lang w:val="es-ES" w:eastAsia="ar-SA"/>
        </w:rPr>
        <w:tab/>
      </w:r>
      <w:r w:rsidRPr="00470627">
        <w:rPr>
          <w:rFonts w:eastAsia="Times New Roman" w:cs="Times New Roman"/>
          <w:sz w:val="16"/>
          <w:szCs w:val="16"/>
          <w:lang w:val="es-ES" w:eastAsia="ar-SA"/>
        </w:rPr>
        <w:tab/>
      </w:r>
      <w:r w:rsidRPr="00470627">
        <w:rPr>
          <w:rFonts w:eastAsia="Times New Roman" w:cs="Times New Roman"/>
          <w:sz w:val="16"/>
          <w:szCs w:val="16"/>
          <w:lang w:val="es-ES" w:eastAsia="ar-SA"/>
        </w:rPr>
        <w:tab/>
      </w:r>
      <w:r w:rsidRPr="00470627">
        <w:rPr>
          <w:rFonts w:eastAsia="Times New Roman" w:cs="Times New Roman"/>
          <w:sz w:val="16"/>
          <w:szCs w:val="16"/>
          <w:lang w:val="es-ES" w:eastAsia="ar-SA"/>
        </w:rPr>
        <w:tab/>
        <w:t xml:space="preserve">           perioadei de valabilitate a ofertei)</w:t>
      </w:r>
    </w:p>
    <w:p w:rsidR="00470627" w:rsidRPr="00470627" w:rsidRDefault="00470627" w:rsidP="00470627">
      <w:pPr>
        <w:suppressAutoHyphens/>
        <w:spacing w:line="240" w:lineRule="auto"/>
        <w:rPr>
          <w:rFonts w:eastAsia="Times New Roman" w:cs="Times New Roman"/>
          <w:szCs w:val="24"/>
          <w:lang w:val="es-ES" w:eastAsia="ar-SA"/>
        </w:rPr>
      </w:pPr>
    </w:p>
    <w:p w:rsidR="00470627" w:rsidRPr="00470627" w:rsidRDefault="00470627" w:rsidP="00470627">
      <w:pPr>
        <w:suppressAutoHyphens/>
        <w:spacing w:line="240" w:lineRule="auto"/>
        <w:rPr>
          <w:rFonts w:eastAsia="Times New Roman" w:cs="Times New Roman"/>
          <w:szCs w:val="24"/>
          <w:lang w:val="es-ES" w:eastAsia="ar-SA"/>
        </w:rPr>
      </w:pPr>
    </w:p>
    <w:tbl>
      <w:tblPr>
        <w:tblStyle w:val="TableGrid"/>
        <w:tblW w:w="0" w:type="auto"/>
        <w:jc w:val="center"/>
        <w:tblInd w:w="108" w:type="dxa"/>
        <w:tblLook w:val="01E0" w:firstRow="1" w:lastRow="1" w:firstColumn="1" w:lastColumn="1" w:noHBand="0" w:noVBand="0"/>
      </w:tblPr>
      <w:tblGrid>
        <w:gridCol w:w="1692"/>
        <w:gridCol w:w="1800"/>
        <w:gridCol w:w="1801"/>
        <w:gridCol w:w="1801"/>
      </w:tblGrid>
      <w:tr w:rsidR="00470627" w:rsidRPr="00470627" w:rsidTr="00470627">
        <w:trPr>
          <w:jc w:val="center"/>
        </w:trPr>
        <w:tc>
          <w:tcPr>
            <w:tcW w:w="1692" w:type="dxa"/>
            <w:tcBorders>
              <w:top w:val="single" w:sz="4" w:space="0" w:color="auto"/>
              <w:left w:val="single" w:sz="4" w:space="0" w:color="auto"/>
              <w:bottom w:val="single" w:sz="4" w:space="0" w:color="auto"/>
              <w:right w:val="single" w:sz="4" w:space="0" w:color="auto"/>
            </w:tcBorders>
          </w:tcPr>
          <w:p w:rsidR="00470627" w:rsidRPr="00470627" w:rsidRDefault="00470627" w:rsidP="00470627">
            <w:pPr>
              <w:suppressAutoHyphens/>
              <w:rPr>
                <w:szCs w:val="24"/>
                <w:lang w:val="es-ES" w:eastAsia="ar-SA"/>
              </w:rPr>
            </w:pPr>
          </w:p>
        </w:tc>
        <w:tc>
          <w:tcPr>
            <w:tcW w:w="1800" w:type="dxa"/>
            <w:tcBorders>
              <w:top w:val="single" w:sz="4" w:space="0" w:color="auto"/>
              <w:left w:val="single" w:sz="4" w:space="0" w:color="auto"/>
              <w:bottom w:val="single" w:sz="4" w:space="0" w:color="auto"/>
              <w:right w:val="single" w:sz="4" w:space="0" w:color="auto"/>
            </w:tcBorders>
            <w:hideMark/>
          </w:tcPr>
          <w:p w:rsidR="00470627" w:rsidRPr="00470627" w:rsidRDefault="00470627" w:rsidP="00470627">
            <w:pPr>
              <w:suppressAutoHyphens/>
              <w:rPr>
                <w:szCs w:val="24"/>
                <w:lang w:val="it-IT" w:eastAsia="ar-SA"/>
              </w:rPr>
            </w:pPr>
            <w:r w:rsidRPr="00470627">
              <w:rPr>
                <w:szCs w:val="24"/>
                <w:lang w:val="it-IT" w:eastAsia="ar-SA"/>
              </w:rPr>
              <w:t>Anul 1</w:t>
            </w:r>
          </w:p>
        </w:tc>
        <w:tc>
          <w:tcPr>
            <w:tcW w:w="1801" w:type="dxa"/>
            <w:tcBorders>
              <w:top w:val="single" w:sz="4" w:space="0" w:color="auto"/>
              <w:left w:val="single" w:sz="4" w:space="0" w:color="auto"/>
              <w:bottom w:val="single" w:sz="4" w:space="0" w:color="auto"/>
              <w:right w:val="single" w:sz="4" w:space="0" w:color="auto"/>
            </w:tcBorders>
            <w:hideMark/>
          </w:tcPr>
          <w:p w:rsidR="00470627" w:rsidRPr="00470627" w:rsidRDefault="00470627" w:rsidP="00470627">
            <w:pPr>
              <w:suppressAutoHyphens/>
              <w:rPr>
                <w:szCs w:val="24"/>
                <w:lang w:val="it-IT" w:eastAsia="ar-SA"/>
              </w:rPr>
            </w:pPr>
            <w:r w:rsidRPr="00470627">
              <w:rPr>
                <w:szCs w:val="24"/>
                <w:lang w:val="it-IT" w:eastAsia="ar-SA"/>
              </w:rPr>
              <w:t>Anul2</w:t>
            </w:r>
          </w:p>
        </w:tc>
        <w:tc>
          <w:tcPr>
            <w:tcW w:w="1801" w:type="dxa"/>
            <w:tcBorders>
              <w:top w:val="single" w:sz="4" w:space="0" w:color="auto"/>
              <w:left w:val="single" w:sz="4" w:space="0" w:color="auto"/>
              <w:bottom w:val="single" w:sz="4" w:space="0" w:color="auto"/>
              <w:right w:val="single" w:sz="4" w:space="0" w:color="auto"/>
            </w:tcBorders>
            <w:hideMark/>
          </w:tcPr>
          <w:p w:rsidR="00470627" w:rsidRPr="00470627" w:rsidRDefault="00470627" w:rsidP="00470627">
            <w:pPr>
              <w:suppressAutoHyphens/>
              <w:rPr>
                <w:szCs w:val="24"/>
                <w:lang w:val="it-IT" w:eastAsia="ar-SA"/>
              </w:rPr>
            </w:pPr>
            <w:r w:rsidRPr="00470627">
              <w:rPr>
                <w:szCs w:val="24"/>
                <w:lang w:val="it-IT" w:eastAsia="ar-SA"/>
              </w:rPr>
              <w:t>Anul 3</w:t>
            </w:r>
          </w:p>
        </w:tc>
      </w:tr>
      <w:tr w:rsidR="00470627" w:rsidRPr="00470627" w:rsidTr="00470627">
        <w:trPr>
          <w:jc w:val="center"/>
        </w:trPr>
        <w:tc>
          <w:tcPr>
            <w:tcW w:w="1692" w:type="dxa"/>
            <w:tcBorders>
              <w:top w:val="single" w:sz="4" w:space="0" w:color="auto"/>
              <w:left w:val="single" w:sz="4" w:space="0" w:color="auto"/>
              <w:bottom w:val="single" w:sz="4" w:space="0" w:color="auto"/>
              <w:right w:val="single" w:sz="4" w:space="0" w:color="auto"/>
            </w:tcBorders>
            <w:hideMark/>
          </w:tcPr>
          <w:p w:rsidR="00470627" w:rsidRPr="00470627" w:rsidRDefault="00470627" w:rsidP="00470627">
            <w:pPr>
              <w:suppressAutoHyphens/>
              <w:rPr>
                <w:szCs w:val="24"/>
                <w:lang w:val="it-IT" w:eastAsia="ar-SA"/>
              </w:rPr>
            </w:pPr>
            <w:r w:rsidRPr="00470627">
              <w:rPr>
                <w:szCs w:val="24"/>
                <w:lang w:val="it-IT" w:eastAsia="ar-SA"/>
              </w:rPr>
              <w:t>Personal angajat</w:t>
            </w:r>
          </w:p>
        </w:tc>
        <w:tc>
          <w:tcPr>
            <w:tcW w:w="1800" w:type="dxa"/>
            <w:tcBorders>
              <w:top w:val="single" w:sz="4" w:space="0" w:color="auto"/>
              <w:left w:val="single" w:sz="4" w:space="0" w:color="auto"/>
              <w:bottom w:val="single" w:sz="4" w:space="0" w:color="auto"/>
              <w:right w:val="single" w:sz="4" w:space="0" w:color="auto"/>
            </w:tcBorders>
          </w:tcPr>
          <w:p w:rsidR="00470627" w:rsidRPr="00470627" w:rsidRDefault="00470627" w:rsidP="00470627">
            <w:pPr>
              <w:suppressAutoHyphens/>
              <w:rPr>
                <w:szCs w:val="24"/>
                <w:lang w:val="it-IT" w:eastAsia="ar-SA"/>
              </w:rPr>
            </w:pPr>
          </w:p>
        </w:tc>
        <w:tc>
          <w:tcPr>
            <w:tcW w:w="1801" w:type="dxa"/>
            <w:tcBorders>
              <w:top w:val="single" w:sz="4" w:space="0" w:color="auto"/>
              <w:left w:val="single" w:sz="4" w:space="0" w:color="auto"/>
              <w:bottom w:val="single" w:sz="4" w:space="0" w:color="auto"/>
              <w:right w:val="single" w:sz="4" w:space="0" w:color="auto"/>
            </w:tcBorders>
          </w:tcPr>
          <w:p w:rsidR="00470627" w:rsidRPr="00470627" w:rsidRDefault="00470627" w:rsidP="00470627">
            <w:pPr>
              <w:suppressAutoHyphens/>
              <w:rPr>
                <w:szCs w:val="24"/>
                <w:lang w:val="it-IT" w:eastAsia="ar-SA"/>
              </w:rPr>
            </w:pPr>
          </w:p>
        </w:tc>
        <w:tc>
          <w:tcPr>
            <w:tcW w:w="1801" w:type="dxa"/>
            <w:tcBorders>
              <w:top w:val="single" w:sz="4" w:space="0" w:color="auto"/>
              <w:left w:val="single" w:sz="4" w:space="0" w:color="auto"/>
              <w:bottom w:val="single" w:sz="4" w:space="0" w:color="auto"/>
              <w:right w:val="single" w:sz="4" w:space="0" w:color="auto"/>
            </w:tcBorders>
          </w:tcPr>
          <w:p w:rsidR="00470627" w:rsidRPr="00470627" w:rsidRDefault="00470627" w:rsidP="00470627">
            <w:pPr>
              <w:suppressAutoHyphens/>
              <w:rPr>
                <w:szCs w:val="24"/>
                <w:lang w:val="it-IT" w:eastAsia="ar-SA"/>
              </w:rPr>
            </w:pPr>
          </w:p>
        </w:tc>
      </w:tr>
      <w:tr w:rsidR="00470627" w:rsidRPr="00470627" w:rsidTr="00470627">
        <w:trPr>
          <w:jc w:val="center"/>
        </w:trPr>
        <w:tc>
          <w:tcPr>
            <w:tcW w:w="1692" w:type="dxa"/>
            <w:tcBorders>
              <w:top w:val="single" w:sz="4" w:space="0" w:color="auto"/>
              <w:left w:val="single" w:sz="4" w:space="0" w:color="auto"/>
              <w:bottom w:val="single" w:sz="4" w:space="0" w:color="auto"/>
              <w:right w:val="single" w:sz="4" w:space="0" w:color="auto"/>
            </w:tcBorders>
            <w:hideMark/>
          </w:tcPr>
          <w:p w:rsidR="00470627" w:rsidRPr="00470627" w:rsidRDefault="00470627" w:rsidP="00470627">
            <w:pPr>
              <w:suppressAutoHyphens/>
              <w:jc w:val="left"/>
              <w:rPr>
                <w:szCs w:val="24"/>
                <w:lang w:val="it-IT" w:eastAsia="ar-SA"/>
              </w:rPr>
            </w:pPr>
            <w:r w:rsidRPr="00470627">
              <w:rPr>
                <w:szCs w:val="24"/>
                <w:lang w:val="it-IT" w:eastAsia="ar-SA"/>
              </w:rPr>
              <w:t>Din care personal de conducere</w:t>
            </w:r>
          </w:p>
        </w:tc>
        <w:tc>
          <w:tcPr>
            <w:tcW w:w="1800" w:type="dxa"/>
            <w:tcBorders>
              <w:top w:val="single" w:sz="4" w:space="0" w:color="auto"/>
              <w:left w:val="single" w:sz="4" w:space="0" w:color="auto"/>
              <w:bottom w:val="single" w:sz="4" w:space="0" w:color="auto"/>
              <w:right w:val="single" w:sz="4" w:space="0" w:color="auto"/>
            </w:tcBorders>
          </w:tcPr>
          <w:p w:rsidR="00470627" w:rsidRPr="00470627" w:rsidRDefault="00470627" w:rsidP="00470627">
            <w:pPr>
              <w:suppressAutoHyphens/>
              <w:rPr>
                <w:szCs w:val="24"/>
                <w:lang w:val="it-IT" w:eastAsia="ar-SA"/>
              </w:rPr>
            </w:pPr>
          </w:p>
        </w:tc>
        <w:tc>
          <w:tcPr>
            <w:tcW w:w="1801" w:type="dxa"/>
            <w:tcBorders>
              <w:top w:val="single" w:sz="4" w:space="0" w:color="auto"/>
              <w:left w:val="single" w:sz="4" w:space="0" w:color="auto"/>
              <w:bottom w:val="single" w:sz="4" w:space="0" w:color="auto"/>
              <w:right w:val="single" w:sz="4" w:space="0" w:color="auto"/>
            </w:tcBorders>
          </w:tcPr>
          <w:p w:rsidR="00470627" w:rsidRPr="00470627" w:rsidRDefault="00470627" w:rsidP="00470627">
            <w:pPr>
              <w:suppressAutoHyphens/>
              <w:rPr>
                <w:szCs w:val="24"/>
                <w:lang w:val="it-IT" w:eastAsia="ar-SA"/>
              </w:rPr>
            </w:pPr>
          </w:p>
        </w:tc>
        <w:tc>
          <w:tcPr>
            <w:tcW w:w="1801" w:type="dxa"/>
            <w:tcBorders>
              <w:top w:val="single" w:sz="4" w:space="0" w:color="auto"/>
              <w:left w:val="single" w:sz="4" w:space="0" w:color="auto"/>
              <w:bottom w:val="single" w:sz="4" w:space="0" w:color="auto"/>
              <w:right w:val="single" w:sz="4" w:space="0" w:color="auto"/>
            </w:tcBorders>
          </w:tcPr>
          <w:p w:rsidR="00470627" w:rsidRPr="00470627" w:rsidRDefault="00470627" w:rsidP="00470627">
            <w:pPr>
              <w:suppressAutoHyphens/>
              <w:rPr>
                <w:szCs w:val="24"/>
                <w:lang w:val="it-IT" w:eastAsia="ar-SA"/>
              </w:rPr>
            </w:pPr>
          </w:p>
        </w:tc>
      </w:tr>
    </w:tbl>
    <w:p w:rsidR="00470627" w:rsidRPr="00470627" w:rsidRDefault="00470627" w:rsidP="00470627">
      <w:pPr>
        <w:suppressAutoHyphens/>
        <w:spacing w:line="240" w:lineRule="auto"/>
        <w:rPr>
          <w:rFonts w:eastAsia="Times New Roman" w:cs="Times New Roman"/>
          <w:szCs w:val="24"/>
          <w:lang w:val="it-IT" w:eastAsia="ar-SA"/>
        </w:rPr>
      </w:pPr>
    </w:p>
    <w:p w:rsidR="00470627" w:rsidRPr="00470627" w:rsidRDefault="00470627" w:rsidP="00470627">
      <w:pPr>
        <w:suppressAutoHyphens/>
        <w:spacing w:line="240" w:lineRule="auto"/>
        <w:rPr>
          <w:rFonts w:eastAsia="Times New Roman" w:cs="Times New Roman"/>
          <w:szCs w:val="24"/>
          <w:lang w:val="it-IT" w:eastAsia="ar-SA"/>
        </w:rPr>
      </w:pPr>
    </w:p>
    <w:p w:rsidR="00470627" w:rsidRPr="00470627" w:rsidRDefault="00470627" w:rsidP="00470627">
      <w:pPr>
        <w:suppressAutoHyphens/>
        <w:spacing w:line="240" w:lineRule="auto"/>
        <w:rPr>
          <w:rFonts w:eastAsia="Times New Roman" w:cs="Times New Roman"/>
          <w:szCs w:val="24"/>
          <w:lang w:val="it-IT" w:eastAsia="ar-SA"/>
        </w:rPr>
      </w:pPr>
      <w:r w:rsidRPr="00470627">
        <w:rPr>
          <w:rFonts w:eastAsia="Times New Roman" w:cs="Times New Roman"/>
          <w:szCs w:val="24"/>
          <w:lang w:val="it-IT" w:eastAsia="ar-SA"/>
        </w:rPr>
        <w:t xml:space="preserve">    Data completării ......................</w:t>
      </w:r>
    </w:p>
    <w:p w:rsidR="00470627" w:rsidRPr="00470627" w:rsidRDefault="00470627" w:rsidP="00470627">
      <w:pPr>
        <w:suppressAutoHyphens/>
        <w:spacing w:line="240" w:lineRule="auto"/>
        <w:jc w:val="left"/>
        <w:rPr>
          <w:rFonts w:eastAsia="Times New Roman" w:cs="Times New Roman"/>
          <w:szCs w:val="24"/>
          <w:lang w:val="it-IT" w:eastAsia="ar-SA"/>
        </w:rPr>
      </w:pPr>
    </w:p>
    <w:p w:rsidR="00470627" w:rsidRPr="00470627" w:rsidRDefault="00470627" w:rsidP="00470627">
      <w:pPr>
        <w:suppressAutoHyphens/>
        <w:spacing w:line="240" w:lineRule="auto"/>
        <w:jc w:val="left"/>
        <w:rPr>
          <w:rFonts w:eastAsia="Times New Roman" w:cs="Times New Roman"/>
          <w:szCs w:val="24"/>
          <w:lang w:val="it-IT" w:eastAsia="ar-SA"/>
        </w:rPr>
      </w:pPr>
    </w:p>
    <w:p w:rsidR="00470627" w:rsidRPr="00470627" w:rsidRDefault="00470627" w:rsidP="00470627">
      <w:pPr>
        <w:suppressAutoHyphens/>
        <w:spacing w:line="240" w:lineRule="auto"/>
        <w:ind w:left="-360"/>
        <w:jc w:val="left"/>
        <w:rPr>
          <w:rFonts w:eastAsia="Times New Roman" w:cs="Times New Roman"/>
          <w:i/>
          <w:iCs/>
          <w:szCs w:val="24"/>
          <w:lang w:val="it-IT" w:eastAsia="ar-SA"/>
        </w:rPr>
      </w:pPr>
      <w:r w:rsidRPr="00470627">
        <w:rPr>
          <w:rFonts w:eastAsia="Times New Roman" w:cs="Times New Roman"/>
          <w:szCs w:val="24"/>
          <w:lang w:val="it-IT" w:eastAsia="ar-SA"/>
        </w:rPr>
        <w:tab/>
        <w:t xml:space="preserve">   </w:t>
      </w:r>
      <w:r w:rsidRPr="00470627">
        <w:rPr>
          <w:rFonts w:eastAsia="Times New Roman" w:cs="Times New Roman"/>
          <w:szCs w:val="24"/>
          <w:lang w:val="it-IT" w:eastAsia="ar-SA"/>
        </w:rPr>
        <w:tab/>
      </w:r>
      <w:r w:rsidRPr="00470627">
        <w:rPr>
          <w:rFonts w:eastAsia="Times New Roman" w:cs="Times New Roman"/>
          <w:szCs w:val="24"/>
          <w:lang w:val="it-IT" w:eastAsia="ar-SA"/>
        </w:rPr>
        <w:tab/>
      </w:r>
      <w:r w:rsidRPr="00470627">
        <w:rPr>
          <w:rFonts w:eastAsia="Times New Roman" w:cs="Times New Roman"/>
          <w:szCs w:val="24"/>
          <w:lang w:val="it-IT" w:eastAsia="ar-SA"/>
        </w:rPr>
        <w:tab/>
      </w:r>
      <w:r w:rsidRPr="00470627">
        <w:rPr>
          <w:rFonts w:eastAsia="Times New Roman" w:cs="Times New Roman"/>
          <w:szCs w:val="24"/>
          <w:lang w:val="it-IT" w:eastAsia="ar-SA"/>
        </w:rPr>
        <w:tab/>
      </w:r>
      <w:r w:rsidRPr="00470627">
        <w:rPr>
          <w:rFonts w:eastAsia="Times New Roman" w:cs="Times New Roman"/>
          <w:szCs w:val="24"/>
          <w:lang w:val="it-IT" w:eastAsia="ar-SA"/>
        </w:rPr>
        <w:tab/>
      </w:r>
      <w:r w:rsidRPr="00470627">
        <w:rPr>
          <w:rFonts w:eastAsia="Times New Roman" w:cs="Times New Roman"/>
          <w:szCs w:val="24"/>
          <w:lang w:val="it-IT" w:eastAsia="ar-SA"/>
        </w:rPr>
        <w:tab/>
      </w:r>
      <w:r w:rsidRPr="00470627">
        <w:rPr>
          <w:rFonts w:eastAsia="Times New Roman" w:cs="Times New Roman"/>
          <w:szCs w:val="24"/>
          <w:lang w:val="it-IT" w:eastAsia="ar-SA"/>
        </w:rPr>
        <w:tab/>
      </w:r>
      <w:r w:rsidRPr="00470627">
        <w:rPr>
          <w:rFonts w:eastAsia="Times New Roman" w:cs="Times New Roman"/>
          <w:szCs w:val="24"/>
          <w:lang w:val="it-IT" w:eastAsia="ar-SA"/>
        </w:rPr>
        <w:tab/>
      </w:r>
      <w:r w:rsidRPr="00470627">
        <w:rPr>
          <w:rFonts w:eastAsia="Times New Roman" w:cs="Times New Roman"/>
          <w:szCs w:val="24"/>
          <w:lang w:val="it-IT" w:eastAsia="ar-SA"/>
        </w:rPr>
        <w:tab/>
      </w:r>
      <w:r w:rsidRPr="00470627">
        <w:rPr>
          <w:rFonts w:eastAsia="Times New Roman" w:cs="Times New Roman"/>
          <w:i/>
          <w:iCs/>
          <w:szCs w:val="24"/>
          <w:lang w:val="it-IT" w:eastAsia="ar-SA"/>
        </w:rPr>
        <w:t>Operator economic,</w:t>
      </w:r>
    </w:p>
    <w:p w:rsidR="00470627" w:rsidRPr="00470627" w:rsidRDefault="00470627" w:rsidP="00470627">
      <w:pPr>
        <w:suppressAutoHyphens/>
        <w:spacing w:line="240" w:lineRule="auto"/>
        <w:ind w:left="-360"/>
        <w:jc w:val="left"/>
        <w:rPr>
          <w:rFonts w:eastAsia="Times New Roman" w:cs="Times New Roman"/>
          <w:i/>
          <w:iCs/>
          <w:szCs w:val="24"/>
          <w:lang w:val="it-IT" w:eastAsia="ar-SA"/>
        </w:rPr>
      </w:pPr>
      <w:r w:rsidRPr="00470627">
        <w:rPr>
          <w:rFonts w:eastAsia="Times New Roman" w:cs="Times New Roman"/>
          <w:i/>
          <w:iCs/>
          <w:szCs w:val="24"/>
          <w:lang w:val="it-IT" w:eastAsia="ar-SA"/>
        </w:rPr>
        <w:tab/>
      </w:r>
      <w:r w:rsidRPr="00470627">
        <w:rPr>
          <w:rFonts w:eastAsia="Times New Roman" w:cs="Times New Roman"/>
          <w:i/>
          <w:iCs/>
          <w:szCs w:val="24"/>
          <w:lang w:val="it-IT" w:eastAsia="ar-SA"/>
        </w:rPr>
        <w:tab/>
      </w:r>
      <w:r w:rsidRPr="00470627">
        <w:rPr>
          <w:rFonts w:eastAsia="Times New Roman" w:cs="Times New Roman"/>
          <w:i/>
          <w:iCs/>
          <w:szCs w:val="24"/>
          <w:lang w:val="it-IT" w:eastAsia="ar-SA"/>
        </w:rPr>
        <w:tab/>
      </w:r>
      <w:r w:rsidRPr="00470627">
        <w:rPr>
          <w:rFonts w:eastAsia="Times New Roman" w:cs="Times New Roman"/>
          <w:i/>
          <w:iCs/>
          <w:szCs w:val="24"/>
          <w:lang w:val="it-IT" w:eastAsia="ar-SA"/>
        </w:rPr>
        <w:tab/>
      </w:r>
      <w:r w:rsidRPr="00470627">
        <w:rPr>
          <w:rFonts w:eastAsia="Times New Roman" w:cs="Times New Roman"/>
          <w:i/>
          <w:iCs/>
          <w:szCs w:val="24"/>
          <w:lang w:val="it-IT" w:eastAsia="ar-SA"/>
        </w:rPr>
        <w:tab/>
      </w:r>
      <w:r w:rsidRPr="00470627">
        <w:rPr>
          <w:rFonts w:eastAsia="Times New Roman" w:cs="Times New Roman"/>
          <w:i/>
          <w:iCs/>
          <w:szCs w:val="24"/>
          <w:lang w:val="it-IT" w:eastAsia="ar-SA"/>
        </w:rPr>
        <w:tab/>
      </w:r>
      <w:r w:rsidRPr="00470627">
        <w:rPr>
          <w:rFonts w:eastAsia="Times New Roman" w:cs="Times New Roman"/>
          <w:i/>
          <w:iCs/>
          <w:szCs w:val="24"/>
          <w:lang w:val="it-IT" w:eastAsia="ar-SA"/>
        </w:rPr>
        <w:tab/>
      </w:r>
      <w:r w:rsidRPr="00470627">
        <w:rPr>
          <w:rFonts w:eastAsia="Times New Roman" w:cs="Times New Roman"/>
          <w:i/>
          <w:iCs/>
          <w:szCs w:val="24"/>
          <w:lang w:val="it-IT" w:eastAsia="ar-SA"/>
        </w:rPr>
        <w:tab/>
      </w:r>
      <w:r w:rsidRPr="00470627">
        <w:rPr>
          <w:rFonts w:eastAsia="Times New Roman" w:cs="Times New Roman"/>
          <w:i/>
          <w:iCs/>
          <w:szCs w:val="24"/>
          <w:lang w:val="it-IT" w:eastAsia="ar-SA"/>
        </w:rPr>
        <w:tab/>
        <w:t xml:space="preserve">       ………… ……………….</w:t>
      </w:r>
    </w:p>
    <w:p w:rsidR="00470627" w:rsidRPr="00470627" w:rsidRDefault="00470627" w:rsidP="00470627">
      <w:pPr>
        <w:suppressAutoHyphens/>
        <w:spacing w:line="240" w:lineRule="auto"/>
        <w:ind w:left="-360"/>
        <w:jc w:val="left"/>
        <w:rPr>
          <w:rFonts w:eastAsia="Times New Roman" w:cs="Times New Roman"/>
          <w:i/>
          <w:iCs/>
          <w:sz w:val="20"/>
          <w:szCs w:val="24"/>
          <w:lang w:val="it-IT" w:eastAsia="ar-SA"/>
        </w:rPr>
      </w:pPr>
      <w:r w:rsidRPr="00470627">
        <w:rPr>
          <w:rFonts w:eastAsia="Times New Roman" w:cs="Times New Roman"/>
          <w:i/>
          <w:iCs/>
          <w:szCs w:val="24"/>
          <w:lang w:val="it-IT" w:eastAsia="ar-SA"/>
        </w:rPr>
        <w:tab/>
      </w:r>
      <w:r w:rsidRPr="00470627">
        <w:rPr>
          <w:rFonts w:eastAsia="Times New Roman" w:cs="Times New Roman"/>
          <w:i/>
          <w:iCs/>
          <w:szCs w:val="24"/>
          <w:lang w:val="it-IT" w:eastAsia="ar-SA"/>
        </w:rPr>
        <w:tab/>
      </w:r>
      <w:r w:rsidRPr="00470627">
        <w:rPr>
          <w:rFonts w:eastAsia="Times New Roman" w:cs="Times New Roman"/>
          <w:i/>
          <w:iCs/>
          <w:szCs w:val="24"/>
          <w:lang w:val="it-IT" w:eastAsia="ar-SA"/>
        </w:rPr>
        <w:tab/>
      </w:r>
      <w:r w:rsidRPr="00470627">
        <w:rPr>
          <w:rFonts w:eastAsia="Times New Roman" w:cs="Times New Roman"/>
          <w:i/>
          <w:iCs/>
          <w:szCs w:val="24"/>
          <w:lang w:val="it-IT" w:eastAsia="ar-SA"/>
        </w:rPr>
        <w:tab/>
      </w:r>
      <w:r w:rsidRPr="00470627">
        <w:rPr>
          <w:rFonts w:eastAsia="Times New Roman" w:cs="Times New Roman"/>
          <w:i/>
          <w:iCs/>
          <w:szCs w:val="24"/>
          <w:lang w:val="it-IT" w:eastAsia="ar-SA"/>
        </w:rPr>
        <w:tab/>
      </w:r>
      <w:r w:rsidRPr="00470627">
        <w:rPr>
          <w:rFonts w:eastAsia="Times New Roman" w:cs="Times New Roman"/>
          <w:i/>
          <w:iCs/>
          <w:szCs w:val="24"/>
          <w:lang w:val="it-IT" w:eastAsia="ar-SA"/>
        </w:rPr>
        <w:tab/>
      </w:r>
      <w:r w:rsidRPr="00470627">
        <w:rPr>
          <w:rFonts w:eastAsia="Times New Roman" w:cs="Times New Roman"/>
          <w:i/>
          <w:iCs/>
          <w:szCs w:val="24"/>
          <w:lang w:val="it-IT" w:eastAsia="ar-SA"/>
        </w:rPr>
        <w:tab/>
      </w:r>
      <w:r w:rsidRPr="00470627">
        <w:rPr>
          <w:rFonts w:eastAsia="Times New Roman" w:cs="Times New Roman"/>
          <w:i/>
          <w:iCs/>
          <w:szCs w:val="24"/>
          <w:lang w:val="it-IT" w:eastAsia="ar-SA"/>
        </w:rPr>
        <w:tab/>
      </w:r>
      <w:r w:rsidRPr="00470627">
        <w:rPr>
          <w:rFonts w:eastAsia="Times New Roman" w:cs="Times New Roman"/>
          <w:i/>
          <w:iCs/>
          <w:szCs w:val="24"/>
          <w:lang w:val="it-IT" w:eastAsia="ar-SA"/>
        </w:rPr>
        <w:tab/>
        <w:t xml:space="preserve">           (</w:t>
      </w:r>
      <w:r w:rsidRPr="00470627">
        <w:rPr>
          <w:rFonts w:eastAsia="Times New Roman" w:cs="Times New Roman"/>
          <w:i/>
          <w:iCs/>
          <w:sz w:val="20"/>
          <w:szCs w:val="24"/>
          <w:lang w:val="it-IT" w:eastAsia="ar-SA"/>
        </w:rPr>
        <w:t>semnatura autorizată )</w:t>
      </w:r>
    </w:p>
    <w:p w:rsidR="00470627" w:rsidRPr="00470627" w:rsidRDefault="00470627" w:rsidP="00470627">
      <w:pPr>
        <w:suppressAutoHyphens/>
        <w:spacing w:line="240" w:lineRule="auto"/>
        <w:rPr>
          <w:rFonts w:eastAsia="Times New Roman" w:cs="Times New Roman"/>
          <w:sz w:val="28"/>
          <w:szCs w:val="28"/>
          <w:lang w:val="ro-RO" w:eastAsia="ar-SA"/>
        </w:rPr>
      </w:pPr>
    </w:p>
    <w:p w:rsidR="00470627" w:rsidRPr="00470627" w:rsidRDefault="00470627" w:rsidP="00470627">
      <w:pPr>
        <w:suppressAutoHyphens/>
        <w:spacing w:line="240" w:lineRule="auto"/>
        <w:rPr>
          <w:rFonts w:eastAsia="Times New Roman" w:cs="Times New Roman"/>
          <w:sz w:val="28"/>
          <w:szCs w:val="28"/>
          <w:lang w:val="ro-RO" w:eastAsia="ar-SA"/>
        </w:rPr>
      </w:pPr>
    </w:p>
    <w:p w:rsidR="00470627" w:rsidRPr="00470627" w:rsidRDefault="00470627" w:rsidP="00470627">
      <w:pPr>
        <w:suppressAutoHyphens/>
        <w:spacing w:line="240" w:lineRule="auto"/>
        <w:jc w:val="left"/>
        <w:rPr>
          <w:rFonts w:eastAsia="Times New Roman" w:cs="Times New Roman"/>
          <w:i/>
          <w:iCs/>
          <w:szCs w:val="24"/>
          <w:lang w:val="ro-RO" w:eastAsia="ar-SA"/>
        </w:rPr>
      </w:pPr>
    </w:p>
    <w:p w:rsidR="00470627" w:rsidRPr="00470627" w:rsidRDefault="00470627" w:rsidP="00470627">
      <w:pPr>
        <w:suppressAutoHyphens/>
        <w:spacing w:line="240" w:lineRule="auto"/>
        <w:jc w:val="left"/>
        <w:rPr>
          <w:rFonts w:eastAsia="Times New Roman" w:cs="Times New Roman"/>
          <w:i/>
          <w:iCs/>
          <w:szCs w:val="24"/>
          <w:lang w:val="ro-RO" w:eastAsia="ar-SA"/>
        </w:rPr>
      </w:pPr>
    </w:p>
    <w:p w:rsidR="00470627" w:rsidRPr="00470627" w:rsidRDefault="00470627" w:rsidP="00470627">
      <w:pPr>
        <w:suppressAutoHyphens/>
        <w:spacing w:line="240" w:lineRule="auto"/>
        <w:jc w:val="left"/>
        <w:rPr>
          <w:rFonts w:eastAsia="Times New Roman" w:cs="Times New Roman"/>
          <w:i/>
          <w:iCs/>
          <w:szCs w:val="24"/>
          <w:lang w:val="ro-RO" w:eastAsia="ar-SA"/>
        </w:rPr>
      </w:pPr>
    </w:p>
    <w:p w:rsidR="00470627" w:rsidRPr="00470627" w:rsidRDefault="00470627" w:rsidP="00470627">
      <w:pPr>
        <w:suppressAutoHyphens/>
        <w:spacing w:line="240" w:lineRule="auto"/>
        <w:jc w:val="right"/>
        <w:rPr>
          <w:rFonts w:eastAsia="Times New Roman" w:cs="Times New Roman"/>
          <w:b/>
          <w:i/>
          <w:szCs w:val="24"/>
          <w:lang w:val="ro-RO" w:eastAsia="ar-SA"/>
        </w:rPr>
      </w:pPr>
      <w:r w:rsidRPr="00470627">
        <w:rPr>
          <w:rFonts w:eastAsia="Times New Roman" w:cs="Times New Roman"/>
          <w:b/>
          <w:i/>
          <w:szCs w:val="24"/>
          <w:lang w:val="ro-RO" w:eastAsia="ar-SA"/>
        </w:rPr>
        <w:t>Formularul 10</w:t>
      </w:r>
    </w:p>
    <w:p w:rsidR="00470627" w:rsidRPr="00470627" w:rsidRDefault="00470627" w:rsidP="00470627">
      <w:pPr>
        <w:keepNext/>
        <w:tabs>
          <w:tab w:val="num" w:pos="0"/>
        </w:tabs>
        <w:suppressAutoHyphens/>
        <w:spacing w:line="240" w:lineRule="auto"/>
        <w:outlineLvl w:val="0"/>
        <w:rPr>
          <w:rFonts w:eastAsia="Times New Roman" w:cs="Times New Roman"/>
          <w:b/>
          <w:szCs w:val="24"/>
          <w:lang w:val="ro-RO" w:eastAsia="ar-SA"/>
        </w:rPr>
      </w:pPr>
      <w:r w:rsidRPr="00470627">
        <w:rPr>
          <w:rFonts w:eastAsia="Times New Roman" w:cs="Times New Roman"/>
          <w:b/>
          <w:szCs w:val="24"/>
          <w:lang w:val="ro-RO" w:eastAsia="ar-SA"/>
        </w:rPr>
        <w:t>Operator economic:</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w:t>
      </w:r>
      <w:r w:rsidRPr="00470627">
        <w:rPr>
          <w:rFonts w:eastAsia="Times New Roman" w:cs="Times New Roman"/>
          <w:i/>
          <w:szCs w:val="24"/>
          <w:lang w:val="ro-RO" w:eastAsia="ar-SA"/>
        </w:rPr>
        <w:t>denumirea/numele</w:t>
      </w:r>
      <w:r w:rsidRPr="00470627">
        <w:rPr>
          <w:rFonts w:eastAsia="Times New Roman" w:cs="Times New Roman"/>
          <w:szCs w:val="24"/>
          <w:lang w:val="ro-RO" w:eastAsia="ar-SA"/>
        </w:rPr>
        <w:t>)</w:t>
      </w:r>
    </w:p>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center"/>
        <w:rPr>
          <w:rFonts w:eastAsia="Times New Roman" w:cs="Times New Roman"/>
          <w:b/>
          <w:szCs w:val="24"/>
          <w:lang w:val="ro-RO" w:eastAsia="ar-SA"/>
        </w:rPr>
      </w:pPr>
      <w:r w:rsidRPr="00470627">
        <w:rPr>
          <w:rFonts w:eastAsia="Times New Roman" w:cs="Times New Roman"/>
          <w:b/>
          <w:szCs w:val="24"/>
          <w:lang w:val="ro-RO" w:eastAsia="ar-SA"/>
        </w:rPr>
        <w:t>INFORMAŢII</w:t>
      </w:r>
    </w:p>
    <w:p w:rsidR="00470627" w:rsidRPr="00470627" w:rsidRDefault="00470627" w:rsidP="00470627">
      <w:pPr>
        <w:suppressAutoHyphens/>
        <w:spacing w:line="240" w:lineRule="auto"/>
        <w:jc w:val="center"/>
        <w:rPr>
          <w:rFonts w:eastAsia="Times New Roman" w:cs="Times New Roman"/>
          <w:b/>
          <w:szCs w:val="24"/>
          <w:lang w:val="ro-RO" w:eastAsia="ar-SA"/>
        </w:rPr>
      </w:pPr>
      <w:r w:rsidRPr="00470627">
        <w:rPr>
          <w:rFonts w:eastAsia="Times New Roman" w:cs="Times New Roman"/>
          <w:b/>
          <w:szCs w:val="24"/>
          <w:lang w:val="ro-RO" w:eastAsia="ar-SA"/>
        </w:rPr>
        <w:t xml:space="preserve">PRIVIND </w:t>
      </w:r>
    </w:p>
    <w:p w:rsidR="00470627" w:rsidRPr="00470627" w:rsidRDefault="00470627" w:rsidP="00470627">
      <w:pPr>
        <w:suppressAutoHyphens/>
        <w:spacing w:line="240" w:lineRule="auto"/>
        <w:jc w:val="center"/>
        <w:rPr>
          <w:rFonts w:eastAsia="Times New Roman" w:cs="Times New Roman"/>
          <w:b/>
          <w:szCs w:val="24"/>
          <w:lang w:val="ro-RO" w:eastAsia="ar-SA"/>
        </w:rPr>
      </w:pPr>
      <w:r w:rsidRPr="00470627">
        <w:rPr>
          <w:rFonts w:eastAsia="Times New Roman" w:cs="Times New Roman"/>
          <w:b/>
          <w:szCs w:val="24"/>
          <w:lang w:val="ro-RO" w:eastAsia="ar-SA"/>
        </w:rPr>
        <w:t>ASIGURAREA CU PERSONAL DE SPECIALITATE</w:t>
      </w:r>
    </w:p>
    <w:p w:rsidR="00470627" w:rsidRPr="00470627" w:rsidRDefault="00470627" w:rsidP="00470627">
      <w:pPr>
        <w:suppressAutoHyphens/>
        <w:spacing w:line="240" w:lineRule="auto"/>
        <w:jc w:val="center"/>
        <w:rPr>
          <w:rFonts w:eastAsia="Times New Roman" w:cs="Times New Roman"/>
          <w:b/>
          <w:szCs w:val="24"/>
          <w:lang w:val="ro-RO" w:eastAsia="ar-SA"/>
        </w:rPr>
      </w:pPr>
      <w:r w:rsidRPr="00470627">
        <w:rPr>
          <w:rFonts w:eastAsia="Times New Roman" w:cs="Times New Roman"/>
          <w:b/>
          <w:szCs w:val="24"/>
          <w:lang w:val="ro-RO" w:eastAsia="ar-SA"/>
        </w:rPr>
        <w:t>pentru</w:t>
      </w:r>
    </w:p>
    <w:p w:rsidR="00470627" w:rsidRPr="00470627" w:rsidRDefault="00470627" w:rsidP="00470627">
      <w:pPr>
        <w:suppressAutoHyphens/>
        <w:spacing w:line="240" w:lineRule="auto"/>
        <w:jc w:val="center"/>
        <w:rPr>
          <w:rFonts w:eastAsia="Times New Roman" w:cs="Times New Roman"/>
          <w:b/>
          <w:szCs w:val="24"/>
          <w:lang w:val="ro-RO" w:eastAsia="ar-SA"/>
        </w:rPr>
      </w:pPr>
      <w:r w:rsidRPr="00470627">
        <w:rPr>
          <w:rFonts w:eastAsia="Times New Roman" w:cs="Times New Roman"/>
          <w:b/>
          <w:szCs w:val="24"/>
          <w:lang w:val="ro-RO" w:eastAsia="ar-SA"/>
        </w:rPr>
        <w:t>îndeplinirea contractului</w:t>
      </w:r>
    </w:p>
    <w:p w:rsidR="00470627" w:rsidRPr="00470627" w:rsidRDefault="00470627" w:rsidP="00470627">
      <w:pPr>
        <w:suppressAutoHyphens/>
        <w:spacing w:line="240" w:lineRule="auto"/>
        <w:jc w:val="center"/>
        <w:rPr>
          <w:rFonts w:eastAsia="Times New Roman" w:cs="Times New Roman"/>
          <w:b/>
          <w:szCs w:val="24"/>
          <w:lang w:val="ro-RO" w:eastAsia="ar-SA"/>
        </w:rPr>
      </w:pPr>
    </w:p>
    <w:p w:rsidR="00470627" w:rsidRPr="00470627" w:rsidRDefault="00470627" w:rsidP="00470627">
      <w:pPr>
        <w:suppressAutoHyphens/>
        <w:spacing w:line="240" w:lineRule="auto"/>
        <w:ind w:right="58" w:firstLine="720"/>
        <w:rPr>
          <w:rFonts w:eastAsia="Times New Roman" w:cs="Times New Roman"/>
          <w:b/>
          <w:bCs/>
          <w:szCs w:val="24"/>
          <w:lang w:val="ro-RO" w:eastAsia="ar-SA"/>
        </w:rPr>
      </w:pPr>
      <w:r w:rsidRPr="00470627">
        <w:rPr>
          <w:rFonts w:eastAsia="Times New Roman" w:cs="Times New Roman"/>
          <w:szCs w:val="24"/>
          <w:lang w:val="ro-RO" w:eastAsia="ar-SA"/>
        </w:rPr>
        <w:t xml:space="preserve">Subsemnatul _/, Director General al societăţii comerciale................................ declar pe propria răspundere că pentru lucrarea </w:t>
      </w:r>
      <w:r w:rsidRPr="00470627">
        <w:rPr>
          <w:rFonts w:eastAsia="Times New Roman" w:cs="Times New Roman"/>
          <w:bCs/>
          <w:szCs w:val="24"/>
          <w:lang w:val="ro-RO" w:eastAsia="ar-SA"/>
        </w:rPr>
        <w:t>“_______________”</w:t>
      </w:r>
      <w:r w:rsidRPr="00470627">
        <w:rPr>
          <w:rFonts w:eastAsia="Times New Roman" w:cs="Times New Roman"/>
          <w:b/>
          <w:bCs/>
          <w:szCs w:val="24"/>
          <w:lang w:val="ro-RO" w:eastAsia="ar-SA"/>
        </w:rPr>
        <w:t xml:space="preserve"> </w:t>
      </w:r>
    </w:p>
    <w:p w:rsidR="00470627" w:rsidRPr="00470627" w:rsidRDefault="00470627" w:rsidP="00470627">
      <w:pPr>
        <w:suppressAutoHyphens/>
        <w:spacing w:line="240" w:lineRule="auto"/>
        <w:ind w:right="58"/>
        <w:rPr>
          <w:rFonts w:eastAsia="Times New Roman" w:cs="Times New Roman"/>
          <w:szCs w:val="24"/>
          <w:lang w:val="ro-RO" w:eastAsia="ar-SA"/>
        </w:rPr>
      </w:pPr>
      <w:r w:rsidRPr="00470627">
        <w:rPr>
          <w:rFonts w:eastAsia="Times New Roman" w:cs="Times New Roman"/>
          <w:szCs w:val="24"/>
          <w:lang w:val="ro-RO" w:eastAsia="ar-SA"/>
        </w:rPr>
        <w:t>voi folosi următorul personal de conducere precum şi următoarele persoane responsabile pentru îndeplinirea contractului:</w:t>
      </w:r>
    </w:p>
    <w:p w:rsidR="00470627" w:rsidRPr="00470627" w:rsidRDefault="00470627" w:rsidP="00470627">
      <w:pPr>
        <w:suppressAutoHyphens/>
        <w:spacing w:line="240" w:lineRule="exact"/>
        <w:rPr>
          <w:rFonts w:eastAsia="Times New Roman" w:cs="Times New Roman"/>
          <w:szCs w:val="24"/>
          <w:lang w:val="ro-RO" w:eastAsia="ar-SA"/>
        </w:rPr>
      </w:pPr>
    </w:p>
    <w:p w:rsidR="00470627" w:rsidRPr="00470627" w:rsidRDefault="00470627" w:rsidP="00470627">
      <w:pPr>
        <w:suppressAutoHyphens/>
        <w:spacing w:line="240" w:lineRule="exact"/>
        <w:rPr>
          <w:rFonts w:eastAsia="Times New Roman" w:cs="Times New Roman"/>
          <w:szCs w:val="24"/>
          <w:lang w:val="ro-RO" w:eastAsia="ar-SA"/>
        </w:rPr>
      </w:pPr>
    </w:p>
    <w:tbl>
      <w:tblPr>
        <w:tblW w:w="9180" w:type="dxa"/>
        <w:jc w:val="center"/>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90"/>
        <w:gridCol w:w="3010"/>
        <w:gridCol w:w="1872"/>
        <w:gridCol w:w="1548"/>
        <w:gridCol w:w="2160"/>
      </w:tblGrid>
      <w:tr w:rsidR="00470627" w:rsidRPr="00470627" w:rsidTr="00470627">
        <w:trPr>
          <w:jc w:val="center"/>
        </w:trPr>
        <w:tc>
          <w:tcPr>
            <w:tcW w:w="590" w:type="dxa"/>
            <w:tcBorders>
              <w:top w:val="single" w:sz="4" w:space="0" w:color="auto"/>
              <w:left w:val="single" w:sz="4" w:space="0" w:color="auto"/>
              <w:bottom w:val="single" w:sz="6" w:space="0" w:color="auto"/>
              <w:right w:val="single" w:sz="6" w:space="0" w:color="auto"/>
            </w:tcBorders>
            <w:vAlign w:val="center"/>
            <w:hideMark/>
          </w:tcPr>
          <w:p w:rsidR="00470627" w:rsidRPr="00470627" w:rsidRDefault="00470627" w:rsidP="00470627">
            <w:pPr>
              <w:suppressAutoHyphens/>
              <w:spacing w:line="240" w:lineRule="exact"/>
              <w:ind w:left="57" w:right="57"/>
              <w:jc w:val="center"/>
              <w:rPr>
                <w:rFonts w:eastAsia="Times New Roman" w:cs="Times New Roman"/>
                <w:bCs/>
                <w:szCs w:val="24"/>
                <w:lang w:val="ro-RO" w:eastAsia="ar-SA"/>
              </w:rPr>
            </w:pPr>
            <w:r w:rsidRPr="00470627">
              <w:rPr>
                <w:rFonts w:eastAsia="Times New Roman" w:cs="Times New Roman"/>
                <w:bCs/>
                <w:szCs w:val="24"/>
                <w:lang w:val="ro-RO" w:eastAsia="ar-SA"/>
              </w:rPr>
              <w:t>Nr crt</w:t>
            </w:r>
          </w:p>
        </w:tc>
        <w:tc>
          <w:tcPr>
            <w:tcW w:w="3010" w:type="dxa"/>
            <w:tcBorders>
              <w:top w:val="single" w:sz="4" w:space="0" w:color="auto"/>
              <w:left w:val="single" w:sz="6" w:space="0" w:color="auto"/>
              <w:bottom w:val="single" w:sz="6" w:space="0" w:color="auto"/>
              <w:right w:val="single" w:sz="6" w:space="0" w:color="auto"/>
            </w:tcBorders>
            <w:vAlign w:val="center"/>
            <w:hideMark/>
          </w:tcPr>
          <w:p w:rsidR="00470627" w:rsidRPr="00470627" w:rsidRDefault="00470627" w:rsidP="00470627">
            <w:pPr>
              <w:suppressAutoHyphens/>
              <w:spacing w:line="240" w:lineRule="exact"/>
              <w:ind w:left="57" w:right="57"/>
              <w:jc w:val="center"/>
              <w:rPr>
                <w:rFonts w:eastAsia="Times New Roman" w:cs="Times New Roman"/>
                <w:bCs/>
                <w:szCs w:val="24"/>
                <w:lang w:val="ro-RO" w:eastAsia="ar-SA"/>
              </w:rPr>
            </w:pPr>
            <w:r w:rsidRPr="00470627">
              <w:rPr>
                <w:rFonts w:eastAsia="Times New Roman" w:cs="Times New Roman"/>
                <w:bCs/>
                <w:szCs w:val="24"/>
                <w:lang w:val="ro-RO" w:eastAsia="ar-SA"/>
              </w:rPr>
              <w:t>FUNCŢIA</w:t>
            </w:r>
          </w:p>
        </w:tc>
        <w:tc>
          <w:tcPr>
            <w:tcW w:w="1872" w:type="dxa"/>
            <w:tcBorders>
              <w:top w:val="single" w:sz="4" w:space="0" w:color="auto"/>
              <w:left w:val="single" w:sz="6" w:space="0" w:color="auto"/>
              <w:bottom w:val="single" w:sz="6" w:space="0" w:color="auto"/>
              <w:right w:val="single" w:sz="6" w:space="0" w:color="auto"/>
            </w:tcBorders>
            <w:vAlign w:val="center"/>
            <w:hideMark/>
          </w:tcPr>
          <w:p w:rsidR="00470627" w:rsidRPr="00470627" w:rsidRDefault="00470627" w:rsidP="00470627">
            <w:pPr>
              <w:suppressAutoHyphens/>
              <w:spacing w:after="120" w:line="240" w:lineRule="exact"/>
              <w:ind w:left="57" w:right="57"/>
              <w:jc w:val="center"/>
              <w:rPr>
                <w:rFonts w:eastAsia="Times New Roman" w:cs="Times New Roman"/>
                <w:bCs/>
                <w:szCs w:val="24"/>
                <w:lang w:val="it-IT" w:eastAsia="ar-SA"/>
              </w:rPr>
            </w:pPr>
            <w:r w:rsidRPr="00470627">
              <w:rPr>
                <w:rFonts w:eastAsia="Times New Roman" w:cs="Times New Roman"/>
                <w:bCs/>
                <w:szCs w:val="24"/>
                <w:lang w:val="it-IT" w:eastAsia="ar-SA"/>
              </w:rPr>
              <w:t>NUMELE ŞI PRENUMELE</w:t>
            </w:r>
          </w:p>
          <w:p w:rsidR="00470627" w:rsidRPr="00470627" w:rsidRDefault="00470627" w:rsidP="00470627">
            <w:pPr>
              <w:suppressAutoHyphens/>
              <w:spacing w:line="240" w:lineRule="exact"/>
              <w:ind w:left="57" w:right="57"/>
              <w:jc w:val="center"/>
              <w:rPr>
                <w:rFonts w:eastAsia="Times New Roman" w:cs="Times New Roman"/>
                <w:bCs/>
                <w:szCs w:val="24"/>
                <w:lang w:val="it-IT" w:eastAsia="ar-SA"/>
              </w:rPr>
            </w:pPr>
            <w:r w:rsidRPr="00470627">
              <w:rPr>
                <w:rFonts w:eastAsia="Times New Roman" w:cs="Times New Roman"/>
                <w:bCs/>
                <w:szCs w:val="24"/>
                <w:lang w:val="it-IT" w:eastAsia="ar-SA"/>
              </w:rPr>
              <w:t>Studiile se specialitate</w:t>
            </w:r>
          </w:p>
        </w:tc>
        <w:tc>
          <w:tcPr>
            <w:tcW w:w="1548" w:type="dxa"/>
            <w:tcBorders>
              <w:top w:val="single" w:sz="4" w:space="0" w:color="auto"/>
              <w:left w:val="single" w:sz="6" w:space="0" w:color="auto"/>
              <w:bottom w:val="single" w:sz="6" w:space="0" w:color="auto"/>
              <w:right w:val="single" w:sz="6" w:space="0" w:color="auto"/>
            </w:tcBorders>
            <w:vAlign w:val="center"/>
            <w:hideMark/>
          </w:tcPr>
          <w:p w:rsidR="00470627" w:rsidRPr="00470627" w:rsidRDefault="00470627" w:rsidP="00470627">
            <w:pPr>
              <w:suppressAutoHyphens/>
              <w:spacing w:line="240" w:lineRule="exact"/>
              <w:ind w:left="57" w:right="57"/>
              <w:jc w:val="center"/>
              <w:rPr>
                <w:rFonts w:eastAsia="Times New Roman" w:cs="Times New Roman"/>
                <w:bCs/>
                <w:szCs w:val="24"/>
                <w:lang w:val="ro-RO" w:eastAsia="ar-SA"/>
              </w:rPr>
            </w:pPr>
            <w:r w:rsidRPr="00470627">
              <w:rPr>
                <w:rFonts w:eastAsia="Times New Roman" w:cs="Times New Roman"/>
                <w:bCs/>
                <w:szCs w:val="24"/>
                <w:lang w:val="ro-RO" w:eastAsia="ar-SA"/>
              </w:rPr>
              <w:t>Vechime în specialitate</w:t>
            </w:r>
          </w:p>
          <w:p w:rsidR="00470627" w:rsidRPr="00470627" w:rsidRDefault="00470627" w:rsidP="00470627">
            <w:pPr>
              <w:suppressAutoHyphens/>
              <w:spacing w:line="240" w:lineRule="exact"/>
              <w:ind w:left="57" w:right="57"/>
              <w:jc w:val="center"/>
              <w:rPr>
                <w:rFonts w:eastAsia="Times New Roman" w:cs="Times New Roman"/>
                <w:bCs/>
                <w:szCs w:val="24"/>
                <w:lang w:val="ro-RO" w:eastAsia="ar-SA"/>
              </w:rPr>
            </w:pPr>
            <w:r w:rsidRPr="00470627">
              <w:rPr>
                <w:rFonts w:eastAsia="Times New Roman" w:cs="Times New Roman"/>
                <w:bCs/>
                <w:szCs w:val="24"/>
                <w:lang w:val="ro-RO" w:eastAsia="ar-SA"/>
              </w:rPr>
              <w:t>(ani)</w:t>
            </w:r>
          </w:p>
        </w:tc>
        <w:tc>
          <w:tcPr>
            <w:tcW w:w="2160" w:type="dxa"/>
            <w:tcBorders>
              <w:top w:val="single" w:sz="4" w:space="0" w:color="auto"/>
              <w:left w:val="single" w:sz="6" w:space="0" w:color="auto"/>
              <w:bottom w:val="single" w:sz="6" w:space="0" w:color="auto"/>
              <w:right w:val="single" w:sz="4" w:space="0" w:color="auto"/>
            </w:tcBorders>
            <w:vAlign w:val="center"/>
            <w:hideMark/>
          </w:tcPr>
          <w:p w:rsidR="00470627" w:rsidRPr="00470627" w:rsidRDefault="00470627" w:rsidP="00470627">
            <w:pPr>
              <w:suppressAutoHyphens/>
              <w:spacing w:line="240" w:lineRule="exact"/>
              <w:ind w:left="57" w:right="57"/>
              <w:jc w:val="center"/>
              <w:rPr>
                <w:rFonts w:eastAsia="Times New Roman" w:cs="Times New Roman"/>
                <w:bCs/>
                <w:szCs w:val="24"/>
                <w:lang w:val="fr-FR" w:eastAsia="ar-SA"/>
              </w:rPr>
            </w:pPr>
            <w:r w:rsidRPr="00470627">
              <w:rPr>
                <w:rFonts w:eastAsia="Times New Roman" w:cs="Times New Roman"/>
                <w:bCs/>
                <w:szCs w:val="24"/>
                <w:lang w:val="fr-FR" w:eastAsia="ar-SA"/>
              </w:rPr>
              <w:t>Numărul de lucrări similare, executate în calitate de conducător</w:t>
            </w:r>
          </w:p>
        </w:tc>
      </w:tr>
      <w:tr w:rsidR="00470627" w:rsidRPr="00470627" w:rsidTr="00470627">
        <w:trPr>
          <w:jc w:val="center"/>
        </w:trPr>
        <w:tc>
          <w:tcPr>
            <w:tcW w:w="590" w:type="dxa"/>
            <w:tcBorders>
              <w:top w:val="single" w:sz="6" w:space="0" w:color="auto"/>
              <w:left w:val="single" w:sz="4" w:space="0" w:color="auto"/>
              <w:bottom w:val="single" w:sz="6" w:space="0" w:color="auto"/>
              <w:right w:val="single" w:sz="6" w:space="0" w:color="auto"/>
            </w:tcBorders>
            <w:hideMark/>
          </w:tcPr>
          <w:p w:rsidR="00470627" w:rsidRPr="00470627" w:rsidRDefault="00470627" w:rsidP="00470627">
            <w:pPr>
              <w:suppressAutoHyphens/>
              <w:spacing w:line="240" w:lineRule="exact"/>
              <w:ind w:left="57" w:right="57"/>
              <w:jc w:val="center"/>
              <w:rPr>
                <w:rFonts w:eastAsia="Times New Roman" w:cs="Times New Roman"/>
                <w:szCs w:val="24"/>
                <w:lang w:val="ro-RO" w:eastAsia="ar-SA"/>
              </w:rPr>
            </w:pPr>
            <w:r w:rsidRPr="00470627">
              <w:rPr>
                <w:rFonts w:eastAsia="Times New Roman" w:cs="Times New Roman"/>
                <w:szCs w:val="24"/>
                <w:lang w:val="ro-RO" w:eastAsia="ar-SA"/>
              </w:rPr>
              <w:t>0</w:t>
            </w:r>
          </w:p>
        </w:tc>
        <w:tc>
          <w:tcPr>
            <w:tcW w:w="3010" w:type="dxa"/>
            <w:tcBorders>
              <w:top w:val="single" w:sz="6" w:space="0" w:color="auto"/>
              <w:left w:val="single" w:sz="6" w:space="0" w:color="auto"/>
              <w:bottom w:val="single" w:sz="6" w:space="0" w:color="auto"/>
              <w:right w:val="single" w:sz="6" w:space="0" w:color="auto"/>
            </w:tcBorders>
            <w:hideMark/>
          </w:tcPr>
          <w:p w:rsidR="00470627" w:rsidRPr="00470627" w:rsidRDefault="00470627" w:rsidP="00470627">
            <w:pPr>
              <w:suppressAutoHyphens/>
              <w:spacing w:line="240" w:lineRule="exact"/>
              <w:ind w:left="57" w:right="57"/>
              <w:jc w:val="center"/>
              <w:rPr>
                <w:rFonts w:eastAsia="Times New Roman" w:cs="Times New Roman"/>
                <w:szCs w:val="24"/>
                <w:lang w:val="ro-RO" w:eastAsia="ar-SA"/>
              </w:rPr>
            </w:pPr>
            <w:r w:rsidRPr="00470627">
              <w:rPr>
                <w:rFonts w:eastAsia="Times New Roman" w:cs="Times New Roman"/>
                <w:szCs w:val="24"/>
                <w:lang w:val="ro-RO" w:eastAsia="ar-SA"/>
              </w:rPr>
              <w:t>1</w:t>
            </w:r>
          </w:p>
        </w:tc>
        <w:tc>
          <w:tcPr>
            <w:tcW w:w="1872" w:type="dxa"/>
            <w:tcBorders>
              <w:top w:val="single" w:sz="6" w:space="0" w:color="auto"/>
              <w:left w:val="single" w:sz="6" w:space="0" w:color="auto"/>
              <w:bottom w:val="single" w:sz="6" w:space="0" w:color="auto"/>
              <w:right w:val="single" w:sz="6" w:space="0" w:color="auto"/>
            </w:tcBorders>
            <w:hideMark/>
          </w:tcPr>
          <w:p w:rsidR="00470627" w:rsidRPr="00470627" w:rsidRDefault="00470627" w:rsidP="00470627">
            <w:pPr>
              <w:suppressAutoHyphens/>
              <w:spacing w:line="240" w:lineRule="exact"/>
              <w:ind w:left="57" w:right="57"/>
              <w:jc w:val="center"/>
              <w:rPr>
                <w:rFonts w:eastAsia="Times New Roman" w:cs="Times New Roman"/>
                <w:szCs w:val="24"/>
                <w:lang w:val="ro-RO" w:eastAsia="ar-SA"/>
              </w:rPr>
            </w:pPr>
            <w:r w:rsidRPr="00470627">
              <w:rPr>
                <w:rFonts w:eastAsia="Times New Roman" w:cs="Times New Roman"/>
                <w:szCs w:val="24"/>
                <w:lang w:val="ro-RO" w:eastAsia="ar-SA"/>
              </w:rPr>
              <w:t>2</w:t>
            </w:r>
          </w:p>
        </w:tc>
        <w:tc>
          <w:tcPr>
            <w:tcW w:w="1548" w:type="dxa"/>
            <w:tcBorders>
              <w:top w:val="single" w:sz="6" w:space="0" w:color="auto"/>
              <w:left w:val="single" w:sz="6" w:space="0" w:color="auto"/>
              <w:bottom w:val="single" w:sz="6" w:space="0" w:color="auto"/>
              <w:right w:val="single" w:sz="6" w:space="0" w:color="auto"/>
            </w:tcBorders>
            <w:hideMark/>
          </w:tcPr>
          <w:p w:rsidR="00470627" w:rsidRPr="00470627" w:rsidRDefault="00470627" w:rsidP="00470627">
            <w:pPr>
              <w:suppressAutoHyphens/>
              <w:spacing w:line="240" w:lineRule="exact"/>
              <w:ind w:left="57" w:right="57"/>
              <w:jc w:val="center"/>
              <w:rPr>
                <w:rFonts w:eastAsia="Times New Roman" w:cs="Times New Roman"/>
                <w:szCs w:val="24"/>
                <w:lang w:val="ro-RO" w:eastAsia="ar-SA"/>
              </w:rPr>
            </w:pPr>
            <w:r w:rsidRPr="00470627">
              <w:rPr>
                <w:rFonts w:eastAsia="Times New Roman" w:cs="Times New Roman"/>
                <w:szCs w:val="24"/>
                <w:lang w:val="ro-RO" w:eastAsia="ar-SA"/>
              </w:rPr>
              <w:t>3</w:t>
            </w:r>
          </w:p>
        </w:tc>
        <w:tc>
          <w:tcPr>
            <w:tcW w:w="2160" w:type="dxa"/>
            <w:tcBorders>
              <w:top w:val="single" w:sz="6" w:space="0" w:color="auto"/>
              <w:left w:val="single" w:sz="6" w:space="0" w:color="auto"/>
              <w:bottom w:val="single" w:sz="6" w:space="0" w:color="auto"/>
              <w:right w:val="single" w:sz="4" w:space="0" w:color="auto"/>
            </w:tcBorders>
            <w:hideMark/>
          </w:tcPr>
          <w:p w:rsidR="00470627" w:rsidRPr="00470627" w:rsidRDefault="00470627" w:rsidP="00470627">
            <w:pPr>
              <w:suppressAutoHyphens/>
              <w:spacing w:line="240" w:lineRule="exact"/>
              <w:ind w:left="57" w:right="57"/>
              <w:jc w:val="center"/>
              <w:rPr>
                <w:rFonts w:eastAsia="Times New Roman" w:cs="Times New Roman"/>
                <w:szCs w:val="24"/>
                <w:lang w:val="ro-RO" w:eastAsia="ar-SA"/>
              </w:rPr>
            </w:pPr>
            <w:r w:rsidRPr="00470627">
              <w:rPr>
                <w:rFonts w:eastAsia="Times New Roman" w:cs="Times New Roman"/>
                <w:szCs w:val="24"/>
                <w:lang w:val="ro-RO" w:eastAsia="ar-SA"/>
              </w:rPr>
              <w:t>4</w:t>
            </w:r>
          </w:p>
        </w:tc>
      </w:tr>
      <w:tr w:rsidR="00470627" w:rsidRPr="00470627" w:rsidTr="00470627">
        <w:trPr>
          <w:jc w:val="center"/>
        </w:trPr>
        <w:tc>
          <w:tcPr>
            <w:tcW w:w="590" w:type="dxa"/>
            <w:tcBorders>
              <w:top w:val="single" w:sz="6" w:space="0" w:color="auto"/>
              <w:left w:val="single" w:sz="4" w:space="0" w:color="auto"/>
              <w:bottom w:val="single" w:sz="6" w:space="0" w:color="auto"/>
              <w:right w:val="single" w:sz="6" w:space="0" w:color="auto"/>
            </w:tcBorders>
            <w:hideMark/>
          </w:tcPr>
          <w:p w:rsidR="00470627" w:rsidRPr="00470627" w:rsidRDefault="00470627" w:rsidP="00470627">
            <w:pPr>
              <w:suppressAutoHyphens/>
              <w:spacing w:line="240" w:lineRule="exact"/>
              <w:ind w:left="57" w:right="57"/>
              <w:jc w:val="center"/>
              <w:rPr>
                <w:rFonts w:eastAsia="Times New Roman" w:cs="Times New Roman"/>
                <w:szCs w:val="24"/>
                <w:lang w:val="ro-RO" w:eastAsia="ar-SA"/>
              </w:rPr>
            </w:pPr>
            <w:r w:rsidRPr="00470627">
              <w:rPr>
                <w:rFonts w:eastAsia="Times New Roman" w:cs="Times New Roman"/>
                <w:szCs w:val="24"/>
                <w:lang w:val="ro-RO" w:eastAsia="ar-SA"/>
              </w:rPr>
              <w:t>B.</w:t>
            </w:r>
          </w:p>
        </w:tc>
        <w:tc>
          <w:tcPr>
            <w:tcW w:w="8590" w:type="dxa"/>
            <w:gridSpan w:val="4"/>
            <w:tcBorders>
              <w:top w:val="single" w:sz="6" w:space="0" w:color="auto"/>
              <w:left w:val="single" w:sz="6" w:space="0" w:color="auto"/>
              <w:bottom w:val="single" w:sz="6" w:space="0" w:color="auto"/>
              <w:right w:val="single" w:sz="4" w:space="0" w:color="auto"/>
            </w:tcBorders>
            <w:hideMark/>
          </w:tcPr>
          <w:p w:rsidR="00470627" w:rsidRPr="00470627" w:rsidRDefault="00470627" w:rsidP="00470627">
            <w:pPr>
              <w:suppressAutoHyphens/>
              <w:spacing w:line="240" w:lineRule="exact"/>
              <w:ind w:left="57" w:right="57"/>
              <w:jc w:val="left"/>
              <w:rPr>
                <w:rFonts w:eastAsia="Times New Roman" w:cs="Times New Roman"/>
                <w:szCs w:val="24"/>
                <w:lang w:val="fr-FR" w:eastAsia="ar-SA"/>
              </w:rPr>
            </w:pPr>
            <w:r w:rsidRPr="00470627">
              <w:rPr>
                <w:rFonts w:eastAsia="Times New Roman" w:cs="Times New Roman"/>
                <w:szCs w:val="24"/>
                <w:lang w:val="fr-FR" w:eastAsia="ar-SA"/>
              </w:rPr>
              <w:t xml:space="preserve">PERSOANE RESPONSABILE PENTRU ÎNDEPLINIREA CONTRACTULUI </w:t>
            </w:r>
          </w:p>
        </w:tc>
      </w:tr>
      <w:tr w:rsidR="00470627" w:rsidRPr="00470627" w:rsidTr="00470627">
        <w:trPr>
          <w:trHeight w:val="1311"/>
          <w:jc w:val="center"/>
        </w:trPr>
        <w:tc>
          <w:tcPr>
            <w:tcW w:w="590" w:type="dxa"/>
            <w:tcBorders>
              <w:top w:val="single" w:sz="6" w:space="0" w:color="auto"/>
              <w:left w:val="single" w:sz="4" w:space="0" w:color="auto"/>
              <w:bottom w:val="single" w:sz="4" w:space="0" w:color="auto"/>
              <w:right w:val="single" w:sz="6" w:space="0" w:color="auto"/>
            </w:tcBorders>
            <w:hideMark/>
          </w:tcPr>
          <w:p w:rsidR="00470627" w:rsidRPr="00470627" w:rsidRDefault="00470627" w:rsidP="00470627">
            <w:pPr>
              <w:suppressAutoHyphens/>
              <w:spacing w:line="240" w:lineRule="exact"/>
              <w:ind w:left="57" w:right="57"/>
              <w:jc w:val="center"/>
              <w:rPr>
                <w:rFonts w:eastAsia="Times New Roman" w:cs="Times New Roman"/>
                <w:szCs w:val="24"/>
                <w:lang w:val="fr-FR" w:eastAsia="ar-SA"/>
              </w:rPr>
            </w:pPr>
            <w:r w:rsidRPr="00470627">
              <w:rPr>
                <w:rFonts w:eastAsia="Times New Roman" w:cs="Times New Roman"/>
                <w:szCs w:val="24"/>
                <w:lang w:val="fr-FR" w:eastAsia="ar-SA"/>
              </w:rPr>
              <w:t>1</w:t>
            </w:r>
          </w:p>
          <w:p w:rsidR="00470627" w:rsidRPr="00470627" w:rsidRDefault="00470627" w:rsidP="00470627">
            <w:pPr>
              <w:suppressAutoHyphens/>
              <w:spacing w:line="240" w:lineRule="exact"/>
              <w:ind w:left="57" w:right="57"/>
              <w:jc w:val="center"/>
              <w:rPr>
                <w:rFonts w:eastAsia="Times New Roman" w:cs="Times New Roman"/>
                <w:szCs w:val="24"/>
                <w:lang w:val="fr-FR" w:eastAsia="ar-SA"/>
              </w:rPr>
            </w:pPr>
            <w:r w:rsidRPr="00470627">
              <w:rPr>
                <w:rFonts w:eastAsia="Times New Roman" w:cs="Times New Roman"/>
                <w:szCs w:val="24"/>
                <w:lang w:val="fr-FR" w:eastAsia="ar-SA"/>
              </w:rPr>
              <w:t>2</w:t>
            </w:r>
          </w:p>
          <w:p w:rsidR="00470627" w:rsidRPr="00470627" w:rsidRDefault="00470627" w:rsidP="00470627">
            <w:pPr>
              <w:suppressAutoHyphens/>
              <w:spacing w:line="240" w:lineRule="exact"/>
              <w:ind w:left="57" w:right="57"/>
              <w:jc w:val="center"/>
              <w:rPr>
                <w:rFonts w:eastAsia="Times New Roman" w:cs="Times New Roman"/>
                <w:szCs w:val="24"/>
                <w:lang w:val="fr-FR" w:eastAsia="ar-SA"/>
              </w:rPr>
            </w:pPr>
            <w:r w:rsidRPr="00470627">
              <w:rPr>
                <w:rFonts w:eastAsia="Times New Roman" w:cs="Times New Roman"/>
                <w:szCs w:val="24"/>
                <w:lang w:val="fr-FR" w:eastAsia="ar-SA"/>
              </w:rPr>
              <w:t>.</w:t>
            </w:r>
          </w:p>
          <w:p w:rsidR="00470627" w:rsidRPr="00470627" w:rsidRDefault="00470627" w:rsidP="00470627">
            <w:pPr>
              <w:suppressAutoHyphens/>
              <w:spacing w:line="240" w:lineRule="exact"/>
              <w:ind w:left="57" w:right="57"/>
              <w:jc w:val="center"/>
              <w:rPr>
                <w:rFonts w:eastAsia="Times New Roman" w:cs="Times New Roman"/>
                <w:szCs w:val="24"/>
                <w:lang w:val="fr-FR" w:eastAsia="ar-SA"/>
              </w:rPr>
            </w:pPr>
            <w:r w:rsidRPr="00470627">
              <w:rPr>
                <w:rFonts w:eastAsia="Times New Roman" w:cs="Times New Roman"/>
                <w:szCs w:val="24"/>
                <w:lang w:val="fr-FR" w:eastAsia="ar-SA"/>
              </w:rPr>
              <w:t>.</w:t>
            </w:r>
          </w:p>
          <w:p w:rsidR="00470627" w:rsidRPr="00470627" w:rsidRDefault="00470627" w:rsidP="00470627">
            <w:pPr>
              <w:suppressAutoHyphens/>
              <w:spacing w:line="240" w:lineRule="exact"/>
              <w:ind w:left="57" w:right="57"/>
              <w:jc w:val="center"/>
              <w:rPr>
                <w:rFonts w:eastAsia="Times New Roman" w:cs="Times New Roman"/>
                <w:szCs w:val="24"/>
                <w:lang w:val="fr-FR" w:eastAsia="ar-SA"/>
              </w:rPr>
            </w:pPr>
            <w:r w:rsidRPr="00470627">
              <w:rPr>
                <w:rFonts w:eastAsia="Times New Roman" w:cs="Times New Roman"/>
                <w:szCs w:val="24"/>
                <w:lang w:val="fr-FR" w:eastAsia="ar-SA"/>
              </w:rPr>
              <w:t>.</w:t>
            </w:r>
          </w:p>
        </w:tc>
        <w:tc>
          <w:tcPr>
            <w:tcW w:w="3010" w:type="dxa"/>
            <w:tcBorders>
              <w:top w:val="single" w:sz="6" w:space="0" w:color="auto"/>
              <w:left w:val="single" w:sz="6" w:space="0" w:color="auto"/>
              <w:bottom w:val="single" w:sz="4" w:space="0" w:color="auto"/>
              <w:right w:val="single" w:sz="6" w:space="0" w:color="auto"/>
            </w:tcBorders>
          </w:tcPr>
          <w:p w:rsidR="00470627" w:rsidRPr="00470627" w:rsidRDefault="00470627" w:rsidP="00470627">
            <w:pPr>
              <w:suppressAutoHyphens/>
              <w:spacing w:line="240" w:lineRule="exact"/>
              <w:ind w:left="57" w:right="57"/>
              <w:jc w:val="left"/>
              <w:rPr>
                <w:rFonts w:eastAsia="Times New Roman" w:cs="Times New Roman"/>
                <w:szCs w:val="24"/>
                <w:lang w:val="ro-RO" w:eastAsia="ar-SA"/>
              </w:rPr>
            </w:pPr>
            <w:r w:rsidRPr="00470627">
              <w:rPr>
                <w:rFonts w:eastAsia="Times New Roman" w:cs="Times New Roman"/>
                <w:szCs w:val="24"/>
                <w:lang w:val="ro-RO" w:eastAsia="ar-SA"/>
              </w:rPr>
              <w:t>....................................</w:t>
            </w:r>
          </w:p>
          <w:p w:rsidR="00470627" w:rsidRPr="00470627" w:rsidRDefault="00470627" w:rsidP="00470627">
            <w:pPr>
              <w:suppressAutoHyphens/>
              <w:spacing w:line="240" w:lineRule="exact"/>
              <w:ind w:left="57" w:right="57"/>
              <w:jc w:val="left"/>
              <w:rPr>
                <w:rFonts w:eastAsia="Times New Roman" w:cs="Times New Roman"/>
                <w:szCs w:val="24"/>
                <w:lang w:val="ro-RO" w:eastAsia="ar-SA"/>
              </w:rPr>
            </w:pPr>
            <w:r w:rsidRPr="00470627">
              <w:rPr>
                <w:rFonts w:eastAsia="Times New Roman" w:cs="Times New Roman"/>
                <w:szCs w:val="24"/>
                <w:lang w:val="ro-RO" w:eastAsia="ar-SA"/>
              </w:rPr>
              <w:t>...................................</w:t>
            </w:r>
          </w:p>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w:t>
            </w:r>
          </w:p>
        </w:tc>
        <w:tc>
          <w:tcPr>
            <w:tcW w:w="1872" w:type="dxa"/>
            <w:tcBorders>
              <w:top w:val="single" w:sz="6" w:space="0" w:color="auto"/>
              <w:left w:val="single" w:sz="6" w:space="0" w:color="auto"/>
              <w:bottom w:val="single" w:sz="4" w:space="0" w:color="auto"/>
              <w:right w:val="single" w:sz="6" w:space="0" w:color="auto"/>
            </w:tcBorders>
          </w:tcPr>
          <w:p w:rsidR="00470627" w:rsidRPr="00470627" w:rsidRDefault="00470627" w:rsidP="00470627">
            <w:pPr>
              <w:suppressAutoHyphens/>
              <w:spacing w:line="240" w:lineRule="exact"/>
              <w:ind w:left="57" w:right="57"/>
              <w:jc w:val="center"/>
              <w:rPr>
                <w:rFonts w:eastAsia="Times New Roman" w:cs="Times New Roman"/>
                <w:szCs w:val="24"/>
                <w:lang w:val="ro-RO" w:eastAsia="ar-SA"/>
              </w:rPr>
            </w:pPr>
            <w:r w:rsidRPr="00470627">
              <w:rPr>
                <w:rFonts w:eastAsia="Times New Roman" w:cs="Times New Roman"/>
                <w:szCs w:val="24"/>
                <w:lang w:val="ro-RO" w:eastAsia="ar-SA"/>
              </w:rPr>
              <w:t>......................</w:t>
            </w:r>
          </w:p>
          <w:p w:rsidR="00470627" w:rsidRPr="00470627" w:rsidRDefault="00470627" w:rsidP="00470627">
            <w:pPr>
              <w:suppressAutoHyphens/>
              <w:spacing w:line="240" w:lineRule="exact"/>
              <w:ind w:left="57" w:right="57"/>
              <w:jc w:val="center"/>
              <w:rPr>
                <w:rFonts w:eastAsia="Times New Roman" w:cs="Times New Roman"/>
                <w:szCs w:val="24"/>
                <w:lang w:val="ro-RO" w:eastAsia="ar-SA"/>
              </w:rPr>
            </w:pPr>
            <w:r w:rsidRPr="00470627">
              <w:rPr>
                <w:rFonts w:eastAsia="Times New Roman" w:cs="Times New Roman"/>
                <w:szCs w:val="24"/>
                <w:lang w:val="ro-RO" w:eastAsia="ar-SA"/>
              </w:rPr>
              <w:t>.......................</w:t>
            </w:r>
          </w:p>
          <w:p w:rsidR="00470627" w:rsidRPr="00470627" w:rsidRDefault="00470627" w:rsidP="00470627">
            <w:pPr>
              <w:suppressAutoHyphens/>
              <w:spacing w:line="240" w:lineRule="exact"/>
              <w:ind w:left="57" w:right="57"/>
              <w:jc w:val="center"/>
              <w:rPr>
                <w:rFonts w:eastAsia="Times New Roman" w:cs="Times New Roman"/>
                <w:szCs w:val="24"/>
                <w:lang w:val="ro-RO" w:eastAsia="ar-SA"/>
              </w:rPr>
            </w:pPr>
          </w:p>
          <w:p w:rsidR="00470627" w:rsidRPr="00470627" w:rsidRDefault="00470627" w:rsidP="00470627">
            <w:pPr>
              <w:suppressAutoHyphens/>
              <w:spacing w:line="240" w:lineRule="exact"/>
              <w:ind w:left="57" w:right="57"/>
              <w:jc w:val="center"/>
              <w:rPr>
                <w:rFonts w:eastAsia="Times New Roman" w:cs="Times New Roman"/>
                <w:szCs w:val="24"/>
                <w:lang w:val="ro-RO" w:eastAsia="ar-SA"/>
              </w:rPr>
            </w:pPr>
          </w:p>
          <w:p w:rsidR="00470627" w:rsidRPr="00470627" w:rsidRDefault="00470627" w:rsidP="00470627">
            <w:pPr>
              <w:suppressAutoHyphens/>
              <w:spacing w:line="240" w:lineRule="exact"/>
              <w:ind w:left="57" w:right="57"/>
              <w:jc w:val="center"/>
              <w:rPr>
                <w:rFonts w:eastAsia="Times New Roman" w:cs="Times New Roman"/>
                <w:szCs w:val="24"/>
                <w:lang w:val="ro-RO" w:eastAsia="ar-SA"/>
              </w:rPr>
            </w:pPr>
            <w:r w:rsidRPr="00470627">
              <w:rPr>
                <w:rFonts w:eastAsia="Times New Roman" w:cs="Times New Roman"/>
                <w:szCs w:val="24"/>
                <w:lang w:val="ro-RO" w:eastAsia="ar-SA"/>
              </w:rPr>
              <w:t>....................</w:t>
            </w:r>
          </w:p>
          <w:p w:rsidR="00470627" w:rsidRPr="00470627" w:rsidRDefault="00470627" w:rsidP="00470627">
            <w:pPr>
              <w:suppressAutoHyphens/>
              <w:spacing w:line="240" w:lineRule="auto"/>
              <w:jc w:val="left"/>
              <w:rPr>
                <w:rFonts w:eastAsia="Times New Roman" w:cs="Times New Roman"/>
                <w:szCs w:val="24"/>
                <w:lang w:val="ro-RO" w:eastAsia="ar-SA"/>
              </w:rPr>
            </w:pPr>
          </w:p>
        </w:tc>
        <w:tc>
          <w:tcPr>
            <w:tcW w:w="1548" w:type="dxa"/>
            <w:tcBorders>
              <w:top w:val="single" w:sz="6" w:space="0" w:color="auto"/>
              <w:left w:val="single" w:sz="6" w:space="0" w:color="auto"/>
              <w:bottom w:val="single" w:sz="4" w:space="0" w:color="auto"/>
              <w:right w:val="single" w:sz="6" w:space="0" w:color="auto"/>
            </w:tcBorders>
          </w:tcPr>
          <w:p w:rsidR="00470627" w:rsidRPr="00470627" w:rsidRDefault="00470627" w:rsidP="00470627">
            <w:pPr>
              <w:suppressAutoHyphens/>
              <w:spacing w:line="240" w:lineRule="exact"/>
              <w:ind w:left="57" w:right="57"/>
              <w:jc w:val="center"/>
              <w:rPr>
                <w:rFonts w:eastAsia="Times New Roman" w:cs="Times New Roman"/>
                <w:szCs w:val="24"/>
                <w:lang w:val="ro-RO" w:eastAsia="ar-SA"/>
              </w:rPr>
            </w:pPr>
            <w:r w:rsidRPr="00470627">
              <w:rPr>
                <w:rFonts w:eastAsia="Times New Roman" w:cs="Times New Roman"/>
                <w:szCs w:val="24"/>
                <w:lang w:val="ro-RO" w:eastAsia="ar-SA"/>
              </w:rPr>
              <w:t>..................</w:t>
            </w:r>
          </w:p>
          <w:p w:rsidR="00470627" w:rsidRPr="00470627" w:rsidRDefault="00470627" w:rsidP="00470627">
            <w:pPr>
              <w:suppressAutoHyphens/>
              <w:spacing w:line="240" w:lineRule="exact"/>
              <w:ind w:left="57" w:right="57"/>
              <w:jc w:val="center"/>
              <w:rPr>
                <w:rFonts w:eastAsia="Times New Roman" w:cs="Times New Roman"/>
                <w:szCs w:val="24"/>
                <w:lang w:val="ro-RO" w:eastAsia="ar-SA"/>
              </w:rPr>
            </w:pPr>
            <w:r w:rsidRPr="00470627">
              <w:rPr>
                <w:rFonts w:eastAsia="Times New Roman" w:cs="Times New Roman"/>
                <w:szCs w:val="24"/>
                <w:lang w:val="ro-RO" w:eastAsia="ar-SA"/>
              </w:rPr>
              <w:t>..................</w:t>
            </w:r>
          </w:p>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w:t>
            </w:r>
          </w:p>
        </w:tc>
        <w:tc>
          <w:tcPr>
            <w:tcW w:w="2160" w:type="dxa"/>
            <w:tcBorders>
              <w:top w:val="single" w:sz="6" w:space="0" w:color="auto"/>
              <w:left w:val="single" w:sz="6" w:space="0" w:color="auto"/>
              <w:bottom w:val="single" w:sz="4" w:space="0" w:color="auto"/>
              <w:right w:val="single" w:sz="4" w:space="0" w:color="auto"/>
            </w:tcBorders>
          </w:tcPr>
          <w:p w:rsidR="00470627" w:rsidRPr="00470627" w:rsidRDefault="00470627" w:rsidP="00470627">
            <w:pPr>
              <w:suppressAutoHyphens/>
              <w:spacing w:line="240" w:lineRule="exact"/>
              <w:ind w:left="57" w:right="57"/>
              <w:jc w:val="center"/>
              <w:rPr>
                <w:rFonts w:eastAsia="Times New Roman" w:cs="Times New Roman"/>
                <w:szCs w:val="24"/>
                <w:lang w:val="ro-RO" w:eastAsia="ar-SA"/>
              </w:rPr>
            </w:pPr>
            <w:r w:rsidRPr="00470627">
              <w:rPr>
                <w:rFonts w:eastAsia="Times New Roman" w:cs="Times New Roman"/>
                <w:szCs w:val="24"/>
                <w:lang w:val="ro-RO" w:eastAsia="ar-SA"/>
              </w:rPr>
              <w:t>...........................</w:t>
            </w:r>
          </w:p>
          <w:p w:rsidR="00470627" w:rsidRPr="00470627" w:rsidRDefault="00470627" w:rsidP="00470627">
            <w:pPr>
              <w:suppressAutoHyphens/>
              <w:spacing w:line="240" w:lineRule="exact"/>
              <w:ind w:left="57" w:right="57"/>
              <w:jc w:val="center"/>
              <w:rPr>
                <w:rFonts w:eastAsia="Times New Roman" w:cs="Times New Roman"/>
                <w:szCs w:val="24"/>
                <w:lang w:val="ro-RO" w:eastAsia="ar-SA"/>
              </w:rPr>
            </w:pPr>
            <w:r w:rsidRPr="00470627">
              <w:rPr>
                <w:rFonts w:eastAsia="Times New Roman" w:cs="Times New Roman"/>
                <w:szCs w:val="24"/>
                <w:lang w:val="ro-RO" w:eastAsia="ar-SA"/>
              </w:rPr>
              <w:t>...........................</w:t>
            </w:r>
          </w:p>
          <w:p w:rsidR="00470627" w:rsidRPr="00470627" w:rsidRDefault="00470627" w:rsidP="00470627">
            <w:pPr>
              <w:suppressAutoHyphens/>
              <w:spacing w:line="240" w:lineRule="exact"/>
              <w:ind w:left="57" w:right="57"/>
              <w:jc w:val="center"/>
              <w:rPr>
                <w:rFonts w:eastAsia="Times New Roman" w:cs="Times New Roman"/>
                <w:szCs w:val="24"/>
                <w:lang w:val="ro-RO" w:eastAsia="ar-SA"/>
              </w:rPr>
            </w:pPr>
          </w:p>
          <w:p w:rsidR="00470627" w:rsidRPr="00470627" w:rsidRDefault="00470627" w:rsidP="00470627">
            <w:pPr>
              <w:suppressAutoHyphens/>
              <w:spacing w:line="240" w:lineRule="exact"/>
              <w:ind w:left="57" w:right="57"/>
              <w:jc w:val="center"/>
              <w:rPr>
                <w:rFonts w:eastAsia="Times New Roman" w:cs="Times New Roman"/>
                <w:szCs w:val="24"/>
                <w:lang w:val="ro-RO" w:eastAsia="ar-SA"/>
              </w:rPr>
            </w:pPr>
          </w:p>
          <w:p w:rsidR="00470627" w:rsidRPr="00470627" w:rsidRDefault="00470627" w:rsidP="00470627">
            <w:pPr>
              <w:suppressAutoHyphens/>
              <w:spacing w:line="240" w:lineRule="exact"/>
              <w:ind w:left="57" w:right="57"/>
              <w:jc w:val="center"/>
              <w:rPr>
                <w:rFonts w:eastAsia="Times New Roman" w:cs="Times New Roman"/>
                <w:szCs w:val="24"/>
                <w:lang w:val="ro-RO" w:eastAsia="ar-SA"/>
              </w:rPr>
            </w:pPr>
            <w:r w:rsidRPr="00470627">
              <w:rPr>
                <w:rFonts w:eastAsia="Times New Roman" w:cs="Times New Roman"/>
                <w:szCs w:val="24"/>
                <w:lang w:val="ro-RO" w:eastAsia="ar-SA"/>
              </w:rPr>
              <w:t>..........................</w:t>
            </w:r>
          </w:p>
          <w:p w:rsidR="00470627" w:rsidRPr="00470627" w:rsidRDefault="00470627" w:rsidP="00470627">
            <w:pPr>
              <w:suppressAutoHyphens/>
              <w:spacing w:line="240" w:lineRule="exact"/>
              <w:ind w:right="57"/>
              <w:jc w:val="left"/>
              <w:rPr>
                <w:rFonts w:eastAsia="Times New Roman" w:cs="Times New Roman"/>
                <w:szCs w:val="24"/>
                <w:lang w:val="ro-RO" w:eastAsia="ar-SA"/>
              </w:rPr>
            </w:pPr>
          </w:p>
        </w:tc>
      </w:tr>
    </w:tbl>
    <w:p w:rsidR="00470627" w:rsidRPr="00470627" w:rsidRDefault="00470627" w:rsidP="00470627">
      <w:pPr>
        <w:suppressAutoHyphens/>
        <w:spacing w:line="240" w:lineRule="auto"/>
        <w:rPr>
          <w:rFonts w:eastAsia="Times New Roman" w:cs="Times New Roman"/>
          <w:szCs w:val="24"/>
          <w:lang w:val="ro-RO" w:eastAsia="ar-SA"/>
        </w:rPr>
      </w:pPr>
    </w:p>
    <w:p w:rsidR="00470627" w:rsidRPr="00470627" w:rsidRDefault="00470627" w:rsidP="00470627">
      <w:pPr>
        <w:suppressAutoHyphens/>
        <w:spacing w:line="240" w:lineRule="auto"/>
        <w:rPr>
          <w:rFonts w:eastAsia="Times New Roman" w:cs="Times New Roman"/>
          <w:szCs w:val="24"/>
          <w:lang w:val="ro-RO" w:eastAsia="ar-SA"/>
        </w:rPr>
      </w:pP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Data completării: </w:t>
      </w:r>
    </w:p>
    <w:p w:rsidR="00470627" w:rsidRPr="00470627" w:rsidRDefault="00470627" w:rsidP="00470627">
      <w:pPr>
        <w:suppressAutoHyphens/>
        <w:spacing w:line="240" w:lineRule="auto"/>
        <w:jc w:val="center"/>
        <w:rPr>
          <w:rFonts w:eastAsia="Times New Roman" w:cs="Times New Roman"/>
          <w:szCs w:val="24"/>
          <w:lang w:val="ro-RO" w:eastAsia="ar-SA"/>
        </w:rPr>
      </w:pPr>
    </w:p>
    <w:p w:rsidR="00470627" w:rsidRPr="00470627" w:rsidRDefault="00470627" w:rsidP="00470627">
      <w:pPr>
        <w:suppressAutoHyphens/>
        <w:spacing w:line="240" w:lineRule="auto"/>
        <w:jc w:val="center"/>
        <w:rPr>
          <w:rFonts w:eastAsia="Times New Roman" w:cs="Times New Roman"/>
          <w:szCs w:val="24"/>
          <w:lang w:val="ro-RO" w:eastAsia="ar-SA"/>
        </w:rPr>
      </w:pPr>
      <w:r w:rsidRPr="00470627">
        <w:rPr>
          <w:rFonts w:eastAsia="Times New Roman" w:cs="Times New Roman"/>
          <w:szCs w:val="24"/>
          <w:lang w:val="ro-RO" w:eastAsia="ar-SA"/>
        </w:rPr>
        <w:t>Ofertant,</w:t>
      </w:r>
    </w:p>
    <w:p w:rsidR="00470627" w:rsidRPr="00470627" w:rsidRDefault="00470627" w:rsidP="00470627">
      <w:pPr>
        <w:suppressAutoHyphens/>
        <w:spacing w:line="240" w:lineRule="auto"/>
        <w:jc w:val="center"/>
        <w:rPr>
          <w:rFonts w:eastAsia="Times New Roman" w:cs="Times New Roman"/>
          <w:szCs w:val="24"/>
          <w:lang w:val="ro-RO" w:eastAsia="ar-SA"/>
        </w:rPr>
      </w:pPr>
      <w:r w:rsidRPr="00470627">
        <w:rPr>
          <w:rFonts w:eastAsia="Times New Roman" w:cs="Times New Roman"/>
          <w:szCs w:val="24"/>
          <w:lang w:val="ro-RO" w:eastAsia="ar-SA"/>
        </w:rPr>
        <w:t>.......................................</w:t>
      </w:r>
    </w:p>
    <w:p w:rsidR="00470627" w:rsidRPr="00470627" w:rsidRDefault="00470627" w:rsidP="00470627">
      <w:pPr>
        <w:suppressAutoHyphens/>
        <w:spacing w:line="240" w:lineRule="auto"/>
        <w:jc w:val="center"/>
        <w:rPr>
          <w:rFonts w:eastAsia="Times New Roman" w:cs="Times New Roman"/>
          <w:szCs w:val="24"/>
          <w:lang w:val="ro-RO" w:eastAsia="ar-SA"/>
        </w:rPr>
      </w:pPr>
    </w:p>
    <w:p w:rsidR="00470627" w:rsidRPr="00470627" w:rsidRDefault="00470627" w:rsidP="00470627">
      <w:pPr>
        <w:suppressAutoHyphens/>
        <w:spacing w:line="240" w:lineRule="auto"/>
        <w:jc w:val="left"/>
        <w:rPr>
          <w:rFonts w:eastAsia="Times New Roman" w:cs="Times New Roman"/>
          <w:szCs w:val="28"/>
          <w:lang w:val="ro-RO" w:eastAsia="ar-SA"/>
        </w:rPr>
      </w:pPr>
    </w:p>
    <w:p w:rsidR="00470627" w:rsidRPr="00470627" w:rsidRDefault="00470627" w:rsidP="00470627">
      <w:pPr>
        <w:suppressAutoHyphens/>
        <w:spacing w:line="240" w:lineRule="auto"/>
        <w:jc w:val="left"/>
        <w:rPr>
          <w:rFonts w:eastAsia="Times New Roman" w:cs="Times New Roman"/>
          <w:i/>
          <w:iCs/>
          <w:szCs w:val="24"/>
          <w:lang w:val="ro-RO" w:eastAsia="ar-SA"/>
        </w:rPr>
      </w:pPr>
    </w:p>
    <w:p w:rsidR="00470627" w:rsidRPr="00470627" w:rsidRDefault="00470627" w:rsidP="00470627">
      <w:pPr>
        <w:suppressAutoHyphens/>
        <w:spacing w:line="240" w:lineRule="auto"/>
        <w:jc w:val="left"/>
        <w:rPr>
          <w:rFonts w:eastAsia="Times New Roman" w:cs="Times New Roman"/>
          <w:i/>
          <w:iCs/>
          <w:szCs w:val="24"/>
          <w:lang w:val="ro-RO" w:eastAsia="ar-SA"/>
        </w:rPr>
      </w:pPr>
    </w:p>
    <w:p w:rsidR="00470627" w:rsidRPr="00470627" w:rsidRDefault="00470627" w:rsidP="00470627">
      <w:pPr>
        <w:suppressAutoHyphens/>
        <w:spacing w:line="240" w:lineRule="auto"/>
        <w:jc w:val="left"/>
        <w:rPr>
          <w:rFonts w:eastAsia="Times New Roman" w:cs="Times New Roman"/>
          <w:i/>
          <w:iCs/>
          <w:szCs w:val="24"/>
          <w:lang w:val="ro-RO" w:eastAsia="ar-SA"/>
        </w:rPr>
      </w:pPr>
    </w:p>
    <w:p w:rsidR="00470627" w:rsidRPr="00470627" w:rsidRDefault="00470627" w:rsidP="00470627">
      <w:pPr>
        <w:suppressAutoHyphens/>
        <w:spacing w:line="240" w:lineRule="auto"/>
        <w:jc w:val="left"/>
        <w:rPr>
          <w:rFonts w:eastAsia="Times New Roman" w:cs="Times New Roman"/>
          <w:i/>
          <w:iCs/>
          <w:szCs w:val="24"/>
          <w:lang w:val="ro-RO" w:eastAsia="ar-SA"/>
        </w:rPr>
      </w:pPr>
    </w:p>
    <w:p w:rsidR="00470627" w:rsidRPr="00470627" w:rsidRDefault="00470627" w:rsidP="00470627">
      <w:pPr>
        <w:suppressAutoHyphens/>
        <w:spacing w:line="240" w:lineRule="auto"/>
        <w:jc w:val="left"/>
        <w:rPr>
          <w:rFonts w:eastAsia="Times New Roman" w:cs="Times New Roman"/>
          <w:i/>
          <w:iCs/>
          <w:szCs w:val="24"/>
          <w:lang w:val="ro-RO" w:eastAsia="ar-SA"/>
        </w:rPr>
      </w:pPr>
    </w:p>
    <w:p w:rsidR="00470627" w:rsidRPr="00470627" w:rsidRDefault="00470627" w:rsidP="00470627">
      <w:pPr>
        <w:suppressAutoHyphens/>
        <w:spacing w:line="240" w:lineRule="auto"/>
        <w:jc w:val="left"/>
        <w:rPr>
          <w:rFonts w:eastAsia="Times New Roman" w:cs="Times New Roman"/>
          <w:i/>
          <w:iCs/>
          <w:szCs w:val="24"/>
          <w:lang w:val="ro-RO" w:eastAsia="ar-SA"/>
        </w:rPr>
      </w:pPr>
    </w:p>
    <w:p w:rsidR="00470627" w:rsidRPr="00470627" w:rsidRDefault="00470627" w:rsidP="00470627">
      <w:pPr>
        <w:suppressAutoHyphens/>
        <w:spacing w:line="240" w:lineRule="auto"/>
        <w:jc w:val="left"/>
        <w:rPr>
          <w:rFonts w:eastAsia="Times New Roman" w:cs="Times New Roman"/>
          <w:i/>
          <w:iCs/>
          <w:szCs w:val="24"/>
          <w:lang w:val="ro-RO" w:eastAsia="ar-SA"/>
        </w:rPr>
      </w:pPr>
    </w:p>
    <w:p w:rsidR="00470627" w:rsidRPr="00470627" w:rsidRDefault="00470627" w:rsidP="00470627">
      <w:pPr>
        <w:suppressAutoHyphens/>
        <w:spacing w:line="240" w:lineRule="auto"/>
        <w:jc w:val="left"/>
        <w:rPr>
          <w:rFonts w:eastAsia="Times New Roman" w:cs="Times New Roman"/>
          <w:i/>
          <w:iCs/>
          <w:szCs w:val="24"/>
          <w:lang w:val="ro-RO" w:eastAsia="ar-SA"/>
        </w:rPr>
      </w:pPr>
    </w:p>
    <w:p w:rsidR="00470627" w:rsidRPr="00470627" w:rsidRDefault="00470627" w:rsidP="00470627">
      <w:pPr>
        <w:suppressAutoHyphens/>
        <w:spacing w:line="240" w:lineRule="auto"/>
        <w:jc w:val="right"/>
        <w:rPr>
          <w:rFonts w:eastAsia="Times New Roman" w:cs="Times New Roman"/>
          <w:b/>
          <w:bCs/>
          <w:i/>
          <w:szCs w:val="24"/>
          <w:lang w:val="es-ES" w:eastAsia="ar-SA"/>
        </w:rPr>
      </w:pPr>
      <w:r w:rsidRPr="00470627">
        <w:rPr>
          <w:rFonts w:eastAsia="Times New Roman" w:cs="Times New Roman"/>
          <w:b/>
          <w:bCs/>
          <w:i/>
          <w:szCs w:val="24"/>
          <w:lang w:val="es-ES" w:eastAsia="ar-SA"/>
        </w:rPr>
        <w:t>Formularul 11</w:t>
      </w:r>
    </w:p>
    <w:p w:rsidR="00470627" w:rsidRPr="00470627" w:rsidRDefault="00470627" w:rsidP="00470627">
      <w:pPr>
        <w:suppressAutoHyphens/>
        <w:spacing w:line="240" w:lineRule="auto"/>
        <w:jc w:val="left"/>
        <w:rPr>
          <w:rFonts w:eastAsia="Times New Roman" w:cs="Times New Roman"/>
          <w:bCs/>
          <w:i/>
          <w:szCs w:val="24"/>
          <w:lang w:val="es-ES" w:eastAsia="ar-SA"/>
        </w:rPr>
      </w:pPr>
      <w:r w:rsidRPr="00470627">
        <w:rPr>
          <w:rFonts w:eastAsia="Times New Roman" w:cs="Times New Roman"/>
          <w:bCs/>
          <w:i/>
          <w:szCs w:val="24"/>
          <w:lang w:val="es-ES" w:eastAsia="ar-SA"/>
        </w:rPr>
        <w:t xml:space="preserve">OPERATOR ECONOMIC                                                                         </w:t>
      </w:r>
    </w:p>
    <w:p w:rsidR="00470627" w:rsidRPr="00470627" w:rsidRDefault="00470627" w:rsidP="00470627">
      <w:pPr>
        <w:suppressAutoHyphens/>
        <w:spacing w:line="240" w:lineRule="auto"/>
        <w:jc w:val="left"/>
        <w:rPr>
          <w:rFonts w:eastAsia="Times New Roman" w:cs="Times New Roman"/>
          <w:b/>
          <w:bCs/>
          <w:szCs w:val="24"/>
          <w:lang w:val="es-ES" w:eastAsia="ar-SA"/>
        </w:rPr>
      </w:pPr>
      <w:r w:rsidRPr="00470627">
        <w:rPr>
          <w:rFonts w:eastAsia="Times New Roman" w:cs="Times New Roman"/>
          <w:b/>
          <w:bCs/>
          <w:szCs w:val="24"/>
          <w:lang w:val="es-ES" w:eastAsia="ar-SA"/>
        </w:rPr>
        <w:t>……………………………</w:t>
      </w:r>
    </w:p>
    <w:p w:rsidR="00470627" w:rsidRPr="00470627" w:rsidRDefault="00470627" w:rsidP="00470627">
      <w:pPr>
        <w:suppressAutoHyphens/>
        <w:spacing w:line="240" w:lineRule="auto"/>
        <w:jc w:val="center"/>
        <w:rPr>
          <w:rFonts w:eastAsia="Arial Unicode MS" w:cs="Times New Roman"/>
          <w:b/>
          <w:kern w:val="2"/>
          <w:szCs w:val="24"/>
          <w:lang w:val="pt-BR" w:eastAsia="hi-IN" w:bidi="hi-IN"/>
        </w:rPr>
      </w:pPr>
    </w:p>
    <w:p w:rsidR="00470627" w:rsidRPr="00470627" w:rsidRDefault="00470627" w:rsidP="00470627">
      <w:pPr>
        <w:suppressAutoHyphens/>
        <w:spacing w:line="240" w:lineRule="auto"/>
        <w:jc w:val="center"/>
        <w:rPr>
          <w:rFonts w:eastAsia="Arial Unicode MS" w:cs="Times New Roman"/>
          <w:b/>
          <w:kern w:val="2"/>
          <w:szCs w:val="24"/>
          <w:lang w:val="pt-BR" w:eastAsia="hi-IN" w:bidi="hi-IN"/>
        </w:rPr>
      </w:pPr>
    </w:p>
    <w:p w:rsidR="00470627" w:rsidRPr="00470627" w:rsidRDefault="00470627" w:rsidP="00470627">
      <w:pPr>
        <w:suppressAutoHyphens/>
        <w:spacing w:line="240" w:lineRule="auto"/>
        <w:jc w:val="center"/>
        <w:rPr>
          <w:rFonts w:eastAsia="Arial Unicode MS" w:cs="Times New Roman"/>
          <w:b/>
          <w:kern w:val="2"/>
          <w:szCs w:val="24"/>
          <w:lang w:val="pt-BR" w:eastAsia="hi-IN" w:bidi="hi-IN"/>
        </w:rPr>
      </w:pPr>
      <w:r w:rsidRPr="00470627">
        <w:rPr>
          <w:rFonts w:eastAsia="Arial Unicode MS" w:cs="Times New Roman"/>
          <w:b/>
          <w:kern w:val="2"/>
          <w:szCs w:val="24"/>
          <w:lang w:val="pt-BR" w:eastAsia="hi-IN" w:bidi="hi-IN"/>
        </w:rPr>
        <w:t>MODEL  ACORD DE SUBCONTRACTARE</w:t>
      </w:r>
    </w:p>
    <w:p w:rsidR="00470627" w:rsidRPr="00470627" w:rsidRDefault="00470627" w:rsidP="00470627">
      <w:pPr>
        <w:suppressAutoHyphens/>
        <w:spacing w:line="240" w:lineRule="auto"/>
        <w:jc w:val="center"/>
        <w:rPr>
          <w:rFonts w:eastAsia="Arial Unicode MS" w:cs="Times New Roman"/>
          <w:b/>
          <w:kern w:val="2"/>
          <w:szCs w:val="24"/>
          <w:lang w:val="fr-BE" w:eastAsia="hi-IN" w:bidi="hi-IN"/>
        </w:rPr>
      </w:pPr>
      <w:r w:rsidRPr="00470627">
        <w:rPr>
          <w:rFonts w:eastAsia="Arial Unicode MS" w:cs="Times New Roman"/>
          <w:b/>
          <w:kern w:val="2"/>
          <w:szCs w:val="24"/>
          <w:lang w:val="fr-BE" w:eastAsia="hi-IN" w:bidi="hi-IN"/>
        </w:rPr>
        <w:t>nr………./…………</w:t>
      </w:r>
    </w:p>
    <w:p w:rsidR="00470627" w:rsidRPr="00470627" w:rsidRDefault="00470627" w:rsidP="00470627">
      <w:pPr>
        <w:suppressAutoHyphens/>
        <w:spacing w:line="240" w:lineRule="auto"/>
        <w:jc w:val="left"/>
        <w:rPr>
          <w:rFonts w:eastAsia="Arial Unicode MS" w:cs="Times New Roman"/>
          <w:b/>
          <w:kern w:val="2"/>
          <w:sz w:val="22"/>
          <w:lang w:val="fr-BE" w:eastAsia="hi-IN" w:bidi="hi-IN"/>
        </w:rPr>
      </w:pPr>
    </w:p>
    <w:p w:rsidR="00470627" w:rsidRPr="00470627" w:rsidRDefault="00470627" w:rsidP="00470627">
      <w:pPr>
        <w:suppressAutoHyphens/>
        <w:spacing w:line="240" w:lineRule="auto"/>
        <w:rPr>
          <w:rFonts w:eastAsia="Arial Unicode MS" w:cs="Times New Roman"/>
          <w:kern w:val="2"/>
          <w:sz w:val="22"/>
          <w:u w:val="single"/>
          <w:lang w:val="fr-BE" w:eastAsia="hi-IN" w:bidi="hi-IN"/>
        </w:rPr>
      </w:pPr>
      <w:r w:rsidRPr="00470627">
        <w:rPr>
          <w:rFonts w:eastAsia="Arial Unicode MS" w:cs="Times New Roman"/>
          <w:b/>
          <w:kern w:val="2"/>
          <w:sz w:val="22"/>
          <w:lang w:val="fr-BE" w:eastAsia="hi-IN" w:bidi="hi-IN"/>
        </w:rPr>
        <w:tab/>
      </w:r>
      <w:r w:rsidRPr="00470627">
        <w:rPr>
          <w:rFonts w:eastAsia="Arial Unicode MS" w:cs="Times New Roman"/>
          <w:kern w:val="2"/>
          <w:sz w:val="22"/>
          <w:lang w:val="fr-BE" w:eastAsia="hi-IN" w:bidi="hi-IN"/>
        </w:rPr>
        <w:t xml:space="preserve">La contractul de achizitie publica nr……/…….. incheiat intre    …………..                      </w:t>
      </w:r>
      <w:r w:rsidRPr="00470627">
        <w:rPr>
          <w:rFonts w:eastAsia="Arial Unicode MS" w:cs="Times New Roman"/>
          <w:kern w:val="2"/>
          <w:sz w:val="22"/>
          <w:u w:val="single"/>
          <w:lang w:val="fr-BE" w:eastAsia="hi-IN" w:bidi="hi-IN"/>
        </w:rPr>
        <w:t xml:space="preserve"> </w:t>
      </w:r>
    </w:p>
    <w:p w:rsidR="00470627" w:rsidRPr="00470627" w:rsidRDefault="00470627" w:rsidP="00470627">
      <w:pPr>
        <w:suppressAutoHyphens/>
        <w:spacing w:line="240" w:lineRule="auto"/>
        <w:rPr>
          <w:rFonts w:eastAsia="Arial Unicode MS" w:cs="Times New Roman"/>
          <w:kern w:val="2"/>
          <w:sz w:val="22"/>
          <w:lang w:val="fr-BE" w:eastAsia="hi-IN" w:bidi="hi-IN"/>
        </w:rPr>
      </w:pPr>
      <w:r w:rsidRPr="00470627">
        <w:rPr>
          <w:rFonts w:eastAsia="Arial Unicode MS" w:cs="Times New Roman"/>
          <w:kern w:val="2"/>
          <w:sz w:val="22"/>
          <w:lang w:val="fr-BE" w:eastAsia="hi-IN" w:bidi="hi-IN"/>
        </w:rPr>
        <w:t xml:space="preserve"> privind executia __________la _______”.</w:t>
      </w:r>
    </w:p>
    <w:p w:rsidR="00470627" w:rsidRPr="00470627" w:rsidRDefault="00470627" w:rsidP="00470627">
      <w:pPr>
        <w:suppressAutoHyphens/>
        <w:spacing w:line="240" w:lineRule="auto"/>
        <w:rPr>
          <w:rFonts w:eastAsia="Arial Unicode MS" w:cs="Times New Roman"/>
          <w:kern w:val="2"/>
          <w:sz w:val="22"/>
          <w:lang w:val="fr-BE" w:eastAsia="hi-IN" w:bidi="hi-IN"/>
        </w:rPr>
      </w:pPr>
    </w:p>
    <w:p w:rsidR="00470627" w:rsidRPr="00470627" w:rsidRDefault="00470627" w:rsidP="00470627">
      <w:pPr>
        <w:suppressAutoHyphens/>
        <w:spacing w:line="240" w:lineRule="auto"/>
        <w:rPr>
          <w:rFonts w:eastAsia="Arial Unicode MS" w:cs="Times New Roman"/>
          <w:b/>
          <w:i/>
          <w:kern w:val="2"/>
          <w:sz w:val="22"/>
          <w:u w:val="single"/>
          <w:lang w:val="fr-BE" w:eastAsia="hi-IN" w:bidi="hi-IN"/>
        </w:rPr>
      </w:pPr>
      <w:r w:rsidRPr="00470627">
        <w:rPr>
          <w:rFonts w:eastAsia="Arial Unicode MS" w:cs="Times New Roman"/>
          <w:b/>
          <w:i/>
          <w:kern w:val="2"/>
          <w:sz w:val="22"/>
          <w:u w:val="single"/>
          <w:lang w:val="fr-BE" w:eastAsia="hi-IN" w:bidi="hi-IN"/>
        </w:rPr>
        <w:t>1. Parti contractante:</w:t>
      </w:r>
    </w:p>
    <w:p w:rsidR="00470627" w:rsidRPr="00470627" w:rsidRDefault="00470627" w:rsidP="00470627">
      <w:pPr>
        <w:suppressAutoHyphens/>
        <w:spacing w:line="240" w:lineRule="auto"/>
        <w:rPr>
          <w:rFonts w:eastAsia="Arial Unicode MS" w:cs="Times New Roman"/>
          <w:kern w:val="2"/>
          <w:sz w:val="22"/>
          <w:lang w:val="fr-BE" w:eastAsia="hi-IN" w:bidi="hi-IN"/>
        </w:rPr>
      </w:pPr>
    </w:p>
    <w:p w:rsidR="00470627" w:rsidRPr="00470627" w:rsidRDefault="00470627" w:rsidP="00470627">
      <w:pPr>
        <w:suppressAutoHyphens/>
        <w:spacing w:line="240" w:lineRule="auto"/>
        <w:rPr>
          <w:rFonts w:eastAsia="Arial Unicode MS" w:cs="Times New Roman"/>
          <w:kern w:val="2"/>
          <w:sz w:val="22"/>
          <w:lang w:val="fr-BE" w:eastAsia="hi-IN" w:bidi="hi-IN"/>
        </w:rPr>
      </w:pPr>
      <w:r w:rsidRPr="00470627">
        <w:rPr>
          <w:rFonts w:eastAsia="Arial Unicode MS" w:cs="Times New Roman"/>
          <w:kern w:val="2"/>
          <w:sz w:val="22"/>
          <w:lang w:val="fr-BE" w:eastAsia="hi-IN" w:bidi="hi-IN"/>
        </w:rPr>
        <w:tab/>
        <w:t>Acest contract este incheiat intre S.C. __________ cu sediul in ______, reprezentata prin ________ Director General si______ Director Economic, denumita in cele ce urmeaza contractant general</w:t>
      </w:r>
    </w:p>
    <w:p w:rsidR="00470627" w:rsidRPr="00470627" w:rsidRDefault="00470627" w:rsidP="00470627">
      <w:pPr>
        <w:suppressAutoHyphens/>
        <w:spacing w:line="240" w:lineRule="auto"/>
        <w:rPr>
          <w:rFonts w:eastAsia="Arial Unicode MS" w:cs="Times New Roman"/>
          <w:kern w:val="2"/>
          <w:sz w:val="22"/>
          <w:lang w:val="it-IT" w:eastAsia="hi-IN" w:bidi="hi-IN"/>
        </w:rPr>
      </w:pPr>
      <w:r w:rsidRPr="00470627">
        <w:rPr>
          <w:rFonts w:eastAsia="Arial Unicode MS" w:cs="Times New Roman"/>
          <w:kern w:val="2"/>
          <w:sz w:val="22"/>
          <w:lang w:val="it-IT" w:eastAsia="hi-IN" w:bidi="hi-IN"/>
        </w:rPr>
        <w:t>si</w:t>
      </w:r>
    </w:p>
    <w:p w:rsidR="00470627" w:rsidRPr="00470627" w:rsidRDefault="00470627" w:rsidP="00470627">
      <w:pPr>
        <w:suppressAutoHyphens/>
        <w:spacing w:line="240" w:lineRule="auto"/>
        <w:rPr>
          <w:rFonts w:eastAsia="Arial Unicode MS" w:cs="Times New Roman"/>
          <w:kern w:val="2"/>
          <w:sz w:val="22"/>
          <w:lang w:val="it-IT" w:eastAsia="hi-IN" w:bidi="hi-IN"/>
        </w:rPr>
      </w:pPr>
      <w:r w:rsidRPr="00470627">
        <w:rPr>
          <w:rFonts w:eastAsia="Arial Unicode MS" w:cs="Times New Roman"/>
          <w:kern w:val="2"/>
          <w:sz w:val="22"/>
          <w:lang w:val="it-IT" w:eastAsia="hi-IN" w:bidi="hi-IN"/>
        </w:rPr>
        <w:t>S.C. ________cu sediul in ____, reprezentata prin _______ Director General si ______ Director Economic, denumita in cele ce urmeaza subcontractant.</w:t>
      </w:r>
    </w:p>
    <w:p w:rsidR="00470627" w:rsidRPr="00470627" w:rsidRDefault="00470627" w:rsidP="00470627">
      <w:pPr>
        <w:suppressAutoHyphens/>
        <w:spacing w:line="240" w:lineRule="auto"/>
        <w:rPr>
          <w:rFonts w:eastAsia="Arial Unicode MS" w:cs="Times New Roman"/>
          <w:kern w:val="2"/>
          <w:sz w:val="22"/>
          <w:lang w:val="it-IT" w:eastAsia="hi-IN" w:bidi="hi-IN"/>
        </w:rPr>
      </w:pPr>
    </w:p>
    <w:p w:rsidR="00470627" w:rsidRPr="00470627" w:rsidRDefault="00470627" w:rsidP="00470627">
      <w:pPr>
        <w:suppressAutoHyphens/>
        <w:spacing w:line="240" w:lineRule="auto"/>
        <w:rPr>
          <w:rFonts w:eastAsia="Arial Unicode MS" w:cs="Times New Roman"/>
          <w:b/>
          <w:i/>
          <w:kern w:val="2"/>
          <w:sz w:val="22"/>
          <w:u w:val="single"/>
          <w:lang w:val="fr-FR" w:eastAsia="hi-IN" w:bidi="hi-IN"/>
        </w:rPr>
      </w:pPr>
      <w:r w:rsidRPr="00470627">
        <w:rPr>
          <w:rFonts w:eastAsia="Arial Unicode MS" w:cs="Times New Roman"/>
          <w:b/>
          <w:i/>
          <w:kern w:val="2"/>
          <w:sz w:val="22"/>
          <w:u w:val="single"/>
          <w:lang w:val="fr-FR" w:eastAsia="hi-IN" w:bidi="hi-IN"/>
        </w:rPr>
        <w:t>2. Obiectul contractului:</w:t>
      </w:r>
    </w:p>
    <w:p w:rsidR="00470627" w:rsidRPr="00470627" w:rsidRDefault="00470627" w:rsidP="00470627">
      <w:pPr>
        <w:suppressAutoHyphens/>
        <w:spacing w:line="240" w:lineRule="auto"/>
        <w:rPr>
          <w:rFonts w:eastAsia="Arial Unicode MS" w:cs="Times New Roman"/>
          <w:kern w:val="2"/>
          <w:sz w:val="22"/>
          <w:lang w:val="fr-FR" w:eastAsia="hi-IN" w:bidi="hi-IN"/>
        </w:rPr>
      </w:pPr>
    </w:p>
    <w:p w:rsidR="00470627" w:rsidRPr="00470627" w:rsidRDefault="00470627" w:rsidP="00470627">
      <w:pPr>
        <w:suppressAutoHyphens/>
        <w:spacing w:line="240" w:lineRule="auto"/>
        <w:rPr>
          <w:rFonts w:eastAsia="Arial Unicode MS" w:cs="Times New Roman"/>
          <w:kern w:val="2"/>
          <w:sz w:val="22"/>
          <w:lang w:val="fr-FR" w:eastAsia="hi-IN" w:bidi="hi-IN"/>
        </w:rPr>
      </w:pPr>
      <w:r w:rsidRPr="00470627">
        <w:rPr>
          <w:rFonts w:eastAsia="Arial Unicode MS" w:cs="Times New Roman"/>
          <w:b/>
          <w:kern w:val="2"/>
          <w:sz w:val="22"/>
          <w:lang w:val="fr-FR" w:eastAsia="hi-IN" w:bidi="hi-IN"/>
        </w:rPr>
        <w:t>Art.1.</w:t>
      </w:r>
      <w:r w:rsidRPr="00470627">
        <w:rPr>
          <w:rFonts w:eastAsia="Arial Unicode MS" w:cs="Times New Roman"/>
          <w:kern w:val="2"/>
          <w:sz w:val="22"/>
          <w:lang w:val="fr-FR" w:eastAsia="hi-IN" w:bidi="hi-IN"/>
        </w:rPr>
        <w:t xml:space="preserve"> _______________ce fac obiectul prezentului contract sunt________ de:</w:t>
      </w:r>
    </w:p>
    <w:p w:rsidR="00470627" w:rsidRPr="00470627" w:rsidRDefault="00470627" w:rsidP="00470627">
      <w:pPr>
        <w:suppressAutoHyphens/>
        <w:spacing w:line="240" w:lineRule="auto"/>
        <w:rPr>
          <w:rFonts w:eastAsia="Arial Unicode MS" w:cs="Times New Roman"/>
          <w:kern w:val="2"/>
          <w:sz w:val="22"/>
          <w:lang w:val="pt-BR" w:eastAsia="hi-IN" w:bidi="hi-IN"/>
        </w:rPr>
      </w:pPr>
      <w:r w:rsidRPr="00470627">
        <w:rPr>
          <w:rFonts w:eastAsia="Arial Unicode MS" w:cs="Times New Roman"/>
          <w:kern w:val="2"/>
          <w:sz w:val="22"/>
          <w:lang w:val="pt-BR" w:eastAsia="hi-IN" w:bidi="hi-IN"/>
        </w:rPr>
        <w:t>________________________________________.</w:t>
      </w:r>
    </w:p>
    <w:p w:rsidR="00470627" w:rsidRPr="00470627" w:rsidRDefault="00470627" w:rsidP="00470627">
      <w:pPr>
        <w:suppressAutoHyphens/>
        <w:spacing w:line="240" w:lineRule="auto"/>
        <w:rPr>
          <w:rFonts w:eastAsia="Arial Unicode MS" w:cs="Times New Roman"/>
          <w:kern w:val="2"/>
          <w:sz w:val="22"/>
          <w:lang w:val="pt-BR" w:eastAsia="hi-IN" w:bidi="hi-IN"/>
        </w:rPr>
      </w:pPr>
      <w:r w:rsidRPr="00470627">
        <w:rPr>
          <w:rFonts w:eastAsia="Arial Unicode MS" w:cs="Times New Roman"/>
          <w:b/>
          <w:kern w:val="2"/>
          <w:sz w:val="22"/>
          <w:lang w:val="pt-BR" w:eastAsia="hi-IN" w:bidi="hi-IN"/>
        </w:rPr>
        <w:t>Art.2.</w:t>
      </w:r>
      <w:r w:rsidRPr="00470627">
        <w:rPr>
          <w:rFonts w:eastAsia="Arial Unicode MS" w:cs="Times New Roman"/>
          <w:kern w:val="2"/>
          <w:sz w:val="22"/>
          <w:lang w:val="pt-BR" w:eastAsia="hi-IN" w:bidi="hi-IN"/>
        </w:rPr>
        <w:t xml:space="preserve"> Valoarea  ___________________ este conform ofertei prezentate de subcontractant.</w:t>
      </w:r>
    </w:p>
    <w:p w:rsidR="00470627" w:rsidRPr="00470627" w:rsidRDefault="00470627" w:rsidP="00470627">
      <w:pPr>
        <w:suppressAutoHyphens/>
        <w:spacing w:line="240" w:lineRule="auto"/>
        <w:rPr>
          <w:rFonts w:eastAsia="Arial Unicode MS" w:cs="Times New Roman"/>
          <w:kern w:val="2"/>
          <w:sz w:val="22"/>
          <w:lang w:val="pt-BR" w:eastAsia="hi-IN" w:bidi="hi-IN"/>
        </w:rPr>
      </w:pPr>
      <w:r w:rsidRPr="00470627">
        <w:rPr>
          <w:rFonts w:eastAsia="Arial Unicode MS" w:cs="Times New Roman"/>
          <w:b/>
          <w:kern w:val="2"/>
          <w:sz w:val="22"/>
          <w:lang w:val="pt-BR" w:eastAsia="hi-IN" w:bidi="hi-IN"/>
        </w:rPr>
        <w:t>Art.3.</w:t>
      </w:r>
      <w:r w:rsidRPr="00470627">
        <w:rPr>
          <w:rFonts w:eastAsia="Arial Unicode MS" w:cs="Times New Roman"/>
          <w:kern w:val="2"/>
          <w:sz w:val="22"/>
          <w:lang w:val="pt-BR" w:eastAsia="hi-IN" w:bidi="hi-IN"/>
        </w:rPr>
        <w:t xml:space="preserve"> Contractantul general va plati subcontractantului urmatoarele sume:</w:t>
      </w:r>
    </w:p>
    <w:p w:rsidR="00470627" w:rsidRPr="00470627" w:rsidRDefault="00470627" w:rsidP="00470627">
      <w:pPr>
        <w:suppressAutoHyphens/>
        <w:spacing w:line="240" w:lineRule="auto"/>
        <w:rPr>
          <w:rFonts w:eastAsia="Arial Unicode MS" w:cs="Times New Roman"/>
          <w:i/>
          <w:kern w:val="2"/>
          <w:sz w:val="22"/>
          <w:lang w:val="pt-BR" w:eastAsia="hi-IN" w:bidi="hi-IN"/>
        </w:rPr>
      </w:pPr>
      <w:r w:rsidRPr="00470627">
        <w:rPr>
          <w:rFonts w:eastAsia="Arial Unicode MS" w:cs="Times New Roman"/>
          <w:i/>
          <w:kern w:val="2"/>
          <w:sz w:val="22"/>
          <w:lang w:val="pt-BR" w:eastAsia="hi-IN" w:bidi="hi-IN"/>
        </w:rPr>
        <w:t xml:space="preserve">           </w:t>
      </w:r>
    </w:p>
    <w:p w:rsidR="00470627" w:rsidRPr="00470627" w:rsidRDefault="00470627" w:rsidP="00470627">
      <w:pPr>
        <w:suppressAutoHyphens/>
        <w:spacing w:line="240" w:lineRule="auto"/>
        <w:rPr>
          <w:rFonts w:eastAsia="Arial Unicode MS" w:cs="Times New Roman"/>
          <w:i/>
          <w:kern w:val="2"/>
          <w:sz w:val="22"/>
          <w:lang w:val="pt-BR" w:eastAsia="hi-IN" w:bidi="hi-IN"/>
        </w:rPr>
      </w:pPr>
      <w:r w:rsidRPr="00470627">
        <w:rPr>
          <w:rFonts w:eastAsia="Arial Unicode MS" w:cs="Times New Roman"/>
          <w:kern w:val="2"/>
          <w:sz w:val="22"/>
          <w:lang w:val="pt-BR" w:eastAsia="hi-IN" w:bidi="hi-IN"/>
        </w:rPr>
        <w:t>- lunar, in termen de _______ (zile) de la primirea de catre contractantul general</w:t>
      </w:r>
      <w:r w:rsidRPr="00470627">
        <w:rPr>
          <w:rFonts w:eastAsia="Arial Unicode MS" w:cs="Times New Roman"/>
          <w:i/>
          <w:kern w:val="2"/>
          <w:sz w:val="22"/>
          <w:lang w:val="pt-BR" w:eastAsia="hi-IN" w:bidi="hi-IN"/>
        </w:rPr>
        <w:t xml:space="preserve">                                                                                                                               </w:t>
      </w:r>
    </w:p>
    <w:p w:rsidR="00470627" w:rsidRPr="00470627" w:rsidRDefault="00470627" w:rsidP="00470627">
      <w:pPr>
        <w:suppressAutoHyphens/>
        <w:spacing w:line="240" w:lineRule="auto"/>
        <w:rPr>
          <w:rFonts w:eastAsia="Arial Unicode MS" w:cs="Times New Roman"/>
          <w:kern w:val="2"/>
          <w:sz w:val="22"/>
          <w:lang w:val="pt-BR" w:eastAsia="hi-IN" w:bidi="hi-IN"/>
        </w:rPr>
      </w:pPr>
      <w:r w:rsidRPr="00470627">
        <w:rPr>
          <w:rFonts w:eastAsia="Arial Unicode MS" w:cs="Times New Roman"/>
          <w:kern w:val="2"/>
          <w:sz w:val="22"/>
          <w:lang w:val="pt-BR" w:eastAsia="hi-IN" w:bidi="hi-IN"/>
        </w:rPr>
        <w:t>a facturii intocmite de subcontractant, contravaloarea ___________ executate in perioada respectiva.</w:t>
      </w:r>
    </w:p>
    <w:p w:rsidR="00470627" w:rsidRPr="00470627" w:rsidRDefault="00470627" w:rsidP="00470627">
      <w:pPr>
        <w:suppressAutoHyphens/>
        <w:spacing w:line="240" w:lineRule="auto"/>
        <w:rPr>
          <w:rFonts w:eastAsia="Arial Unicode MS" w:cs="Times New Roman"/>
          <w:kern w:val="2"/>
          <w:sz w:val="22"/>
          <w:lang w:val="pt-BR" w:eastAsia="hi-IN" w:bidi="hi-IN"/>
        </w:rPr>
      </w:pPr>
      <w:r w:rsidRPr="00470627">
        <w:rPr>
          <w:rFonts w:eastAsia="Arial Unicode MS" w:cs="Times New Roman"/>
          <w:kern w:val="2"/>
          <w:sz w:val="22"/>
          <w:lang w:val="pt-BR" w:eastAsia="hi-IN" w:bidi="hi-IN"/>
        </w:rPr>
        <w:t>- plata _________ se va face in limita asigurarii finantarii ______________de catre beneficiarul _____</w:t>
      </w:r>
    </w:p>
    <w:p w:rsidR="00470627" w:rsidRPr="00470627" w:rsidRDefault="00470627" w:rsidP="00470627">
      <w:pPr>
        <w:suppressAutoHyphens/>
        <w:spacing w:line="240" w:lineRule="auto"/>
        <w:rPr>
          <w:rFonts w:eastAsia="Arial Unicode MS" w:cs="Times New Roman"/>
          <w:kern w:val="2"/>
          <w:sz w:val="22"/>
          <w:lang w:val="pt-BR" w:eastAsia="hi-IN" w:bidi="hi-IN"/>
        </w:rPr>
      </w:pPr>
      <w:r w:rsidRPr="00470627">
        <w:rPr>
          <w:rFonts w:eastAsia="Arial Unicode MS" w:cs="Times New Roman"/>
          <w:b/>
          <w:kern w:val="2"/>
          <w:sz w:val="22"/>
          <w:lang w:val="pt-BR" w:eastAsia="hi-IN" w:bidi="hi-IN"/>
        </w:rPr>
        <w:t xml:space="preserve">Art.4. </w:t>
      </w:r>
      <w:r w:rsidRPr="00470627">
        <w:rPr>
          <w:rFonts w:eastAsia="Arial Unicode MS" w:cs="Times New Roman"/>
          <w:kern w:val="2"/>
          <w:sz w:val="22"/>
          <w:lang w:val="pt-BR" w:eastAsia="hi-IN" w:bidi="hi-IN"/>
        </w:rPr>
        <w:t>Durata de executie a _____________ este in conformitate cu contractul, esalonata conform graficului anexa la contract.</w:t>
      </w:r>
    </w:p>
    <w:p w:rsidR="00470627" w:rsidRPr="00470627" w:rsidRDefault="00470627" w:rsidP="00470627">
      <w:pPr>
        <w:suppressAutoHyphens/>
        <w:spacing w:line="240" w:lineRule="auto"/>
        <w:rPr>
          <w:rFonts w:eastAsia="Arial Unicode MS" w:cs="Times New Roman"/>
          <w:kern w:val="2"/>
          <w:sz w:val="22"/>
          <w:lang w:val="pt-BR" w:eastAsia="hi-IN" w:bidi="hi-IN"/>
        </w:rPr>
      </w:pPr>
      <w:r w:rsidRPr="00470627">
        <w:rPr>
          <w:rFonts w:eastAsia="Arial Unicode MS" w:cs="Times New Roman"/>
          <w:b/>
          <w:kern w:val="2"/>
          <w:sz w:val="22"/>
          <w:lang w:val="pt-BR" w:eastAsia="hi-IN" w:bidi="hi-IN"/>
        </w:rPr>
        <w:t>Art.5.</w:t>
      </w:r>
      <w:r w:rsidRPr="00470627">
        <w:rPr>
          <w:rFonts w:eastAsia="Arial Unicode MS" w:cs="Times New Roman"/>
          <w:kern w:val="2"/>
          <w:sz w:val="22"/>
          <w:lang w:val="pt-BR" w:eastAsia="hi-IN" w:bidi="hi-IN"/>
        </w:rPr>
        <w:t xml:space="preserve"> Durata garantiei de buna executie este de ____ luni si incepe de la data semnarii procesului verbal incheiat la terminarea _______________.</w:t>
      </w:r>
    </w:p>
    <w:p w:rsidR="00470627" w:rsidRPr="00470627" w:rsidRDefault="00470627" w:rsidP="00470627">
      <w:pPr>
        <w:suppressAutoHyphens/>
        <w:spacing w:line="240" w:lineRule="auto"/>
        <w:rPr>
          <w:rFonts w:eastAsia="Arial Unicode MS" w:cs="Times New Roman"/>
          <w:kern w:val="2"/>
          <w:sz w:val="22"/>
          <w:lang w:val="it-IT" w:eastAsia="hi-IN" w:bidi="hi-IN"/>
        </w:rPr>
      </w:pPr>
      <w:r w:rsidRPr="00470627">
        <w:rPr>
          <w:rFonts w:eastAsia="Arial Unicode MS" w:cs="Times New Roman"/>
          <w:b/>
          <w:kern w:val="2"/>
          <w:sz w:val="22"/>
          <w:lang w:val="it-IT" w:eastAsia="hi-IN" w:bidi="hi-IN"/>
        </w:rPr>
        <w:t>Art.6</w:t>
      </w:r>
      <w:r w:rsidRPr="00470627">
        <w:rPr>
          <w:rFonts w:eastAsia="Arial Unicode MS" w:cs="Times New Roman"/>
          <w:kern w:val="2"/>
          <w:sz w:val="22"/>
          <w:lang w:val="it-IT" w:eastAsia="hi-IN" w:bidi="hi-IN"/>
        </w:rPr>
        <w:t>. Contractantul general va preda subantreprenorului documentatia completa verificata cu dispozitiile legale.</w:t>
      </w:r>
    </w:p>
    <w:p w:rsidR="00470627" w:rsidRPr="00470627" w:rsidRDefault="00470627" w:rsidP="00470627">
      <w:pPr>
        <w:suppressAutoHyphens/>
        <w:spacing w:line="240" w:lineRule="auto"/>
        <w:rPr>
          <w:rFonts w:eastAsia="Arial Unicode MS" w:cs="Times New Roman"/>
          <w:b/>
          <w:i/>
          <w:kern w:val="2"/>
          <w:sz w:val="22"/>
          <w:u w:val="single"/>
          <w:lang w:val="it-IT" w:eastAsia="hi-IN" w:bidi="hi-IN"/>
        </w:rPr>
      </w:pPr>
      <w:r w:rsidRPr="00470627">
        <w:rPr>
          <w:rFonts w:eastAsia="Arial Unicode MS" w:cs="Times New Roman"/>
          <w:b/>
          <w:i/>
          <w:kern w:val="2"/>
          <w:sz w:val="22"/>
          <w:u w:val="single"/>
          <w:lang w:val="it-IT" w:eastAsia="hi-IN" w:bidi="hi-IN"/>
        </w:rPr>
        <w:t>3. Alte dispozitii:</w:t>
      </w:r>
    </w:p>
    <w:p w:rsidR="00470627" w:rsidRPr="00470627" w:rsidRDefault="00470627" w:rsidP="00470627">
      <w:pPr>
        <w:suppressAutoHyphens/>
        <w:spacing w:line="240" w:lineRule="auto"/>
        <w:rPr>
          <w:rFonts w:eastAsia="Arial Unicode MS" w:cs="Times New Roman"/>
          <w:kern w:val="2"/>
          <w:sz w:val="22"/>
          <w:lang w:val="it-IT" w:eastAsia="hi-IN" w:bidi="hi-IN"/>
        </w:rPr>
      </w:pPr>
      <w:r w:rsidRPr="00470627">
        <w:rPr>
          <w:rFonts w:eastAsia="Arial Unicode MS" w:cs="Times New Roman"/>
          <w:kern w:val="2"/>
          <w:sz w:val="22"/>
          <w:lang w:val="it-IT" w:eastAsia="hi-IN" w:bidi="hi-IN"/>
        </w:rPr>
        <w:t>Art.7. Pentru nerespectarea termenului de finalizare a lucrarilor si neincadrarea din vina subcontractantului,  in durata de executie angajata de contractantul general in fata beneficiarului, subcontractantul va platii penalitati de ______% pe zi intarziere din valoarea ____ nerealizata la termen.</w:t>
      </w:r>
    </w:p>
    <w:p w:rsidR="00470627" w:rsidRPr="00470627" w:rsidRDefault="00470627" w:rsidP="00470627">
      <w:pPr>
        <w:suppressAutoHyphens/>
        <w:spacing w:line="240" w:lineRule="auto"/>
        <w:rPr>
          <w:rFonts w:eastAsia="Arial Unicode MS" w:cs="Times New Roman"/>
          <w:kern w:val="2"/>
          <w:sz w:val="22"/>
          <w:lang w:val="it-IT" w:eastAsia="hi-IN" w:bidi="hi-IN"/>
        </w:rPr>
      </w:pPr>
      <w:r w:rsidRPr="00470627">
        <w:rPr>
          <w:rFonts w:eastAsia="Arial Unicode MS" w:cs="Times New Roman"/>
          <w:kern w:val="2"/>
          <w:sz w:val="22"/>
          <w:lang w:val="it-IT" w:eastAsia="hi-IN" w:bidi="hi-IN"/>
        </w:rPr>
        <w:tab/>
        <w:t>Pentru nerespectarea termenelor de plata prevazute la art.3. , contractantul general va platii penalitati de _____ % pe zi intarziere la suma datorata.</w:t>
      </w:r>
    </w:p>
    <w:p w:rsidR="00470627" w:rsidRPr="00470627" w:rsidRDefault="00470627" w:rsidP="00470627">
      <w:pPr>
        <w:suppressAutoHyphens/>
        <w:spacing w:line="240" w:lineRule="auto"/>
        <w:rPr>
          <w:rFonts w:eastAsia="Arial Unicode MS" w:cs="Times New Roman"/>
          <w:kern w:val="2"/>
          <w:sz w:val="22"/>
          <w:lang w:val="it-IT" w:eastAsia="hi-IN" w:bidi="hi-IN"/>
        </w:rPr>
      </w:pPr>
      <w:r w:rsidRPr="00470627">
        <w:rPr>
          <w:rFonts w:eastAsia="Arial Unicode MS" w:cs="Times New Roman"/>
          <w:kern w:val="2"/>
          <w:sz w:val="22"/>
          <w:lang w:val="it-IT" w:eastAsia="hi-IN" w:bidi="hi-IN"/>
        </w:rPr>
        <w:t>Art.8. Subcontractantul se angajeaza fata de contractant cu aceleasi obligatii si responsabilitati pe care contractantul le are fata de investitor conform contractului___</w:t>
      </w:r>
      <w:r w:rsidRPr="00470627">
        <w:rPr>
          <w:rFonts w:eastAsia="Arial Unicode MS" w:cs="Times New Roman"/>
          <w:kern w:val="2"/>
          <w:sz w:val="22"/>
          <w:lang w:val="it-IT" w:eastAsia="hi-IN" w:bidi="hi-IN"/>
        </w:rPr>
        <w:softHyphen/>
      </w:r>
      <w:r w:rsidRPr="00470627">
        <w:rPr>
          <w:rFonts w:eastAsia="Arial Unicode MS" w:cs="Times New Roman"/>
          <w:kern w:val="2"/>
          <w:sz w:val="22"/>
          <w:lang w:val="it-IT" w:eastAsia="hi-IN" w:bidi="hi-IN"/>
        </w:rPr>
        <w:softHyphen/>
      </w:r>
      <w:r w:rsidRPr="00470627">
        <w:rPr>
          <w:rFonts w:eastAsia="Arial Unicode MS" w:cs="Times New Roman"/>
          <w:kern w:val="2"/>
          <w:sz w:val="22"/>
          <w:lang w:val="it-IT" w:eastAsia="hi-IN" w:bidi="hi-IN"/>
        </w:rPr>
        <w:softHyphen/>
      </w:r>
      <w:r w:rsidRPr="00470627">
        <w:rPr>
          <w:rFonts w:eastAsia="Arial Unicode MS" w:cs="Times New Roman"/>
          <w:kern w:val="2"/>
          <w:sz w:val="22"/>
          <w:lang w:val="it-IT" w:eastAsia="hi-IN" w:bidi="hi-IN"/>
        </w:rPr>
        <w:softHyphen/>
      </w:r>
      <w:r w:rsidRPr="00470627">
        <w:rPr>
          <w:rFonts w:eastAsia="Arial Unicode MS" w:cs="Times New Roman"/>
          <w:kern w:val="2"/>
          <w:sz w:val="22"/>
          <w:lang w:val="it-IT" w:eastAsia="hi-IN" w:bidi="hi-IN"/>
        </w:rPr>
        <w:softHyphen/>
      </w:r>
      <w:r w:rsidRPr="00470627">
        <w:rPr>
          <w:rFonts w:eastAsia="Arial Unicode MS" w:cs="Times New Roman"/>
          <w:kern w:val="2"/>
          <w:sz w:val="22"/>
          <w:lang w:val="it-IT" w:eastAsia="hi-IN" w:bidi="hi-IN"/>
        </w:rPr>
        <w:softHyphen/>
        <w:t>Art.9. Neintelegerile dintre parti se vor rezolva pe cale amiabila. Daca acest lucru nu este posibil, litigiile se vor solutiona pe cale legala.</w:t>
      </w:r>
    </w:p>
    <w:p w:rsidR="00470627" w:rsidRPr="00470627" w:rsidRDefault="00470627" w:rsidP="00470627">
      <w:pPr>
        <w:suppressAutoHyphens/>
        <w:spacing w:line="240" w:lineRule="auto"/>
        <w:rPr>
          <w:rFonts w:eastAsia="Arial Unicode MS" w:cs="Times New Roman"/>
          <w:kern w:val="2"/>
          <w:sz w:val="22"/>
          <w:lang w:val="it-IT" w:eastAsia="hi-IN" w:bidi="hi-IN"/>
        </w:rPr>
      </w:pPr>
      <w:r w:rsidRPr="00470627">
        <w:rPr>
          <w:rFonts w:eastAsia="Arial Unicode MS" w:cs="Times New Roman"/>
          <w:kern w:val="2"/>
          <w:sz w:val="22"/>
          <w:lang w:val="it-IT" w:eastAsia="hi-IN" w:bidi="hi-IN"/>
        </w:rPr>
        <w:t xml:space="preserve">         Prezentul contract s-a incheiat in doua exemplare, cate un exemplar pentru fiecare parte.</w:t>
      </w:r>
    </w:p>
    <w:p w:rsidR="00470627" w:rsidRPr="00470627" w:rsidRDefault="00470627" w:rsidP="00470627">
      <w:pPr>
        <w:suppressAutoHyphens/>
        <w:spacing w:line="240" w:lineRule="auto"/>
        <w:rPr>
          <w:rFonts w:eastAsia="Arial Unicode MS" w:cs="Times New Roman"/>
          <w:kern w:val="2"/>
          <w:sz w:val="22"/>
          <w:lang w:val="it-IT" w:eastAsia="hi-IN" w:bidi="hi-IN"/>
        </w:rPr>
      </w:pPr>
      <w:r w:rsidRPr="00470627">
        <w:rPr>
          <w:rFonts w:eastAsia="Arial Unicode MS" w:cs="Times New Roman"/>
          <w:kern w:val="2"/>
          <w:sz w:val="22"/>
          <w:lang w:val="it-IT" w:eastAsia="hi-IN" w:bidi="hi-IN"/>
        </w:rPr>
        <w:t>______________________</w:t>
      </w:r>
      <w:r w:rsidRPr="00470627">
        <w:rPr>
          <w:rFonts w:eastAsia="Arial Unicode MS" w:cs="Times New Roman"/>
          <w:kern w:val="2"/>
          <w:sz w:val="22"/>
          <w:lang w:val="it-IT" w:eastAsia="hi-IN" w:bidi="hi-IN"/>
        </w:rPr>
        <w:tab/>
      </w:r>
      <w:r w:rsidRPr="00470627">
        <w:rPr>
          <w:rFonts w:eastAsia="Arial Unicode MS" w:cs="Times New Roman"/>
          <w:kern w:val="2"/>
          <w:sz w:val="22"/>
          <w:lang w:val="it-IT" w:eastAsia="hi-IN" w:bidi="hi-IN"/>
        </w:rPr>
        <w:tab/>
      </w:r>
      <w:r w:rsidRPr="00470627">
        <w:rPr>
          <w:rFonts w:eastAsia="Arial Unicode MS" w:cs="Times New Roman"/>
          <w:kern w:val="2"/>
          <w:sz w:val="22"/>
          <w:lang w:val="it-IT" w:eastAsia="hi-IN" w:bidi="hi-IN"/>
        </w:rPr>
        <w:tab/>
      </w:r>
      <w:r w:rsidRPr="00470627">
        <w:rPr>
          <w:rFonts w:eastAsia="Arial Unicode MS" w:cs="Times New Roman"/>
          <w:kern w:val="2"/>
          <w:sz w:val="22"/>
          <w:lang w:val="it-IT" w:eastAsia="hi-IN" w:bidi="hi-IN"/>
        </w:rPr>
        <w:tab/>
        <w:t>_________________________</w:t>
      </w:r>
    </w:p>
    <w:p w:rsidR="00470627" w:rsidRPr="00470627" w:rsidRDefault="00470627" w:rsidP="00470627">
      <w:pPr>
        <w:suppressAutoHyphens/>
        <w:spacing w:line="240" w:lineRule="auto"/>
        <w:rPr>
          <w:rFonts w:eastAsia="Arial Unicode MS" w:cs="Times New Roman"/>
          <w:kern w:val="2"/>
          <w:sz w:val="22"/>
          <w:lang w:val="it-IT" w:eastAsia="hi-IN" w:bidi="hi-IN"/>
        </w:rPr>
      </w:pPr>
    </w:p>
    <w:p w:rsidR="00470627" w:rsidRPr="00470627" w:rsidRDefault="00470627" w:rsidP="00470627">
      <w:pPr>
        <w:suppressAutoHyphens/>
        <w:spacing w:line="240" w:lineRule="auto"/>
        <w:rPr>
          <w:rFonts w:eastAsia="Arial Unicode MS" w:cs="Times New Roman"/>
          <w:i/>
          <w:kern w:val="2"/>
          <w:sz w:val="22"/>
          <w:lang w:val="it-IT" w:eastAsia="hi-IN" w:bidi="hi-IN"/>
        </w:rPr>
      </w:pPr>
      <w:r w:rsidRPr="00470627">
        <w:rPr>
          <w:rFonts w:eastAsia="Arial Unicode MS" w:cs="Times New Roman"/>
          <w:i/>
          <w:kern w:val="2"/>
          <w:sz w:val="22"/>
          <w:lang w:val="it-IT" w:eastAsia="hi-IN" w:bidi="hi-IN"/>
        </w:rPr>
        <w:lastRenderedPageBreak/>
        <w:t xml:space="preserve">              (contractant)     </w:t>
      </w:r>
      <w:r w:rsidRPr="00470627">
        <w:rPr>
          <w:rFonts w:eastAsia="Arial Unicode MS" w:cs="Times New Roman"/>
          <w:i/>
          <w:kern w:val="2"/>
          <w:sz w:val="22"/>
          <w:lang w:val="it-IT" w:eastAsia="hi-IN" w:bidi="hi-IN"/>
        </w:rPr>
        <w:tab/>
      </w:r>
      <w:r w:rsidRPr="00470627">
        <w:rPr>
          <w:rFonts w:eastAsia="Arial Unicode MS" w:cs="Times New Roman"/>
          <w:i/>
          <w:kern w:val="2"/>
          <w:sz w:val="22"/>
          <w:lang w:val="it-IT" w:eastAsia="hi-IN" w:bidi="hi-IN"/>
        </w:rPr>
        <w:tab/>
      </w:r>
      <w:r w:rsidRPr="00470627">
        <w:rPr>
          <w:rFonts w:eastAsia="Arial Unicode MS" w:cs="Times New Roman"/>
          <w:i/>
          <w:kern w:val="2"/>
          <w:sz w:val="22"/>
          <w:lang w:val="it-IT" w:eastAsia="hi-IN" w:bidi="hi-IN"/>
        </w:rPr>
        <w:tab/>
      </w:r>
      <w:r w:rsidRPr="00470627">
        <w:rPr>
          <w:rFonts w:eastAsia="Arial Unicode MS" w:cs="Times New Roman"/>
          <w:i/>
          <w:kern w:val="2"/>
          <w:sz w:val="22"/>
          <w:lang w:val="it-IT" w:eastAsia="hi-IN" w:bidi="hi-IN"/>
        </w:rPr>
        <w:tab/>
        <w:t xml:space="preserve">          (subcontractant)  </w:t>
      </w:r>
    </w:p>
    <w:p w:rsidR="00470627" w:rsidRPr="00470627" w:rsidRDefault="00470627" w:rsidP="00470627">
      <w:pPr>
        <w:tabs>
          <w:tab w:val="left" w:pos="210"/>
          <w:tab w:val="right" w:pos="9581"/>
        </w:tabs>
        <w:suppressAutoHyphens/>
        <w:spacing w:line="240" w:lineRule="auto"/>
        <w:jc w:val="right"/>
        <w:rPr>
          <w:rFonts w:eastAsia="Arial Unicode MS" w:cs="Times New Roman"/>
          <w:b/>
          <w:i/>
          <w:kern w:val="2"/>
          <w:szCs w:val="24"/>
          <w:lang w:val="it-IT" w:eastAsia="hi-IN" w:bidi="hi-IN"/>
        </w:rPr>
      </w:pPr>
      <w:r w:rsidRPr="00470627">
        <w:rPr>
          <w:rFonts w:eastAsia="Arial Unicode MS" w:cs="Times New Roman"/>
          <w:b/>
          <w:i/>
          <w:kern w:val="2"/>
          <w:szCs w:val="24"/>
          <w:lang w:val="it-IT" w:eastAsia="hi-IN" w:bidi="hi-IN"/>
        </w:rPr>
        <w:t>Formularul 12</w:t>
      </w:r>
    </w:p>
    <w:p w:rsidR="00470627" w:rsidRPr="00470627" w:rsidRDefault="00470627" w:rsidP="00470627">
      <w:pPr>
        <w:suppressAutoHyphens/>
        <w:spacing w:line="240" w:lineRule="auto"/>
        <w:jc w:val="left"/>
        <w:rPr>
          <w:rFonts w:eastAsia="Arial Unicode MS" w:cs="Times New Roman"/>
          <w:kern w:val="2"/>
          <w:szCs w:val="24"/>
          <w:lang w:val="it-IT" w:eastAsia="hi-IN" w:bidi="hi-IN"/>
        </w:rPr>
      </w:pPr>
      <w:r w:rsidRPr="00470627">
        <w:rPr>
          <w:rFonts w:eastAsia="Arial Unicode MS" w:cs="Times New Roman"/>
          <w:kern w:val="2"/>
          <w:szCs w:val="24"/>
          <w:lang w:val="it-IT" w:eastAsia="hi-IN" w:bidi="hi-IN"/>
        </w:rPr>
        <w:t>OPERATOR ECONOMIC</w:t>
      </w:r>
    </w:p>
    <w:p w:rsidR="00470627" w:rsidRPr="00470627" w:rsidRDefault="00470627" w:rsidP="00470627">
      <w:pPr>
        <w:suppressAutoHyphens/>
        <w:spacing w:line="240" w:lineRule="auto"/>
        <w:jc w:val="left"/>
        <w:rPr>
          <w:rFonts w:eastAsia="Arial Unicode MS" w:cs="Times New Roman"/>
          <w:kern w:val="2"/>
          <w:szCs w:val="24"/>
          <w:lang w:val="it-IT" w:eastAsia="hi-IN" w:bidi="hi-IN"/>
        </w:rPr>
      </w:pPr>
      <w:r w:rsidRPr="00470627">
        <w:rPr>
          <w:rFonts w:eastAsia="Arial Unicode MS" w:cs="Times New Roman"/>
          <w:kern w:val="2"/>
          <w:szCs w:val="24"/>
          <w:lang w:val="it-IT" w:eastAsia="hi-IN" w:bidi="hi-IN"/>
        </w:rPr>
        <w:t xml:space="preserve">  ____________________</w:t>
      </w:r>
    </w:p>
    <w:p w:rsidR="00470627" w:rsidRPr="00470627" w:rsidRDefault="00470627" w:rsidP="00470627">
      <w:pPr>
        <w:suppressAutoHyphens/>
        <w:spacing w:line="240" w:lineRule="auto"/>
        <w:jc w:val="left"/>
        <w:rPr>
          <w:rFonts w:eastAsia="Arial Unicode MS" w:cs="Times New Roman"/>
          <w:i/>
          <w:kern w:val="2"/>
          <w:szCs w:val="24"/>
          <w:lang w:val="it-IT" w:eastAsia="hi-IN" w:bidi="hi-IN"/>
        </w:rPr>
      </w:pPr>
      <w:r w:rsidRPr="00470627">
        <w:rPr>
          <w:rFonts w:eastAsia="Arial Unicode MS" w:cs="Times New Roman"/>
          <w:i/>
          <w:kern w:val="2"/>
          <w:szCs w:val="24"/>
          <w:lang w:val="it-IT" w:eastAsia="hi-IN" w:bidi="hi-IN"/>
        </w:rPr>
        <w:t xml:space="preserve">           (denumirea/numele)</w:t>
      </w:r>
    </w:p>
    <w:p w:rsidR="00470627" w:rsidRPr="00470627" w:rsidRDefault="00470627" w:rsidP="00470627">
      <w:pPr>
        <w:suppressAutoHyphens/>
        <w:spacing w:line="240" w:lineRule="auto"/>
        <w:jc w:val="left"/>
        <w:rPr>
          <w:rFonts w:eastAsia="Arial Unicode MS" w:cs="Times New Roman"/>
          <w:kern w:val="2"/>
          <w:szCs w:val="24"/>
          <w:lang w:val="it-IT" w:eastAsia="hi-IN" w:bidi="hi-IN"/>
        </w:rPr>
      </w:pPr>
    </w:p>
    <w:p w:rsidR="00470627" w:rsidRPr="00470627" w:rsidRDefault="00470627" w:rsidP="00470627">
      <w:pPr>
        <w:suppressAutoHyphens/>
        <w:spacing w:line="240" w:lineRule="auto"/>
        <w:jc w:val="left"/>
        <w:rPr>
          <w:rFonts w:eastAsia="Arial Unicode MS" w:cs="Times New Roman"/>
          <w:kern w:val="2"/>
          <w:szCs w:val="24"/>
          <w:lang w:val="it-IT" w:eastAsia="hi-IN" w:bidi="hi-IN"/>
        </w:rPr>
      </w:pPr>
    </w:p>
    <w:p w:rsidR="00470627" w:rsidRPr="00470627" w:rsidRDefault="00470627" w:rsidP="00470627">
      <w:pPr>
        <w:suppressAutoHyphens/>
        <w:spacing w:line="240" w:lineRule="auto"/>
        <w:jc w:val="center"/>
        <w:rPr>
          <w:rFonts w:eastAsia="Arial Unicode MS" w:cs="Times New Roman"/>
          <w:b/>
          <w:kern w:val="2"/>
          <w:szCs w:val="24"/>
          <w:lang w:val="ro-RO" w:eastAsia="hi-IN" w:bidi="hi-IN"/>
        </w:rPr>
      </w:pPr>
      <w:r w:rsidRPr="00470627">
        <w:rPr>
          <w:rFonts w:eastAsia="Arial Unicode MS" w:cs="Times New Roman"/>
          <w:b/>
          <w:kern w:val="2"/>
          <w:szCs w:val="24"/>
          <w:lang w:val="ro-RO" w:eastAsia="hi-IN" w:bidi="hi-IN"/>
        </w:rPr>
        <w:t>DECLARAŢIE</w:t>
      </w:r>
    </w:p>
    <w:p w:rsidR="00470627" w:rsidRPr="00470627" w:rsidRDefault="00470627" w:rsidP="00470627">
      <w:pPr>
        <w:suppressAutoHyphens/>
        <w:spacing w:line="240" w:lineRule="auto"/>
        <w:jc w:val="center"/>
        <w:rPr>
          <w:rFonts w:eastAsia="Arial Unicode MS" w:cs="Times New Roman"/>
          <w:b/>
          <w:kern w:val="2"/>
          <w:szCs w:val="24"/>
          <w:lang w:val="ro-RO" w:eastAsia="hi-IN" w:bidi="hi-IN"/>
        </w:rPr>
      </w:pPr>
      <w:r w:rsidRPr="00470627">
        <w:rPr>
          <w:rFonts w:eastAsia="Arial Unicode MS" w:cs="Times New Roman"/>
          <w:b/>
          <w:kern w:val="2"/>
          <w:szCs w:val="24"/>
          <w:lang w:val="ro-RO" w:eastAsia="hi-IN" w:bidi="hi-IN"/>
        </w:rPr>
        <w:t>PRIVIND PARTEA/PĂRŢILE DIN CONTRACT CARE SUNT ÎNDEPLINITE</w:t>
      </w:r>
    </w:p>
    <w:p w:rsidR="00470627" w:rsidRPr="00470627" w:rsidRDefault="00470627" w:rsidP="00470627">
      <w:pPr>
        <w:suppressAutoHyphens/>
        <w:spacing w:line="240" w:lineRule="auto"/>
        <w:jc w:val="center"/>
        <w:rPr>
          <w:rFonts w:eastAsia="Arial Unicode MS" w:cs="Times New Roman"/>
          <w:b/>
          <w:kern w:val="2"/>
          <w:szCs w:val="24"/>
          <w:lang w:val="ro-RO" w:eastAsia="hi-IN" w:bidi="hi-IN"/>
        </w:rPr>
      </w:pPr>
      <w:r w:rsidRPr="00470627">
        <w:rPr>
          <w:rFonts w:eastAsia="Arial Unicode MS" w:cs="Times New Roman"/>
          <w:b/>
          <w:kern w:val="2"/>
          <w:szCs w:val="24"/>
          <w:lang w:val="ro-RO" w:eastAsia="hi-IN" w:bidi="hi-IN"/>
        </w:rPr>
        <w:t>DE SUBCONTRACTANŢI ŞI SPECIALIZAREA ACESTORA</w:t>
      </w:r>
    </w:p>
    <w:p w:rsidR="00470627" w:rsidRPr="00470627" w:rsidRDefault="00470627" w:rsidP="00470627">
      <w:pPr>
        <w:suppressAutoHyphens/>
        <w:spacing w:line="240" w:lineRule="auto"/>
        <w:rPr>
          <w:rFonts w:eastAsia="Arial Unicode MS" w:cs="Times New Roman"/>
          <w:kern w:val="2"/>
          <w:szCs w:val="24"/>
          <w:lang w:val="ro-RO" w:eastAsia="hi-IN" w:bidi="hi-IN"/>
        </w:rPr>
      </w:pPr>
    </w:p>
    <w:p w:rsidR="00470627" w:rsidRPr="00470627" w:rsidRDefault="00470627" w:rsidP="00470627">
      <w:pPr>
        <w:tabs>
          <w:tab w:val="center" w:pos="4536"/>
          <w:tab w:val="right" w:pos="9072"/>
        </w:tabs>
        <w:suppressAutoHyphens/>
        <w:spacing w:line="240" w:lineRule="auto"/>
        <w:jc w:val="left"/>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 xml:space="preserve">    Subsemnatul ……………</w:t>
      </w:r>
      <w:r w:rsidRPr="00470627">
        <w:rPr>
          <w:rFonts w:eastAsia="Arial Unicode MS" w:cs="Times New Roman"/>
          <w:i/>
          <w:kern w:val="2"/>
          <w:szCs w:val="24"/>
          <w:lang w:val="ro-RO" w:eastAsia="hi-IN" w:bidi="hi-IN"/>
        </w:rPr>
        <w:t>(numele şi prenumele)</w:t>
      </w:r>
      <w:r w:rsidRPr="00470627">
        <w:rPr>
          <w:rFonts w:eastAsia="Arial Unicode MS" w:cs="Times New Roman"/>
          <w:kern w:val="2"/>
          <w:szCs w:val="24"/>
          <w:lang w:val="ro-RO" w:eastAsia="hi-IN" w:bidi="hi-IN"/>
        </w:rPr>
        <w:t>, reprezentant împuternicit al …............... (denumirea/numele şi sediul/adresa candidatului), declar pe propria răspundere, sub sancţiunile aplicate faptei de fals în acte publice, ca datele prezentate în tabelul anexat, privind executarea contractului …………………..</w:t>
      </w:r>
    </w:p>
    <w:p w:rsidR="00470627" w:rsidRPr="00470627" w:rsidRDefault="00470627" w:rsidP="00470627">
      <w:pPr>
        <w:suppressAutoHyphens/>
        <w:spacing w:line="240" w:lineRule="auto"/>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470627" w:rsidRPr="00470627" w:rsidRDefault="00470627" w:rsidP="00470627">
      <w:pPr>
        <w:suppressAutoHyphens/>
        <w:spacing w:line="240" w:lineRule="auto"/>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 xml:space="preserve">    Subsemnatul autorizez prin prezenta orice instituţie, societate comercială, bancă, alte persoane juridice să furnizeze informaţii reprezentanţilor autorizaţi ai </w:t>
      </w:r>
      <w:r w:rsidRPr="00470627">
        <w:rPr>
          <w:rFonts w:eastAsia="Arial Unicode MS" w:cs="Times New Roman"/>
          <w:iCs/>
          <w:kern w:val="2"/>
          <w:szCs w:val="24"/>
          <w:lang w:val="ro-RO" w:eastAsia="hi-IN" w:bidi="hi-IN"/>
        </w:rPr>
        <w:t>Administratia Strazilor</w:t>
      </w:r>
      <w:r w:rsidRPr="00470627">
        <w:rPr>
          <w:rFonts w:eastAsia="Arial Unicode MS" w:cs="Times New Roman"/>
          <w:kern w:val="2"/>
          <w:szCs w:val="24"/>
          <w:lang w:val="ro-RO" w:eastAsia="hi-IN" w:bidi="hi-IN"/>
        </w:rPr>
        <w:t>, cu privire la orice aspect tehnic şi financiar în legătură cu activitatea noastră.</w:t>
      </w:r>
    </w:p>
    <w:p w:rsidR="00470627" w:rsidRPr="00470627" w:rsidRDefault="00470627" w:rsidP="00470627">
      <w:pPr>
        <w:suppressAutoHyphens/>
        <w:spacing w:line="240" w:lineRule="auto"/>
        <w:rPr>
          <w:rFonts w:eastAsia="Arial Unicode MS" w:cs="Times New Roman"/>
          <w:kern w:val="2"/>
          <w:szCs w:val="24"/>
          <w:lang w:val="ro-RO" w:eastAsia="hi-IN" w:bidi="hi-IN"/>
        </w:rPr>
      </w:pPr>
    </w:p>
    <w:p w:rsidR="00470627" w:rsidRPr="00470627" w:rsidRDefault="00470627" w:rsidP="00470627">
      <w:pPr>
        <w:suppressAutoHyphens/>
        <w:spacing w:line="240" w:lineRule="auto"/>
        <w:jc w:val="left"/>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 xml:space="preserve">    Data completării ….................</w:t>
      </w:r>
      <w:r w:rsidRPr="00470627">
        <w:rPr>
          <w:rFonts w:eastAsia="Arial Unicode MS" w:cs="Times New Roman"/>
          <w:i/>
          <w:kern w:val="2"/>
          <w:szCs w:val="24"/>
          <w:lang w:val="ro-RO" w:eastAsia="hi-IN" w:bidi="hi-IN"/>
        </w:rPr>
        <w:t>.(ziua, luna anul)</w:t>
      </w:r>
      <w:r w:rsidRPr="00470627">
        <w:rPr>
          <w:rFonts w:eastAsia="Arial Unicode MS" w:cs="Times New Roman"/>
          <w:kern w:val="2"/>
          <w:szCs w:val="24"/>
          <w:lang w:val="ro-RO" w:eastAsia="hi-IN" w:bidi="hi-IN"/>
        </w:rPr>
        <w:t>.</w:t>
      </w:r>
    </w:p>
    <w:p w:rsidR="00470627" w:rsidRPr="00470627" w:rsidRDefault="00470627" w:rsidP="00470627">
      <w:pPr>
        <w:suppressAutoHyphens/>
        <w:spacing w:line="240" w:lineRule="auto"/>
        <w:rPr>
          <w:rFonts w:eastAsia="Arial Unicode MS" w:cs="Times New Roman"/>
          <w:kern w:val="2"/>
          <w:szCs w:val="24"/>
          <w:lang w:val="ro-RO" w:eastAsia="hi-IN" w:bidi="hi-IN"/>
        </w:rPr>
      </w:pPr>
    </w:p>
    <w:p w:rsidR="00470627" w:rsidRPr="00470627" w:rsidRDefault="00470627" w:rsidP="00470627">
      <w:pPr>
        <w:suppressAutoHyphens/>
        <w:spacing w:line="240" w:lineRule="auto"/>
        <w:jc w:val="center"/>
        <w:rPr>
          <w:rFonts w:eastAsia="Arial Unicode MS" w:cs="Times New Roman"/>
          <w:kern w:val="2"/>
          <w:szCs w:val="24"/>
          <w:lang w:val="it-IT" w:eastAsia="hi-IN" w:bidi="hi-IN"/>
        </w:rPr>
      </w:pPr>
      <w:r w:rsidRPr="00470627">
        <w:rPr>
          <w:rFonts w:eastAsia="Arial Unicode MS" w:cs="Times New Roman"/>
          <w:kern w:val="2"/>
          <w:szCs w:val="24"/>
          <w:lang w:val="it-IT" w:eastAsia="hi-IN" w:bidi="hi-IN"/>
        </w:rPr>
        <w:t>Denumire Operator economic,</w:t>
      </w:r>
    </w:p>
    <w:p w:rsidR="00470627" w:rsidRPr="00470627" w:rsidRDefault="00470627" w:rsidP="00470627">
      <w:pPr>
        <w:suppressAutoHyphens/>
        <w:spacing w:line="240" w:lineRule="auto"/>
        <w:jc w:val="center"/>
        <w:rPr>
          <w:rFonts w:eastAsia="Arial Unicode MS" w:cs="Times New Roman"/>
          <w:kern w:val="2"/>
          <w:szCs w:val="24"/>
          <w:lang w:val="it-IT" w:eastAsia="hi-IN" w:bidi="hi-IN"/>
        </w:rPr>
      </w:pPr>
      <w:r w:rsidRPr="00470627">
        <w:rPr>
          <w:rFonts w:eastAsia="Arial Unicode MS" w:cs="Times New Roman"/>
          <w:kern w:val="2"/>
          <w:szCs w:val="24"/>
          <w:lang w:val="it-IT" w:eastAsia="hi-IN" w:bidi="hi-IN"/>
        </w:rPr>
        <w:t>_________________</w:t>
      </w: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r w:rsidRPr="00470627">
        <w:rPr>
          <w:rFonts w:eastAsia="Arial Unicode MS" w:cs="Times New Roman"/>
          <w:i/>
          <w:kern w:val="2"/>
          <w:szCs w:val="24"/>
          <w:lang w:val="it-IT" w:eastAsia="hi-IN" w:bidi="hi-IN"/>
        </w:rPr>
        <w:t>(nume si semnatura autorizată)</w:t>
      </w:r>
    </w:p>
    <w:p w:rsidR="00470627" w:rsidRPr="00470627" w:rsidRDefault="00470627" w:rsidP="00470627">
      <w:pPr>
        <w:suppressAutoHyphens/>
        <w:spacing w:line="240" w:lineRule="auto"/>
        <w:jc w:val="center"/>
        <w:rPr>
          <w:rFonts w:eastAsia="Arial Unicode MS" w:cs="Times New Roman"/>
          <w:i/>
          <w:kern w:val="2"/>
          <w:szCs w:val="24"/>
          <w:lang w:val="ro-RO" w:eastAsia="hi-IN" w:bidi="hi-IN"/>
        </w:rPr>
      </w:pPr>
    </w:p>
    <w:tbl>
      <w:tblPr>
        <w:tblW w:w="0" w:type="auto"/>
        <w:tblInd w:w="-180" w:type="dxa"/>
        <w:tblLayout w:type="fixed"/>
        <w:tblLook w:val="04A0" w:firstRow="1" w:lastRow="0" w:firstColumn="1" w:lastColumn="0" w:noHBand="0" w:noVBand="1"/>
      </w:tblPr>
      <w:tblGrid>
        <w:gridCol w:w="558"/>
        <w:gridCol w:w="1530"/>
        <w:gridCol w:w="1260"/>
        <w:gridCol w:w="1440"/>
        <w:gridCol w:w="810"/>
        <w:gridCol w:w="4770"/>
      </w:tblGrid>
      <w:tr w:rsidR="00470627" w:rsidRPr="00470627" w:rsidTr="00470627">
        <w:tc>
          <w:tcPr>
            <w:tcW w:w="558" w:type="dxa"/>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uppressAutoHyphens/>
              <w:snapToGrid w:val="0"/>
              <w:spacing w:line="240" w:lineRule="auto"/>
              <w:jc w:val="center"/>
              <w:rPr>
                <w:rFonts w:eastAsia="Arial Unicode MS" w:cs="Times New Roman"/>
                <w:b/>
                <w:kern w:val="2"/>
                <w:szCs w:val="24"/>
                <w:lang w:val="ro-RO" w:eastAsia="hi-IN" w:bidi="hi-IN"/>
              </w:rPr>
            </w:pPr>
            <w:r w:rsidRPr="00470627">
              <w:rPr>
                <w:rFonts w:eastAsia="Arial Unicode MS" w:cs="Times New Roman"/>
                <w:b/>
                <w:kern w:val="2"/>
                <w:szCs w:val="24"/>
                <w:lang w:val="ro-RO" w:eastAsia="hi-IN" w:bidi="hi-IN"/>
              </w:rPr>
              <w:t>Nr. crt.</w:t>
            </w:r>
          </w:p>
        </w:tc>
        <w:tc>
          <w:tcPr>
            <w:tcW w:w="1530" w:type="dxa"/>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uppressAutoHyphens/>
              <w:snapToGrid w:val="0"/>
              <w:spacing w:line="240" w:lineRule="auto"/>
              <w:jc w:val="center"/>
              <w:rPr>
                <w:rFonts w:eastAsia="Arial Unicode MS" w:cs="Times New Roman"/>
                <w:b/>
                <w:kern w:val="2"/>
                <w:szCs w:val="24"/>
                <w:lang w:val="ro-RO" w:eastAsia="hi-IN" w:bidi="hi-IN"/>
              </w:rPr>
            </w:pPr>
            <w:r w:rsidRPr="00470627">
              <w:rPr>
                <w:rFonts w:eastAsia="Arial Unicode MS" w:cs="Times New Roman"/>
                <w:b/>
                <w:kern w:val="2"/>
                <w:szCs w:val="24"/>
                <w:lang w:val="ro-RO" w:eastAsia="hi-IN" w:bidi="hi-IN"/>
              </w:rPr>
              <w:t>Denumire subcontractant</w:t>
            </w:r>
          </w:p>
        </w:tc>
        <w:tc>
          <w:tcPr>
            <w:tcW w:w="1260" w:type="dxa"/>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uppressAutoHyphens/>
              <w:snapToGrid w:val="0"/>
              <w:spacing w:line="240" w:lineRule="auto"/>
              <w:jc w:val="center"/>
              <w:rPr>
                <w:rFonts w:eastAsia="Arial Unicode MS" w:cs="Times New Roman"/>
                <w:b/>
                <w:kern w:val="2"/>
                <w:szCs w:val="24"/>
                <w:lang w:val="ro-RO" w:eastAsia="hi-IN" w:bidi="hi-IN"/>
              </w:rPr>
            </w:pPr>
            <w:r w:rsidRPr="00470627">
              <w:rPr>
                <w:rFonts w:eastAsia="Arial Unicode MS" w:cs="Times New Roman"/>
                <w:b/>
                <w:kern w:val="2"/>
                <w:szCs w:val="24"/>
                <w:lang w:val="ro-RO" w:eastAsia="hi-IN" w:bidi="hi-IN"/>
              </w:rPr>
              <w:t>Sediul subcontr.</w:t>
            </w:r>
          </w:p>
        </w:tc>
        <w:tc>
          <w:tcPr>
            <w:tcW w:w="1440"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center"/>
              <w:rPr>
                <w:rFonts w:eastAsia="Arial Unicode MS" w:cs="Times New Roman"/>
                <w:b/>
                <w:kern w:val="2"/>
                <w:szCs w:val="24"/>
                <w:lang w:val="ro-RO" w:eastAsia="hi-IN" w:bidi="hi-IN"/>
              </w:rPr>
            </w:pPr>
            <w:r w:rsidRPr="00470627">
              <w:rPr>
                <w:rFonts w:eastAsia="Arial Unicode MS" w:cs="Times New Roman"/>
                <w:b/>
                <w:kern w:val="2"/>
                <w:szCs w:val="24"/>
                <w:lang w:val="ro-RO" w:eastAsia="hi-IN" w:bidi="hi-IN"/>
              </w:rPr>
              <w:t>Obiecte de activitate relevante ale subcontr.</w:t>
            </w:r>
          </w:p>
        </w:tc>
        <w:tc>
          <w:tcPr>
            <w:tcW w:w="810" w:type="dxa"/>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uppressAutoHyphens/>
              <w:snapToGrid w:val="0"/>
              <w:spacing w:line="240" w:lineRule="auto"/>
              <w:jc w:val="center"/>
              <w:rPr>
                <w:rFonts w:eastAsia="Arial Unicode MS" w:cs="Times New Roman"/>
                <w:b/>
                <w:kern w:val="2"/>
                <w:szCs w:val="24"/>
                <w:lang w:val="ro-RO" w:eastAsia="hi-IN" w:bidi="hi-IN"/>
              </w:rPr>
            </w:pPr>
            <w:r w:rsidRPr="00470627">
              <w:rPr>
                <w:rFonts w:eastAsia="Arial Unicode MS" w:cs="Times New Roman"/>
                <w:b/>
                <w:kern w:val="2"/>
                <w:szCs w:val="24"/>
                <w:lang w:val="ro-RO" w:eastAsia="hi-IN" w:bidi="hi-IN"/>
              </w:rPr>
              <w:t>CUI</w:t>
            </w:r>
          </w:p>
        </w:tc>
        <w:tc>
          <w:tcPr>
            <w:tcW w:w="4770" w:type="dxa"/>
            <w:tcBorders>
              <w:top w:val="single" w:sz="4" w:space="0" w:color="000000"/>
              <w:left w:val="single" w:sz="4" w:space="0" w:color="000000"/>
              <w:bottom w:val="single" w:sz="4" w:space="0" w:color="000000"/>
              <w:right w:val="single" w:sz="4" w:space="0" w:color="000000"/>
            </w:tcBorders>
            <w:vAlign w:val="center"/>
            <w:hideMark/>
          </w:tcPr>
          <w:p w:rsidR="00470627" w:rsidRPr="00470627" w:rsidRDefault="00470627" w:rsidP="00470627">
            <w:pPr>
              <w:suppressAutoHyphens/>
              <w:snapToGrid w:val="0"/>
              <w:spacing w:line="240" w:lineRule="auto"/>
              <w:jc w:val="center"/>
              <w:rPr>
                <w:rFonts w:eastAsia="Arial Unicode MS" w:cs="Times New Roman"/>
                <w:b/>
                <w:kern w:val="2"/>
                <w:szCs w:val="24"/>
                <w:lang w:val="ro-RO" w:eastAsia="hi-IN" w:bidi="hi-IN"/>
              </w:rPr>
            </w:pPr>
            <w:r w:rsidRPr="00470627">
              <w:rPr>
                <w:rFonts w:eastAsia="Arial Unicode MS" w:cs="Times New Roman"/>
                <w:b/>
                <w:kern w:val="2"/>
                <w:szCs w:val="24"/>
                <w:lang w:val="ro-RO" w:eastAsia="hi-IN" w:bidi="hi-IN"/>
              </w:rPr>
              <w:t>Partea/părţile din contract ce urmează a fi executate de către fiecare subcontractantului</w:t>
            </w:r>
          </w:p>
        </w:tc>
      </w:tr>
      <w:tr w:rsidR="00470627" w:rsidRPr="00470627" w:rsidTr="00470627">
        <w:trPr>
          <w:cantSplit/>
          <w:trHeight w:val="315"/>
        </w:trPr>
        <w:tc>
          <w:tcPr>
            <w:tcW w:w="558" w:type="dxa"/>
            <w:vMerge w:val="restart"/>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1</w:t>
            </w:r>
          </w:p>
        </w:tc>
        <w:tc>
          <w:tcPr>
            <w:tcW w:w="1530" w:type="dxa"/>
            <w:vMerge w:val="restart"/>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c>
          <w:tcPr>
            <w:tcW w:w="1260" w:type="dxa"/>
            <w:vMerge w:val="restart"/>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c>
          <w:tcPr>
            <w:tcW w:w="1440" w:type="dxa"/>
            <w:vMerge w:val="restart"/>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c>
          <w:tcPr>
            <w:tcW w:w="810" w:type="dxa"/>
            <w:vMerge w:val="restart"/>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c>
          <w:tcPr>
            <w:tcW w:w="4770" w:type="dxa"/>
            <w:tcBorders>
              <w:top w:val="single" w:sz="4" w:space="0" w:color="000000"/>
              <w:left w:val="single" w:sz="4" w:space="0" w:color="000000"/>
              <w:bottom w:val="single" w:sz="4" w:space="0" w:color="000000"/>
              <w:right w:val="single" w:sz="4" w:space="0" w:color="000000"/>
            </w:tcBorders>
          </w:tcPr>
          <w:p w:rsidR="00470627" w:rsidRPr="00470627" w:rsidRDefault="00470627" w:rsidP="00470627">
            <w:pPr>
              <w:suppressAutoHyphens/>
              <w:snapToGrid w:val="0"/>
              <w:spacing w:line="240" w:lineRule="auto"/>
              <w:jc w:val="left"/>
              <w:rPr>
                <w:rFonts w:eastAsia="Arial Unicode MS" w:cs="Times New Roman"/>
                <w:i/>
                <w:kern w:val="2"/>
                <w:szCs w:val="24"/>
                <w:lang w:val="ro-RO" w:eastAsia="hi-IN" w:bidi="hi-IN"/>
              </w:rPr>
            </w:pPr>
            <w:r w:rsidRPr="00470627">
              <w:rPr>
                <w:rFonts w:eastAsia="Arial Unicode MS" w:cs="Times New Roman"/>
                <w:i/>
                <w:kern w:val="2"/>
                <w:szCs w:val="24"/>
                <w:lang w:val="ro-RO" w:eastAsia="hi-IN" w:bidi="hi-IN"/>
              </w:rPr>
              <w:t xml:space="preserve">Denumirea </w:t>
            </w:r>
          </w:p>
          <w:p w:rsidR="00470627" w:rsidRPr="00470627" w:rsidRDefault="00470627" w:rsidP="00470627">
            <w:pPr>
              <w:suppressAutoHyphens/>
              <w:spacing w:line="240" w:lineRule="auto"/>
              <w:rPr>
                <w:rFonts w:eastAsia="Arial Unicode MS" w:cs="Times New Roman"/>
                <w:kern w:val="2"/>
                <w:szCs w:val="24"/>
                <w:lang w:val="ro-RO" w:eastAsia="hi-IN" w:bidi="hi-IN"/>
              </w:rPr>
            </w:pPr>
          </w:p>
        </w:tc>
      </w:tr>
      <w:tr w:rsidR="00470627" w:rsidRPr="00470627" w:rsidTr="00470627">
        <w:trPr>
          <w:cantSplit/>
          <w:trHeight w:val="330"/>
        </w:trPr>
        <w:tc>
          <w:tcPr>
            <w:tcW w:w="558" w:type="dxa"/>
            <w:vMerge/>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pacing w:line="240" w:lineRule="auto"/>
              <w:jc w:val="left"/>
              <w:rPr>
                <w:rFonts w:eastAsia="Arial Unicode MS" w:cs="Times New Roman"/>
                <w:kern w:val="2"/>
                <w:szCs w:val="24"/>
                <w:lang w:val="ro-RO" w:eastAsia="hi-IN" w:bidi="hi-IN"/>
              </w:rPr>
            </w:pPr>
          </w:p>
        </w:tc>
        <w:tc>
          <w:tcPr>
            <w:tcW w:w="1530" w:type="dxa"/>
            <w:vMerge/>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pacing w:line="240" w:lineRule="auto"/>
              <w:jc w:val="left"/>
              <w:rPr>
                <w:rFonts w:eastAsia="Arial Unicode MS" w:cs="Times New Roman"/>
                <w:kern w:val="2"/>
                <w:szCs w:val="24"/>
                <w:lang w:val="ro-RO" w:eastAsia="hi-IN" w:bidi="hi-IN"/>
              </w:rPr>
            </w:pPr>
          </w:p>
        </w:tc>
        <w:tc>
          <w:tcPr>
            <w:tcW w:w="1260" w:type="dxa"/>
            <w:vMerge/>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pacing w:line="240" w:lineRule="auto"/>
              <w:jc w:val="left"/>
              <w:rPr>
                <w:rFonts w:eastAsia="Arial Unicode MS" w:cs="Times New Roman"/>
                <w:kern w:val="2"/>
                <w:szCs w:val="24"/>
                <w:lang w:val="ro-RO" w:eastAsia="hi-IN" w:bidi="hi-IN"/>
              </w:rPr>
            </w:pPr>
          </w:p>
        </w:tc>
        <w:tc>
          <w:tcPr>
            <w:tcW w:w="1440" w:type="dxa"/>
            <w:vMerge/>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pacing w:line="240" w:lineRule="auto"/>
              <w:jc w:val="left"/>
              <w:rPr>
                <w:rFonts w:eastAsia="Arial Unicode MS" w:cs="Times New Roman"/>
                <w:kern w:val="2"/>
                <w:szCs w:val="24"/>
                <w:lang w:val="ro-RO" w:eastAsia="hi-IN" w:bidi="hi-IN"/>
              </w:rPr>
            </w:pPr>
          </w:p>
        </w:tc>
        <w:tc>
          <w:tcPr>
            <w:tcW w:w="810" w:type="dxa"/>
            <w:vMerge/>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pacing w:line="240" w:lineRule="auto"/>
              <w:jc w:val="left"/>
              <w:rPr>
                <w:rFonts w:eastAsia="Arial Unicode MS" w:cs="Times New Roman"/>
                <w:kern w:val="2"/>
                <w:szCs w:val="24"/>
                <w:lang w:val="ro-RO" w:eastAsia="hi-IN" w:bidi="hi-IN"/>
              </w:rPr>
            </w:pPr>
          </w:p>
        </w:tc>
        <w:tc>
          <w:tcPr>
            <w:tcW w:w="4770" w:type="dxa"/>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rPr>
                <w:rFonts w:eastAsia="Arial Unicode MS" w:cs="Times New Roman"/>
                <w:i/>
                <w:kern w:val="2"/>
                <w:szCs w:val="24"/>
                <w:lang w:val="ro-RO" w:eastAsia="hi-IN" w:bidi="hi-IN"/>
              </w:rPr>
            </w:pPr>
            <w:r w:rsidRPr="00470627">
              <w:rPr>
                <w:rFonts w:eastAsia="Arial Unicode MS" w:cs="Times New Roman"/>
                <w:i/>
                <w:kern w:val="2"/>
                <w:szCs w:val="24"/>
                <w:lang w:val="ro-RO" w:eastAsia="hi-IN" w:bidi="hi-IN"/>
              </w:rPr>
              <w:t>Valoarea (lei, fără TVA): ………….</w:t>
            </w:r>
          </w:p>
        </w:tc>
      </w:tr>
      <w:tr w:rsidR="00470627" w:rsidRPr="00470627" w:rsidTr="00470627">
        <w:trPr>
          <w:cantSplit/>
          <w:trHeight w:val="478"/>
        </w:trPr>
        <w:tc>
          <w:tcPr>
            <w:tcW w:w="558" w:type="dxa"/>
            <w:vMerge/>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pacing w:line="240" w:lineRule="auto"/>
              <w:jc w:val="left"/>
              <w:rPr>
                <w:rFonts w:eastAsia="Arial Unicode MS" w:cs="Times New Roman"/>
                <w:kern w:val="2"/>
                <w:szCs w:val="24"/>
                <w:lang w:val="ro-RO" w:eastAsia="hi-IN" w:bidi="hi-IN"/>
              </w:rPr>
            </w:pPr>
          </w:p>
        </w:tc>
        <w:tc>
          <w:tcPr>
            <w:tcW w:w="1530" w:type="dxa"/>
            <w:vMerge/>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pacing w:line="240" w:lineRule="auto"/>
              <w:jc w:val="left"/>
              <w:rPr>
                <w:rFonts w:eastAsia="Arial Unicode MS" w:cs="Times New Roman"/>
                <w:kern w:val="2"/>
                <w:szCs w:val="24"/>
                <w:lang w:val="ro-RO" w:eastAsia="hi-IN" w:bidi="hi-IN"/>
              </w:rPr>
            </w:pPr>
          </w:p>
        </w:tc>
        <w:tc>
          <w:tcPr>
            <w:tcW w:w="1260" w:type="dxa"/>
            <w:vMerge/>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pacing w:line="240" w:lineRule="auto"/>
              <w:jc w:val="left"/>
              <w:rPr>
                <w:rFonts w:eastAsia="Arial Unicode MS" w:cs="Times New Roman"/>
                <w:kern w:val="2"/>
                <w:szCs w:val="24"/>
                <w:lang w:val="ro-RO" w:eastAsia="hi-IN" w:bidi="hi-IN"/>
              </w:rPr>
            </w:pPr>
          </w:p>
        </w:tc>
        <w:tc>
          <w:tcPr>
            <w:tcW w:w="1440" w:type="dxa"/>
            <w:vMerge/>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pacing w:line="240" w:lineRule="auto"/>
              <w:jc w:val="left"/>
              <w:rPr>
                <w:rFonts w:eastAsia="Arial Unicode MS" w:cs="Times New Roman"/>
                <w:kern w:val="2"/>
                <w:szCs w:val="24"/>
                <w:lang w:val="ro-RO" w:eastAsia="hi-IN" w:bidi="hi-IN"/>
              </w:rPr>
            </w:pPr>
          </w:p>
        </w:tc>
        <w:tc>
          <w:tcPr>
            <w:tcW w:w="810" w:type="dxa"/>
            <w:vMerge/>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pacing w:line="240" w:lineRule="auto"/>
              <w:jc w:val="left"/>
              <w:rPr>
                <w:rFonts w:eastAsia="Arial Unicode MS" w:cs="Times New Roman"/>
                <w:kern w:val="2"/>
                <w:szCs w:val="24"/>
                <w:lang w:val="ro-RO" w:eastAsia="hi-IN" w:bidi="hi-IN"/>
              </w:rPr>
            </w:pPr>
          </w:p>
        </w:tc>
        <w:tc>
          <w:tcPr>
            <w:tcW w:w="4770" w:type="dxa"/>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rPr>
                <w:rFonts w:eastAsia="Arial Unicode MS" w:cs="Times New Roman"/>
                <w:i/>
                <w:kern w:val="2"/>
                <w:szCs w:val="24"/>
                <w:lang w:val="ro-RO" w:eastAsia="hi-IN" w:bidi="hi-IN"/>
              </w:rPr>
            </w:pPr>
            <w:r w:rsidRPr="00470627">
              <w:rPr>
                <w:rFonts w:eastAsia="Arial Unicode MS" w:cs="Times New Roman"/>
                <w:i/>
                <w:kern w:val="2"/>
                <w:szCs w:val="24"/>
                <w:lang w:val="ro-RO" w:eastAsia="hi-IN" w:bidi="hi-IN"/>
              </w:rPr>
              <w:t>Procent din valoarea totală a contractului: ……………</w:t>
            </w:r>
          </w:p>
        </w:tc>
      </w:tr>
      <w:tr w:rsidR="00470627" w:rsidRPr="00470627" w:rsidTr="00470627">
        <w:tc>
          <w:tcPr>
            <w:tcW w:w="558"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w:t>
            </w:r>
          </w:p>
        </w:tc>
        <w:tc>
          <w:tcPr>
            <w:tcW w:w="1530"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c>
          <w:tcPr>
            <w:tcW w:w="1260"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c>
          <w:tcPr>
            <w:tcW w:w="1440"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c>
          <w:tcPr>
            <w:tcW w:w="810"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c>
          <w:tcPr>
            <w:tcW w:w="4770" w:type="dxa"/>
            <w:tcBorders>
              <w:top w:val="single" w:sz="4" w:space="0" w:color="000000"/>
              <w:left w:val="single" w:sz="4" w:space="0" w:color="000000"/>
              <w:bottom w:val="single" w:sz="4" w:space="0" w:color="000000"/>
              <w:right w:val="single" w:sz="4" w:space="0" w:color="000000"/>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r>
    </w:tbl>
    <w:p w:rsidR="00470627" w:rsidRPr="00470627" w:rsidRDefault="00470627" w:rsidP="00470627">
      <w:pPr>
        <w:suppressAutoHyphens/>
        <w:spacing w:line="240" w:lineRule="auto"/>
        <w:rPr>
          <w:rFonts w:eastAsia="Arial Unicode MS" w:cs="Times New Roman"/>
          <w:i/>
          <w:kern w:val="2"/>
          <w:szCs w:val="24"/>
          <w:lang w:val="it-IT" w:eastAsia="hi-IN" w:bidi="hi-IN"/>
        </w:rPr>
      </w:pPr>
      <w:r w:rsidRPr="00470627">
        <w:rPr>
          <w:rFonts w:eastAsia="Arial Unicode MS" w:cs="Times New Roman"/>
          <w:i/>
          <w:kern w:val="2"/>
          <w:szCs w:val="24"/>
          <w:lang w:val="it-IT" w:eastAsia="hi-IN" w:bidi="hi-IN"/>
        </w:rPr>
        <w:t>Se va completa o linie pentru fiecare subcontractant.</w:t>
      </w:r>
    </w:p>
    <w:p w:rsidR="00470627" w:rsidRPr="00470627" w:rsidRDefault="00470627" w:rsidP="00470627">
      <w:pPr>
        <w:suppressAutoHyphens/>
        <w:spacing w:line="240" w:lineRule="auto"/>
        <w:rPr>
          <w:rFonts w:eastAsia="Arial Unicode MS" w:cs="Times New Roman"/>
          <w:i/>
          <w:kern w:val="2"/>
          <w:szCs w:val="24"/>
          <w:lang w:val="it-IT" w:eastAsia="hi-IN" w:bidi="hi-IN"/>
        </w:rPr>
      </w:pPr>
      <w:r w:rsidRPr="00470627">
        <w:rPr>
          <w:rFonts w:eastAsia="Arial Unicode MS" w:cs="Times New Roman"/>
          <w:i/>
          <w:kern w:val="2"/>
          <w:szCs w:val="24"/>
          <w:lang w:val="it-IT" w:eastAsia="hi-IN" w:bidi="hi-IN"/>
        </w:rPr>
        <w:t>Datele din tabelul de mai sus trebuie să se regăsească şi în Acordurile de subcontractare.</w:t>
      </w:r>
    </w:p>
    <w:p w:rsidR="00470627" w:rsidRPr="00470627" w:rsidRDefault="00470627" w:rsidP="00470627">
      <w:pPr>
        <w:suppressAutoHyphens/>
        <w:spacing w:line="240" w:lineRule="auto"/>
        <w:jc w:val="left"/>
        <w:rPr>
          <w:rFonts w:eastAsia="Arial Unicode MS" w:cs="Times New Roman"/>
          <w:i/>
          <w:kern w:val="2"/>
          <w:szCs w:val="24"/>
          <w:lang w:val="it-IT" w:eastAsia="hi-IN" w:bidi="hi-IN"/>
        </w:rPr>
      </w:pPr>
      <w:r w:rsidRPr="00470627">
        <w:rPr>
          <w:rFonts w:eastAsia="Arial Unicode MS" w:cs="Times New Roman"/>
          <w:kern w:val="2"/>
          <w:szCs w:val="24"/>
          <w:lang w:val="it-IT" w:eastAsia="hi-IN" w:bidi="hi-IN"/>
        </w:rPr>
        <w:t xml:space="preserve">    Data completării …..................</w:t>
      </w:r>
      <w:r w:rsidRPr="00470627">
        <w:rPr>
          <w:rFonts w:eastAsia="Arial Unicode MS" w:cs="Times New Roman"/>
          <w:i/>
          <w:kern w:val="2"/>
          <w:szCs w:val="24"/>
          <w:lang w:val="it-IT" w:eastAsia="hi-IN" w:bidi="hi-IN"/>
        </w:rPr>
        <w:t>(ziua, luna anul).</w:t>
      </w:r>
    </w:p>
    <w:p w:rsidR="00470627" w:rsidRPr="00470627" w:rsidRDefault="00470627" w:rsidP="00470627">
      <w:pPr>
        <w:suppressAutoHyphens/>
        <w:spacing w:line="240" w:lineRule="auto"/>
        <w:rPr>
          <w:rFonts w:eastAsia="Arial Unicode MS" w:cs="Times New Roman"/>
          <w:kern w:val="2"/>
          <w:szCs w:val="24"/>
          <w:lang w:val="it-IT" w:eastAsia="hi-IN" w:bidi="hi-IN"/>
        </w:rPr>
      </w:pPr>
    </w:p>
    <w:p w:rsidR="00470627" w:rsidRPr="00470627" w:rsidRDefault="00470627" w:rsidP="00470627">
      <w:pPr>
        <w:suppressAutoHyphens/>
        <w:spacing w:line="240" w:lineRule="auto"/>
        <w:jc w:val="center"/>
        <w:rPr>
          <w:rFonts w:eastAsia="Arial Unicode MS" w:cs="Times New Roman"/>
          <w:kern w:val="2"/>
          <w:szCs w:val="24"/>
          <w:lang w:val="it-IT" w:eastAsia="hi-IN" w:bidi="hi-IN"/>
        </w:rPr>
      </w:pPr>
      <w:r w:rsidRPr="00470627">
        <w:rPr>
          <w:rFonts w:eastAsia="Arial Unicode MS" w:cs="Times New Roman"/>
          <w:kern w:val="2"/>
          <w:szCs w:val="24"/>
          <w:lang w:val="it-IT" w:eastAsia="hi-IN" w:bidi="hi-IN"/>
        </w:rPr>
        <w:t>Denumire Operator economic,</w:t>
      </w:r>
    </w:p>
    <w:p w:rsidR="00470627" w:rsidRPr="00470627" w:rsidRDefault="00470627" w:rsidP="00470627">
      <w:pPr>
        <w:suppressAutoHyphens/>
        <w:spacing w:line="240" w:lineRule="auto"/>
        <w:jc w:val="center"/>
        <w:rPr>
          <w:rFonts w:eastAsia="Arial Unicode MS" w:cs="Times New Roman"/>
          <w:kern w:val="2"/>
          <w:szCs w:val="24"/>
          <w:lang w:val="it-IT" w:eastAsia="hi-IN" w:bidi="hi-IN"/>
        </w:rPr>
      </w:pPr>
      <w:r w:rsidRPr="00470627">
        <w:rPr>
          <w:rFonts w:eastAsia="Arial Unicode MS" w:cs="Times New Roman"/>
          <w:kern w:val="2"/>
          <w:szCs w:val="24"/>
          <w:lang w:val="it-IT" w:eastAsia="hi-IN" w:bidi="hi-IN"/>
        </w:rPr>
        <w:t>_________________</w:t>
      </w: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r w:rsidRPr="00470627">
        <w:rPr>
          <w:rFonts w:eastAsia="Arial Unicode MS" w:cs="Times New Roman"/>
          <w:i/>
          <w:kern w:val="2"/>
          <w:szCs w:val="24"/>
          <w:lang w:val="it-IT" w:eastAsia="hi-IN" w:bidi="hi-IN"/>
        </w:rPr>
        <w:lastRenderedPageBreak/>
        <w:t>(nume si semnatura autorizată)</w:t>
      </w: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p>
    <w:p w:rsidR="00470627" w:rsidRPr="00470627" w:rsidRDefault="00470627" w:rsidP="00470627">
      <w:pPr>
        <w:suppressAutoHyphens/>
        <w:spacing w:line="240" w:lineRule="auto"/>
        <w:rPr>
          <w:rFonts w:eastAsia="Arial Unicode MS" w:cs="Times New Roman"/>
          <w:kern w:val="2"/>
          <w:szCs w:val="24"/>
          <w:u w:val="single"/>
          <w:lang w:val="ro-RO" w:eastAsia="hi-IN" w:bidi="hi-IN"/>
        </w:rPr>
      </w:pPr>
      <w:r w:rsidRPr="00470627">
        <w:rPr>
          <w:rFonts w:eastAsia="Arial Unicode MS" w:cs="Times New Roman"/>
          <w:kern w:val="2"/>
          <w:szCs w:val="24"/>
          <w:u w:val="single"/>
          <w:lang w:val="ro-RO" w:eastAsia="hi-IN" w:bidi="hi-IN"/>
        </w:rPr>
        <w:t>Semnăturile subcontractanţilor:</w:t>
      </w:r>
    </w:p>
    <w:p w:rsidR="00470627" w:rsidRPr="00470627" w:rsidRDefault="00470627" w:rsidP="00470627">
      <w:pPr>
        <w:suppressAutoHyphens/>
        <w:spacing w:line="240" w:lineRule="auto"/>
        <w:rPr>
          <w:rFonts w:eastAsia="Arial Unicode MS" w:cs="Times New Roman"/>
          <w:kern w:val="2"/>
          <w:szCs w:val="24"/>
          <w:lang w:val="ro-RO" w:eastAsia="hi-IN" w:bidi="hi-IN"/>
        </w:rPr>
      </w:pPr>
    </w:p>
    <w:tbl>
      <w:tblPr>
        <w:tblW w:w="0" w:type="auto"/>
        <w:tblInd w:w="-180" w:type="dxa"/>
        <w:tblLayout w:type="fixed"/>
        <w:tblLook w:val="04A0" w:firstRow="1" w:lastRow="0" w:firstColumn="1" w:lastColumn="0" w:noHBand="0" w:noVBand="1"/>
      </w:tblPr>
      <w:tblGrid>
        <w:gridCol w:w="2898"/>
        <w:gridCol w:w="1890"/>
        <w:gridCol w:w="2070"/>
        <w:gridCol w:w="2248"/>
        <w:gridCol w:w="1252"/>
      </w:tblGrid>
      <w:tr w:rsidR="00470627" w:rsidRPr="00470627" w:rsidTr="00470627">
        <w:tc>
          <w:tcPr>
            <w:tcW w:w="2898"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jc w:val="center"/>
              <w:rPr>
                <w:rFonts w:eastAsia="Arial Unicode MS" w:cs="Times New Roman"/>
                <w:b/>
                <w:kern w:val="2"/>
                <w:szCs w:val="24"/>
                <w:lang w:val="ro-RO" w:eastAsia="hi-IN" w:bidi="hi-IN"/>
              </w:rPr>
            </w:pPr>
          </w:p>
        </w:tc>
        <w:tc>
          <w:tcPr>
            <w:tcW w:w="1890"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center"/>
              <w:rPr>
                <w:rFonts w:eastAsia="Arial Unicode MS" w:cs="Times New Roman"/>
                <w:b/>
                <w:kern w:val="2"/>
                <w:szCs w:val="24"/>
                <w:lang w:val="ro-RO" w:eastAsia="hi-IN" w:bidi="hi-IN"/>
              </w:rPr>
            </w:pPr>
            <w:r w:rsidRPr="00470627">
              <w:rPr>
                <w:rFonts w:eastAsia="Arial Unicode MS" w:cs="Times New Roman"/>
                <w:b/>
                <w:kern w:val="2"/>
                <w:szCs w:val="24"/>
                <w:lang w:val="ro-RO" w:eastAsia="hi-IN" w:bidi="hi-IN"/>
              </w:rPr>
              <w:t>Reprezentant</w:t>
            </w:r>
          </w:p>
          <w:p w:rsidR="00470627" w:rsidRPr="00470627" w:rsidRDefault="00470627" w:rsidP="00470627">
            <w:pPr>
              <w:suppressAutoHyphens/>
              <w:spacing w:line="240" w:lineRule="auto"/>
              <w:jc w:val="center"/>
              <w:rPr>
                <w:rFonts w:eastAsia="Arial Unicode MS" w:cs="Times New Roman"/>
                <w:b/>
                <w:kern w:val="2"/>
                <w:szCs w:val="24"/>
                <w:lang w:val="ro-RO" w:eastAsia="hi-IN" w:bidi="hi-IN"/>
              </w:rPr>
            </w:pPr>
            <w:r w:rsidRPr="00470627">
              <w:rPr>
                <w:rFonts w:eastAsia="F4" w:cs="Times New Roman"/>
                <w:b/>
                <w:kern w:val="2"/>
                <w:sz w:val="22"/>
                <w:lang w:val="ro-RO" w:eastAsia="hi-IN" w:bidi="hi-IN"/>
              </w:rPr>
              <w:t>Candidat</w:t>
            </w:r>
            <w:r w:rsidRPr="00470627">
              <w:rPr>
                <w:rFonts w:eastAsia="Arial Unicode MS" w:cs="Times New Roman"/>
                <w:b/>
                <w:kern w:val="2"/>
                <w:szCs w:val="24"/>
                <w:lang w:val="ro-RO" w:eastAsia="hi-IN" w:bidi="hi-IN"/>
              </w:rPr>
              <w:t xml:space="preserve"> / Lider de asociaţie</w:t>
            </w:r>
          </w:p>
        </w:tc>
        <w:tc>
          <w:tcPr>
            <w:tcW w:w="2070"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center"/>
              <w:rPr>
                <w:rFonts w:eastAsia="Arial Unicode MS" w:cs="Times New Roman"/>
                <w:b/>
                <w:kern w:val="2"/>
                <w:szCs w:val="24"/>
                <w:lang w:val="ro-RO" w:eastAsia="hi-IN" w:bidi="hi-IN"/>
              </w:rPr>
            </w:pPr>
            <w:r w:rsidRPr="00470627">
              <w:rPr>
                <w:rFonts w:eastAsia="Arial Unicode MS" w:cs="Times New Roman"/>
                <w:b/>
                <w:kern w:val="2"/>
                <w:szCs w:val="24"/>
                <w:lang w:val="ro-RO" w:eastAsia="hi-IN" w:bidi="hi-IN"/>
              </w:rPr>
              <w:t>Reprezentant</w:t>
            </w:r>
          </w:p>
          <w:p w:rsidR="00470627" w:rsidRPr="00470627" w:rsidRDefault="00470627" w:rsidP="00470627">
            <w:pPr>
              <w:suppressAutoHyphens/>
              <w:spacing w:line="240" w:lineRule="auto"/>
              <w:jc w:val="center"/>
              <w:rPr>
                <w:rFonts w:eastAsia="Arial Unicode MS" w:cs="Times New Roman"/>
                <w:b/>
                <w:kern w:val="2"/>
                <w:szCs w:val="24"/>
                <w:lang w:val="ro-RO" w:eastAsia="hi-IN" w:bidi="hi-IN"/>
              </w:rPr>
            </w:pPr>
            <w:r w:rsidRPr="00470627">
              <w:rPr>
                <w:rFonts w:eastAsia="Arial Unicode MS" w:cs="Times New Roman"/>
                <w:b/>
                <w:kern w:val="2"/>
                <w:szCs w:val="24"/>
                <w:lang w:val="ro-RO" w:eastAsia="hi-IN" w:bidi="hi-IN"/>
              </w:rPr>
              <w:t>subcontractant 1</w:t>
            </w:r>
          </w:p>
        </w:tc>
        <w:tc>
          <w:tcPr>
            <w:tcW w:w="2248"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center"/>
              <w:rPr>
                <w:rFonts w:eastAsia="Arial Unicode MS" w:cs="Times New Roman"/>
                <w:b/>
                <w:kern w:val="2"/>
                <w:szCs w:val="24"/>
                <w:lang w:val="ro-RO" w:eastAsia="hi-IN" w:bidi="hi-IN"/>
              </w:rPr>
            </w:pPr>
            <w:r w:rsidRPr="00470627">
              <w:rPr>
                <w:rFonts w:eastAsia="Arial Unicode MS" w:cs="Times New Roman"/>
                <w:b/>
                <w:kern w:val="2"/>
                <w:szCs w:val="24"/>
                <w:lang w:val="ro-RO" w:eastAsia="hi-IN" w:bidi="hi-IN"/>
              </w:rPr>
              <w:t>Reprezentant</w:t>
            </w:r>
          </w:p>
          <w:p w:rsidR="00470627" w:rsidRPr="00470627" w:rsidRDefault="00470627" w:rsidP="00470627">
            <w:pPr>
              <w:suppressAutoHyphens/>
              <w:spacing w:line="240" w:lineRule="auto"/>
              <w:jc w:val="center"/>
              <w:rPr>
                <w:rFonts w:eastAsia="Arial Unicode MS" w:cs="Times New Roman"/>
                <w:b/>
                <w:kern w:val="2"/>
                <w:szCs w:val="24"/>
                <w:lang w:val="ro-RO" w:eastAsia="hi-IN" w:bidi="hi-IN"/>
              </w:rPr>
            </w:pPr>
            <w:r w:rsidRPr="00470627">
              <w:rPr>
                <w:rFonts w:eastAsia="Arial Unicode MS" w:cs="Times New Roman"/>
                <w:b/>
                <w:kern w:val="2"/>
                <w:szCs w:val="24"/>
                <w:lang w:val="ro-RO" w:eastAsia="hi-IN" w:bidi="hi-IN"/>
              </w:rPr>
              <w:t>subcontractant 2</w:t>
            </w:r>
          </w:p>
        </w:tc>
        <w:tc>
          <w:tcPr>
            <w:tcW w:w="1252" w:type="dxa"/>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jc w:val="center"/>
              <w:rPr>
                <w:rFonts w:eastAsia="Arial Unicode MS" w:cs="Times New Roman"/>
                <w:b/>
                <w:kern w:val="2"/>
                <w:szCs w:val="24"/>
                <w:lang w:val="ro-RO" w:eastAsia="hi-IN" w:bidi="hi-IN"/>
              </w:rPr>
            </w:pPr>
            <w:r w:rsidRPr="00470627">
              <w:rPr>
                <w:rFonts w:eastAsia="Arial Unicode MS" w:cs="Times New Roman"/>
                <w:b/>
                <w:kern w:val="2"/>
                <w:szCs w:val="24"/>
                <w:lang w:val="ro-RO" w:eastAsia="hi-IN" w:bidi="hi-IN"/>
              </w:rPr>
              <w:t>………………</w:t>
            </w:r>
          </w:p>
        </w:tc>
      </w:tr>
      <w:tr w:rsidR="00470627" w:rsidRPr="00470627" w:rsidTr="00470627">
        <w:tc>
          <w:tcPr>
            <w:tcW w:w="2898"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Numele/denumirea subcontractantului</w:t>
            </w:r>
          </w:p>
        </w:tc>
        <w:tc>
          <w:tcPr>
            <w:tcW w:w="1890"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c>
          <w:tcPr>
            <w:tcW w:w="2070"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c>
          <w:tcPr>
            <w:tcW w:w="2248"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c>
          <w:tcPr>
            <w:tcW w:w="1252" w:type="dxa"/>
            <w:tcBorders>
              <w:top w:val="single" w:sz="4" w:space="0" w:color="000000"/>
              <w:left w:val="single" w:sz="4" w:space="0" w:color="000000"/>
              <w:bottom w:val="single" w:sz="4" w:space="0" w:color="000000"/>
              <w:right w:val="single" w:sz="4" w:space="0" w:color="000000"/>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r>
      <w:tr w:rsidR="00470627" w:rsidRPr="00470627" w:rsidTr="00470627">
        <w:tc>
          <w:tcPr>
            <w:tcW w:w="2898"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Numele persoanei autorizate</w:t>
            </w:r>
          </w:p>
        </w:tc>
        <w:tc>
          <w:tcPr>
            <w:tcW w:w="1890"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c>
          <w:tcPr>
            <w:tcW w:w="2070"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c>
          <w:tcPr>
            <w:tcW w:w="2248"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c>
          <w:tcPr>
            <w:tcW w:w="1252" w:type="dxa"/>
            <w:tcBorders>
              <w:top w:val="single" w:sz="4" w:space="0" w:color="000000"/>
              <w:left w:val="single" w:sz="4" w:space="0" w:color="000000"/>
              <w:bottom w:val="single" w:sz="4" w:space="0" w:color="000000"/>
              <w:right w:val="single" w:sz="4" w:space="0" w:color="000000"/>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r>
      <w:tr w:rsidR="00470627" w:rsidRPr="00470627" w:rsidTr="00470627">
        <w:tc>
          <w:tcPr>
            <w:tcW w:w="2898"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Semnătura autorizată</w:t>
            </w:r>
          </w:p>
        </w:tc>
        <w:tc>
          <w:tcPr>
            <w:tcW w:w="1890"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c>
          <w:tcPr>
            <w:tcW w:w="2070"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c>
          <w:tcPr>
            <w:tcW w:w="2248"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c>
          <w:tcPr>
            <w:tcW w:w="1252" w:type="dxa"/>
            <w:tcBorders>
              <w:top w:val="single" w:sz="4" w:space="0" w:color="000000"/>
              <w:left w:val="single" w:sz="4" w:space="0" w:color="000000"/>
              <w:bottom w:val="single" w:sz="4" w:space="0" w:color="000000"/>
              <w:right w:val="single" w:sz="4" w:space="0" w:color="000000"/>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r>
    </w:tbl>
    <w:p w:rsidR="00470627" w:rsidRPr="00470627" w:rsidRDefault="00470627" w:rsidP="00470627">
      <w:pPr>
        <w:suppressAutoHyphens/>
        <w:spacing w:line="240" w:lineRule="auto"/>
        <w:jc w:val="left"/>
        <w:rPr>
          <w:rFonts w:eastAsia="Arial Unicode MS" w:cs="Times New Roman"/>
          <w:kern w:val="2"/>
          <w:szCs w:val="24"/>
          <w:lang w:val="ro-RO" w:eastAsia="hi-IN" w:bidi="hi-IN"/>
        </w:rPr>
      </w:pPr>
    </w:p>
    <w:p w:rsidR="00470627" w:rsidRPr="00470627" w:rsidRDefault="00470627" w:rsidP="00470627">
      <w:pPr>
        <w:suppressAutoHyphens/>
        <w:spacing w:line="240" w:lineRule="auto"/>
        <w:jc w:val="left"/>
        <w:rPr>
          <w:rFonts w:eastAsia="Arial Unicode MS" w:cs="Times New Roman"/>
          <w:i/>
          <w:kern w:val="2"/>
          <w:szCs w:val="24"/>
          <w:lang w:val="ro-RO" w:eastAsia="hi-IN" w:bidi="hi-IN"/>
        </w:rPr>
      </w:pPr>
      <w:r w:rsidRPr="00470627">
        <w:rPr>
          <w:rFonts w:eastAsia="Arial Unicode MS" w:cs="Times New Roman"/>
          <w:kern w:val="2"/>
          <w:szCs w:val="24"/>
          <w:lang w:val="ro-RO" w:eastAsia="hi-IN" w:bidi="hi-IN"/>
        </w:rPr>
        <w:t xml:space="preserve">    Data completării …..................</w:t>
      </w:r>
      <w:r w:rsidRPr="00470627">
        <w:rPr>
          <w:rFonts w:eastAsia="Arial Unicode MS" w:cs="Times New Roman"/>
          <w:i/>
          <w:kern w:val="2"/>
          <w:szCs w:val="24"/>
          <w:lang w:val="ro-RO" w:eastAsia="hi-IN" w:bidi="hi-IN"/>
        </w:rPr>
        <w:t>(ziua, luna anul).</w:t>
      </w:r>
    </w:p>
    <w:p w:rsidR="00470627" w:rsidRPr="00470627" w:rsidRDefault="00470627" w:rsidP="00470627">
      <w:pPr>
        <w:suppressAutoHyphens/>
        <w:spacing w:line="240" w:lineRule="auto"/>
        <w:rPr>
          <w:rFonts w:eastAsia="Arial Unicode MS" w:cs="Times New Roman"/>
          <w:kern w:val="2"/>
          <w:szCs w:val="24"/>
          <w:lang w:val="ro-RO" w:eastAsia="hi-IN" w:bidi="hi-IN"/>
        </w:rPr>
      </w:pPr>
    </w:p>
    <w:p w:rsidR="00470627" w:rsidRPr="00470627" w:rsidRDefault="00470627" w:rsidP="00470627">
      <w:pPr>
        <w:suppressAutoHyphens/>
        <w:spacing w:line="240" w:lineRule="auto"/>
        <w:jc w:val="center"/>
        <w:rPr>
          <w:rFonts w:eastAsia="Arial Unicode MS" w:cs="Times New Roman"/>
          <w:kern w:val="2"/>
          <w:szCs w:val="24"/>
          <w:lang w:val="it-IT" w:eastAsia="hi-IN" w:bidi="hi-IN"/>
        </w:rPr>
      </w:pPr>
      <w:r w:rsidRPr="00470627">
        <w:rPr>
          <w:rFonts w:eastAsia="Arial Unicode MS" w:cs="Times New Roman"/>
          <w:kern w:val="2"/>
          <w:szCs w:val="24"/>
          <w:lang w:val="it-IT" w:eastAsia="hi-IN" w:bidi="hi-IN"/>
        </w:rPr>
        <w:t>Denumire Operator economic,</w:t>
      </w:r>
    </w:p>
    <w:p w:rsidR="00470627" w:rsidRPr="00470627" w:rsidRDefault="00470627" w:rsidP="00470627">
      <w:pPr>
        <w:suppressAutoHyphens/>
        <w:spacing w:line="240" w:lineRule="auto"/>
        <w:jc w:val="center"/>
        <w:rPr>
          <w:rFonts w:eastAsia="Arial Unicode MS" w:cs="Times New Roman"/>
          <w:kern w:val="2"/>
          <w:szCs w:val="24"/>
          <w:lang w:val="it-IT" w:eastAsia="hi-IN" w:bidi="hi-IN"/>
        </w:rPr>
      </w:pPr>
      <w:r w:rsidRPr="00470627">
        <w:rPr>
          <w:rFonts w:eastAsia="Arial Unicode MS" w:cs="Times New Roman"/>
          <w:kern w:val="2"/>
          <w:szCs w:val="24"/>
          <w:lang w:val="it-IT" w:eastAsia="hi-IN" w:bidi="hi-IN"/>
        </w:rPr>
        <w:t>_________________</w:t>
      </w: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r w:rsidRPr="00470627">
        <w:rPr>
          <w:rFonts w:eastAsia="Arial Unicode MS" w:cs="Times New Roman"/>
          <w:i/>
          <w:kern w:val="2"/>
          <w:szCs w:val="24"/>
          <w:lang w:val="it-IT" w:eastAsia="hi-IN" w:bidi="hi-IN"/>
        </w:rPr>
        <w:t>(nume si semnatura auto</w:t>
      </w: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p>
    <w:p w:rsidR="00470627" w:rsidRDefault="00470627" w:rsidP="00470627">
      <w:pPr>
        <w:suppressAutoHyphens/>
        <w:spacing w:line="240" w:lineRule="auto"/>
        <w:jc w:val="center"/>
        <w:rPr>
          <w:rFonts w:eastAsia="Arial Unicode MS" w:cs="Times New Roman"/>
          <w:i/>
          <w:kern w:val="2"/>
          <w:szCs w:val="24"/>
          <w:lang w:val="it-IT" w:eastAsia="hi-IN" w:bidi="hi-IN"/>
        </w:rPr>
      </w:pPr>
    </w:p>
    <w:p w:rsidR="00DD51FC" w:rsidRDefault="00DD51FC" w:rsidP="00470627">
      <w:pPr>
        <w:suppressAutoHyphens/>
        <w:spacing w:line="240" w:lineRule="auto"/>
        <w:jc w:val="center"/>
        <w:rPr>
          <w:rFonts w:eastAsia="Arial Unicode MS" w:cs="Times New Roman"/>
          <w:i/>
          <w:kern w:val="2"/>
          <w:szCs w:val="24"/>
          <w:lang w:val="it-IT" w:eastAsia="hi-IN" w:bidi="hi-IN"/>
        </w:rPr>
      </w:pPr>
    </w:p>
    <w:p w:rsidR="00DD51FC" w:rsidRDefault="00DD51FC" w:rsidP="00470627">
      <w:pPr>
        <w:suppressAutoHyphens/>
        <w:spacing w:line="240" w:lineRule="auto"/>
        <w:jc w:val="center"/>
        <w:rPr>
          <w:rFonts w:eastAsia="Arial Unicode MS" w:cs="Times New Roman"/>
          <w:i/>
          <w:kern w:val="2"/>
          <w:szCs w:val="24"/>
          <w:lang w:val="it-IT" w:eastAsia="hi-IN" w:bidi="hi-IN"/>
        </w:rPr>
      </w:pPr>
    </w:p>
    <w:p w:rsidR="00DD51FC" w:rsidRDefault="00DD51FC" w:rsidP="00470627">
      <w:pPr>
        <w:suppressAutoHyphens/>
        <w:spacing w:line="240" w:lineRule="auto"/>
        <w:jc w:val="center"/>
        <w:rPr>
          <w:rFonts w:eastAsia="Arial Unicode MS" w:cs="Times New Roman"/>
          <w:i/>
          <w:kern w:val="2"/>
          <w:szCs w:val="24"/>
          <w:lang w:val="it-IT" w:eastAsia="hi-IN" w:bidi="hi-IN"/>
        </w:rPr>
      </w:pPr>
    </w:p>
    <w:p w:rsidR="00DD51FC" w:rsidRDefault="00DD51FC" w:rsidP="00470627">
      <w:pPr>
        <w:suppressAutoHyphens/>
        <w:spacing w:line="240" w:lineRule="auto"/>
        <w:jc w:val="center"/>
        <w:rPr>
          <w:rFonts w:eastAsia="Arial Unicode MS" w:cs="Times New Roman"/>
          <w:i/>
          <w:kern w:val="2"/>
          <w:szCs w:val="24"/>
          <w:lang w:val="it-IT" w:eastAsia="hi-IN" w:bidi="hi-IN"/>
        </w:rPr>
      </w:pPr>
    </w:p>
    <w:p w:rsidR="00DD51FC" w:rsidRDefault="00DD51FC" w:rsidP="00470627">
      <w:pPr>
        <w:suppressAutoHyphens/>
        <w:spacing w:line="240" w:lineRule="auto"/>
        <w:jc w:val="center"/>
        <w:rPr>
          <w:rFonts w:eastAsia="Arial Unicode MS" w:cs="Times New Roman"/>
          <w:i/>
          <w:kern w:val="2"/>
          <w:szCs w:val="24"/>
          <w:lang w:val="it-IT" w:eastAsia="hi-IN" w:bidi="hi-IN"/>
        </w:rPr>
      </w:pPr>
    </w:p>
    <w:p w:rsidR="00DD51FC" w:rsidRDefault="00DD51FC" w:rsidP="00470627">
      <w:pPr>
        <w:suppressAutoHyphens/>
        <w:spacing w:line="240" w:lineRule="auto"/>
        <w:jc w:val="center"/>
        <w:rPr>
          <w:rFonts w:eastAsia="Arial Unicode MS" w:cs="Times New Roman"/>
          <w:i/>
          <w:kern w:val="2"/>
          <w:szCs w:val="24"/>
          <w:lang w:val="it-IT" w:eastAsia="hi-IN" w:bidi="hi-IN"/>
        </w:rPr>
      </w:pPr>
    </w:p>
    <w:p w:rsidR="00DD51FC" w:rsidRDefault="00DD51FC" w:rsidP="00470627">
      <w:pPr>
        <w:suppressAutoHyphens/>
        <w:spacing w:line="240" w:lineRule="auto"/>
        <w:jc w:val="center"/>
        <w:rPr>
          <w:rFonts w:eastAsia="Arial Unicode MS" w:cs="Times New Roman"/>
          <w:i/>
          <w:kern w:val="2"/>
          <w:szCs w:val="24"/>
          <w:lang w:val="it-IT" w:eastAsia="hi-IN" w:bidi="hi-IN"/>
        </w:rPr>
      </w:pPr>
    </w:p>
    <w:p w:rsidR="00DD51FC" w:rsidRPr="00470627" w:rsidRDefault="00DD51FC" w:rsidP="00470627">
      <w:pPr>
        <w:suppressAutoHyphens/>
        <w:spacing w:line="240" w:lineRule="auto"/>
        <w:jc w:val="center"/>
        <w:rPr>
          <w:rFonts w:eastAsia="Arial Unicode MS" w:cs="Times New Roman"/>
          <w:i/>
          <w:kern w:val="2"/>
          <w:szCs w:val="24"/>
          <w:lang w:val="it-IT" w:eastAsia="hi-IN" w:bidi="hi-IN"/>
        </w:rPr>
      </w:pP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p>
    <w:p w:rsidR="00470627" w:rsidRPr="00470627" w:rsidRDefault="00470627" w:rsidP="00470627">
      <w:pPr>
        <w:suppressAutoHyphens/>
        <w:spacing w:line="240" w:lineRule="auto"/>
        <w:jc w:val="right"/>
        <w:rPr>
          <w:rFonts w:eastAsia="Arial Unicode MS" w:cs="Times New Roman"/>
          <w:b/>
          <w:i/>
          <w:kern w:val="2"/>
          <w:szCs w:val="24"/>
          <w:lang w:val="ro-RO" w:eastAsia="hi-IN" w:bidi="hi-IN"/>
        </w:rPr>
      </w:pPr>
    </w:p>
    <w:p w:rsidR="00470627" w:rsidRPr="00470627" w:rsidRDefault="00470627" w:rsidP="00470627">
      <w:pPr>
        <w:suppressAutoHyphens/>
        <w:spacing w:line="240" w:lineRule="auto"/>
        <w:jc w:val="right"/>
        <w:rPr>
          <w:rFonts w:eastAsia="Arial Unicode MS" w:cs="Times New Roman"/>
          <w:b/>
          <w:i/>
          <w:kern w:val="2"/>
          <w:szCs w:val="24"/>
          <w:lang w:val="ro-RO" w:eastAsia="hi-IN" w:bidi="hi-IN"/>
        </w:rPr>
      </w:pPr>
      <w:r w:rsidRPr="00470627">
        <w:rPr>
          <w:rFonts w:eastAsia="Arial Unicode MS" w:cs="Times New Roman"/>
          <w:b/>
          <w:i/>
          <w:kern w:val="2"/>
          <w:szCs w:val="24"/>
          <w:lang w:val="ro-RO" w:eastAsia="hi-IN" w:bidi="hi-IN"/>
        </w:rPr>
        <w:t>FORMULAR 13</w:t>
      </w:r>
    </w:p>
    <w:p w:rsidR="00470627" w:rsidRPr="00470627" w:rsidRDefault="00470627" w:rsidP="00470627">
      <w:pPr>
        <w:suppressAutoHyphens/>
        <w:spacing w:line="240" w:lineRule="auto"/>
        <w:jc w:val="left"/>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OPERATOR ECONOMIC</w:t>
      </w:r>
    </w:p>
    <w:p w:rsidR="00470627" w:rsidRPr="00470627" w:rsidRDefault="00470627" w:rsidP="00470627">
      <w:pPr>
        <w:suppressAutoHyphens/>
        <w:spacing w:line="240" w:lineRule="auto"/>
        <w:jc w:val="left"/>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 xml:space="preserve">  ____________________</w:t>
      </w:r>
    </w:p>
    <w:p w:rsidR="00470627" w:rsidRPr="00470627" w:rsidRDefault="00470627" w:rsidP="00470627">
      <w:pPr>
        <w:suppressAutoHyphens/>
        <w:spacing w:line="240" w:lineRule="auto"/>
        <w:jc w:val="left"/>
        <w:rPr>
          <w:rFonts w:eastAsia="Arial Unicode MS" w:cs="Times New Roman"/>
          <w:i/>
          <w:kern w:val="2"/>
          <w:szCs w:val="24"/>
          <w:lang w:val="ro-RO" w:eastAsia="hi-IN" w:bidi="hi-IN"/>
        </w:rPr>
      </w:pPr>
      <w:r w:rsidRPr="00470627">
        <w:rPr>
          <w:rFonts w:eastAsia="Arial Unicode MS" w:cs="Times New Roman"/>
          <w:i/>
          <w:kern w:val="2"/>
          <w:szCs w:val="24"/>
          <w:lang w:val="ro-RO" w:eastAsia="hi-IN" w:bidi="hi-IN"/>
        </w:rPr>
        <w:t xml:space="preserve">           (denumirea/numele)</w:t>
      </w:r>
    </w:p>
    <w:p w:rsidR="00470627" w:rsidRPr="00470627" w:rsidRDefault="00470627" w:rsidP="00470627">
      <w:pPr>
        <w:suppressAutoHyphens/>
        <w:spacing w:line="240" w:lineRule="auto"/>
        <w:jc w:val="left"/>
        <w:rPr>
          <w:rFonts w:eastAsia="Arial Unicode MS" w:cs="Times New Roman"/>
          <w:i/>
          <w:kern w:val="2"/>
          <w:szCs w:val="24"/>
          <w:lang w:val="ro-RO" w:eastAsia="hi-IN" w:bidi="hi-IN"/>
        </w:rPr>
      </w:pPr>
    </w:p>
    <w:p w:rsidR="00470627" w:rsidRPr="00470627" w:rsidRDefault="00470627" w:rsidP="00470627">
      <w:pPr>
        <w:suppressAutoHyphens/>
        <w:spacing w:line="240" w:lineRule="auto"/>
        <w:jc w:val="left"/>
        <w:rPr>
          <w:rFonts w:eastAsia="Arial Unicode MS" w:cs="Times New Roman"/>
          <w:i/>
          <w:kern w:val="2"/>
          <w:szCs w:val="24"/>
          <w:lang w:val="ro-RO" w:eastAsia="hi-IN" w:bidi="hi-IN"/>
        </w:rPr>
      </w:pPr>
    </w:p>
    <w:p w:rsidR="00470627" w:rsidRPr="00470627" w:rsidRDefault="00470627" w:rsidP="00470627">
      <w:pPr>
        <w:suppressAutoHyphens/>
        <w:spacing w:line="240" w:lineRule="auto"/>
        <w:jc w:val="center"/>
        <w:rPr>
          <w:rFonts w:eastAsia="Arial Unicode MS" w:cs="Times New Roman"/>
          <w:b/>
          <w:kern w:val="2"/>
          <w:szCs w:val="24"/>
          <w:lang w:val="ro-RO" w:eastAsia="hi-IN" w:bidi="hi-IN"/>
        </w:rPr>
      </w:pPr>
      <w:r w:rsidRPr="00470627">
        <w:rPr>
          <w:rFonts w:eastAsia="Arial Unicode MS" w:cs="Times New Roman"/>
          <w:b/>
          <w:kern w:val="2"/>
          <w:szCs w:val="24"/>
          <w:lang w:val="ro-RO" w:eastAsia="hi-IN" w:bidi="hi-IN"/>
        </w:rPr>
        <w:t>DECLARAŢIE</w:t>
      </w:r>
    </w:p>
    <w:p w:rsidR="00470627" w:rsidRPr="00470627" w:rsidRDefault="00470627" w:rsidP="00470627">
      <w:pPr>
        <w:suppressAutoHyphens/>
        <w:spacing w:line="240" w:lineRule="auto"/>
        <w:jc w:val="center"/>
        <w:rPr>
          <w:rFonts w:eastAsia="Arial Unicode MS" w:cs="Times New Roman"/>
          <w:b/>
          <w:kern w:val="2"/>
          <w:szCs w:val="24"/>
          <w:lang w:val="ro-RO" w:eastAsia="hi-IN" w:bidi="hi-IN"/>
        </w:rPr>
      </w:pPr>
      <w:r w:rsidRPr="00470627">
        <w:rPr>
          <w:rFonts w:eastAsia="Arial Unicode MS" w:cs="Times New Roman"/>
          <w:b/>
          <w:kern w:val="2"/>
          <w:szCs w:val="24"/>
          <w:lang w:val="ro-RO" w:eastAsia="hi-IN" w:bidi="hi-IN"/>
        </w:rPr>
        <w:t>PRIVIND PARTEA/PĂRŢILE DIN CONTRACT CARE SUNT ÎNDEPLINITE</w:t>
      </w:r>
    </w:p>
    <w:p w:rsidR="00470627" w:rsidRPr="00470627" w:rsidRDefault="00470627" w:rsidP="00470627">
      <w:pPr>
        <w:suppressAutoHyphens/>
        <w:spacing w:line="240" w:lineRule="auto"/>
        <w:jc w:val="center"/>
        <w:rPr>
          <w:rFonts w:eastAsia="Arial Unicode MS" w:cs="Times New Roman"/>
          <w:b/>
          <w:kern w:val="2"/>
          <w:szCs w:val="24"/>
          <w:lang w:val="ro-RO" w:eastAsia="hi-IN" w:bidi="hi-IN"/>
        </w:rPr>
      </w:pPr>
      <w:r w:rsidRPr="00470627">
        <w:rPr>
          <w:rFonts w:eastAsia="Arial Unicode MS" w:cs="Times New Roman"/>
          <w:b/>
          <w:kern w:val="2"/>
          <w:szCs w:val="24"/>
          <w:lang w:val="ro-RO" w:eastAsia="hi-IN" w:bidi="hi-IN"/>
        </w:rPr>
        <w:t>DE ASOCIAŢI ŞI SPECIALIZAREA ACESTORA</w:t>
      </w:r>
    </w:p>
    <w:p w:rsidR="00470627" w:rsidRPr="00470627" w:rsidRDefault="00470627" w:rsidP="00470627">
      <w:pPr>
        <w:suppressAutoHyphens/>
        <w:spacing w:line="240" w:lineRule="auto"/>
        <w:rPr>
          <w:rFonts w:eastAsia="Arial Unicode MS" w:cs="Times New Roman"/>
          <w:kern w:val="2"/>
          <w:szCs w:val="24"/>
          <w:lang w:val="ro-RO" w:eastAsia="hi-IN" w:bidi="hi-IN"/>
        </w:rPr>
      </w:pPr>
    </w:p>
    <w:p w:rsidR="00470627" w:rsidRPr="00470627" w:rsidRDefault="00470627" w:rsidP="00470627">
      <w:pPr>
        <w:tabs>
          <w:tab w:val="center" w:pos="4536"/>
          <w:tab w:val="right" w:pos="9072"/>
        </w:tabs>
        <w:suppressAutoHyphens/>
        <w:spacing w:line="240" w:lineRule="auto"/>
        <w:jc w:val="left"/>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 xml:space="preserve">    Subsemnatul ……………</w:t>
      </w:r>
      <w:r w:rsidRPr="00470627">
        <w:rPr>
          <w:rFonts w:eastAsia="Arial Unicode MS" w:cs="Times New Roman"/>
          <w:i/>
          <w:kern w:val="2"/>
          <w:szCs w:val="24"/>
          <w:lang w:val="ro-RO" w:eastAsia="hi-IN" w:bidi="hi-IN"/>
        </w:rPr>
        <w:t>(numele şi prenumele)</w:t>
      </w:r>
      <w:r w:rsidRPr="00470627">
        <w:rPr>
          <w:rFonts w:eastAsia="Arial Unicode MS" w:cs="Times New Roman"/>
          <w:kern w:val="2"/>
          <w:szCs w:val="24"/>
          <w:lang w:val="ro-RO" w:eastAsia="hi-IN" w:bidi="hi-IN"/>
        </w:rPr>
        <w:t>, reprezentant împuternicit al …............... (denumirea/numele şi sediul/adresa candidatul</w:t>
      </w:r>
      <w:r w:rsidRPr="00470627">
        <w:rPr>
          <w:rFonts w:eastAsia="Arial Unicode MS" w:cs="Times New Roman"/>
          <w:bCs/>
          <w:kern w:val="2"/>
          <w:szCs w:val="24"/>
          <w:lang w:val="ro-RO" w:eastAsia="hi-IN" w:bidi="hi-IN"/>
        </w:rPr>
        <w:t>ui</w:t>
      </w:r>
      <w:r w:rsidRPr="00470627">
        <w:rPr>
          <w:rFonts w:eastAsia="Arial Unicode MS" w:cs="Times New Roman"/>
          <w:kern w:val="2"/>
          <w:szCs w:val="24"/>
          <w:lang w:val="ro-RO" w:eastAsia="hi-IN" w:bidi="hi-IN"/>
        </w:rPr>
        <w:t>), declar pe propria răspundere, sub sancţiunile aplicate faptei de fals în acte publice, ca datele prezentate în tabelul anexate, privind executarea contractului ………………..sunt reale.</w:t>
      </w:r>
    </w:p>
    <w:p w:rsidR="00470627" w:rsidRPr="00470627" w:rsidRDefault="00470627" w:rsidP="00470627">
      <w:pPr>
        <w:suppressAutoHyphens/>
        <w:spacing w:line="240" w:lineRule="auto"/>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470627" w:rsidRPr="00470627" w:rsidRDefault="00470627" w:rsidP="00470627">
      <w:pPr>
        <w:suppressAutoHyphens/>
        <w:spacing w:line="240" w:lineRule="auto"/>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 xml:space="preserve">    Subsemnatul autorizez prin prezenta orice instituţie, societate comercială, bancă, alte persoane juridice să furnizeze informaţii reprezentanţilor autorizaţi ai Administratiei Strazilor, cu privire la orice aspect tehnic şi financiar în legătură cu activitatea noastră.</w:t>
      </w:r>
    </w:p>
    <w:p w:rsidR="00470627" w:rsidRPr="00470627" w:rsidRDefault="00470627" w:rsidP="00470627">
      <w:pPr>
        <w:suppressAutoHyphens/>
        <w:spacing w:line="240" w:lineRule="auto"/>
        <w:rPr>
          <w:rFonts w:eastAsia="Arial Unicode MS" w:cs="Times New Roman"/>
          <w:kern w:val="2"/>
          <w:szCs w:val="24"/>
          <w:lang w:val="ro-RO" w:eastAsia="hi-IN" w:bidi="hi-IN"/>
        </w:rPr>
      </w:pPr>
    </w:p>
    <w:p w:rsidR="00470627" w:rsidRPr="00470627" w:rsidRDefault="00470627" w:rsidP="00470627">
      <w:pPr>
        <w:suppressAutoHyphens/>
        <w:spacing w:line="240" w:lineRule="auto"/>
        <w:jc w:val="left"/>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 xml:space="preserve">    Data completării ….................</w:t>
      </w:r>
      <w:r w:rsidRPr="00470627">
        <w:rPr>
          <w:rFonts w:eastAsia="Arial Unicode MS" w:cs="Times New Roman"/>
          <w:i/>
          <w:kern w:val="2"/>
          <w:szCs w:val="24"/>
          <w:lang w:val="ro-RO" w:eastAsia="hi-IN" w:bidi="hi-IN"/>
        </w:rPr>
        <w:t>.(ziua, luna anul)</w:t>
      </w:r>
      <w:r w:rsidRPr="00470627">
        <w:rPr>
          <w:rFonts w:eastAsia="Arial Unicode MS" w:cs="Times New Roman"/>
          <w:kern w:val="2"/>
          <w:szCs w:val="24"/>
          <w:lang w:val="ro-RO" w:eastAsia="hi-IN" w:bidi="hi-IN"/>
        </w:rPr>
        <w:t>.</w:t>
      </w:r>
    </w:p>
    <w:p w:rsidR="00470627" w:rsidRPr="00470627" w:rsidRDefault="00470627" w:rsidP="00470627">
      <w:pPr>
        <w:suppressAutoHyphens/>
        <w:spacing w:line="240" w:lineRule="auto"/>
        <w:jc w:val="left"/>
        <w:rPr>
          <w:rFonts w:eastAsia="Arial Unicode MS" w:cs="Times New Roman"/>
          <w:kern w:val="2"/>
          <w:szCs w:val="24"/>
          <w:lang w:val="ro-RO" w:eastAsia="hi-IN" w:bidi="hi-IN"/>
        </w:rPr>
      </w:pPr>
    </w:p>
    <w:tbl>
      <w:tblPr>
        <w:tblW w:w="0" w:type="auto"/>
        <w:tblInd w:w="-180" w:type="dxa"/>
        <w:tblLayout w:type="fixed"/>
        <w:tblLook w:val="04A0" w:firstRow="1" w:lastRow="0" w:firstColumn="1" w:lastColumn="0" w:noHBand="0" w:noVBand="1"/>
      </w:tblPr>
      <w:tblGrid>
        <w:gridCol w:w="504"/>
        <w:gridCol w:w="54"/>
        <w:gridCol w:w="1710"/>
        <w:gridCol w:w="1440"/>
        <w:gridCol w:w="1620"/>
        <w:gridCol w:w="1080"/>
        <w:gridCol w:w="3600"/>
      </w:tblGrid>
      <w:tr w:rsidR="00470627" w:rsidRPr="00470627" w:rsidTr="00470627">
        <w:tc>
          <w:tcPr>
            <w:tcW w:w="558" w:type="dxa"/>
            <w:gridSpan w:val="2"/>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uppressAutoHyphens/>
              <w:snapToGrid w:val="0"/>
              <w:spacing w:line="240" w:lineRule="auto"/>
              <w:jc w:val="center"/>
              <w:rPr>
                <w:rFonts w:eastAsia="Arial Unicode MS" w:cs="Times New Roman"/>
                <w:b/>
                <w:kern w:val="2"/>
                <w:szCs w:val="24"/>
                <w:lang w:val="ro-RO" w:eastAsia="hi-IN" w:bidi="hi-IN"/>
              </w:rPr>
            </w:pPr>
            <w:r w:rsidRPr="00470627">
              <w:rPr>
                <w:rFonts w:eastAsia="Arial Unicode MS" w:cs="Times New Roman"/>
                <w:b/>
                <w:kern w:val="2"/>
                <w:szCs w:val="24"/>
                <w:lang w:val="ro-RO" w:eastAsia="hi-IN" w:bidi="hi-IN"/>
              </w:rPr>
              <w:t>Nr. crt.</w:t>
            </w:r>
          </w:p>
        </w:tc>
        <w:tc>
          <w:tcPr>
            <w:tcW w:w="1710" w:type="dxa"/>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uppressAutoHyphens/>
              <w:snapToGrid w:val="0"/>
              <w:spacing w:line="240" w:lineRule="auto"/>
              <w:jc w:val="center"/>
              <w:rPr>
                <w:rFonts w:eastAsia="Arial Unicode MS" w:cs="Times New Roman"/>
                <w:b/>
                <w:kern w:val="2"/>
                <w:szCs w:val="24"/>
                <w:lang w:val="ro-RO" w:eastAsia="hi-IN" w:bidi="hi-IN"/>
              </w:rPr>
            </w:pPr>
            <w:r w:rsidRPr="00470627">
              <w:rPr>
                <w:rFonts w:eastAsia="Arial Unicode MS" w:cs="Times New Roman"/>
                <w:b/>
                <w:kern w:val="2"/>
                <w:szCs w:val="24"/>
                <w:lang w:val="ro-RO" w:eastAsia="hi-IN" w:bidi="hi-IN"/>
              </w:rPr>
              <w:t>Denumire asociat</w:t>
            </w:r>
          </w:p>
        </w:tc>
        <w:tc>
          <w:tcPr>
            <w:tcW w:w="1440" w:type="dxa"/>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uppressAutoHyphens/>
              <w:snapToGrid w:val="0"/>
              <w:spacing w:line="240" w:lineRule="auto"/>
              <w:jc w:val="center"/>
              <w:rPr>
                <w:rFonts w:eastAsia="Arial Unicode MS" w:cs="Times New Roman"/>
                <w:b/>
                <w:kern w:val="2"/>
                <w:szCs w:val="24"/>
                <w:lang w:val="ro-RO" w:eastAsia="hi-IN" w:bidi="hi-IN"/>
              </w:rPr>
            </w:pPr>
            <w:r w:rsidRPr="00470627">
              <w:rPr>
                <w:rFonts w:eastAsia="Arial Unicode MS" w:cs="Times New Roman"/>
                <w:b/>
                <w:kern w:val="2"/>
                <w:szCs w:val="24"/>
                <w:lang w:val="ro-RO" w:eastAsia="hi-IN" w:bidi="hi-IN"/>
              </w:rPr>
              <w:t>Sediul asociatului</w:t>
            </w:r>
          </w:p>
        </w:tc>
        <w:tc>
          <w:tcPr>
            <w:tcW w:w="1620"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jc w:val="center"/>
              <w:rPr>
                <w:rFonts w:eastAsia="Arial Unicode MS" w:cs="Times New Roman"/>
                <w:b/>
                <w:kern w:val="2"/>
                <w:szCs w:val="24"/>
                <w:lang w:val="ro-RO" w:eastAsia="hi-IN" w:bidi="hi-IN"/>
              </w:rPr>
            </w:pPr>
            <w:r w:rsidRPr="00470627">
              <w:rPr>
                <w:rFonts w:eastAsia="Arial Unicode MS" w:cs="Times New Roman"/>
                <w:b/>
                <w:kern w:val="2"/>
                <w:szCs w:val="24"/>
                <w:lang w:val="ro-RO" w:eastAsia="hi-IN" w:bidi="hi-IN"/>
              </w:rPr>
              <w:t>Obiecte de activitate relevante ale asociatului</w:t>
            </w:r>
          </w:p>
        </w:tc>
        <w:tc>
          <w:tcPr>
            <w:tcW w:w="1080" w:type="dxa"/>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uppressAutoHyphens/>
              <w:snapToGrid w:val="0"/>
              <w:spacing w:line="240" w:lineRule="auto"/>
              <w:jc w:val="center"/>
              <w:rPr>
                <w:rFonts w:eastAsia="Arial Unicode MS" w:cs="Times New Roman"/>
                <w:b/>
                <w:kern w:val="2"/>
                <w:szCs w:val="24"/>
                <w:lang w:val="ro-RO" w:eastAsia="hi-IN" w:bidi="hi-IN"/>
              </w:rPr>
            </w:pPr>
            <w:r w:rsidRPr="00470627">
              <w:rPr>
                <w:rFonts w:eastAsia="Arial Unicode MS" w:cs="Times New Roman"/>
                <w:b/>
                <w:kern w:val="2"/>
                <w:szCs w:val="24"/>
                <w:lang w:val="ro-RO" w:eastAsia="hi-IN" w:bidi="hi-IN"/>
              </w:rPr>
              <w:t>CUI</w:t>
            </w:r>
          </w:p>
        </w:tc>
        <w:tc>
          <w:tcPr>
            <w:tcW w:w="3600" w:type="dxa"/>
            <w:tcBorders>
              <w:top w:val="single" w:sz="4" w:space="0" w:color="000000"/>
              <w:left w:val="single" w:sz="4" w:space="0" w:color="000000"/>
              <w:bottom w:val="single" w:sz="4" w:space="0" w:color="000000"/>
              <w:right w:val="single" w:sz="4" w:space="0" w:color="000000"/>
            </w:tcBorders>
            <w:vAlign w:val="center"/>
            <w:hideMark/>
          </w:tcPr>
          <w:p w:rsidR="00470627" w:rsidRPr="00470627" w:rsidRDefault="00470627" w:rsidP="00470627">
            <w:pPr>
              <w:suppressAutoHyphens/>
              <w:snapToGrid w:val="0"/>
              <w:spacing w:line="240" w:lineRule="auto"/>
              <w:jc w:val="center"/>
              <w:rPr>
                <w:rFonts w:eastAsia="Arial Unicode MS" w:cs="Times New Roman"/>
                <w:b/>
                <w:kern w:val="2"/>
                <w:szCs w:val="24"/>
                <w:lang w:val="ro-RO" w:eastAsia="hi-IN" w:bidi="hi-IN"/>
              </w:rPr>
            </w:pPr>
            <w:r w:rsidRPr="00470627">
              <w:rPr>
                <w:rFonts w:eastAsia="Arial Unicode MS" w:cs="Times New Roman"/>
                <w:b/>
                <w:kern w:val="2"/>
                <w:szCs w:val="24"/>
                <w:lang w:val="ro-RO" w:eastAsia="hi-IN" w:bidi="hi-IN"/>
              </w:rPr>
              <w:t>Partea/părţile din contract ce urmează a fi executate de către fiecare asociat</w:t>
            </w:r>
          </w:p>
        </w:tc>
      </w:tr>
      <w:tr w:rsidR="00470627" w:rsidRPr="00470627" w:rsidTr="00470627">
        <w:trPr>
          <w:cantSplit/>
          <w:trHeight w:val="315"/>
        </w:trPr>
        <w:tc>
          <w:tcPr>
            <w:tcW w:w="504" w:type="dxa"/>
            <w:vMerge w:val="restart"/>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1</w:t>
            </w:r>
          </w:p>
        </w:tc>
        <w:tc>
          <w:tcPr>
            <w:tcW w:w="1764" w:type="dxa"/>
            <w:gridSpan w:val="2"/>
            <w:vMerge w:val="restart"/>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c>
          <w:tcPr>
            <w:tcW w:w="1440" w:type="dxa"/>
            <w:vMerge w:val="restart"/>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c>
          <w:tcPr>
            <w:tcW w:w="1620" w:type="dxa"/>
            <w:vMerge w:val="restart"/>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c>
          <w:tcPr>
            <w:tcW w:w="1080" w:type="dxa"/>
            <w:vMerge w:val="restart"/>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c>
          <w:tcPr>
            <w:tcW w:w="3600" w:type="dxa"/>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jc w:val="left"/>
              <w:rPr>
                <w:rFonts w:eastAsia="Arial Unicode MS" w:cs="Times New Roman"/>
                <w:i/>
                <w:kern w:val="2"/>
                <w:szCs w:val="24"/>
                <w:lang w:val="ro-RO" w:eastAsia="hi-IN" w:bidi="hi-IN"/>
              </w:rPr>
            </w:pPr>
            <w:r w:rsidRPr="00470627">
              <w:rPr>
                <w:rFonts w:eastAsia="Arial Unicode MS" w:cs="Times New Roman"/>
                <w:i/>
                <w:kern w:val="2"/>
                <w:szCs w:val="24"/>
                <w:lang w:val="ro-RO" w:eastAsia="hi-IN" w:bidi="hi-IN"/>
              </w:rPr>
              <w:t xml:space="preserve">Denumirea : </w:t>
            </w:r>
          </w:p>
          <w:p w:rsidR="00470627" w:rsidRPr="00470627" w:rsidRDefault="00470627" w:rsidP="00470627">
            <w:pPr>
              <w:suppressAutoHyphens/>
              <w:spacing w:line="240" w:lineRule="auto"/>
              <w:rPr>
                <w:rFonts w:eastAsia="Arial Unicode MS" w:cs="Times New Roman"/>
                <w:i/>
                <w:kern w:val="2"/>
                <w:szCs w:val="24"/>
                <w:lang w:val="ro-RO" w:eastAsia="hi-IN" w:bidi="hi-IN"/>
              </w:rPr>
            </w:pPr>
            <w:r w:rsidRPr="00470627">
              <w:rPr>
                <w:rFonts w:eastAsia="Arial Unicode MS" w:cs="Times New Roman"/>
                <w:kern w:val="2"/>
                <w:szCs w:val="24"/>
                <w:lang w:val="ro-RO" w:eastAsia="hi-IN" w:bidi="hi-IN"/>
              </w:rPr>
              <w:t>(parţial</w:t>
            </w:r>
            <w:r w:rsidRPr="00470627">
              <w:rPr>
                <w:rFonts w:eastAsia="Arial Unicode MS" w:cs="Times New Roman"/>
                <w:i/>
                <w:kern w:val="2"/>
                <w:szCs w:val="24"/>
                <w:lang w:val="ro-RO" w:eastAsia="hi-IN" w:bidi="hi-IN"/>
              </w:rPr>
              <w:t xml:space="preserve"> – se va face o scurtă descriere, conform acordului cadru de asociere)</w:t>
            </w:r>
          </w:p>
        </w:tc>
      </w:tr>
      <w:tr w:rsidR="00470627" w:rsidRPr="00470627" w:rsidTr="00470627">
        <w:trPr>
          <w:cantSplit/>
          <w:trHeight w:val="330"/>
        </w:trPr>
        <w:tc>
          <w:tcPr>
            <w:tcW w:w="558" w:type="dxa"/>
            <w:vMerge/>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pacing w:line="240" w:lineRule="auto"/>
              <w:jc w:val="left"/>
              <w:rPr>
                <w:rFonts w:eastAsia="Arial Unicode MS" w:cs="Times New Roman"/>
                <w:kern w:val="2"/>
                <w:szCs w:val="24"/>
                <w:lang w:val="ro-RO" w:eastAsia="hi-IN" w:bidi="hi-IN"/>
              </w:rPr>
            </w:pPr>
          </w:p>
        </w:tc>
        <w:tc>
          <w:tcPr>
            <w:tcW w:w="3474" w:type="dxa"/>
            <w:gridSpan w:val="2"/>
            <w:vMerge/>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pacing w:line="240" w:lineRule="auto"/>
              <w:jc w:val="left"/>
              <w:rPr>
                <w:rFonts w:eastAsia="Arial Unicode MS" w:cs="Times New Roman"/>
                <w:kern w:val="2"/>
                <w:szCs w:val="24"/>
                <w:lang w:val="ro-RO" w:eastAsia="hi-IN" w:bidi="hi-IN"/>
              </w:rPr>
            </w:pPr>
          </w:p>
        </w:tc>
        <w:tc>
          <w:tcPr>
            <w:tcW w:w="1440" w:type="dxa"/>
            <w:vMerge/>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pacing w:line="240" w:lineRule="auto"/>
              <w:jc w:val="left"/>
              <w:rPr>
                <w:rFonts w:eastAsia="Arial Unicode MS" w:cs="Times New Roman"/>
                <w:kern w:val="2"/>
                <w:szCs w:val="24"/>
                <w:lang w:val="ro-RO" w:eastAsia="hi-IN" w:bidi="hi-IN"/>
              </w:rPr>
            </w:pPr>
          </w:p>
        </w:tc>
        <w:tc>
          <w:tcPr>
            <w:tcW w:w="1620" w:type="dxa"/>
            <w:vMerge/>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pacing w:line="240" w:lineRule="auto"/>
              <w:jc w:val="left"/>
              <w:rPr>
                <w:rFonts w:eastAsia="Arial Unicode MS" w:cs="Times New Roman"/>
                <w:kern w:val="2"/>
                <w:szCs w:val="24"/>
                <w:lang w:val="ro-RO" w:eastAsia="hi-IN" w:bidi="hi-IN"/>
              </w:rPr>
            </w:pPr>
          </w:p>
        </w:tc>
        <w:tc>
          <w:tcPr>
            <w:tcW w:w="1080" w:type="dxa"/>
            <w:vMerge/>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pacing w:line="240" w:lineRule="auto"/>
              <w:jc w:val="left"/>
              <w:rPr>
                <w:rFonts w:eastAsia="Arial Unicode MS" w:cs="Times New Roman"/>
                <w:kern w:val="2"/>
                <w:szCs w:val="24"/>
                <w:lang w:val="ro-RO" w:eastAsia="hi-IN" w:bidi="hi-IN"/>
              </w:rPr>
            </w:pPr>
          </w:p>
        </w:tc>
        <w:tc>
          <w:tcPr>
            <w:tcW w:w="3600" w:type="dxa"/>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rPr>
                <w:rFonts w:eastAsia="Arial Unicode MS" w:cs="Times New Roman"/>
                <w:i/>
                <w:kern w:val="2"/>
                <w:szCs w:val="24"/>
                <w:lang w:val="ro-RO" w:eastAsia="hi-IN" w:bidi="hi-IN"/>
              </w:rPr>
            </w:pPr>
            <w:r w:rsidRPr="00470627">
              <w:rPr>
                <w:rFonts w:eastAsia="Arial Unicode MS" w:cs="Times New Roman"/>
                <w:i/>
                <w:kern w:val="2"/>
                <w:szCs w:val="24"/>
                <w:lang w:val="ro-RO" w:eastAsia="hi-IN" w:bidi="hi-IN"/>
              </w:rPr>
              <w:t>Valoarea  (lei, fără TVA): …</w:t>
            </w:r>
          </w:p>
          <w:p w:rsidR="00470627" w:rsidRPr="00470627" w:rsidRDefault="00470627" w:rsidP="00470627">
            <w:pPr>
              <w:suppressAutoHyphens/>
              <w:spacing w:line="240" w:lineRule="auto"/>
              <w:rPr>
                <w:rFonts w:eastAsia="Arial Unicode MS" w:cs="Times New Roman"/>
                <w:i/>
                <w:kern w:val="2"/>
                <w:szCs w:val="24"/>
                <w:lang w:val="ro-RO" w:eastAsia="hi-IN" w:bidi="hi-IN"/>
              </w:rPr>
            </w:pPr>
            <w:r w:rsidRPr="00470627">
              <w:rPr>
                <w:rFonts w:eastAsia="Arial Unicode MS" w:cs="Times New Roman"/>
                <w:i/>
                <w:kern w:val="2"/>
                <w:szCs w:val="24"/>
                <w:lang w:val="ro-RO" w:eastAsia="hi-IN" w:bidi="hi-IN"/>
              </w:rPr>
              <w:t>………….</w:t>
            </w:r>
          </w:p>
        </w:tc>
      </w:tr>
      <w:tr w:rsidR="00470627" w:rsidRPr="00470627" w:rsidTr="00470627">
        <w:trPr>
          <w:cantSplit/>
          <w:trHeight w:val="820"/>
        </w:trPr>
        <w:tc>
          <w:tcPr>
            <w:tcW w:w="558" w:type="dxa"/>
            <w:vMerge/>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pacing w:line="240" w:lineRule="auto"/>
              <w:jc w:val="left"/>
              <w:rPr>
                <w:rFonts w:eastAsia="Arial Unicode MS" w:cs="Times New Roman"/>
                <w:kern w:val="2"/>
                <w:szCs w:val="24"/>
                <w:lang w:val="ro-RO" w:eastAsia="hi-IN" w:bidi="hi-IN"/>
              </w:rPr>
            </w:pPr>
          </w:p>
        </w:tc>
        <w:tc>
          <w:tcPr>
            <w:tcW w:w="3474" w:type="dxa"/>
            <w:gridSpan w:val="2"/>
            <w:vMerge/>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pacing w:line="240" w:lineRule="auto"/>
              <w:jc w:val="left"/>
              <w:rPr>
                <w:rFonts w:eastAsia="Arial Unicode MS" w:cs="Times New Roman"/>
                <w:kern w:val="2"/>
                <w:szCs w:val="24"/>
                <w:lang w:val="ro-RO" w:eastAsia="hi-IN" w:bidi="hi-IN"/>
              </w:rPr>
            </w:pPr>
          </w:p>
        </w:tc>
        <w:tc>
          <w:tcPr>
            <w:tcW w:w="1440" w:type="dxa"/>
            <w:vMerge/>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pacing w:line="240" w:lineRule="auto"/>
              <w:jc w:val="left"/>
              <w:rPr>
                <w:rFonts w:eastAsia="Arial Unicode MS" w:cs="Times New Roman"/>
                <w:kern w:val="2"/>
                <w:szCs w:val="24"/>
                <w:lang w:val="ro-RO" w:eastAsia="hi-IN" w:bidi="hi-IN"/>
              </w:rPr>
            </w:pPr>
          </w:p>
        </w:tc>
        <w:tc>
          <w:tcPr>
            <w:tcW w:w="1620" w:type="dxa"/>
            <w:vMerge/>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pacing w:line="240" w:lineRule="auto"/>
              <w:jc w:val="left"/>
              <w:rPr>
                <w:rFonts w:eastAsia="Arial Unicode MS" w:cs="Times New Roman"/>
                <w:kern w:val="2"/>
                <w:szCs w:val="24"/>
                <w:lang w:val="ro-RO" w:eastAsia="hi-IN" w:bidi="hi-IN"/>
              </w:rPr>
            </w:pPr>
          </w:p>
        </w:tc>
        <w:tc>
          <w:tcPr>
            <w:tcW w:w="1080" w:type="dxa"/>
            <w:vMerge/>
            <w:tcBorders>
              <w:top w:val="single" w:sz="4" w:space="0" w:color="000000"/>
              <w:left w:val="single" w:sz="4" w:space="0" w:color="000000"/>
              <w:bottom w:val="single" w:sz="4" w:space="0" w:color="000000"/>
              <w:right w:val="nil"/>
            </w:tcBorders>
            <w:vAlign w:val="center"/>
            <w:hideMark/>
          </w:tcPr>
          <w:p w:rsidR="00470627" w:rsidRPr="00470627" w:rsidRDefault="00470627" w:rsidP="00470627">
            <w:pPr>
              <w:spacing w:line="240" w:lineRule="auto"/>
              <w:jc w:val="left"/>
              <w:rPr>
                <w:rFonts w:eastAsia="Arial Unicode MS" w:cs="Times New Roman"/>
                <w:kern w:val="2"/>
                <w:szCs w:val="24"/>
                <w:lang w:val="ro-RO" w:eastAsia="hi-IN" w:bidi="hi-IN"/>
              </w:rPr>
            </w:pPr>
          </w:p>
        </w:tc>
        <w:tc>
          <w:tcPr>
            <w:tcW w:w="3600" w:type="dxa"/>
            <w:tcBorders>
              <w:top w:val="single" w:sz="4" w:space="0" w:color="000000"/>
              <w:left w:val="single" w:sz="4" w:space="0" w:color="000000"/>
              <w:bottom w:val="single" w:sz="4" w:space="0" w:color="000000"/>
              <w:right w:val="single" w:sz="4" w:space="0" w:color="000000"/>
            </w:tcBorders>
            <w:hideMark/>
          </w:tcPr>
          <w:p w:rsidR="00470627" w:rsidRPr="00470627" w:rsidRDefault="00470627" w:rsidP="00470627">
            <w:pPr>
              <w:suppressAutoHyphens/>
              <w:snapToGrid w:val="0"/>
              <w:spacing w:line="240" w:lineRule="auto"/>
              <w:rPr>
                <w:rFonts w:eastAsia="Arial Unicode MS" w:cs="Times New Roman"/>
                <w:i/>
                <w:kern w:val="2"/>
                <w:szCs w:val="24"/>
                <w:lang w:val="ro-RO" w:eastAsia="hi-IN" w:bidi="hi-IN"/>
              </w:rPr>
            </w:pPr>
            <w:r w:rsidRPr="00470627">
              <w:rPr>
                <w:rFonts w:eastAsia="Arial Unicode MS" w:cs="Times New Roman"/>
                <w:i/>
                <w:kern w:val="2"/>
                <w:szCs w:val="24"/>
                <w:lang w:val="ro-RO" w:eastAsia="hi-IN" w:bidi="hi-IN"/>
              </w:rPr>
              <w:t>Procent din valoarea totală a contractului: ……………</w:t>
            </w:r>
          </w:p>
        </w:tc>
      </w:tr>
      <w:tr w:rsidR="00470627" w:rsidRPr="00470627" w:rsidTr="00470627">
        <w:tc>
          <w:tcPr>
            <w:tcW w:w="504" w:type="dxa"/>
            <w:tcBorders>
              <w:top w:val="single" w:sz="4" w:space="0" w:color="000000"/>
              <w:left w:val="single" w:sz="4" w:space="0" w:color="000000"/>
              <w:bottom w:val="single" w:sz="4" w:space="0" w:color="000000"/>
              <w:right w:val="nil"/>
            </w:tcBorders>
            <w:hideMark/>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w:t>
            </w:r>
          </w:p>
        </w:tc>
        <w:tc>
          <w:tcPr>
            <w:tcW w:w="1764" w:type="dxa"/>
            <w:gridSpan w:val="2"/>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c>
          <w:tcPr>
            <w:tcW w:w="1440"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c>
          <w:tcPr>
            <w:tcW w:w="1620"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c>
          <w:tcPr>
            <w:tcW w:w="1080" w:type="dxa"/>
            <w:tcBorders>
              <w:top w:val="single" w:sz="4" w:space="0" w:color="000000"/>
              <w:left w:val="single" w:sz="4" w:space="0" w:color="000000"/>
              <w:bottom w:val="single" w:sz="4" w:space="0" w:color="000000"/>
              <w:right w:val="nil"/>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c>
          <w:tcPr>
            <w:tcW w:w="3600" w:type="dxa"/>
            <w:tcBorders>
              <w:top w:val="single" w:sz="4" w:space="0" w:color="000000"/>
              <w:left w:val="single" w:sz="4" w:space="0" w:color="000000"/>
              <w:bottom w:val="single" w:sz="4" w:space="0" w:color="000000"/>
              <w:right w:val="single" w:sz="4" w:space="0" w:color="000000"/>
            </w:tcBorders>
          </w:tcPr>
          <w:p w:rsidR="00470627" w:rsidRPr="00470627" w:rsidRDefault="00470627" w:rsidP="00470627">
            <w:pPr>
              <w:suppressAutoHyphens/>
              <w:snapToGrid w:val="0"/>
              <w:spacing w:line="240" w:lineRule="auto"/>
              <w:rPr>
                <w:rFonts w:eastAsia="Arial Unicode MS" w:cs="Times New Roman"/>
                <w:kern w:val="2"/>
                <w:szCs w:val="24"/>
                <w:lang w:val="ro-RO" w:eastAsia="hi-IN" w:bidi="hi-IN"/>
              </w:rPr>
            </w:pPr>
          </w:p>
        </w:tc>
      </w:tr>
    </w:tbl>
    <w:p w:rsidR="00470627" w:rsidRPr="00470627" w:rsidRDefault="00470627" w:rsidP="00470627">
      <w:pPr>
        <w:suppressAutoHyphens/>
        <w:spacing w:line="240" w:lineRule="auto"/>
        <w:rPr>
          <w:rFonts w:eastAsia="Arial Unicode MS" w:cs="Times New Roman"/>
          <w:kern w:val="2"/>
          <w:szCs w:val="24"/>
          <w:lang w:val="ro-RO" w:eastAsia="hi-IN" w:bidi="hi-IN"/>
        </w:rPr>
      </w:pPr>
    </w:p>
    <w:p w:rsidR="00470627" w:rsidRPr="00470627" w:rsidRDefault="00470627" w:rsidP="00470627">
      <w:pPr>
        <w:suppressAutoHyphens/>
        <w:spacing w:line="240" w:lineRule="auto"/>
        <w:rPr>
          <w:rFonts w:eastAsia="Arial Unicode MS" w:cs="Times New Roman"/>
          <w:i/>
          <w:kern w:val="2"/>
          <w:szCs w:val="24"/>
          <w:lang w:val="it-IT" w:eastAsia="hi-IN" w:bidi="hi-IN"/>
        </w:rPr>
      </w:pPr>
      <w:r w:rsidRPr="00470627">
        <w:rPr>
          <w:rFonts w:eastAsia="Arial Unicode MS" w:cs="Times New Roman"/>
          <w:i/>
          <w:kern w:val="2"/>
          <w:szCs w:val="24"/>
          <w:lang w:val="it-IT" w:eastAsia="hi-IN" w:bidi="hi-IN"/>
        </w:rPr>
        <w:t>Se va completa o linie pentru fiecare asociat.</w:t>
      </w:r>
    </w:p>
    <w:p w:rsidR="00470627" w:rsidRPr="00470627" w:rsidRDefault="00470627" w:rsidP="00470627">
      <w:pPr>
        <w:suppressAutoHyphens/>
        <w:spacing w:line="240" w:lineRule="auto"/>
        <w:rPr>
          <w:rFonts w:eastAsia="Arial Unicode MS" w:cs="Times New Roman"/>
          <w:i/>
          <w:kern w:val="2"/>
          <w:szCs w:val="24"/>
          <w:lang w:val="it-IT" w:eastAsia="hi-IN" w:bidi="hi-IN"/>
        </w:rPr>
      </w:pPr>
      <w:r w:rsidRPr="00470627">
        <w:rPr>
          <w:rFonts w:eastAsia="Arial Unicode MS" w:cs="Times New Roman"/>
          <w:i/>
          <w:kern w:val="2"/>
          <w:szCs w:val="24"/>
          <w:lang w:val="it-IT" w:eastAsia="hi-IN" w:bidi="hi-IN"/>
        </w:rPr>
        <w:t>Datele din tabelul de mai sus trebuie să se regăsească şi în Contractele de asociere.</w:t>
      </w:r>
    </w:p>
    <w:p w:rsidR="00470627" w:rsidRPr="00470627" w:rsidRDefault="00470627" w:rsidP="00470627">
      <w:pPr>
        <w:suppressAutoHyphens/>
        <w:spacing w:line="240" w:lineRule="auto"/>
        <w:jc w:val="left"/>
        <w:rPr>
          <w:rFonts w:eastAsia="Arial Unicode MS" w:cs="Times New Roman"/>
          <w:i/>
          <w:kern w:val="2"/>
          <w:szCs w:val="24"/>
          <w:lang w:val="it-IT" w:eastAsia="hi-IN" w:bidi="hi-IN"/>
        </w:rPr>
      </w:pPr>
      <w:r w:rsidRPr="00470627">
        <w:rPr>
          <w:rFonts w:eastAsia="Arial Unicode MS" w:cs="Times New Roman"/>
          <w:i/>
          <w:kern w:val="2"/>
          <w:szCs w:val="24"/>
          <w:lang w:val="it-IT" w:eastAsia="hi-IN" w:bidi="hi-IN"/>
        </w:rPr>
        <w:t xml:space="preserve">          </w:t>
      </w:r>
      <w:r w:rsidRPr="00470627">
        <w:rPr>
          <w:rFonts w:eastAsia="Arial Unicode MS" w:cs="Times New Roman"/>
          <w:kern w:val="2"/>
          <w:szCs w:val="24"/>
          <w:lang w:val="it-IT" w:eastAsia="hi-IN" w:bidi="hi-IN"/>
        </w:rPr>
        <w:t xml:space="preserve">   Data completării …..................</w:t>
      </w:r>
      <w:r w:rsidRPr="00470627">
        <w:rPr>
          <w:rFonts w:eastAsia="Arial Unicode MS" w:cs="Times New Roman"/>
          <w:i/>
          <w:kern w:val="2"/>
          <w:szCs w:val="24"/>
          <w:lang w:val="it-IT" w:eastAsia="hi-IN" w:bidi="hi-IN"/>
        </w:rPr>
        <w:t>(ziua, luna anul).</w:t>
      </w:r>
    </w:p>
    <w:p w:rsidR="00470627" w:rsidRPr="00470627" w:rsidRDefault="00470627" w:rsidP="00470627">
      <w:pPr>
        <w:suppressAutoHyphens/>
        <w:spacing w:line="240" w:lineRule="auto"/>
        <w:rPr>
          <w:rFonts w:eastAsia="Arial Unicode MS" w:cs="Times New Roman"/>
          <w:kern w:val="2"/>
          <w:szCs w:val="24"/>
          <w:lang w:val="it-IT" w:eastAsia="hi-IN" w:bidi="hi-IN"/>
        </w:rPr>
      </w:pPr>
    </w:p>
    <w:p w:rsidR="00470627" w:rsidRPr="00470627" w:rsidRDefault="00470627" w:rsidP="00470627">
      <w:pPr>
        <w:suppressAutoHyphens/>
        <w:spacing w:line="240" w:lineRule="auto"/>
        <w:jc w:val="center"/>
        <w:rPr>
          <w:rFonts w:eastAsia="Arial Unicode MS" w:cs="Times New Roman"/>
          <w:kern w:val="2"/>
          <w:szCs w:val="24"/>
          <w:lang w:val="it-IT" w:eastAsia="hi-IN" w:bidi="hi-IN"/>
        </w:rPr>
      </w:pPr>
      <w:r w:rsidRPr="00470627">
        <w:rPr>
          <w:rFonts w:eastAsia="Arial Unicode MS" w:cs="Times New Roman"/>
          <w:kern w:val="2"/>
          <w:szCs w:val="24"/>
          <w:lang w:val="it-IT" w:eastAsia="hi-IN" w:bidi="hi-IN"/>
        </w:rPr>
        <w:t>Denumire Operator economic,</w:t>
      </w: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r w:rsidRPr="00470627">
        <w:rPr>
          <w:rFonts w:eastAsia="Arial Unicode MS" w:cs="Times New Roman"/>
          <w:i/>
          <w:kern w:val="2"/>
          <w:szCs w:val="24"/>
          <w:lang w:val="it-IT" w:eastAsia="hi-IN" w:bidi="hi-IN"/>
        </w:rPr>
        <w:t>(nume si semnatura autorizată)</w:t>
      </w: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p>
    <w:p w:rsidR="00470627" w:rsidRPr="00470627" w:rsidRDefault="00470627" w:rsidP="00470627">
      <w:pPr>
        <w:suppressAutoHyphens/>
        <w:spacing w:line="240" w:lineRule="auto"/>
        <w:jc w:val="right"/>
        <w:rPr>
          <w:rFonts w:eastAsia="Arial Unicode MS" w:cs="Times New Roman"/>
          <w:b/>
          <w:i/>
          <w:kern w:val="2"/>
          <w:szCs w:val="24"/>
          <w:lang w:val="it-IT" w:eastAsia="hi-IN" w:bidi="hi-IN"/>
        </w:rPr>
      </w:pPr>
      <w:r w:rsidRPr="00470627">
        <w:rPr>
          <w:rFonts w:eastAsia="Arial Unicode MS" w:cs="Times New Roman"/>
          <w:b/>
          <w:i/>
          <w:kern w:val="2"/>
          <w:szCs w:val="24"/>
          <w:lang w:val="it-IT" w:eastAsia="hi-IN" w:bidi="hi-IN"/>
        </w:rPr>
        <w:t>FORMULAR 14</w:t>
      </w:r>
    </w:p>
    <w:p w:rsidR="00470627" w:rsidRPr="00470627" w:rsidRDefault="00470627" w:rsidP="00470627">
      <w:pPr>
        <w:suppressAutoHyphens/>
        <w:spacing w:line="240" w:lineRule="auto"/>
        <w:jc w:val="left"/>
        <w:rPr>
          <w:rFonts w:eastAsia="Arial Unicode MS" w:cs="Times New Roman"/>
          <w:b/>
          <w:kern w:val="2"/>
          <w:szCs w:val="24"/>
          <w:lang w:val="it-IT" w:eastAsia="hi-IN" w:bidi="hi-IN"/>
        </w:rPr>
      </w:pPr>
    </w:p>
    <w:p w:rsidR="00470627" w:rsidRPr="00470627" w:rsidRDefault="00470627" w:rsidP="00470627">
      <w:pPr>
        <w:suppressAutoHyphens/>
        <w:spacing w:line="240" w:lineRule="auto"/>
        <w:jc w:val="center"/>
        <w:rPr>
          <w:rFonts w:eastAsia="Arial Unicode MS" w:cs="Times New Roman"/>
          <w:b/>
          <w:kern w:val="2"/>
          <w:szCs w:val="24"/>
          <w:lang w:val="it-IT" w:eastAsia="hi-IN" w:bidi="hi-IN"/>
        </w:rPr>
      </w:pPr>
      <w:r w:rsidRPr="00470627">
        <w:rPr>
          <w:rFonts w:eastAsia="Arial Unicode MS" w:cs="Times New Roman"/>
          <w:b/>
          <w:kern w:val="2"/>
          <w:szCs w:val="24"/>
          <w:lang w:val="it-IT" w:eastAsia="hi-IN" w:bidi="hi-IN"/>
        </w:rPr>
        <w:t>ACORD DE ASOCIERE</w:t>
      </w:r>
    </w:p>
    <w:p w:rsidR="00470627" w:rsidRPr="00470627" w:rsidRDefault="00470627" w:rsidP="00470627">
      <w:pPr>
        <w:suppressAutoHyphens/>
        <w:spacing w:line="240" w:lineRule="auto"/>
        <w:jc w:val="center"/>
        <w:rPr>
          <w:rFonts w:eastAsia="Arial Unicode MS" w:cs="Times New Roman"/>
          <w:b/>
          <w:kern w:val="2"/>
          <w:szCs w:val="24"/>
          <w:lang w:val="it-IT" w:eastAsia="hi-IN" w:bidi="hi-IN"/>
        </w:rPr>
      </w:pPr>
      <w:r w:rsidRPr="00470627">
        <w:rPr>
          <w:rFonts w:eastAsia="Arial Unicode MS" w:cs="Times New Roman"/>
          <w:b/>
          <w:kern w:val="2"/>
          <w:szCs w:val="24"/>
          <w:lang w:val="it-IT" w:eastAsia="hi-IN" w:bidi="hi-IN"/>
        </w:rPr>
        <w:t>in vederea participarii la procedura de atribuire a contractului de achizitie publica</w:t>
      </w:r>
    </w:p>
    <w:p w:rsidR="00470627" w:rsidRPr="00470627" w:rsidRDefault="00470627" w:rsidP="00470627">
      <w:pPr>
        <w:suppressAutoHyphens/>
        <w:spacing w:line="240" w:lineRule="auto"/>
        <w:ind w:firstLine="1080"/>
        <w:rPr>
          <w:rFonts w:eastAsia="Arial Unicode MS" w:cs="Times New Roman"/>
          <w:kern w:val="2"/>
          <w:szCs w:val="24"/>
          <w:lang w:val="it-IT" w:eastAsia="hi-IN" w:bidi="hi-IN"/>
        </w:rPr>
      </w:pPr>
    </w:p>
    <w:p w:rsidR="00470627" w:rsidRPr="00470627" w:rsidRDefault="00470627" w:rsidP="00470627">
      <w:pPr>
        <w:suppressAutoHyphens/>
        <w:spacing w:line="240" w:lineRule="auto"/>
        <w:ind w:firstLine="1080"/>
        <w:rPr>
          <w:rFonts w:eastAsia="Arial Unicode MS" w:cs="Times New Roman"/>
          <w:kern w:val="2"/>
          <w:szCs w:val="24"/>
          <w:lang w:val="it-IT" w:eastAsia="hi-IN" w:bidi="hi-IN"/>
        </w:rPr>
      </w:pPr>
      <w:r w:rsidRPr="00470627">
        <w:rPr>
          <w:rFonts w:eastAsia="Arial Unicode MS" w:cs="Times New Roman"/>
          <w:kern w:val="2"/>
          <w:szCs w:val="24"/>
          <w:lang w:val="it-IT" w:eastAsia="hi-IN" w:bidi="hi-IN"/>
        </w:rPr>
        <w:t>Conform ___________________________________________________________.</w:t>
      </w:r>
    </w:p>
    <w:p w:rsidR="00470627" w:rsidRPr="00470627" w:rsidRDefault="00470627" w:rsidP="00470627">
      <w:pPr>
        <w:suppressAutoHyphens/>
        <w:spacing w:line="240" w:lineRule="auto"/>
        <w:rPr>
          <w:rFonts w:eastAsia="Arial Unicode MS" w:cs="Times New Roman"/>
          <w:i/>
          <w:kern w:val="2"/>
          <w:szCs w:val="24"/>
          <w:lang w:val="it-IT" w:eastAsia="hi-IN" w:bidi="hi-IN"/>
        </w:rPr>
      </w:pPr>
      <w:r w:rsidRPr="00470627">
        <w:rPr>
          <w:rFonts w:eastAsia="Arial Unicode MS" w:cs="Times New Roman"/>
          <w:kern w:val="2"/>
          <w:szCs w:val="24"/>
          <w:lang w:val="it-IT" w:eastAsia="hi-IN" w:bidi="hi-IN"/>
        </w:rPr>
        <w:tab/>
      </w:r>
      <w:r w:rsidRPr="00470627">
        <w:rPr>
          <w:rFonts w:eastAsia="Arial Unicode MS" w:cs="Times New Roman"/>
          <w:kern w:val="2"/>
          <w:szCs w:val="24"/>
          <w:lang w:val="it-IT" w:eastAsia="hi-IN" w:bidi="hi-IN"/>
        </w:rPr>
        <w:tab/>
      </w:r>
      <w:r w:rsidRPr="00470627">
        <w:rPr>
          <w:rFonts w:eastAsia="Arial Unicode MS" w:cs="Times New Roman"/>
          <w:kern w:val="2"/>
          <w:szCs w:val="24"/>
          <w:lang w:val="it-IT" w:eastAsia="hi-IN" w:bidi="hi-IN"/>
        </w:rPr>
        <w:tab/>
        <w:t xml:space="preserve">                         </w:t>
      </w:r>
      <w:r w:rsidRPr="00470627">
        <w:rPr>
          <w:rFonts w:eastAsia="Arial Unicode MS" w:cs="Times New Roman"/>
          <w:i/>
          <w:kern w:val="2"/>
          <w:szCs w:val="24"/>
          <w:lang w:val="it-IT" w:eastAsia="hi-IN" w:bidi="hi-IN"/>
        </w:rPr>
        <w:t>(incadrarea legala)</w:t>
      </w:r>
    </w:p>
    <w:p w:rsidR="00470627" w:rsidRPr="00470627" w:rsidRDefault="00470627" w:rsidP="00470627">
      <w:pPr>
        <w:suppressAutoHyphens/>
        <w:spacing w:line="240" w:lineRule="auto"/>
        <w:ind w:firstLine="1080"/>
        <w:rPr>
          <w:rFonts w:eastAsia="Arial Unicode MS" w:cs="Times New Roman"/>
          <w:kern w:val="2"/>
          <w:szCs w:val="24"/>
          <w:lang w:val="it-IT" w:eastAsia="hi-IN" w:bidi="hi-IN"/>
        </w:rPr>
      </w:pPr>
      <w:r w:rsidRPr="00470627">
        <w:rPr>
          <w:rFonts w:eastAsia="Arial Unicode MS" w:cs="Times New Roman"/>
          <w:kern w:val="2"/>
          <w:szCs w:val="24"/>
          <w:lang w:val="it-IT" w:eastAsia="hi-IN" w:bidi="hi-IN"/>
        </w:rPr>
        <w:t>Noi, parti semnatare: S.C. _______________________</w:t>
      </w:r>
    </w:p>
    <w:p w:rsidR="00470627" w:rsidRPr="00470627" w:rsidRDefault="00470627" w:rsidP="00470627">
      <w:pPr>
        <w:suppressAutoHyphens/>
        <w:spacing w:line="240" w:lineRule="auto"/>
        <w:rPr>
          <w:rFonts w:eastAsia="Arial Unicode MS" w:cs="Times New Roman"/>
          <w:kern w:val="2"/>
          <w:szCs w:val="24"/>
          <w:lang w:val="it-IT" w:eastAsia="hi-IN" w:bidi="hi-IN"/>
        </w:rPr>
      </w:pPr>
      <w:r w:rsidRPr="00470627">
        <w:rPr>
          <w:rFonts w:eastAsia="Arial Unicode MS" w:cs="Times New Roman"/>
          <w:kern w:val="2"/>
          <w:szCs w:val="24"/>
          <w:lang w:val="it-IT" w:eastAsia="hi-IN" w:bidi="hi-IN"/>
        </w:rPr>
        <w:tab/>
      </w:r>
      <w:r w:rsidRPr="00470627">
        <w:rPr>
          <w:rFonts w:eastAsia="Arial Unicode MS" w:cs="Times New Roman"/>
          <w:kern w:val="2"/>
          <w:szCs w:val="24"/>
          <w:lang w:val="it-IT" w:eastAsia="hi-IN" w:bidi="hi-IN"/>
        </w:rPr>
        <w:tab/>
      </w:r>
      <w:r w:rsidRPr="00470627">
        <w:rPr>
          <w:rFonts w:eastAsia="Arial Unicode MS" w:cs="Times New Roman"/>
          <w:kern w:val="2"/>
          <w:szCs w:val="24"/>
          <w:lang w:val="it-IT" w:eastAsia="hi-IN" w:bidi="hi-IN"/>
        </w:rPr>
        <w:tab/>
      </w:r>
      <w:r w:rsidRPr="00470627">
        <w:rPr>
          <w:rFonts w:eastAsia="Arial Unicode MS" w:cs="Times New Roman"/>
          <w:kern w:val="2"/>
          <w:szCs w:val="24"/>
          <w:lang w:val="it-IT" w:eastAsia="hi-IN" w:bidi="hi-IN"/>
        </w:rPr>
        <w:tab/>
        <w:t xml:space="preserve">     S.C. ________________________</w:t>
      </w:r>
    </w:p>
    <w:p w:rsidR="00470627" w:rsidRPr="00470627" w:rsidRDefault="00470627" w:rsidP="00470627">
      <w:pPr>
        <w:tabs>
          <w:tab w:val="center" w:pos="4536"/>
          <w:tab w:val="right" w:pos="9072"/>
        </w:tabs>
        <w:suppressAutoHyphens/>
        <w:spacing w:line="240" w:lineRule="auto"/>
        <w:jc w:val="left"/>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ne asociem pentru a realiza in comun contractul de achizitie publica:  ………….</w:t>
      </w:r>
    </w:p>
    <w:p w:rsidR="00470627" w:rsidRPr="00470627" w:rsidRDefault="00470627" w:rsidP="00470627">
      <w:pPr>
        <w:tabs>
          <w:tab w:val="center" w:pos="4536"/>
          <w:tab w:val="right" w:pos="9072"/>
        </w:tabs>
        <w:suppressAutoHyphens/>
        <w:spacing w:line="240" w:lineRule="auto"/>
        <w:jc w:val="left"/>
        <w:rPr>
          <w:rFonts w:eastAsia="Arial Unicode MS" w:cs="Times New Roman"/>
          <w:kern w:val="2"/>
          <w:szCs w:val="24"/>
          <w:lang w:val="it-IT" w:eastAsia="hi-IN" w:bidi="hi-IN"/>
        </w:rPr>
      </w:pPr>
      <w:r w:rsidRPr="00470627">
        <w:rPr>
          <w:rFonts w:eastAsia="Arial Unicode MS" w:cs="Times New Roman"/>
          <w:kern w:val="2"/>
          <w:szCs w:val="24"/>
          <w:lang w:val="it-IT" w:eastAsia="hi-IN" w:bidi="hi-IN"/>
        </w:rPr>
        <w:t>Activitati contractuale ce se vor realiza in comun:</w:t>
      </w:r>
    </w:p>
    <w:p w:rsidR="00470627" w:rsidRPr="00470627" w:rsidRDefault="00470627" w:rsidP="00470627">
      <w:pPr>
        <w:suppressAutoHyphens/>
        <w:spacing w:line="240" w:lineRule="auto"/>
        <w:rPr>
          <w:rFonts w:eastAsia="Arial Unicode MS" w:cs="Times New Roman"/>
          <w:kern w:val="2"/>
          <w:szCs w:val="24"/>
          <w:lang w:val="it-IT" w:eastAsia="hi-IN" w:bidi="hi-IN"/>
        </w:rPr>
      </w:pPr>
      <w:r w:rsidRPr="00470627">
        <w:rPr>
          <w:rFonts w:eastAsia="Arial Unicode MS" w:cs="Times New Roman"/>
          <w:kern w:val="2"/>
          <w:szCs w:val="24"/>
          <w:lang w:val="it-IT" w:eastAsia="hi-IN" w:bidi="hi-IN"/>
        </w:rPr>
        <w:t>1. ___________________________________</w:t>
      </w:r>
    </w:p>
    <w:p w:rsidR="00470627" w:rsidRPr="00470627" w:rsidRDefault="00470627" w:rsidP="00470627">
      <w:pPr>
        <w:suppressAutoHyphens/>
        <w:spacing w:line="240" w:lineRule="auto"/>
        <w:rPr>
          <w:rFonts w:eastAsia="Arial Unicode MS" w:cs="Times New Roman"/>
          <w:kern w:val="2"/>
          <w:szCs w:val="24"/>
          <w:lang w:val="it-IT" w:eastAsia="hi-IN" w:bidi="hi-IN"/>
        </w:rPr>
      </w:pPr>
      <w:r w:rsidRPr="00470627">
        <w:rPr>
          <w:rFonts w:eastAsia="Arial Unicode MS" w:cs="Times New Roman"/>
          <w:kern w:val="2"/>
          <w:szCs w:val="24"/>
          <w:lang w:val="it-IT" w:eastAsia="hi-IN" w:bidi="hi-IN"/>
        </w:rPr>
        <w:t>2.____________________________________</w:t>
      </w:r>
    </w:p>
    <w:p w:rsidR="00470627" w:rsidRPr="00470627" w:rsidRDefault="00470627" w:rsidP="00470627">
      <w:pPr>
        <w:suppressAutoHyphens/>
        <w:spacing w:line="240" w:lineRule="auto"/>
        <w:rPr>
          <w:rFonts w:eastAsia="Arial Unicode MS" w:cs="Times New Roman"/>
          <w:kern w:val="2"/>
          <w:szCs w:val="24"/>
          <w:lang w:val="it-IT" w:eastAsia="hi-IN" w:bidi="hi-IN"/>
        </w:rPr>
      </w:pPr>
      <w:r w:rsidRPr="00470627">
        <w:rPr>
          <w:rFonts w:eastAsia="Arial Unicode MS" w:cs="Times New Roman"/>
          <w:kern w:val="2"/>
          <w:szCs w:val="24"/>
          <w:lang w:val="it-IT" w:eastAsia="hi-IN" w:bidi="hi-IN"/>
        </w:rPr>
        <w:t>… ___________________________________</w:t>
      </w:r>
    </w:p>
    <w:p w:rsidR="00470627" w:rsidRPr="00470627" w:rsidRDefault="00470627" w:rsidP="00470627">
      <w:pPr>
        <w:suppressAutoHyphens/>
        <w:spacing w:line="240" w:lineRule="auto"/>
        <w:ind w:firstLine="1080"/>
        <w:rPr>
          <w:rFonts w:eastAsia="Arial Unicode MS" w:cs="Times New Roman"/>
          <w:kern w:val="2"/>
          <w:szCs w:val="24"/>
          <w:lang w:val="it-IT" w:eastAsia="hi-IN" w:bidi="hi-IN"/>
        </w:rPr>
      </w:pPr>
      <w:r w:rsidRPr="00470627">
        <w:rPr>
          <w:rFonts w:eastAsia="Arial Unicode MS" w:cs="Times New Roman"/>
          <w:kern w:val="2"/>
          <w:szCs w:val="24"/>
          <w:lang w:val="it-IT" w:eastAsia="hi-IN" w:bidi="hi-IN"/>
        </w:rPr>
        <w:t>Contributia financiara a fiecarei parti la realizarea sarcinilor contractului de achizitie publica comun:</w:t>
      </w:r>
    </w:p>
    <w:p w:rsidR="00470627" w:rsidRPr="00470627" w:rsidRDefault="00470627" w:rsidP="00470627">
      <w:pPr>
        <w:suppressAutoHyphens/>
        <w:spacing w:line="240" w:lineRule="auto"/>
        <w:rPr>
          <w:rFonts w:eastAsia="Arial Unicode MS" w:cs="Times New Roman"/>
          <w:kern w:val="2"/>
          <w:szCs w:val="24"/>
          <w:lang w:val="it-IT" w:eastAsia="hi-IN" w:bidi="hi-IN"/>
        </w:rPr>
      </w:pPr>
    </w:p>
    <w:p w:rsidR="00470627" w:rsidRPr="00470627" w:rsidRDefault="00470627" w:rsidP="00470627">
      <w:pPr>
        <w:suppressAutoHyphens/>
        <w:spacing w:line="240" w:lineRule="auto"/>
        <w:rPr>
          <w:rFonts w:eastAsia="Arial Unicode MS" w:cs="Times New Roman"/>
          <w:kern w:val="2"/>
          <w:szCs w:val="24"/>
          <w:lang w:val="it-IT" w:eastAsia="hi-IN" w:bidi="hi-IN"/>
        </w:rPr>
      </w:pPr>
      <w:r w:rsidRPr="00470627">
        <w:rPr>
          <w:rFonts w:eastAsia="Arial Unicode MS" w:cs="Times New Roman"/>
          <w:kern w:val="2"/>
          <w:szCs w:val="24"/>
          <w:lang w:val="it-IT" w:eastAsia="hi-IN" w:bidi="hi-IN"/>
        </w:rPr>
        <w:t>_______ % S.C. ___________________________</w:t>
      </w:r>
    </w:p>
    <w:p w:rsidR="00470627" w:rsidRPr="00470627" w:rsidRDefault="00470627" w:rsidP="00470627">
      <w:pPr>
        <w:suppressAutoHyphens/>
        <w:spacing w:line="240" w:lineRule="auto"/>
        <w:rPr>
          <w:rFonts w:eastAsia="Arial Unicode MS" w:cs="Times New Roman"/>
          <w:kern w:val="2"/>
          <w:szCs w:val="24"/>
          <w:lang w:val="it-IT" w:eastAsia="hi-IN" w:bidi="hi-IN"/>
        </w:rPr>
      </w:pPr>
      <w:r w:rsidRPr="00470627">
        <w:rPr>
          <w:rFonts w:eastAsia="Arial Unicode MS" w:cs="Times New Roman"/>
          <w:kern w:val="2"/>
          <w:szCs w:val="24"/>
          <w:lang w:val="it-IT" w:eastAsia="hi-IN" w:bidi="hi-IN"/>
        </w:rPr>
        <w:t>_______ % S.C. ___________________________</w:t>
      </w:r>
    </w:p>
    <w:p w:rsidR="00470627" w:rsidRPr="00470627" w:rsidRDefault="00470627" w:rsidP="00470627">
      <w:pPr>
        <w:suppressAutoHyphens/>
        <w:spacing w:line="240" w:lineRule="auto"/>
        <w:ind w:firstLine="1080"/>
        <w:rPr>
          <w:rFonts w:eastAsia="Arial Unicode MS" w:cs="Times New Roman"/>
          <w:kern w:val="2"/>
          <w:szCs w:val="24"/>
          <w:lang w:val="it-IT" w:eastAsia="hi-IN" w:bidi="hi-IN"/>
        </w:rPr>
      </w:pPr>
      <w:r w:rsidRPr="00470627">
        <w:rPr>
          <w:rFonts w:eastAsia="Arial Unicode MS" w:cs="Times New Roman"/>
          <w:kern w:val="2"/>
          <w:szCs w:val="24"/>
          <w:lang w:val="it-IT" w:eastAsia="hi-IN" w:bidi="hi-IN"/>
        </w:rPr>
        <w:t>Conditiile de administrare si conducere a asociatiei:</w:t>
      </w:r>
    </w:p>
    <w:p w:rsidR="00470627" w:rsidRPr="00470627" w:rsidRDefault="00470627" w:rsidP="00470627">
      <w:pPr>
        <w:widowControl w:val="0"/>
        <w:numPr>
          <w:ilvl w:val="0"/>
          <w:numId w:val="30"/>
        </w:numPr>
        <w:tabs>
          <w:tab w:val="num" w:pos="720"/>
        </w:tabs>
        <w:suppressAutoHyphens/>
        <w:spacing w:line="240" w:lineRule="auto"/>
        <w:ind w:left="720"/>
        <w:jc w:val="left"/>
        <w:rPr>
          <w:rFonts w:eastAsia="Arial Unicode MS" w:cs="Times New Roman"/>
          <w:kern w:val="2"/>
          <w:szCs w:val="24"/>
          <w:lang w:val="it-IT" w:eastAsia="hi-IN" w:bidi="hi-IN"/>
        </w:rPr>
      </w:pPr>
      <w:r w:rsidRPr="00470627">
        <w:rPr>
          <w:rFonts w:eastAsia="Arial Unicode MS" w:cs="Times New Roman"/>
          <w:kern w:val="2"/>
          <w:szCs w:val="24"/>
          <w:lang w:val="it-IT" w:eastAsia="hi-IN" w:bidi="hi-IN"/>
        </w:rPr>
        <w:t>liderul asociatiei S.C. _____________ preia responsabilitatea si primeste  instructiuni de la investitor in folosul partenerilor de asociere.</w:t>
      </w:r>
    </w:p>
    <w:p w:rsidR="00470627" w:rsidRPr="00470627" w:rsidRDefault="00470627" w:rsidP="00470627">
      <w:pPr>
        <w:suppressAutoHyphens/>
        <w:spacing w:line="240" w:lineRule="auto"/>
        <w:ind w:firstLine="1080"/>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Modalitatea de impartire a rezultatelor activitatii economice desfasurate:</w:t>
      </w:r>
    </w:p>
    <w:p w:rsidR="00470627" w:rsidRPr="00470627" w:rsidRDefault="00470627" w:rsidP="00470627">
      <w:pPr>
        <w:widowControl w:val="0"/>
        <w:numPr>
          <w:ilvl w:val="0"/>
          <w:numId w:val="30"/>
        </w:numPr>
        <w:tabs>
          <w:tab w:val="num" w:pos="720"/>
        </w:tabs>
        <w:suppressAutoHyphens/>
        <w:spacing w:line="240" w:lineRule="auto"/>
        <w:ind w:left="720"/>
        <w:jc w:val="left"/>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conform procentelor de participare a fiecarei parti la activitatea de realizare a sarcinilor convenite de comun acord.</w:t>
      </w:r>
    </w:p>
    <w:p w:rsidR="00470627" w:rsidRPr="00470627" w:rsidRDefault="00470627" w:rsidP="00470627">
      <w:pPr>
        <w:suppressAutoHyphens/>
        <w:spacing w:line="240" w:lineRule="auto"/>
        <w:ind w:firstLine="1080"/>
        <w:rPr>
          <w:rFonts w:eastAsia="Arial Unicode MS" w:cs="Times New Roman"/>
          <w:kern w:val="2"/>
          <w:szCs w:val="24"/>
          <w:lang w:val="it-IT" w:eastAsia="hi-IN" w:bidi="hi-IN"/>
        </w:rPr>
      </w:pPr>
      <w:r w:rsidRPr="00470627">
        <w:rPr>
          <w:rFonts w:eastAsia="Arial Unicode MS" w:cs="Times New Roman"/>
          <w:kern w:val="2"/>
          <w:szCs w:val="24"/>
          <w:lang w:val="it-IT" w:eastAsia="hi-IN" w:bidi="hi-IN"/>
        </w:rPr>
        <w:t>Cauzele incetarii asociatiei si modul de impartire a rezultatelor lichidarii:</w:t>
      </w:r>
    </w:p>
    <w:p w:rsidR="00470627" w:rsidRPr="00470627" w:rsidRDefault="00470627" w:rsidP="00470627">
      <w:pPr>
        <w:widowControl w:val="0"/>
        <w:numPr>
          <w:ilvl w:val="0"/>
          <w:numId w:val="30"/>
        </w:numPr>
        <w:tabs>
          <w:tab w:val="num" w:pos="720"/>
        </w:tabs>
        <w:suppressAutoHyphens/>
        <w:spacing w:line="240" w:lineRule="auto"/>
        <w:ind w:left="720"/>
        <w:jc w:val="left"/>
        <w:rPr>
          <w:rFonts w:eastAsia="Arial Unicode MS" w:cs="Times New Roman"/>
          <w:kern w:val="2"/>
          <w:szCs w:val="24"/>
          <w:lang w:val="it-IT" w:eastAsia="hi-IN" w:bidi="hi-IN"/>
        </w:rPr>
      </w:pPr>
      <w:r w:rsidRPr="00470627">
        <w:rPr>
          <w:rFonts w:eastAsia="Arial Unicode MS" w:cs="Times New Roman"/>
          <w:kern w:val="2"/>
          <w:szCs w:val="24"/>
          <w:lang w:val="it-IT" w:eastAsia="hi-IN" w:bidi="hi-IN"/>
        </w:rPr>
        <w:t>incetarea asociatiei in cazul denuntarii unilaterale a unui asociat  a acordului cadru  de asociere;</w:t>
      </w:r>
    </w:p>
    <w:p w:rsidR="00470627" w:rsidRPr="00470627" w:rsidRDefault="00470627" w:rsidP="00470627">
      <w:pPr>
        <w:widowControl w:val="0"/>
        <w:numPr>
          <w:ilvl w:val="0"/>
          <w:numId w:val="30"/>
        </w:numPr>
        <w:tabs>
          <w:tab w:val="num" w:pos="720"/>
        </w:tabs>
        <w:suppressAutoHyphens/>
        <w:spacing w:line="240" w:lineRule="auto"/>
        <w:ind w:left="720"/>
        <w:jc w:val="left"/>
        <w:rPr>
          <w:rFonts w:eastAsia="Arial Unicode MS" w:cs="Times New Roman"/>
          <w:kern w:val="2"/>
          <w:szCs w:val="24"/>
          <w:lang w:val="it-IT" w:eastAsia="hi-IN" w:bidi="hi-IN"/>
        </w:rPr>
      </w:pPr>
      <w:r w:rsidRPr="00470627">
        <w:rPr>
          <w:rFonts w:eastAsia="Arial Unicode MS" w:cs="Times New Roman"/>
          <w:kern w:val="2"/>
          <w:szCs w:val="24"/>
          <w:lang w:val="ro-RO" w:eastAsia="hi-IN" w:bidi="hi-IN"/>
        </w:rPr>
        <w:t xml:space="preserve">modul de impartire a rezultatelor lichidarii este conform procentului de  </w:t>
      </w:r>
      <w:r w:rsidRPr="00470627">
        <w:rPr>
          <w:rFonts w:eastAsia="Arial Unicode MS" w:cs="Times New Roman"/>
          <w:kern w:val="2"/>
          <w:szCs w:val="24"/>
          <w:lang w:val="it-IT" w:eastAsia="hi-IN" w:bidi="hi-IN"/>
        </w:rPr>
        <w:t>participare a fiecarei parti pana la data incetarii asociatiei.</w:t>
      </w:r>
    </w:p>
    <w:p w:rsidR="00470627" w:rsidRPr="00470627" w:rsidRDefault="00470627" w:rsidP="00470627">
      <w:pPr>
        <w:suppressAutoHyphens/>
        <w:spacing w:line="240" w:lineRule="auto"/>
        <w:ind w:firstLine="1080"/>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Repartizarea fizica, valorica si procentuala a contractului de achizitie publica preluate de fiecare asociat pentru executie obiectivului supus licitatiei:</w:t>
      </w:r>
    </w:p>
    <w:p w:rsidR="00470627" w:rsidRPr="00470627" w:rsidRDefault="00470627" w:rsidP="00470627">
      <w:pPr>
        <w:suppressAutoHyphens/>
        <w:spacing w:line="240" w:lineRule="auto"/>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_______ % S.C. ___________________________</w:t>
      </w:r>
    </w:p>
    <w:p w:rsidR="00470627" w:rsidRPr="00470627" w:rsidRDefault="00470627" w:rsidP="00470627">
      <w:pPr>
        <w:suppressAutoHyphens/>
        <w:spacing w:line="240" w:lineRule="auto"/>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_______ % S.C. ___________________________</w:t>
      </w:r>
    </w:p>
    <w:p w:rsidR="00470627" w:rsidRPr="00470627" w:rsidRDefault="00470627" w:rsidP="00470627">
      <w:pPr>
        <w:suppressAutoHyphens/>
        <w:spacing w:line="240" w:lineRule="auto"/>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Liderul asociatiei:</w:t>
      </w:r>
    </w:p>
    <w:p w:rsidR="00470627" w:rsidRPr="00470627" w:rsidRDefault="00470627" w:rsidP="00470627">
      <w:pPr>
        <w:suppressAutoHyphens/>
        <w:spacing w:line="240" w:lineRule="auto"/>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S.C. ______________________</w:t>
      </w:r>
    </w:p>
    <w:p w:rsidR="00470627" w:rsidRPr="00470627" w:rsidRDefault="00470627" w:rsidP="00470627">
      <w:pPr>
        <w:suppressAutoHyphens/>
        <w:spacing w:line="240" w:lineRule="auto"/>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Alte clauze: __________________________________________________________</w:t>
      </w:r>
    </w:p>
    <w:p w:rsidR="00470627" w:rsidRPr="00470627" w:rsidRDefault="00470627" w:rsidP="00470627">
      <w:pPr>
        <w:suppressAutoHyphens/>
        <w:spacing w:line="240" w:lineRule="auto"/>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 xml:space="preserve">___________________________________________________________________ </w:t>
      </w:r>
    </w:p>
    <w:p w:rsidR="00470627" w:rsidRPr="00470627" w:rsidRDefault="00470627" w:rsidP="00470627">
      <w:pPr>
        <w:suppressAutoHyphens/>
        <w:spacing w:line="240" w:lineRule="auto"/>
        <w:rPr>
          <w:rFonts w:eastAsia="Arial Unicode MS" w:cs="Times New Roman"/>
          <w:kern w:val="2"/>
          <w:szCs w:val="24"/>
          <w:lang w:val="ro-RO" w:eastAsia="hi-IN" w:bidi="hi-IN"/>
        </w:rPr>
      </w:pPr>
    </w:p>
    <w:p w:rsidR="00470627" w:rsidRPr="00470627" w:rsidRDefault="00470627" w:rsidP="00470627">
      <w:pPr>
        <w:suppressAutoHyphens/>
        <w:spacing w:line="240" w:lineRule="auto"/>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Data completarii:</w:t>
      </w:r>
      <w:r w:rsidRPr="00470627">
        <w:rPr>
          <w:rFonts w:eastAsia="Arial Unicode MS" w:cs="Times New Roman"/>
          <w:kern w:val="2"/>
          <w:szCs w:val="24"/>
          <w:lang w:val="ro-RO" w:eastAsia="hi-IN" w:bidi="hi-IN"/>
        </w:rPr>
        <w:tab/>
      </w:r>
      <w:r w:rsidRPr="00470627">
        <w:rPr>
          <w:rFonts w:eastAsia="Arial Unicode MS" w:cs="Times New Roman"/>
          <w:kern w:val="2"/>
          <w:szCs w:val="24"/>
          <w:lang w:val="ro-RO" w:eastAsia="hi-IN" w:bidi="hi-IN"/>
        </w:rPr>
        <w:tab/>
      </w:r>
      <w:r w:rsidRPr="00470627">
        <w:rPr>
          <w:rFonts w:eastAsia="Arial Unicode MS" w:cs="Times New Roman"/>
          <w:kern w:val="2"/>
          <w:szCs w:val="24"/>
          <w:lang w:val="ro-RO" w:eastAsia="hi-IN" w:bidi="hi-IN"/>
        </w:rPr>
        <w:tab/>
      </w:r>
      <w:r w:rsidRPr="00470627">
        <w:rPr>
          <w:rFonts w:eastAsia="Arial Unicode MS" w:cs="Times New Roman"/>
          <w:kern w:val="2"/>
          <w:szCs w:val="24"/>
          <w:lang w:val="ro-RO" w:eastAsia="hi-IN" w:bidi="hi-IN"/>
        </w:rPr>
        <w:tab/>
      </w:r>
      <w:r w:rsidRPr="00470627">
        <w:rPr>
          <w:rFonts w:eastAsia="Arial Unicode MS" w:cs="Times New Roman"/>
          <w:kern w:val="2"/>
          <w:szCs w:val="24"/>
          <w:lang w:val="ro-RO" w:eastAsia="hi-IN" w:bidi="hi-IN"/>
        </w:rPr>
        <w:tab/>
      </w:r>
      <w:r w:rsidRPr="00470627">
        <w:rPr>
          <w:rFonts w:eastAsia="Arial Unicode MS" w:cs="Times New Roman"/>
          <w:kern w:val="2"/>
          <w:szCs w:val="24"/>
          <w:lang w:val="ro-RO" w:eastAsia="hi-IN" w:bidi="hi-IN"/>
        </w:rPr>
        <w:tab/>
        <w:t>LIDERUL ASOCIATIEI,</w:t>
      </w:r>
    </w:p>
    <w:p w:rsidR="00470627" w:rsidRPr="00470627" w:rsidRDefault="00470627" w:rsidP="00470627">
      <w:pPr>
        <w:suppressAutoHyphens/>
        <w:spacing w:line="240" w:lineRule="auto"/>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______________</w:t>
      </w:r>
      <w:r w:rsidRPr="00470627">
        <w:rPr>
          <w:rFonts w:eastAsia="Arial Unicode MS" w:cs="Times New Roman"/>
          <w:kern w:val="2"/>
          <w:szCs w:val="24"/>
          <w:lang w:val="ro-RO" w:eastAsia="hi-IN" w:bidi="hi-IN"/>
        </w:rPr>
        <w:tab/>
      </w:r>
      <w:r w:rsidRPr="00470627">
        <w:rPr>
          <w:rFonts w:eastAsia="Arial Unicode MS" w:cs="Times New Roman"/>
          <w:kern w:val="2"/>
          <w:szCs w:val="24"/>
          <w:lang w:val="ro-RO" w:eastAsia="hi-IN" w:bidi="hi-IN"/>
        </w:rPr>
        <w:tab/>
      </w:r>
      <w:r w:rsidRPr="00470627">
        <w:rPr>
          <w:rFonts w:eastAsia="Arial Unicode MS" w:cs="Times New Roman"/>
          <w:kern w:val="2"/>
          <w:szCs w:val="24"/>
          <w:lang w:val="ro-RO" w:eastAsia="hi-IN" w:bidi="hi-IN"/>
        </w:rPr>
        <w:tab/>
      </w:r>
      <w:r w:rsidRPr="00470627">
        <w:rPr>
          <w:rFonts w:eastAsia="Arial Unicode MS" w:cs="Times New Roman"/>
          <w:kern w:val="2"/>
          <w:szCs w:val="24"/>
          <w:lang w:val="ro-RO" w:eastAsia="hi-IN" w:bidi="hi-IN"/>
        </w:rPr>
        <w:tab/>
      </w:r>
      <w:r w:rsidRPr="00470627">
        <w:rPr>
          <w:rFonts w:eastAsia="Arial Unicode MS" w:cs="Times New Roman"/>
          <w:kern w:val="2"/>
          <w:szCs w:val="24"/>
          <w:lang w:val="ro-RO" w:eastAsia="hi-IN" w:bidi="hi-IN"/>
        </w:rPr>
        <w:tab/>
      </w:r>
      <w:r w:rsidRPr="00470627">
        <w:rPr>
          <w:rFonts w:eastAsia="Arial Unicode MS" w:cs="Times New Roman"/>
          <w:kern w:val="2"/>
          <w:szCs w:val="24"/>
          <w:lang w:val="ro-RO" w:eastAsia="hi-IN" w:bidi="hi-IN"/>
        </w:rPr>
        <w:tab/>
        <w:t>__________________</w:t>
      </w:r>
    </w:p>
    <w:p w:rsidR="00470627" w:rsidRPr="00470627" w:rsidRDefault="00470627" w:rsidP="00470627">
      <w:pPr>
        <w:suppressAutoHyphens/>
        <w:spacing w:line="240" w:lineRule="auto"/>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 xml:space="preserve">                                                                                                          ASOCIAT,</w:t>
      </w:r>
    </w:p>
    <w:p w:rsidR="00470627" w:rsidRPr="00470627" w:rsidRDefault="00470627" w:rsidP="00470627">
      <w:pPr>
        <w:suppressAutoHyphens/>
        <w:spacing w:line="240" w:lineRule="auto"/>
        <w:jc w:val="center"/>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 xml:space="preserve">                                                                </w:t>
      </w:r>
    </w:p>
    <w:p w:rsidR="00470627" w:rsidRPr="00470627" w:rsidRDefault="00470627" w:rsidP="00470627">
      <w:pPr>
        <w:suppressAutoHyphens/>
        <w:spacing w:line="240" w:lineRule="auto"/>
        <w:jc w:val="left"/>
        <w:rPr>
          <w:rFonts w:eastAsia="Arial Unicode MS" w:cs="Times New Roman"/>
          <w:bCs/>
          <w:kern w:val="2"/>
          <w:szCs w:val="24"/>
          <w:lang w:val="ro-RO" w:eastAsia="hi-IN" w:bidi="hi-IN"/>
        </w:rPr>
      </w:pPr>
    </w:p>
    <w:p w:rsidR="00470627" w:rsidRPr="00470627" w:rsidRDefault="00470627" w:rsidP="00470627">
      <w:pPr>
        <w:suppressAutoHyphens/>
        <w:spacing w:line="240" w:lineRule="auto"/>
        <w:jc w:val="center"/>
        <w:rPr>
          <w:rFonts w:eastAsia="Arial Unicode MS" w:cs="Times New Roman"/>
          <w:i/>
          <w:kern w:val="2"/>
          <w:szCs w:val="24"/>
          <w:lang w:val="it-IT" w:eastAsia="hi-IN" w:bidi="hi-IN"/>
        </w:rPr>
      </w:pPr>
    </w:p>
    <w:p w:rsidR="00470627" w:rsidRPr="00470627" w:rsidRDefault="00470627" w:rsidP="00470627">
      <w:pPr>
        <w:suppressAutoHyphens/>
        <w:spacing w:line="240" w:lineRule="auto"/>
        <w:jc w:val="right"/>
        <w:rPr>
          <w:rFonts w:eastAsia="Arial Unicode MS" w:cs="Times New Roman"/>
          <w:b/>
          <w:i/>
          <w:kern w:val="2"/>
          <w:szCs w:val="24"/>
          <w:lang w:val="ro-RO" w:eastAsia="hi-IN" w:bidi="hi-IN"/>
        </w:rPr>
      </w:pPr>
      <w:r w:rsidRPr="00470627">
        <w:rPr>
          <w:rFonts w:eastAsia="Arial Unicode MS" w:cs="Times New Roman"/>
          <w:b/>
          <w:i/>
          <w:kern w:val="2"/>
          <w:szCs w:val="24"/>
          <w:lang w:val="ro-RO" w:eastAsia="hi-IN" w:bidi="hi-IN"/>
        </w:rPr>
        <w:t>FORMULAR 15</w:t>
      </w:r>
    </w:p>
    <w:p w:rsidR="00470627" w:rsidRPr="00470627" w:rsidRDefault="00470627" w:rsidP="00470627">
      <w:pPr>
        <w:suppressAutoHyphens/>
        <w:spacing w:line="240" w:lineRule="auto"/>
        <w:rPr>
          <w:rFonts w:eastAsia="Arial Unicode MS" w:cs="Times New Roman"/>
          <w:kern w:val="2"/>
          <w:szCs w:val="24"/>
          <w:lang w:val="ro-RO" w:eastAsia="hi-IN" w:bidi="hi-IN"/>
        </w:rPr>
      </w:pPr>
    </w:p>
    <w:p w:rsidR="00470627" w:rsidRPr="00470627" w:rsidRDefault="00470627" w:rsidP="00470627">
      <w:pPr>
        <w:suppressAutoHyphens/>
        <w:spacing w:line="240" w:lineRule="auto"/>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 xml:space="preserve">      Candidatul</w:t>
      </w:r>
    </w:p>
    <w:p w:rsidR="00470627" w:rsidRPr="00470627" w:rsidRDefault="00470627" w:rsidP="00470627">
      <w:pPr>
        <w:suppressAutoHyphens/>
        <w:spacing w:line="240" w:lineRule="auto"/>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w:t>
      </w:r>
    </w:p>
    <w:p w:rsidR="00470627" w:rsidRPr="00470627" w:rsidRDefault="00470627" w:rsidP="00470627">
      <w:pPr>
        <w:suppressAutoHyphens/>
        <w:spacing w:line="240" w:lineRule="auto"/>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(denumirea/nume  Lider asociere)</w:t>
      </w:r>
    </w:p>
    <w:p w:rsidR="00470627" w:rsidRPr="00470627" w:rsidRDefault="00470627" w:rsidP="00470627">
      <w:pPr>
        <w:suppressAutoHyphens/>
        <w:spacing w:line="240" w:lineRule="auto"/>
        <w:rPr>
          <w:rFonts w:eastAsia="Arial Unicode MS" w:cs="Times New Roman"/>
          <w:kern w:val="2"/>
          <w:szCs w:val="24"/>
          <w:lang w:val="ro-RO" w:eastAsia="hi-IN" w:bidi="hi-IN"/>
        </w:rPr>
      </w:pPr>
    </w:p>
    <w:p w:rsidR="00470627" w:rsidRPr="00470627" w:rsidRDefault="00470627" w:rsidP="00470627">
      <w:pPr>
        <w:suppressAutoHyphens/>
        <w:spacing w:line="240" w:lineRule="auto"/>
        <w:rPr>
          <w:rFonts w:eastAsia="Arial Unicode MS" w:cs="Times New Roman"/>
          <w:kern w:val="2"/>
          <w:szCs w:val="24"/>
          <w:lang w:val="ro-RO" w:eastAsia="hi-IN" w:bidi="hi-IN"/>
        </w:rPr>
      </w:pPr>
    </w:p>
    <w:p w:rsidR="00470627" w:rsidRPr="00470627" w:rsidRDefault="00470627" w:rsidP="00470627">
      <w:pPr>
        <w:keepNext/>
        <w:tabs>
          <w:tab w:val="left" w:pos="0"/>
        </w:tabs>
        <w:suppressAutoHyphens/>
        <w:spacing w:line="240" w:lineRule="auto"/>
        <w:jc w:val="center"/>
        <w:outlineLvl w:val="7"/>
        <w:rPr>
          <w:rFonts w:eastAsia="Arial Unicode MS" w:cs="Times New Roman"/>
          <w:b/>
          <w:bCs/>
          <w:kern w:val="2"/>
          <w:szCs w:val="24"/>
          <w:lang w:val="ro-RO" w:eastAsia="hi-IN" w:bidi="hi-IN"/>
        </w:rPr>
      </w:pPr>
      <w:r w:rsidRPr="00470627">
        <w:rPr>
          <w:rFonts w:eastAsia="Arial Unicode MS" w:cs="Times New Roman"/>
          <w:b/>
          <w:bCs/>
          <w:kern w:val="2"/>
          <w:szCs w:val="24"/>
          <w:lang w:val="ro-RO" w:eastAsia="hi-IN" w:bidi="hi-IN"/>
        </w:rPr>
        <w:t xml:space="preserve"> DECLARATIE PRIVIND LEGALIZAREA ASOCIERII</w:t>
      </w:r>
    </w:p>
    <w:p w:rsidR="00470627" w:rsidRPr="00470627" w:rsidRDefault="00470627" w:rsidP="00470627">
      <w:pPr>
        <w:suppressAutoHyphens/>
        <w:spacing w:line="240" w:lineRule="auto"/>
        <w:jc w:val="left"/>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 xml:space="preserve">                                                            </w:t>
      </w:r>
    </w:p>
    <w:p w:rsidR="00470627" w:rsidRPr="00470627" w:rsidRDefault="00470627" w:rsidP="00470627">
      <w:pPr>
        <w:suppressAutoHyphens/>
        <w:spacing w:line="240" w:lineRule="auto"/>
        <w:jc w:val="left"/>
        <w:rPr>
          <w:rFonts w:eastAsia="Arial Unicode MS" w:cs="Times New Roman"/>
          <w:kern w:val="2"/>
          <w:szCs w:val="24"/>
          <w:lang w:val="ro-RO" w:eastAsia="hi-IN" w:bidi="hi-IN"/>
        </w:rPr>
      </w:pPr>
    </w:p>
    <w:p w:rsidR="00470627" w:rsidRPr="00470627" w:rsidRDefault="00470627" w:rsidP="00470627">
      <w:pPr>
        <w:suppressAutoHyphens/>
        <w:spacing w:line="240" w:lineRule="auto"/>
        <w:jc w:val="left"/>
        <w:rPr>
          <w:rFonts w:eastAsia="Arial Unicode MS" w:cs="Times New Roman"/>
          <w:kern w:val="2"/>
          <w:szCs w:val="24"/>
          <w:lang w:val="ro-RO" w:eastAsia="hi-IN" w:bidi="hi-IN"/>
        </w:rPr>
      </w:pPr>
    </w:p>
    <w:p w:rsidR="00470627" w:rsidRPr="00470627" w:rsidRDefault="00470627" w:rsidP="00470627">
      <w:pPr>
        <w:suppressAutoHyphens/>
        <w:spacing w:line="240" w:lineRule="auto"/>
        <w:jc w:val="left"/>
        <w:rPr>
          <w:rFonts w:eastAsia="Arial Unicode MS" w:cs="Times New Roman"/>
          <w:kern w:val="2"/>
          <w:szCs w:val="24"/>
          <w:lang w:val="ro-RO" w:eastAsia="hi-IN" w:bidi="hi-IN"/>
        </w:rPr>
      </w:pPr>
    </w:p>
    <w:p w:rsidR="00470627" w:rsidRPr="00470627" w:rsidRDefault="00470627" w:rsidP="00470627">
      <w:pPr>
        <w:suppressAutoHyphens/>
        <w:spacing w:line="240" w:lineRule="auto"/>
        <w:ind w:firstLine="360"/>
        <w:jc w:val="left"/>
        <w:rPr>
          <w:rFonts w:eastAsia="Arial Unicode MS" w:cs="Times New Roman"/>
          <w:kern w:val="2"/>
          <w:szCs w:val="24"/>
          <w:lang w:val="it-IT" w:eastAsia="hi-IN" w:bidi="hi-IN"/>
        </w:rPr>
      </w:pPr>
      <w:r w:rsidRPr="00470627">
        <w:rPr>
          <w:rFonts w:eastAsia="Arial Unicode MS" w:cs="Times New Roman"/>
          <w:kern w:val="2"/>
          <w:szCs w:val="24"/>
          <w:lang w:val="it-IT" w:eastAsia="hi-IN" w:bidi="hi-IN"/>
        </w:rPr>
        <w:t xml:space="preserve">Candidatul, ………………………………………, format din asocierea urmatorilor operatori economici : </w:t>
      </w:r>
    </w:p>
    <w:p w:rsidR="00470627" w:rsidRPr="00470627" w:rsidRDefault="00470627" w:rsidP="00470627">
      <w:pPr>
        <w:suppressAutoHyphens/>
        <w:spacing w:line="240" w:lineRule="auto"/>
        <w:jc w:val="left"/>
        <w:rPr>
          <w:rFonts w:eastAsia="Arial Unicode MS" w:cs="Times New Roman"/>
          <w:kern w:val="2"/>
          <w:szCs w:val="24"/>
          <w:lang w:val="it-IT" w:eastAsia="hi-IN" w:bidi="hi-IN"/>
        </w:rPr>
      </w:pPr>
    </w:p>
    <w:p w:rsidR="00470627" w:rsidRPr="00470627" w:rsidRDefault="00470627" w:rsidP="00470627">
      <w:pPr>
        <w:suppressAutoHyphens/>
        <w:spacing w:line="240" w:lineRule="auto"/>
        <w:jc w:val="left"/>
        <w:rPr>
          <w:rFonts w:eastAsia="Arial Unicode MS" w:cs="Times New Roman"/>
          <w:kern w:val="2"/>
          <w:szCs w:val="24"/>
          <w:lang w:val="it-IT" w:eastAsia="hi-IN" w:bidi="hi-IN"/>
        </w:rPr>
      </w:pPr>
    </w:p>
    <w:p w:rsidR="00470627" w:rsidRPr="00470627" w:rsidRDefault="00470627" w:rsidP="00470627">
      <w:pPr>
        <w:widowControl w:val="0"/>
        <w:numPr>
          <w:ilvl w:val="0"/>
          <w:numId w:val="24"/>
        </w:numPr>
        <w:tabs>
          <w:tab w:val="clear" w:pos="360"/>
          <w:tab w:val="num" w:pos="0"/>
          <w:tab w:val="left" w:pos="720"/>
        </w:tabs>
        <w:suppressAutoHyphens/>
        <w:spacing w:line="240" w:lineRule="auto"/>
        <w:ind w:left="720"/>
        <w:jc w:val="left"/>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Asociatul (1) ………………………………………..</w:t>
      </w:r>
    </w:p>
    <w:p w:rsidR="00470627" w:rsidRPr="00470627" w:rsidRDefault="00470627" w:rsidP="00470627">
      <w:pPr>
        <w:widowControl w:val="0"/>
        <w:numPr>
          <w:ilvl w:val="0"/>
          <w:numId w:val="24"/>
        </w:numPr>
        <w:tabs>
          <w:tab w:val="clear" w:pos="360"/>
          <w:tab w:val="num" w:pos="0"/>
          <w:tab w:val="left" w:pos="720"/>
        </w:tabs>
        <w:suppressAutoHyphens/>
        <w:spacing w:line="240" w:lineRule="auto"/>
        <w:ind w:left="720"/>
        <w:jc w:val="left"/>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Asociatul (2)…………………………………………</w:t>
      </w:r>
    </w:p>
    <w:p w:rsidR="00470627" w:rsidRPr="00470627" w:rsidRDefault="00470627" w:rsidP="00470627">
      <w:pPr>
        <w:widowControl w:val="0"/>
        <w:numPr>
          <w:ilvl w:val="0"/>
          <w:numId w:val="24"/>
        </w:numPr>
        <w:tabs>
          <w:tab w:val="clear" w:pos="360"/>
          <w:tab w:val="num" w:pos="0"/>
          <w:tab w:val="left" w:pos="720"/>
        </w:tabs>
        <w:suppressAutoHyphens/>
        <w:spacing w:line="240" w:lineRule="auto"/>
        <w:ind w:left="720"/>
        <w:jc w:val="left"/>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Asociatul (3)…………………………………………</w:t>
      </w:r>
    </w:p>
    <w:p w:rsidR="00470627" w:rsidRPr="00470627" w:rsidRDefault="00470627" w:rsidP="00470627">
      <w:pPr>
        <w:suppressAutoHyphens/>
        <w:spacing w:line="240" w:lineRule="auto"/>
        <w:jc w:val="left"/>
        <w:rPr>
          <w:rFonts w:eastAsia="Arial Unicode MS" w:cs="Times New Roman"/>
          <w:kern w:val="2"/>
          <w:szCs w:val="24"/>
          <w:lang w:val="ro-RO" w:eastAsia="hi-IN" w:bidi="hi-IN"/>
        </w:rPr>
      </w:pPr>
    </w:p>
    <w:p w:rsidR="00470627" w:rsidRPr="00470627" w:rsidRDefault="00470627" w:rsidP="00470627">
      <w:pPr>
        <w:suppressAutoHyphens/>
        <w:spacing w:line="240" w:lineRule="auto"/>
        <w:jc w:val="left"/>
        <w:rPr>
          <w:rFonts w:eastAsia="Arial Unicode MS" w:cs="Times New Roman"/>
          <w:kern w:val="2"/>
          <w:szCs w:val="24"/>
          <w:lang w:val="ro-RO" w:eastAsia="hi-IN" w:bidi="hi-IN"/>
        </w:rPr>
      </w:pPr>
    </w:p>
    <w:p w:rsidR="00470627" w:rsidRPr="00470627" w:rsidRDefault="00470627" w:rsidP="00470627">
      <w:pPr>
        <w:suppressAutoHyphens/>
        <w:spacing w:line="240" w:lineRule="auto"/>
        <w:jc w:val="left"/>
        <w:rPr>
          <w:rFonts w:eastAsia="Arial Unicode MS" w:cs="Times New Roman"/>
          <w:kern w:val="2"/>
          <w:szCs w:val="24"/>
          <w:lang w:val="ro-RO" w:eastAsia="hi-IN" w:bidi="hi-IN"/>
        </w:rPr>
      </w:pPr>
    </w:p>
    <w:p w:rsidR="00470627" w:rsidRPr="00470627" w:rsidRDefault="00470627" w:rsidP="00470627">
      <w:pPr>
        <w:suppressAutoHyphens/>
        <w:spacing w:line="240" w:lineRule="auto"/>
        <w:ind w:firstLine="360"/>
        <w:rPr>
          <w:rFonts w:eastAsia="Arial Unicode MS" w:cs="Times New Roman"/>
          <w:kern w:val="2"/>
          <w:szCs w:val="24"/>
          <w:lang w:val="ro-RO" w:eastAsia="hi-IN" w:bidi="hi-IN"/>
        </w:rPr>
      </w:pPr>
      <w:r w:rsidRPr="00470627">
        <w:rPr>
          <w:rFonts w:eastAsia="Arial Unicode MS" w:cs="Times New Roman"/>
          <w:kern w:val="2"/>
          <w:szCs w:val="24"/>
          <w:lang w:val="ro-RO" w:eastAsia="hi-IN" w:bidi="hi-IN"/>
        </w:rPr>
        <w:t xml:space="preserve">Declar pe propria raspundere ca in cazul declararii ofertei comune ca fiind castigatoare, in termen de 5 zile inainte de semnarea contractului voi prezenta Autoritatii Contractante, Acordul cadru de asociere legalizat in original. </w:t>
      </w:r>
    </w:p>
    <w:p w:rsidR="00470627" w:rsidRPr="00470627" w:rsidRDefault="00470627" w:rsidP="00470627">
      <w:pPr>
        <w:suppressAutoHyphens/>
        <w:spacing w:line="240" w:lineRule="auto"/>
        <w:ind w:firstLine="360"/>
        <w:jc w:val="left"/>
        <w:rPr>
          <w:rFonts w:eastAsia="Arial Unicode MS" w:cs="Times New Roman"/>
          <w:kern w:val="2"/>
          <w:szCs w:val="24"/>
          <w:lang w:val="ro-RO" w:eastAsia="hi-IN" w:bidi="hi-IN"/>
        </w:rPr>
      </w:pPr>
    </w:p>
    <w:p w:rsidR="00470627" w:rsidRPr="00470627" w:rsidRDefault="00470627" w:rsidP="00470627">
      <w:pPr>
        <w:suppressAutoHyphens/>
        <w:spacing w:line="240" w:lineRule="auto"/>
        <w:ind w:firstLine="360"/>
        <w:jc w:val="left"/>
        <w:rPr>
          <w:rFonts w:eastAsia="Arial Unicode MS" w:cs="Times New Roman"/>
          <w:kern w:val="2"/>
          <w:szCs w:val="24"/>
          <w:lang w:val="ro-RO" w:eastAsia="hi-IN" w:bidi="hi-IN"/>
        </w:rPr>
      </w:pPr>
    </w:p>
    <w:p w:rsidR="00470627" w:rsidRPr="00470627" w:rsidRDefault="00470627" w:rsidP="00470627">
      <w:pPr>
        <w:suppressAutoHyphens/>
        <w:spacing w:line="240" w:lineRule="auto"/>
        <w:ind w:firstLine="360"/>
        <w:jc w:val="left"/>
        <w:rPr>
          <w:rFonts w:eastAsia="Arial Unicode MS" w:cs="Times New Roman"/>
          <w:kern w:val="2"/>
          <w:szCs w:val="24"/>
          <w:lang w:val="ro-RO" w:eastAsia="hi-IN" w:bidi="hi-IN"/>
        </w:rPr>
      </w:pPr>
    </w:p>
    <w:p w:rsidR="00470627" w:rsidRPr="00470627" w:rsidRDefault="00470627" w:rsidP="00470627">
      <w:pPr>
        <w:suppressAutoHyphens/>
        <w:spacing w:line="240" w:lineRule="auto"/>
        <w:ind w:firstLine="360"/>
        <w:jc w:val="left"/>
        <w:rPr>
          <w:rFonts w:eastAsia="Arial Unicode MS" w:cs="Times New Roman"/>
          <w:kern w:val="2"/>
          <w:szCs w:val="24"/>
          <w:lang w:val="ro-RO" w:eastAsia="hi-IN" w:bidi="hi-IN"/>
        </w:rPr>
      </w:pPr>
    </w:p>
    <w:p w:rsidR="00470627" w:rsidRPr="00470627" w:rsidRDefault="00470627" w:rsidP="00470627">
      <w:pPr>
        <w:suppressAutoHyphens/>
        <w:spacing w:line="240" w:lineRule="auto"/>
        <w:ind w:firstLine="360"/>
        <w:jc w:val="left"/>
        <w:rPr>
          <w:rFonts w:eastAsia="Arial Unicode MS" w:cs="Times New Roman"/>
          <w:kern w:val="2"/>
          <w:szCs w:val="24"/>
          <w:lang w:val="ro-RO" w:eastAsia="hi-IN" w:bidi="hi-IN"/>
        </w:rPr>
      </w:pPr>
    </w:p>
    <w:p w:rsidR="00470627" w:rsidRPr="00470627" w:rsidRDefault="00470627" w:rsidP="00470627">
      <w:pPr>
        <w:suppressAutoHyphens/>
        <w:spacing w:line="240" w:lineRule="auto"/>
        <w:ind w:firstLine="360"/>
        <w:jc w:val="left"/>
        <w:rPr>
          <w:rFonts w:eastAsia="Arial Unicode MS" w:cs="Times New Roman"/>
          <w:kern w:val="2"/>
          <w:szCs w:val="24"/>
          <w:lang w:val="pt-BR" w:eastAsia="hi-IN" w:bidi="hi-IN"/>
        </w:rPr>
      </w:pPr>
      <w:r w:rsidRPr="00470627">
        <w:rPr>
          <w:rFonts w:eastAsia="Arial Unicode MS" w:cs="Times New Roman"/>
          <w:kern w:val="2"/>
          <w:szCs w:val="24"/>
          <w:lang w:val="pt-BR" w:eastAsia="hi-IN" w:bidi="hi-IN"/>
        </w:rPr>
        <w:t>Semnatura :</w:t>
      </w:r>
      <w:r w:rsidRPr="00470627">
        <w:rPr>
          <w:rFonts w:eastAsia="Arial Unicode MS" w:cs="Times New Roman"/>
          <w:kern w:val="2"/>
          <w:szCs w:val="24"/>
          <w:lang w:val="pt-BR" w:eastAsia="hi-IN" w:bidi="hi-IN"/>
        </w:rPr>
        <w:tab/>
      </w:r>
      <w:r w:rsidRPr="00470627">
        <w:rPr>
          <w:rFonts w:eastAsia="Arial Unicode MS" w:cs="Times New Roman"/>
          <w:kern w:val="2"/>
          <w:szCs w:val="24"/>
          <w:lang w:val="pt-BR" w:eastAsia="hi-IN" w:bidi="hi-IN"/>
        </w:rPr>
        <w:tab/>
      </w:r>
      <w:r w:rsidRPr="00470627">
        <w:rPr>
          <w:rFonts w:eastAsia="Arial Unicode MS" w:cs="Times New Roman"/>
          <w:kern w:val="2"/>
          <w:szCs w:val="24"/>
          <w:lang w:val="pt-BR" w:eastAsia="hi-IN" w:bidi="hi-IN"/>
        </w:rPr>
        <w:tab/>
      </w:r>
      <w:r w:rsidRPr="00470627">
        <w:rPr>
          <w:rFonts w:eastAsia="Arial Unicode MS" w:cs="Times New Roman"/>
          <w:kern w:val="2"/>
          <w:szCs w:val="24"/>
          <w:lang w:val="pt-BR" w:eastAsia="hi-IN" w:bidi="hi-IN"/>
        </w:rPr>
        <w:tab/>
      </w:r>
      <w:r w:rsidRPr="00470627">
        <w:rPr>
          <w:rFonts w:eastAsia="Arial Unicode MS" w:cs="Times New Roman"/>
          <w:kern w:val="2"/>
          <w:szCs w:val="24"/>
          <w:lang w:val="pt-BR" w:eastAsia="hi-IN" w:bidi="hi-IN"/>
        </w:rPr>
        <w:tab/>
      </w:r>
      <w:r w:rsidRPr="00470627">
        <w:rPr>
          <w:rFonts w:eastAsia="Arial Unicode MS" w:cs="Times New Roman"/>
          <w:kern w:val="2"/>
          <w:szCs w:val="24"/>
          <w:lang w:val="pt-BR" w:eastAsia="hi-IN" w:bidi="hi-IN"/>
        </w:rPr>
        <w:tab/>
      </w:r>
      <w:r w:rsidRPr="00470627">
        <w:rPr>
          <w:rFonts w:eastAsia="Arial Unicode MS" w:cs="Times New Roman"/>
          <w:kern w:val="2"/>
          <w:szCs w:val="24"/>
          <w:lang w:val="pt-BR" w:eastAsia="hi-IN" w:bidi="hi-IN"/>
        </w:rPr>
        <w:tab/>
      </w:r>
      <w:r w:rsidRPr="00470627">
        <w:rPr>
          <w:rFonts w:eastAsia="Arial Unicode MS" w:cs="Times New Roman"/>
          <w:kern w:val="2"/>
          <w:szCs w:val="24"/>
          <w:lang w:val="pt-BR" w:eastAsia="hi-IN" w:bidi="hi-IN"/>
        </w:rPr>
        <w:tab/>
      </w:r>
      <w:r w:rsidRPr="00470627">
        <w:rPr>
          <w:rFonts w:eastAsia="Arial Unicode MS" w:cs="Times New Roman"/>
          <w:kern w:val="2"/>
          <w:szCs w:val="24"/>
          <w:lang w:val="pt-BR" w:eastAsia="hi-IN" w:bidi="hi-IN"/>
        </w:rPr>
        <w:tab/>
        <w:t>Data:</w:t>
      </w:r>
    </w:p>
    <w:p w:rsidR="00470627" w:rsidRPr="00470627" w:rsidRDefault="00470627" w:rsidP="00470627">
      <w:pPr>
        <w:suppressAutoHyphens/>
        <w:spacing w:line="240" w:lineRule="auto"/>
        <w:jc w:val="left"/>
        <w:rPr>
          <w:rFonts w:eastAsia="Arial Unicode MS" w:cs="Times New Roman"/>
          <w:kern w:val="2"/>
          <w:szCs w:val="24"/>
          <w:lang w:val="pt-BR" w:eastAsia="hi-IN" w:bidi="hi-IN"/>
        </w:rPr>
      </w:pPr>
      <w:r w:rsidRPr="00470627">
        <w:rPr>
          <w:rFonts w:eastAsia="Arial Unicode MS" w:cs="Times New Roman"/>
          <w:kern w:val="2"/>
          <w:szCs w:val="24"/>
          <w:lang w:val="pt-BR" w:eastAsia="hi-IN" w:bidi="hi-IN"/>
        </w:rPr>
        <w:tab/>
      </w:r>
      <w:r w:rsidRPr="00470627">
        <w:rPr>
          <w:rFonts w:eastAsia="Arial Unicode MS" w:cs="Times New Roman"/>
          <w:kern w:val="2"/>
          <w:szCs w:val="24"/>
          <w:lang w:val="pt-BR" w:eastAsia="hi-IN" w:bidi="hi-IN"/>
        </w:rPr>
        <w:tab/>
      </w:r>
      <w:r w:rsidRPr="00470627">
        <w:rPr>
          <w:rFonts w:eastAsia="Arial Unicode MS" w:cs="Times New Roman"/>
          <w:kern w:val="2"/>
          <w:szCs w:val="24"/>
          <w:lang w:val="pt-BR" w:eastAsia="hi-IN" w:bidi="hi-IN"/>
        </w:rPr>
        <w:tab/>
      </w:r>
      <w:r w:rsidRPr="00470627">
        <w:rPr>
          <w:rFonts w:eastAsia="Arial Unicode MS" w:cs="Times New Roman"/>
          <w:kern w:val="2"/>
          <w:szCs w:val="24"/>
          <w:lang w:val="pt-BR" w:eastAsia="hi-IN" w:bidi="hi-IN"/>
        </w:rPr>
        <w:tab/>
      </w:r>
      <w:r w:rsidRPr="00470627">
        <w:rPr>
          <w:rFonts w:eastAsia="Arial Unicode MS" w:cs="Times New Roman"/>
          <w:kern w:val="2"/>
          <w:szCs w:val="24"/>
          <w:lang w:val="pt-BR" w:eastAsia="hi-IN" w:bidi="hi-IN"/>
        </w:rPr>
        <w:tab/>
      </w:r>
      <w:r w:rsidRPr="00470627">
        <w:rPr>
          <w:rFonts w:eastAsia="Arial Unicode MS" w:cs="Times New Roman"/>
          <w:kern w:val="2"/>
          <w:szCs w:val="24"/>
          <w:lang w:val="pt-BR" w:eastAsia="hi-IN" w:bidi="hi-IN"/>
        </w:rPr>
        <w:tab/>
      </w:r>
      <w:r w:rsidRPr="00470627">
        <w:rPr>
          <w:rFonts w:eastAsia="Arial Unicode MS" w:cs="Times New Roman"/>
          <w:kern w:val="2"/>
          <w:szCs w:val="24"/>
          <w:lang w:val="pt-BR" w:eastAsia="hi-IN" w:bidi="hi-IN"/>
        </w:rPr>
        <w:tab/>
      </w:r>
      <w:r w:rsidRPr="00470627">
        <w:rPr>
          <w:rFonts w:eastAsia="Arial Unicode MS" w:cs="Times New Roman"/>
          <w:kern w:val="2"/>
          <w:szCs w:val="24"/>
          <w:lang w:val="pt-BR" w:eastAsia="hi-IN" w:bidi="hi-IN"/>
        </w:rPr>
        <w:tab/>
      </w:r>
      <w:r w:rsidRPr="00470627">
        <w:rPr>
          <w:rFonts w:eastAsia="Arial Unicode MS" w:cs="Times New Roman"/>
          <w:kern w:val="2"/>
          <w:szCs w:val="24"/>
          <w:lang w:val="pt-BR" w:eastAsia="hi-IN" w:bidi="hi-IN"/>
        </w:rPr>
        <w:tab/>
      </w:r>
      <w:r w:rsidRPr="00470627">
        <w:rPr>
          <w:rFonts w:eastAsia="Arial Unicode MS" w:cs="Times New Roman"/>
          <w:kern w:val="2"/>
          <w:szCs w:val="24"/>
          <w:lang w:val="pt-BR" w:eastAsia="hi-IN" w:bidi="hi-IN"/>
        </w:rPr>
        <w:tab/>
        <w:t>………………………</w:t>
      </w:r>
    </w:p>
    <w:p w:rsidR="00470627" w:rsidRPr="00470627" w:rsidRDefault="00470627" w:rsidP="00470627">
      <w:pPr>
        <w:suppressAutoHyphens/>
        <w:spacing w:line="240" w:lineRule="auto"/>
        <w:jc w:val="left"/>
        <w:rPr>
          <w:rFonts w:eastAsia="Arial Unicode MS" w:cs="Times New Roman"/>
          <w:kern w:val="2"/>
          <w:szCs w:val="24"/>
          <w:lang w:val="pt-BR" w:eastAsia="hi-IN" w:bidi="hi-IN"/>
        </w:rPr>
      </w:pPr>
    </w:p>
    <w:p w:rsidR="00470627" w:rsidRPr="00470627" w:rsidRDefault="00470627" w:rsidP="00470627">
      <w:pPr>
        <w:suppressAutoHyphens/>
        <w:spacing w:line="240" w:lineRule="auto"/>
        <w:jc w:val="left"/>
        <w:rPr>
          <w:rFonts w:eastAsia="Arial Unicode MS" w:cs="Times New Roman"/>
          <w:kern w:val="2"/>
          <w:szCs w:val="24"/>
          <w:lang w:val="pt-BR" w:eastAsia="hi-IN" w:bidi="hi-IN"/>
        </w:rPr>
      </w:pPr>
      <w:r w:rsidRPr="00470627">
        <w:rPr>
          <w:rFonts w:eastAsia="Arial Unicode MS" w:cs="Times New Roman"/>
          <w:kern w:val="2"/>
          <w:szCs w:val="24"/>
          <w:lang w:val="pt-BR" w:eastAsia="hi-IN" w:bidi="hi-IN"/>
        </w:rPr>
        <w:t>Asociatul (1) ………………………………………..</w:t>
      </w:r>
    </w:p>
    <w:p w:rsidR="00470627" w:rsidRPr="00470627" w:rsidRDefault="00470627" w:rsidP="00470627">
      <w:pPr>
        <w:suppressAutoHyphens/>
        <w:spacing w:line="240" w:lineRule="auto"/>
        <w:jc w:val="left"/>
        <w:rPr>
          <w:rFonts w:eastAsia="Arial Unicode MS" w:cs="Times New Roman"/>
          <w:kern w:val="2"/>
          <w:szCs w:val="24"/>
          <w:lang w:val="pt-BR" w:eastAsia="hi-IN" w:bidi="hi-IN"/>
        </w:rPr>
      </w:pPr>
      <w:r w:rsidRPr="00470627">
        <w:rPr>
          <w:rFonts w:eastAsia="Arial Unicode MS" w:cs="Times New Roman"/>
          <w:kern w:val="2"/>
          <w:szCs w:val="24"/>
          <w:lang w:val="pt-BR" w:eastAsia="hi-IN" w:bidi="hi-IN"/>
        </w:rPr>
        <w:t xml:space="preserve">Asociatul (2) ………………………………………. </w:t>
      </w:r>
    </w:p>
    <w:p w:rsidR="00470627" w:rsidRPr="00470627" w:rsidRDefault="00470627" w:rsidP="00470627">
      <w:pPr>
        <w:suppressAutoHyphens/>
        <w:spacing w:line="240" w:lineRule="auto"/>
        <w:jc w:val="left"/>
        <w:rPr>
          <w:rFonts w:eastAsia="Arial Unicode MS" w:cs="Times New Roman"/>
          <w:kern w:val="2"/>
          <w:szCs w:val="24"/>
          <w:lang w:val="pt-BR" w:eastAsia="hi-IN" w:bidi="hi-IN"/>
        </w:rPr>
      </w:pPr>
      <w:r w:rsidRPr="00470627">
        <w:rPr>
          <w:rFonts w:eastAsia="Arial Unicode MS" w:cs="Times New Roman"/>
          <w:kern w:val="2"/>
          <w:szCs w:val="24"/>
          <w:lang w:val="pt-BR" w:eastAsia="hi-IN" w:bidi="hi-IN"/>
        </w:rPr>
        <w:t>Asociatul (3) ………………………………………..</w:t>
      </w:r>
    </w:p>
    <w:p w:rsidR="00470627" w:rsidRPr="00470627" w:rsidRDefault="00470627" w:rsidP="00470627">
      <w:pPr>
        <w:suppressAutoHyphens/>
        <w:spacing w:line="240" w:lineRule="auto"/>
        <w:ind w:left="7740"/>
        <w:jc w:val="left"/>
        <w:rPr>
          <w:rFonts w:eastAsia="Arial Unicode MS" w:cs="Times New Roman"/>
          <w:i/>
          <w:kern w:val="2"/>
          <w:szCs w:val="24"/>
          <w:lang w:val="pt-BR" w:eastAsia="hi-IN" w:bidi="hi-IN"/>
        </w:rPr>
      </w:pPr>
    </w:p>
    <w:p w:rsidR="00470627" w:rsidRPr="00470627" w:rsidRDefault="00470627" w:rsidP="00470627">
      <w:pPr>
        <w:suppressAutoHyphens/>
        <w:spacing w:line="240" w:lineRule="auto"/>
        <w:ind w:left="7740"/>
        <w:jc w:val="left"/>
        <w:rPr>
          <w:rFonts w:eastAsia="Arial Unicode MS" w:cs="Times New Roman"/>
          <w:i/>
          <w:kern w:val="2"/>
          <w:szCs w:val="24"/>
          <w:lang w:val="pt-BR" w:eastAsia="hi-IN" w:bidi="hi-IN"/>
        </w:rPr>
      </w:pPr>
    </w:p>
    <w:p w:rsidR="00470627" w:rsidRPr="00470627" w:rsidRDefault="00470627" w:rsidP="00470627">
      <w:pPr>
        <w:suppressAutoHyphens/>
        <w:spacing w:line="240" w:lineRule="auto"/>
        <w:ind w:left="7740"/>
        <w:jc w:val="left"/>
        <w:rPr>
          <w:rFonts w:eastAsia="Arial Unicode MS" w:cs="Times New Roman"/>
          <w:i/>
          <w:kern w:val="2"/>
          <w:szCs w:val="24"/>
          <w:lang w:val="pt-BR" w:eastAsia="hi-IN" w:bidi="hi-IN"/>
        </w:rPr>
      </w:pPr>
    </w:p>
    <w:p w:rsidR="00470627" w:rsidRPr="00470627" w:rsidRDefault="00470627" w:rsidP="00470627">
      <w:pPr>
        <w:suppressAutoHyphens/>
        <w:spacing w:line="240" w:lineRule="auto"/>
        <w:ind w:left="7740"/>
        <w:jc w:val="left"/>
        <w:rPr>
          <w:rFonts w:eastAsia="Arial Unicode MS" w:cs="Times New Roman"/>
          <w:i/>
          <w:kern w:val="2"/>
          <w:szCs w:val="24"/>
          <w:lang w:val="pt-BR" w:eastAsia="hi-IN" w:bidi="hi-IN"/>
        </w:rPr>
      </w:pPr>
    </w:p>
    <w:p w:rsidR="00470627" w:rsidRPr="00470627" w:rsidRDefault="00470627" w:rsidP="00470627">
      <w:pPr>
        <w:suppressAutoHyphens/>
        <w:spacing w:line="240" w:lineRule="auto"/>
        <w:ind w:left="7740"/>
        <w:jc w:val="left"/>
        <w:rPr>
          <w:rFonts w:eastAsia="Arial Unicode MS" w:cs="Times New Roman"/>
          <w:i/>
          <w:kern w:val="2"/>
          <w:szCs w:val="24"/>
          <w:lang w:val="pt-BR" w:eastAsia="hi-IN" w:bidi="hi-IN"/>
        </w:rPr>
      </w:pPr>
    </w:p>
    <w:p w:rsidR="00470627" w:rsidRPr="00470627" w:rsidRDefault="00470627" w:rsidP="00470627">
      <w:pPr>
        <w:suppressAutoHyphens/>
        <w:spacing w:line="240" w:lineRule="auto"/>
        <w:ind w:left="7740"/>
        <w:jc w:val="left"/>
        <w:rPr>
          <w:rFonts w:eastAsia="Arial Unicode MS" w:cs="Times New Roman"/>
          <w:i/>
          <w:kern w:val="2"/>
          <w:szCs w:val="24"/>
          <w:lang w:val="pt-BR" w:eastAsia="hi-IN" w:bidi="hi-IN"/>
        </w:rPr>
      </w:pPr>
    </w:p>
    <w:p w:rsidR="00470627" w:rsidRPr="00470627" w:rsidRDefault="00470627" w:rsidP="00470627">
      <w:pPr>
        <w:suppressAutoHyphens/>
        <w:spacing w:line="240" w:lineRule="auto"/>
        <w:ind w:left="7740"/>
        <w:jc w:val="left"/>
        <w:rPr>
          <w:rFonts w:eastAsia="Arial Unicode MS" w:cs="Times New Roman"/>
          <w:i/>
          <w:kern w:val="2"/>
          <w:szCs w:val="24"/>
          <w:lang w:val="pt-BR" w:eastAsia="hi-IN" w:bidi="hi-IN"/>
        </w:rPr>
      </w:pPr>
    </w:p>
    <w:p w:rsidR="00470627" w:rsidRPr="00470627" w:rsidRDefault="00470627" w:rsidP="00470627">
      <w:pPr>
        <w:suppressAutoHyphens/>
        <w:spacing w:line="240" w:lineRule="auto"/>
        <w:ind w:left="7740"/>
        <w:jc w:val="left"/>
        <w:rPr>
          <w:rFonts w:eastAsia="Arial Unicode MS" w:cs="Times New Roman"/>
          <w:i/>
          <w:kern w:val="2"/>
          <w:szCs w:val="24"/>
          <w:lang w:val="pt-BR" w:eastAsia="hi-IN" w:bidi="hi-IN"/>
        </w:rPr>
      </w:pPr>
    </w:p>
    <w:p w:rsidR="00470627" w:rsidRPr="00470627" w:rsidRDefault="00470627" w:rsidP="00470627">
      <w:pPr>
        <w:suppressAutoHyphens/>
        <w:spacing w:line="240" w:lineRule="auto"/>
        <w:jc w:val="left"/>
        <w:rPr>
          <w:rFonts w:eastAsia="Arial Unicode MS" w:cs="Times New Roman"/>
          <w:i/>
          <w:kern w:val="2"/>
          <w:szCs w:val="24"/>
          <w:lang w:val="pt-BR" w:eastAsia="hi-IN" w:bidi="hi-IN"/>
        </w:rPr>
      </w:pPr>
    </w:p>
    <w:p w:rsidR="00470627" w:rsidRPr="00A763BE" w:rsidRDefault="00470627" w:rsidP="00470627">
      <w:pPr>
        <w:suppressAutoHyphens/>
        <w:spacing w:line="240" w:lineRule="auto"/>
        <w:jc w:val="left"/>
        <w:rPr>
          <w:rFonts w:eastAsia="Arial Unicode MS" w:cs="Times New Roman"/>
          <w:b/>
          <w:i/>
          <w:kern w:val="2"/>
          <w:sz w:val="22"/>
          <w:lang w:val="pt-BR" w:eastAsia="hi-IN" w:bidi="hi-IN"/>
        </w:rPr>
      </w:pPr>
      <w:r w:rsidRPr="00A763BE">
        <w:rPr>
          <w:rFonts w:eastAsia="Arial Unicode MS" w:cs="Times New Roman"/>
          <w:i/>
          <w:kern w:val="2"/>
          <w:sz w:val="22"/>
          <w:lang w:val="pt-BR" w:eastAsia="hi-IN" w:bidi="hi-IN"/>
        </w:rPr>
        <w:t xml:space="preserve">                                                                                                                               </w:t>
      </w:r>
      <w:r w:rsidRPr="00A763BE">
        <w:rPr>
          <w:rFonts w:eastAsia="Arial Unicode MS" w:cs="Times New Roman"/>
          <w:b/>
          <w:i/>
          <w:kern w:val="2"/>
          <w:sz w:val="22"/>
          <w:lang w:val="pt-BR" w:eastAsia="hi-IN" w:bidi="hi-IN"/>
        </w:rPr>
        <w:t>FORMULAR  16</w:t>
      </w:r>
    </w:p>
    <w:p w:rsidR="00470627" w:rsidRPr="00A763BE" w:rsidRDefault="00470627" w:rsidP="00470627">
      <w:pPr>
        <w:suppressAutoHyphens/>
        <w:spacing w:line="240" w:lineRule="auto"/>
        <w:jc w:val="left"/>
        <w:rPr>
          <w:rFonts w:eastAsia="Arial Unicode MS" w:cs="Times New Roman"/>
          <w:kern w:val="2"/>
          <w:sz w:val="22"/>
          <w:lang w:val="pt-BR" w:eastAsia="hi-IN" w:bidi="hi-IN"/>
        </w:rPr>
      </w:pPr>
    </w:p>
    <w:p w:rsidR="00470627" w:rsidRPr="00A763BE" w:rsidRDefault="00470627" w:rsidP="00470627">
      <w:pPr>
        <w:suppressAutoHyphens/>
        <w:spacing w:line="240" w:lineRule="auto"/>
        <w:jc w:val="left"/>
        <w:rPr>
          <w:rFonts w:eastAsia="Arial Unicode MS" w:cs="Times New Roman"/>
          <w:kern w:val="2"/>
          <w:sz w:val="22"/>
          <w:lang w:val="pt-BR" w:eastAsia="hi-IN" w:bidi="hi-IN"/>
        </w:rPr>
      </w:pPr>
      <w:r w:rsidRPr="00A763BE">
        <w:rPr>
          <w:rFonts w:eastAsia="Arial Unicode MS" w:cs="Times New Roman"/>
          <w:kern w:val="2"/>
          <w:sz w:val="22"/>
          <w:lang w:val="pt-BR" w:eastAsia="hi-IN" w:bidi="hi-IN"/>
        </w:rPr>
        <w:t>OPERATOR ECONOMIC</w:t>
      </w:r>
    </w:p>
    <w:p w:rsidR="00470627" w:rsidRPr="00A763BE" w:rsidRDefault="00470627" w:rsidP="00470627">
      <w:pPr>
        <w:suppressAutoHyphens/>
        <w:spacing w:line="240" w:lineRule="auto"/>
        <w:jc w:val="left"/>
        <w:rPr>
          <w:rFonts w:eastAsia="Arial Unicode MS" w:cs="Times New Roman"/>
          <w:kern w:val="2"/>
          <w:sz w:val="22"/>
          <w:lang w:val="pt-BR" w:eastAsia="hi-IN" w:bidi="hi-IN"/>
        </w:rPr>
      </w:pPr>
      <w:r w:rsidRPr="00A763BE">
        <w:rPr>
          <w:rFonts w:eastAsia="Arial Unicode MS" w:cs="Times New Roman"/>
          <w:kern w:val="2"/>
          <w:sz w:val="22"/>
          <w:lang w:val="pt-BR" w:eastAsia="hi-IN" w:bidi="hi-IN"/>
        </w:rPr>
        <w:t xml:space="preserve">  ____________________</w:t>
      </w:r>
    </w:p>
    <w:p w:rsidR="00470627" w:rsidRPr="00A763BE" w:rsidRDefault="00470627" w:rsidP="00470627">
      <w:pPr>
        <w:suppressAutoHyphens/>
        <w:spacing w:line="240" w:lineRule="auto"/>
        <w:jc w:val="left"/>
        <w:rPr>
          <w:rFonts w:eastAsia="Arial Unicode MS" w:cs="Times New Roman"/>
          <w:i/>
          <w:kern w:val="2"/>
          <w:sz w:val="22"/>
          <w:lang w:val="pt-BR" w:eastAsia="hi-IN" w:bidi="hi-IN"/>
        </w:rPr>
      </w:pPr>
      <w:r w:rsidRPr="00A763BE">
        <w:rPr>
          <w:rFonts w:eastAsia="Arial Unicode MS" w:cs="Times New Roman"/>
          <w:i/>
          <w:kern w:val="2"/>
          <w:sz w:val="22"/>
          <w:lang w:val="pt-BR" w:eastAsia="hi-IN" w:bidi="hi-IN"/>
        </w:rPr>
        <w:t xml:space="preserve">           (denumirea/numele)</w:t>
      </w:r>
    </w:p>
    <w:p w:rsidR="00470627" w:rsidRPr="00A763BE" w:rsidRDefault="00470627" w:rsidP="00470627">
      <w:pPr>
        <w:suppressAutoHyphens/>
        <w:spacing w:line="240" w:lineRule="auto"/>
        <w:jc w:val="left"/>
        <w:rPr>
          <w:rFonts w:eastAsia="Arial Unicode MS" w:cs="Times New Roman"/>
          <w:i/>
          <w:kern w:val="2"/>
          <w:sz w:val="22"/>
          <w:lang w:val="pt-BR" w:eastAsia="hi-IN" w:bidi="hi-IN"/>
        </w:rPr>
      </w:pPr>
    </w:p>
    <w:p w:rsidR="00470627" w:rsidRPr="00A763BE" w:rsidRDefault="00470627" w:rsidP="00470627">
      <w:pPr>
        <w:suppressAutoHyphens/>
        <w:spacing w:line="240" w:lineRule="auto"/>
        <w:jc w:val="center"/>
        <w:rPr>
          <w:rFonts w:eastAsia="Arial Unicode MS" w:cs="Times New Roman"/>
          <w:b/>
          <w:i/>
          <w:kern w:val="2"/>
          <w:sz w:val="22"/>
          <w:lang w:val="pt-BR" w:eastAsia="hi-IN" w:bidi="hi-IN"/>
        </w:rPr>
      </w:pPr>
      <w:r w:rsidRPr="00A763BE">
        <w:rPr>
          <w:rFonts w:eastAsia="Arial Unicode MS" w:cs="Times New Roman"/>
          <w:kern w:val="2"/>
          <w:sz w:val="22"/>
          <w:lang w:val="pt-BR" w:eastAsia="hi-IN" w:bidi="hi-IN"/>
        </w:rPr>
        <w:t>   </w:t>
      </w:r>
      <w:r w:rsidRPr="00A763BE">
        <w:rPr>
          <w:rFonts w:eastAsia="Arial Unicode MS" w:cs="Times New Roman"/>
          <w:b/>
          <w:i/>
          <w:kern w:val="2"/>
          <w:sz w:val="22"/>
          <w:lang w:val="pt-BR" w:eastAsia="hi-IN" w:bidi="hi-IN"/>
        </w:rPr>
        <w:t xml:space="preserve">DECLARAŢIE PRIVIND ÎNCADRAREA ÎNTREPRINDERII ÎN CATEGORIA ÎNTREPRINDERILOR MICI ŞI MIJLOCII </w:t>
      </w:r>
    </w:p>
    <w:p w:rsidR="00470627" w:rsidRPr="00A763BE" w:rsidRDefault="00470627" w:rsidP="00470627">
      <w:pPr>
        <w:widowControl w:val="0"/>
        <w:numPr>
          <w:ilvl w:val="0"/>
          <w:numId w:val="32"/>
        </w:numPr>
        <w:tabs>
          <w:tab w:val="num" w:pos="1800"/>
        </w:tabs>
        <w:suppressAutoHyphens/>
        <w:spacing w:line="240" w:lineRule="auto"/>
        <w:ind w:left="1800"/>
        <w:jc w:val="left"/>
        <w:rPr>
          <w:rFonts w:eastAsia="Arial Unicode MS" w:cs="Times New Roman"/>
          <w:kern w:val="2"/>
          <w:sz w:val="22"/>
          <w:lang w:val="fr-FR" w:eastAsia="hi-IN" w:bidi="hi-IN"/>
        </w:rPr>
      </w:pPr>
      <w:r w:rsidRPr="00A763BE">
        <w:rPr>
          <w:rFonts w:eastAsia="Arial Unicode MS" w:cs="Times New Roman"/>
          <w:kern w:val="2"/>
          <w:sz w:val="22"/>
          <w:lang w:val="fr-FR" w:eastAsia="hi-IN" w:bidi="hi-IN"/>
        </w:rPr>
        <w:t xml:space="preserve">Date de identificare a întreprinderii </w:t>
      </w:r>
    </w:p>
    <w:p w:rsidR="00470627" w:rsidRPr="00A763BE" w:rsidRDefault="00470627" w:rsidP="00470627">
      <w:pPr>
        <w:suppressAutoHyphens/>
        <w:spacing w:line="240" w:lineRule="auto"/>
        <w:ind w:left="195"/>
        <w:jc w:val="left"/>
        <w:rPr>
          <w:rFonts w:eastAsia="Arial Unicode MS" w:cs="Times New Roman"/>
          <w:kern w:val="2"/>
          <w:sz w:val="22"/>
          <w:lang w:val="fr-FR" w:eastAsia="hi-IN" w:bidi="hi-IN"/>
        </w:rPr>
      </w:pPr>
      <w:r w:rsidRPr="00A763BE">
        <w:rPr>
          <w:rFonts w:eastAsia="Arial Unicode MS" w:cs="Times New Roman"/>
          <w:kern w:val="2"/>
          <w:sz w:val="22"/>
          <w:lang w:val="fr-FR" w:eastAsia="hi-IN" w:bidi="hi-IN"/>
        </w:rPr>
        <w:t>Denumirea întreprinderii   ............................................................................................</w:t>
      </w:r>
      <w:r w:rsidRPr="00A763BE">
        <w:rPr>
          <w:rFonts w:eastAsia="Arial Unicode MS" w:cs="Times New Roman"/>
          <w:kern w:val="2"/>
          <w:sz w:val="22"/>
          <w:lang w:val="fr-FR" w:eastAsia="hi-IN" w:bidi="hi-IN"/>
        </w:rPr>
        <w:br/>
        <w:t xml:space="preserve">   Adresa sediului social   ............................................................................................</w:t>
      </w:r>
      <w:r w:rsidRPr="00A763BE">
        <w:rPr>
          <w:rFonts w:eastAsia="Arial Unicode MS" w:cs="Times New Roman"/>
          <w:kern w:val="2"/>
          <w:sz w:val="22"/>
          <w:lang w:val="fr-FR" w:eastAsia="hi-IN" w:bidi="hi-IN"/>
        </w:rPr>
        <w:br/>
        <w:t xml:space="preserve">   Cod unic de înregistrare   ............................................................................................</w:t>
      </w:r>
      <w:r w:rsidRPr="00A763BE">
        <w:rPr>
          <w:rFonts w:eastAsia="Arial Unicode MS" w:cs="Times New Roman"/>
          <w:kern w:val="2"/>
          <w:sz w:val="22"/>
          <w:lang w:val="fr-FR" w:eastAsia="hi-IN" w:bidi="hi-IN"/>
        </w:rPr>
        <w:br/>
        <w:t xml:space="preserve">   Numele şi funcţia   ............................................................................................</w:t>
      </w:r>
      <w:r w:rsidRPr="00A763BE">
        <w:rPr>
          <w:rFonts w:eastAsia="Arial Unicode MS" w:cs="Times New Roman"/>
          <w:kern w:val="2"/>
          <w:sz w:val="22"/>
          <w:lang w:val="fr-FR" w:eastAsia="hi-IN" w:bidi="hi-IN"/>
        </w:rPr>
        <w:br/>
        <w:t xml:space="preserve">           (preşedintele consiliului de administraţie, director general sau echivalent) </w:t>
      </w:r>
    </w:p>
    <w:p w:rsidR="00470627" w:rsidRPr="00A763BE" w:rsidRDefault="00470627" w:rsidP="00470627">
      <w:pPr>
        <w:widowControl w:val="0"/>
        <w:numPr>
          <w:ilvl w:val="0"/>
          <w:numId w:val="32"/>
        </w:numPr>
        <w:tabs>
          <w:tab w:val="num" w:pos="1800"/>
        </w:tabs>
        <w:suppressAutoHyphens/>
        <w:spacing w:line="240" w:lineRule="auto"/>
        <w:ind w:left="1800"/>
        <w:jc w:val="left"/>
        <w:rPr>
          <w:rFonts w:eastAsia="Arial Unicode MS" w:cs="Times New Roman"/>
          <w:kern w:val="2"/>
          <w:sz w:val="22"/>
          <w:lang w:val="it-IT" w:eastAsia="hi-IN" w:bidi="hi-IN"/>
        </w:rPr>
      </w:pPr>
      <w:r w:rsidRPr="00A763BE">
        <w:rPr>
          <w:rFonts w:eastAsia="Arial Unicode MS" w:cs="Times New Roman"/>
          <w:kern w:val="2"/>
          <w:sz w:val="22"/>
          <w:lang w:val="it-IT" w:eastAsia="hi-IN" w:bidi="hi-IN"/>
        </w:rPr>
        <w:t xml:space="preserve">Tipul întreprinderii </w:t>
      </w:r>
    </w:p>
    <w:p w:rsidR="00470627" w:rsidRPr="00A763BE" w:rsidRDefault="00470627" w:rsidP="00470627">
      <w:pPr>
        <w:suppressAutoHyphens/>
        <w:spacing w:line="240" w:lineRule="auto"/>
        <w:ind w:left="195"/>
        <w:jc w:val="left"/>
        <w:rPr>
          <w:rFonts w:eastAsia="Arial Unicode MS" w:cs="Times New Roman"/>
          <w:kern w:val="2"/>
          <w:sz w:val="22"/>
          <w:lang w:val="pt-BR" w:eastAsia="hi-IN" w:bidi="hi-IN"/>
        </w:rPr>
      </w:pPr>
      <w:r w:rsidRPr="00A763BE">
        <w:rPr>
          <w:rFonts w:eastAsia="Arial Unicode MS" w:cs="Times New Roman"/>
          <w:kern w:val="2"/>
          <w:sz w:val="22"/>
          <w:lang w:val="it-IT" w:eastAsia="hi-IN" w:bidi="hi-IN"/>
        </w:rPr>
        <w:t>Indicaţi, după caz, tipul întreprinderii:</w:t>
      </w:r>
      <w:r w:rsidRPr="00A763BE">
        <w:rPr>
          <w:rFonts w:eastAsia="Arial Unicode MS" w:cs="Times New Roman"/>
          <w:kern w:val="2"/>
          <w:sz w:val="22"/>
          <w:lang w:val="it-IT" w:eastAsia="hi-IN" w:bidi="hi-IN"/>
        </w:rPr>
        <w:br/>
        <w:t xml:space="preserve">   [ ] Întreprindere autonomă. În acest caz, datele din tabelul de mai jos sunt preluate doar</w:t>
      </w:r>
      <w:r w:rsidRPr="00A763BE">
        <w:rPr>
          <w:rFonts w:eastAsia="Arial Unicode MS" w:cs="Times New Roman"/>
          <w:kern w:val="2"/>
          <w:sz w:val="22"/>
          <w:lang w:val="it-IT" w:eastAsia="hi-IN" w:bidi="hi-IN"/>
        </w:rPr>
        <w:br/>
        <w:t xml:space="preserve">din situaţia economico-financiară a întreprinderii solicitante. </w:t>
      </w:r>
      <w:r w:rsidRPr="00A763BE">
        <w:rPr>
          <w:rFonts w:eastAsia="Arial Unicode MS" w:cs="Times New Roman"/>
          <w:kern w:val="2"/>
          <w:sz w:val="22"/>
          <w:lang w:val="pt-BR" w:eastAsia="hi-IN" w:bidi="hi-IN"/>
        </w:rPr>
        <w:t>Se va completa doar declaraţia,</w:t>
      </w:r>
      <w:r w:rsidRPr="00A763BE">
        <w:rPr>
          <w:rFonts w:eastAsia="Arial Unicode MS" w:cs="Times New Roman"/>
          <w:kern w:val="2"/>
          <w:sz w:val="22"/>
          <w:lang w:val="pt-BR" w:eastAsia="hi-IN" w:bidi="hi-IN"/>
        </w:rPr>
        <w:br/>
        <w:t>fără anexa nr. 2.</w:t>
      </w:r>
      <w:r w:rsidRPr="00A763BE">
        <w:rPr>
          <w:rFonts w:eastAsia="Arial Unicode MS" w:cs="Times New Roman"/>
          <w:kern w:val="2"/>
          <w:sz w:val="22"/>
          <w:lang w:val="pt-BR" w:eastAsia="hi-IN" w:bidi="hi-IN"/>
        </w:rPr>
        <w:br/>
        <w:t xml:space="preserve">   [ ] Întreprindere parteneră. Se va completa tabelul de mai jos pe baza rezultatelor</w:t>
      </w:r>
      <w:r w:rsidRPr="00A763BE">
        <w:rPr>
          <w:rFonts w:eastAsia="Arial Unicode MS" w:cs="Times New Roman"/>
          <w:kern w:val="2"/>
          <w:sz w:val="22"/>
          <w:lang w:val="pt-BR" w:eastAsia="hi-IN" w:bidi="hi-IN"/>
        </w:rPr>
        <w:br/>
        <w:t>calculelor efectuate conform anexei nr. 2, precum şi a fişelor adiţionale care se vor ataşa la</w:t>
      </w:r>
      <w:r w:rsidRPr="00A763BE">
        <w:rPr>
          <w:rFonts w:eastAsia="Arial Unicode MS" w:cs="Times New Roman"/>
          <w:kern w:val="2"/>
          <w:sz w:val="22"/>
          <w:lang w:val="pt-BR" w:eastAsia="hi-IN" w:bidi="hi-IN"/>
        </w:rPr>
        <w:br/>
        <w:t>declaraţie.</w:t>
      </w:r>
      <w:r w:rsidRPr="00A763BE">
        <w:rPr>
          <w:rFonts w:eastAsia="Arial Unicode MS" w:cs="Times New Roman"/>
          <w:kern w:val="2"/>
          <w:sz w:val="22"/>
          <w:lang w:val="pt-BR" w:eastAsia="hi-IN" w:bidi="hi-IN"/>
        </w:rPr>
        <w:br/>
        <w:t xml:space="preserve">   [ ] Întreprindere legată. Se va completa tabelul de mai jos pe baza rezultatelor calculelor</w:t>
      </w:r>
      <w:r w:rsidRPr="00A763BE">
        <w:rPr>
          <w:rFonts w:eastAsia="Arial Unicode MS" w:cs="Times New Roman"/>
          <w:kern w:val="2"/>
          <w:sz w:val="22"/>
          <w:lang w:val="pt-BR" w:eastAsia="hi-IN" w:bidi="hi-IN"/>
        </w:rPr>
        <w:br/>
        <w:t>efectuate conform anexei nr. 2, precum şi a fişelor adiţionale care se vor ataşa la declaraţie.</w:t>
      </w:r>
    </w:p>
    <w:p w:rsidR="00470627" w:rsidRPr="00A763BE" w:rsidRDefault="00470627" w:rsidP="00470627">
      <w:pPr>
        <w:widowControl w:val="0"/>
        <w:numPr>
          <w:ilvl w:val="0"/>
          <w:numId w:val="32"/>
        </w:numPr>
        <w:tabs>
          <w:tab w:val="num" w:pos="1800"/>
        </w:tabs>
        <w:suppressAutoHyphens/>
        <w:spacing w:line="240" w:lineRule="auto"/>
        <w:ind w:left="1800"/>
        <w:jc w:val="left"/>
        <w:rPr>
          <w:rFonts w:eastAsia="Arial Unicode MS" w:cs="Times New Roman"/>
          <w:kern w:val="2"/>
          <w:sz w:val="22"/>
          <w:lang w:val="it-IT" w:eastAsia="hi-IN" w:bidi="hi-IN"/>
        </w:rPr>
      </w:pPr>
      <w:r w:rsidRPr="00A763BE">
        <w:rPr>
          <w:rFonts w:eastAsia="Arial Unicode MS" w:cs="Times New Roman"/>
          <w:kern w:val="2"/>
          <w:sz w:val="22"/>
          <w:lang w:val="it-IT" w:eastAsia="hi-IN" w:bidi="hi-IN"/>
        </w:rPr>
        <w:t>Date utilizate pentru a se stabili categoria întreprinderii</w:t>
      </w:r>
      <w:hyperlink r:id="rId11" w:anchor="nota2%23nota2" w:history="1">
        <w:r w:rsidRPr="00A763BE">
          <w:rPr>
            <w:rFonts w:eastAsia="Arial Unicode MS" w:cs="Times New Roman"/>
            <w:color w:val="0000FF"/>
            <w:kern w:val="2"/>
            <w:sz w:val="22"/>
            <w:u w:val="single"/>
            <w:lang w:val="it-IT" w:eastAsia="hi-IN" w:bidi="hi-IN"/>
          </w:rPr>
          <w:t>1)</w:t>
        </w:r>
      </w:hyperlink>
      <w:r w:rsidRPr="00A763BE">
        <w:rPr>
          <w:rFonts w:eastAsia="Arial Unicode MS" w:cs="Times New Roman"/>
          <w:kern w:val="2"/>
          <w:sz w:val="22"/>
          <w:lang w:val="it-IT" w:eastAsia="hi-IN" w:bidi="hi-IN"/>
        </w:rPr>
        <w:t xml:space="preserve"> </w:t>
      </w:r>
    </w:p>
    <w:tbl>
      <w:tblPr>
        <w:tblW w:w="0" w:type="auto"/>
        <w:tblInd w:w="-180" w:type="dxa"/>
        <w:tblLayout w:type="fixed"/>
        <w:tblLook w:val="04A0" w:firstRow="1" w:lastRow="0" w:firstColumn="1" w:lastColumn="0" w:noHBand="0" w:noVBand="1"/>
      </w:tblPr>
      <w:tblGrid>
        <w:gridCol w:w="3192"/>
        <w:gridCol w:w="3192"/>
        <w:gridCol w:w="3552"/>
      </w:tblGrid>
      <w:tr w:rsidR="00470627" w:rsidRPr="00A763BE" w:rsidTr="00470627">
        <w:tc>
          <w:tcPr>
            <w:tcW w:w="9936" w:type="dxa"/>
            <w:gridSpan w:val="3"/>
            <w:tcBorders>
              <w:top w:val="single" w:sz="4" w:space="0" w:color="000000"/>
              <w:left w:val="single" w:sz="4" w:space="0" w:color="000000"/>
              <w:bottom w:val="single" w:sz="4" w:space="0" w:color="000000"/>
              <w:right w:val="single" w:sz="4" w:space="0" w:color="000000"/>
            </w:tcBorders>
            <w:hideMark/>
          </w:tcPr>
          <w:p w:rsidR="00470627" w:rsidRPr="00A763BE" w:rsidRDefault="00470627" w:rsidP="00470627">
            <w:pPr>
              <w:suppressAutoHyphens/>
              <w:snapToGrid w:val="0"/>
              <w:spacing w:line="240" w:lineRule="auto"/>
              <w:jc w:val="center"/>
              <w:rPr>
                <w:rFonts w:eastAsia="Arial Unicode MS" w:cs="Times New Roman"/>
                <w:kern w:val="2"/>
                <w:sz w:val="22"/>
                <w:lang w:val="it-IT" w:eastAsia="hi-IN" w:bidi="hi-IN"/>
              </w:rPr>
            </w:pPr>
            <w:r w:rsidRPr="00A763BE">
              <w:rPr>
                <w:rFonts w:eastAsia="Arial Unicode MS" w:cs="Times New Roman"/>
                <w:kern w:val="2"/>
                <w:sz w:val="22"/>
                <w:lang w:val="it-IT" w:eastAsia="hi-IN" w:bidi="hi-IN"/>
              </w:rPr>
              <w:t>Exerciţiul financiar de referinţă</w:t>
            </w:r>
            <w:r w:rsidRPr="00A763BE">
              <w:rPr>
                <w:rFonts w:eastAsia="Arial Unicode MS" w:cs="Times New Roman"/>
                <w:kern w:val="2"/>
                <w:sz w:val="22"/>
                <w:vertAlign w:val="superscript"/>
                <w:lang w:val="it-IT" w:eastAsia="hi-IN" w:bidi="hi-IN"/>
              </w:rPr>
              <w:t>2</w:t>
            </w:r>
            <w:r w:rsidRPr="00A763BE">
              <w:rPr>
                <w:rFonts w:eastAsia="Arial Unicode MS" w:cs="Times New Roman"/>
                <w:kern w:val="2"/>
                <w:sz w:val="22"/>
                <w:lang w:val="it-IT" w:eastAsia="hi-IN" w:bidi="hi-IN"/>
              </w:rPr>
              <w:t>)</w:t>
            </w:r>
          </w:p>
        </w:tc>
      </w:tr>
      <w:tr w:rsidR="00470627" w:rsidRPr="00A763BE" w:rsidTr="00470627">
        <w:tc>
          <w:tcPr>
            <w:tcW w:w="3192" w:type="dxa"/>
            <w:tcBorders>
              <w:top w:val="single" w:sz="4" w:space="0" w:color="000000"/>
              <w:left w:val="single" w:sz="4" w:space="0" w:color="000000"/>
              <w:bottom w:val="single" w:sz="4" w:space="0" w:color="000000"/>
              <w:right w:val="nil"/>
            </w:tcBorders>
            <w:hideMark/>
          </w:tcPr>
          <w:p w:rsidR="00470627" w:rsidRPr="00A763BE" w:rsidRDefault="00470627" w:rsidP="00470627">
            <w:pPr>
              <w:suppressAutoHyphens/>
              <w:snapToGrid w:val="0"/>
              <w:spacing w:line="240" w:lineRule="auto"/>
              <w:jc w:val="left"/>
              <w:rPr>
                <w:rFonts w:eastAsia="Arial Unicode MS" w:cs="Times New Roman"/>
                <w:kern w:val="2"/>
                <w:sz w:val="22"/>
                <w:lang w:val="pt-BR" w:eastAsia="hi-IN" w:bidi="hi-IN"/>
              </w:rPr>
            </w:pPr>
            <w:r w:rsidRPr="00A763BE">
              <w:rPr>
                <w:rFonts w:eastAsia="Arial Unicode MS" w:cs="Times New Roman"/>
                <w:kern w:val="2"/>
                <w:sz w:val="22"/>
                <w:lang w:val="pt-BR" w:eastAsia="hi-IN" w:bidi="hi-IN"/>
              </w:rPr>
              <w:t>Numărul mediu anual de salariaţi</w:t>
            </w:r>
          </w:p>
        </w:tc>
        <w:tc>
          <w:tcPr>
            <w:tcW w:w="3192" w:type="dxa"/>
            <w:tcBorders>
              <w:top w:val="single" w:sz="4" w:space="0" w:color="000000"/>
              <w:left w:val="single" w:sz="4" w:space="0" w:color="000000"/>
              <w:bottom w:val="single" w:sz="4" w:space="0" w:color="000000"/>
              <w:right w:val="nil"/>
            </w:tcBorders>
            <w:hideMark/>
          </w:tcPr>
          <w:p w:rsidR="00470627" w:rsidRPr="00A763BE" w:rsidRDefault="00470627" w:rsidP="00470627">
            <w:pPr>
              <w:suppressAutoHyphens/>
              <w:snapToGrid w:val="0"/>
              <w:spacing w:line="240" w:lineRule="auto"/>
              <w:jc w:val="left"/>
              <w:rPr>
                <w:rFonts w:eastAsia="Arial Unicode MS" w:cs="Times New Roman"/>
                <w:kern w:val="2"/>
                <w:sz w:val="22"/>
                <w:lang w:val="pt-BR" w:eastAsia="hi-IN" w:bidi="hi-IN"/>
              </w:rPr>
            </w:pPr>
            <w:r w:rsidRPr="00A763BE">
              <w:rPr>
                <w:rFonts w:eastAsia="Arial Unicode MS" w:cs="Times New Roman"/>
                <w:kern w:val="2"/>
                <w:sz w:val="22"/>
                <w:lang w:val="pt-BR" w:eastAsia="hi-IN" w:bidi="hi-IN"/>
              </w:rPr>
              <w:t>Cifra de afaceri anuală netă (mii lei/mii Euro)</w:t>
            </w:r>
          </w:p>
        </w:tc>
        <w:tc>
          <w:tcPr>
            <w:tcW w:w="3552" w:type="dxa"/>
            <w:tcBorders>
              <w:top w:val="single" w:sz="4" w:space="0" w:color="000000"/>
              <w:left w:val="single" w:sz="4" w:space="0" w:color="000000"/>
              <w:bottom w:val="single" w:sz="4" w:space="0" w:color="000000"/>
              <w:right w:val="single" w:sz="4" w:space="0" w:color="000000"/>
            </w:tcBorders>
            <w:hideMark/>
          </w:tcPr>
          <w:p w:rsidR="00470627" w:rsidRPr="00A763BE" w:rsidRDefault="00470627" w:rsidP="00470627">
            <w:pPr>
              <w:suppressAutoHyphens/>
              <w:snapToGrid w:val="0"/>
              <w:spacing w:line="240" w:lineRule="auto"/>
              <w:jc w:val="left"/>
              <w:rPr>
                <w:rFonts w:eastAsia="Arial Unicode MS" w:cs="Times New Roman"/>
                <w:kern w:val="2"/>
                <w:sz w:val="22"/>
                <w:lang w:val="it-IT" w:eastAsia="hi-IN" w:bidi="hi-IN"/>
              </w:rPr>
            </w:pPr>
            <w:r w:rsidRPr="00A763BE">
              <w:rPr>
                <w:rFonts w:eastAsia="Arial Unicode MS" w:cs="Times New Roman"/>
                <w:kern w:val="2"/>
                <w:sz w:val="22"/>
                <w:lang w:val="it-IT" w:eastAsia="hi-IN" w:bidi="hi-IN"/>
              </w:rPr>
              <w:t xml:space="preserve">Active totale    </w:t>
            </w:r>
          </w:p>
          <w:p w:rsidR="00470627" w:rsidRPr="00A763BE" w:rsidRDefault="00470627" w:rsidP="00470627">
            <w:pPr>
              <w:suppressAutoHyphens/>
              <w:spacing w:line="240" w:lineRule="auto"/>
              <w:jc w:val="left"/>
              <w:rPr>
                <w:rFonts w:eastAsia="Arial Unicode MS" w:cs="Times New Roman"/>
                <w:kern w:val="2"/>
                <w:sz w:val="22"/>
                <w:lang w:val="it-IT" w:eastAsia="hi-IN" w:bidi="hi-IN"/>
              </w:rPr>
            </w:pPr>
            <w:r w:rsidRPr="00A763BE">
              <w:rPr>
                <w:rFonts w:eastAsia="Arial Unicode MS" w:cs="Times New Roman"/>
                <w:kern w:val="2"/>
                <w:sz w:val="22"/>
                <w:lang w:val="it-IT" w:eastAsia="hi-IN" w:bidi="hi-IN"/>
              </w:rPr>
              <w:t xml:space="preserve">   (mii lei/mii Euro)   </w:t>
            </w:r>
          </w:p>
        </w:tc>
      </w:tr>
      <w:tr w:rsidR="00470627" w:rsidRPr="00A763BE" w:rsidTr="00470627">
        <w:tc>
          <w:tcPr>
            <w:tcW w:w="3192" w:type="dxa"/>
            <w:tcBorders>
              <w:top w:val="single" w:sz="4" w:space="0" w:color="000000"/>
              <w:left w:val="single" w:sz="4" w:space="0" w:color="000000"/>
              <w:bottom w:val="single" w:sz="4" w:space="0" w:color="000000"/>
              <w:right w:val="nil"/>
            </w:tcBorders>
          </w:tcPr>
          <w:p w:rsidR="00470627" w:rsidRPr="00A763BE" w:rsidRDefault="00470627" w:rsidP="00470627">
            <w:pPr>
              <w:suppressAutoHyphens/>
              <w:snapToGrid w:val="0"/>
              <w:spacing w:line="240" w:lineRule="auto"/>
              <w:jc w:val="left"/>
              <w:rPr>
                <w:rFonts w:eastAsia="Arial Unicode MS" w:cs="Times New Roman"/>
                <w:kern w:val="2"/>
                <w:sz w:val="22"/>
                <w:lang w:val="it-IT" w:eastAsia="hi-IN" w:bidi="hi-IN"/>
              </w:rPr>
            </w:pPr>
          </w:p>
        </w:tc>
        <w:tc>
          <w:tcPr>
            <w:tcW w:w="3192" w:type="dxa"/>
            <w:tcBorders>
              <w:top w:val="single" w:sz="4" w:space="0" w:color="000000"/>
              <w:left w:val="single" w:sz="4" w:space="0" w:color="000000"/>
              <w:bottom w:val="single" w:sz="4" w:space="0" w:color="000000"/>
              <w:right w:val="nil"/>
            </w:tcBorders>
          </w:tcPr>
          <w:p w:rsidR="00470627" w:rsidRPr="00A763BE" w:rsidRDefault="00470627" w:rsidP="00470627">
            <w:pPr>
              <w:suppressAutoHyphens/>
              <w:snapToGrid w:val="0"/>
              <w:spacing w:line="240" w:lineRule="auto"/>
              <w:jc w:val="left"/>
              <w:rPr>
                <w:rFonts w:eastAsia="Arial Unicode MS" w:cs="Times New Roman"/>
                <w:kern w:val="2"/>
                <w:sz w:val="22"/>
                <w:lang w:val="it-IT" w:eastAsia="hi-IN" w:bidi="hi-IN"/>
              </w:rPr>
            </w:pPr>
          </w:p>
        </w:tc>
        <w:tc>
          <w:tcPr>
            <w:tcW w:w="3552" w:type="dxa"/>
            <w:tcBorders>
              <w:top w:val="single" w:sz="4" w:space="0" w:color="000000"/>
              <w:left w:val="single" w:sz="4" w:space="0" w:color="000000"/>
              <w:bottom w:val="single" w:sz="4" w:space="0" w:color="000000"/>
              <w:right w:val="single" w:sz="4" w:space="0" w:color="000000"/>
            </w:tcBorders>
          </w:tcPr>
          <w:p w:rsidR="00470627" w:rsidRPr="00A763BE" w:rsidRDefault="00470627" w:rsidP="00470627">
            <w:pPr>
              <w:suppressAutoHyphens/>
              <w:snapToGrid w:val="0"/>
              <w:spacing w:line="240" w:lineRule="auto"/>
              <w:jc w:val="left"/>
              <w:rPr>
                <w:rFonts w:eastAsia="Arial Unicode MS" w:cs="Times New Roman"/>
                <w:kern w:val="2"/>
                <w:sz w:val="22"/>
                <w:lang w:val="it-IT" w:eastAsia="hi-IN" w:bidi="hi-IN"/>
              </w:rPr>
            </w:pPr>
          </w:p>
        </w:tc>
      </w:tr>
    </w:tbl>
    <w:p w:rsidR="00470627" w:rsidRPr="00A763BE" w:rsidRDefault="00470627" w:rsidP="00470627">
      <w:pPr>
        <w:suppressAutoHyphens/>
        <w:spacing w:line="240" w:lineRule="auto"/>
        <w:jc w:val="left"/>
        <w:rPr>
          <w:rFonts w:eastAsia="Arial Unicode MS" w:cs="Times New Roman"/>
          <w:kern w:val="2"/>
          <w:sz w:val="22"/>
          <w:lang w:val="ro-RO" w:eastAsia="hi-IN" w:bidi="hi-IN"/>
        </w:rPr>
      </w:pPr>
      <w:r w:rsidRPr="00A763BE">
        <w:rPr>
          <w:rFonts w:eastAsia="Arial Unicode MS" w:cs="Times New Roman"/>
          <w:kern w:val="2"/>
          <w:sz w:val="22"/>
          <w:lang w:val="ro-RO" w:eastAsia="hi-IN" w:bidi="hi-IN"/>
        </w:rPr>
        <w:t xml:space="preserve"> Important: Precizaţi dacă, faţă de exerciţiul    </w:t>
      </w:r>
      <w:r w:rsidRPr="00A763BE">
        <w:rPr>
          <w:rFonts w:eastAsia="Arial Unicode MS" w:cs="Times New Roman"/>
          <w:kern w:val="2"/>
          <w:sz w:val="22"/>
          <w:lang w:val="ro-RO" w:eastAsia="hi-IN" w:bidi="hi-IN"/>
        </w:rPr>
        <w:tab/>
        <w:t xml:space="preserve">  [ ] Nu</w:t>
      </w:r>
      <w:r w:rsidRPr="00A763BE">
        <w:rPr>
          <w:rFonts w:eastAsia="Arial Unicode MS" w:cs="Times New Roman"/>
          <w:kern w:val="2"/>
          <w:sz w:val="22"/>
          <w:lang w:val="ro-RO" w:eastAsia="hi-IN" w:bidi="hi-IN"/>
        </w:rPr>
        <w:br/>
        <w:t xml:space="preserve">financiar anterior, datele financiare au         </w:t>
      </w:r>
      <w:r w:rsidRPr="00A763BE">
        <w:rPr>
          <w:rFonts w:eastAsia="Arial Unicode MS" w:cs="Times New Roman"/>
          <w:kern w:val="2"/>
          <w:sz w:val="22"/>
          <w:lang w:val="ro-RO" w:eastAsia="hi-IN" w:bidi="hi-IN"/>
        </w:rPr>
        <w:tab/>
      </w:r>
      <w:r w:rsidRPr="00A763BE">
        <w:rPr>
          <w:rFonts w:eastAsia="Arial Unicode MS" w:cs="Times New Roman"/>
          <w:kern w:val="2"/>
          <w:sz w:val="22"/>
          <w:lang w:val="ro-RO" w:eastAsia="hi-IN" w:bidi="hi-IN"/>
        </w:rPr>
        <w:tab/>
        <w:t xml:space="preserve">  [ ] Da (în acest caz se va completa şi se va</w:t>
      </w:r>
      <w:r w:rsidRPr="00A763BE">
        <w:rPr>
          <w:rFonts w:eastAsia="Arial Unicode MS" w:cs="Times New Roman"/>
          <w:kern w:val="2"/>
          <w:sz w:val="22"/>
          <w:lang w:val="ro-RO" w:eastAsia="hi-IN" w:bidi="hi-IN"/>
        </w:rPr>
        <w:br/>
        <w:t>înregistrat modificări care determină încadrarea             ataşa o declaraţie referitoare la exerciţiul</w:t>
      </w:r>
      <w:r w:rsidRPr="00A763BE">
        <w:rPr>
          <w:rFonts w:eastAsia="Arial Unicode MS" w:cs="Times New Roman"/>
          <w:kern w:val="2"/>
          <w:sz w:val="22"/>
          <w:lang w:val="ro-RO" w:eastAsia="hi-IN" w:bidi="hi-IN"/>
        </w:rPr>
        <w:br/>
        <w:t>întreprinderii într-o altă categorie (respectiv                    financiar anterior)</w:t>
      </w:r>
      <w:r w:rsidRPr="00A763BE">
        <w:rPr>
          <w:rFonts w:eastAsia="Arial Unicode MS" w:cs="Times New Roman"/>
          <w:kern w:val="2"/>
          <w:sz w:val="22"/>
          <w:lang w:val="ro-RO" w:eastAsia="hi-IN" w:bidi="hi-IN"/>
        </w:rPr>
        <w:br/>
        <w:t>micro-întreprindere, întreprindere mică,</w:t>
      </w:r>
      <w:r w:rsidRPr="00A763BE">
        <w:rPr>
          <w:rFonts w:eastAsia="Arial Unicode MS" w:cs="Times New Roman"/>
          <w:kern w:val="2"/>
          <w:sz w:val="22"/>
          <w:lang w:val="ro-RO" w:eastAsia="hi-IN" w:bidi="hi-IN"/>
        </w:rPr>
        <w:br/>
        <w:t>mijlocie sau mare).</w:t>
      </w:r>
    </w:p>
    <w:p w:rsidR="00470627" w:rsidRPr="00A763BE" w:rsidRDefault="00470627" w:rsidP="00470627">
      <w:pPr>
        <w:suppressAutoHyphens/>
        <w:spacing w:line="240" w:lineRule="auto"/>
        <w:jc w:val="left"/>
        <w:rPr>
          <w:rFonts w:eastAsia="Arial Unicode MS" w:cs="Times New Roman"/>
          <w:kern w:val="2"/>
          <w:sz w:val="22"/>
          <w:lang w:val="it-IT" w:eastAsia="hi-IN" w:bidi="hi-IN"/>
        </w:rPr>
      </w:pPr>
      <w:r w:rsidRPr="00A763BE">
        <w:rPr>
          <w:rFonts w:eastAsia="Arial Unicode MS" w:cs="Times New Roman"/>
          <w:kern w:val="2"/>
          <w:sz w:val="22"/>
          <w:lang w:val="ro-RO" w:eastAsia="hi-IN" w:bidi="hi-IN"/>
        </w:rPr>
        <w:t>Semnătura .....................................................................................</w:t>
      </w:r>
      <w:r w:rsidRPr="00A763BE">
        <w:rPr>
          <w:rFonts w:eastAsia="Arial Unicode MS" w:cs="Times New Roman"/>
          <w:kern w:val="2"/>
          <w:sz w:val="22"/>
          <w:lang w:val="ro-RO" w:eastAsia="hi-IN" w:bidi="hi-IN"/>
        </w:rPr>
        <w:br/>
        <w:t xml:space="preserve">                (numele şi funcţia semnatarului, autorizat să reprezinte întreprinderea)</w:t>
      </w:r>
      <w:r w:rsidRPr="00A763BE">
        <w:rPr>
          <w:rFonts w:eastAsia="Arial Unicode MS" w:cs="Times New Roman"/>
          <w:kern w:val="2"/>
          <w:sz w:val="22"/>
          <w:lang w:val="ro-RO" w:eastAsia="hi-IN" w:bidi="hi-IN"/>
        </w:rPr>
        <w:br/>
        <w:t xml:space="preserve">   Declar pe propria răspundere că datele din această declaraţie şi din anexe sunt conforme cu</w:t>
      </w:r>
      <w:r w:rsidRPr="00A763BE">
        <w:rPr>
          <w:rFonts w:eastAsia="Arial Unicode MS" w:cs="Times New Roman"/>
          <w:kern w:val="2"/>
          <w:sz w:val="22"/>
          <w:lang w:val="ro-RO" w:eastAsia="hi-IN" w:bidi="hi-IN"/>
        </w:rPr>
        <w:br/>
        <w:t>realitatea.</w:t>
      </w:r>
      <w:r w:rsidRPr="00A763BE">
        <w:rPr>
          <w:rFonts w:eastAsia="Arial Unicode MS" w:cs="Times New Roman"/>
          <w:kern w:val="2"/>
          <w:sz w:val="22"/>
          <w:lang w:val="ro-RO" w:eastAsia="hi-IN" w:bidi="hi-IN"/>
        </w:rPr>
        <w:br/>
        <w:t xml:space="preserve">  </w:t>
      </w:r>
      <w:r w:rsidRPr="00A763BE">
        <w:rPr>
          <w:rFonts w:eastAsia="Arial Unicode MS" w:cs="Times New Roman"/>
          <w:kern w:val="2"/>
          <w:sz w:val="22"/>
          <w:lang w:val="it-IT" w:eastAsia="hi-IN" w:bidi="hi-IN"/>
        </w:rPr>
        <w:t>Data întocmirii ....................................</w:t>
      </w:r>
      <w:r w:rsidRPr="00A763BE">
        <w:rPr>
          <w:rFonts w:eastAsia="Arial Unicode MS" w:cs="Times New Roman"/>
          <w:kern w:val="2"/>
          <w:sz w:val="22"/>
          <w:lang w:val="it-IT" w:eastAsia="hi-IN" w:bidi="hi-IN"/>
        </w:rPr>
        <w:br/>
        <w:t xml:space="preserve">   Semnătura ..........................................</w:t>
      </w:r>
      <w:r w:rsidRPr="00A763BE">
        <w:rPr>
          <w:rFonts w:eastAsia="Arial Unicode MS" w:cs="Times New Roman"/>
          <w:kern w:val="2"/>
          <w:sz w:val="22"/>
          <w:lang w:val="it-IT" w:eastAsia="hi-IN" w:bidi="hi-IN"/>
        </w:rPr>
        <w:br/>
        <w:t xml:space="preserve">   _______ </w:t>
      </w:r>
    </w:p>
    <w:p w:rsidR="00470627" w:rsidRPr="00A763BE" w:rsidRDefault="00470627" w:rsidP="00470627">
      <w:pPr>
        <w:suppressAutoHyphens/>
        <w:spacing w:line="240" w:lineRule="auto"/>
        <w:jc w:val="left"/>
        <w:rPr>
          <w:rFonts w:eastAsia="Arial Unicode MS" w:cs="Times New Roman"/>
          <w:kern w:val="2"/>
          <w:sz w:val="22"/>
          <w:lang w:val="it-IT" w:eastAsia="hi-IN" w:bidi="hi-IN"/>
        </w:rPr>
      </w:pPr>
      <w:r w:rsidRPr="00A763BE">
        <w:rPr>
          <w:rFonts w:eastAsia="Arial Unicode MS" w:cs="Times New Roman"/>
          <w:kern w:val="2"/>
          <w:sz w:val="22"/>
          <w:lang w:val="it-IT" w:eastAsia="hi-IN" w:bidi="hi-IN"/>
        </w:rPr>
        <w:t>   </w:t>
      </w:r>
      <w:hyperlink r:id="rId12" w:anchor="nota3%23nota3" w:history="1">
        <w:r w:rsidRPr="00A763BE">
          <w:rPr>
            <w:rFonts w:eastAsia="Arial Unicode MS" w:cs="Times New Roman"/>
            <w:color w:val="0000FF"/>
            <w:kern w:val="2"/>
            <w:sz w:val="22"/>
            <w:u w:val="single"/>
            <w:lang w:val="it-IT" w:eastAsia="hi-IN" w:bidi="hi-IN"/>
          </w:rPr>
          <w:t>1)</w:t>
        </w:r>
      </w:hyperlink>
      <w:r w:rsidRPr="00A763BE">
        <w:rPr>
          <w:rFonts w:eastAsia="Arial Unicode MS" w:cs="Times New Roman"/>
          <w:kern w:val="2"/>
          <w:sz w:val="22"/>
          <w:lang w:val="it-IT" w:eastAsia="hi-IN" w:bidi="hi-IN"/>
        </w:rPr>
        <w:t xml:space="preserve">Datele sunt calculate în conformitate cu art. 6 din prezenta lege. </w:t>
      </w:r>
    </w:p>
    <w:p w:rsidR="00470627" w:rsidRPr="00A763BE" w:rsidRDefault="00470627" w:rsidP="00470627">
      <w:pPr>
        <w:suppressAutoHyphens/>
        <w:spacing w:line="240" w:lineRule="auto"/>
        <w:jc w:val="left"/>
        <w:rPr>
          <w:rFonts w:eastAsia="Arial Unicode MS" w:cs="Times New Roman"/>
          <w:kern w:val="2"/>
          <w:sz w:val="22"/>
          <w:lang w:val="it-IT" w:eastAsia="hi-IN" w:bidi="hi-IN"/>
        </w:rPr>
      </w:pPr>
      <w:r w:rsidRPr="00A763BE">
        <w:rPr>
          <w:rFonts w:eastAsia="Arial Unicode MS" w:cs="Times New Roman"/>
          <w:kern w:val="2"/>
          <w:sz w:val="22"/>
          <w:lang w:val="it-IT" w:eastAsia="hi-IN" w:bidi="hi-IN"/>
        </w:rPr>
        <w:t>   </w:t>
      </w:r>
      <w:hyperlink r:id="rId13" w:anchor="nota4%23nota4" w:history="1">
        <w:r w:rsidRPr="00A763BE">
          <w:rPr>
            <w:rFonts w:eastAsia="Arial Unicode MS" w:cs="Times New Roman"/>
            <w:color w:val="0000FF"/>
            <w:kern w:val="2"/>
            <w:sz w:val="22"/>
            <w:u w:val="single"/>
            <w:lang w:val="it-IT" w:eastAsia="hi-IN" w:bidi="hi-IN"/>
          </w:rPr>
          <w:t>2)</w:t>
        </w:r>
      </w:hyperlink>
      <w:r w:rsidRPr="00A763BE">
        <w:rPr>
          <w:rFonts w:eastAsia="Arial Unicode MS" w:cs="Times New Roman"/>
          <w:kern w:val="2"/>
          <w:sz w:val="22"/>
          <w:lang w:val="it-IT" w:eastAsia="hi-IN" w:bidi="hi-IN"/>
        </w:rPr>
        <w:t xml:space="preserve">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 </w:t>
      </w:r>
    </w:p>
    <w:p w:rsidR="00470627" w:rsidRPr="00A763BE" w:rsidRDefault="00470627" w:rsidP="00470627">
      <w:pPr>
        <w:suppressAutoHyphens/>
        <w:spacing w:line="240" w:lineRule="auto"/>
        <w:ind w:left="7740"/>
        <w:jc w:val="left"/>
        <w:rPr>
          <w:rFonts w:eastAsia="Arial Unicode MS" w:cs="Times New Roman"/>
          <w:i/>
          <w:kern w:val="2"/>
          <w:sz w:val="22"/>
          <w:lang w:val="it-IT" w:eastAsia="hi-IN" w:bidi="hi-IN"/>
        </w:rPr>
      </w:pPr>
    </w:p>
    <w:p w:rsidR="00470627" w:rsidRPr="00A763BE" w:rsidRDefault="00470627" w:rsidP="00470627">
      <w:pPr>
        <w:suppressAutoHyphens/>
        <w:spacing w:line="240" w:lineRule="auto"/>
        <w:ind w:left="-360"/>
        <w:jc w:val="center"/>
        <w:rPr>
          <w:rFonts w:eastAsia="Times New Roman" w:cs="Times New Roman"/>
          <w:i/>
          <w:iCs/>
          <w:sz w:val="22"/>
          <w:lang w:val="it-IT" w:eastAsia="ar-SA"/>
        </w:rPr>
      </w:pPr>
      <w:r w:rsidRPr="00A763BE">
        <w:rPr>
          <w:rFonts w:eastAsia="Times New Roman" w:cs="Times New Roman"/>
          <w:i/>
          <w:iCs/>
          <w:sz w:val="22"/>
          <w:lang w:val="it-IT" w:eastAsia="ar-SA"/>
        </w:rPr>
        <w:t xml:space="preserve">                                             </w:t>
      </w:r>
      <w:r w:rsidR="009E70B0">
        <w:rPr>
          <w:rFonts w:eastAsia="Times New Roman" w:cs="Times New Roman"/>
          <w:i/>
          <w:iCs/>
          <w:sz w:val="22"/>
          <w:lang w:val="it-IT" w:eastAsia="ar-SA"/>
        </w:rPr>
        <w:t xml:space="preserve">           </w:t>
      </w:r>
      <w:r w:rsidRPr="00A763BE">
        <w:rPr>
          <w:rFonts w:eastAsia="Times New Roman" w:cs="Times New Roman"/>
          <w:i/>
          <w:iCs/>
          <w:sz w:val="22"/>
          <w:lang w:val="it-IT" w:eastAsia="ar-SA"/>
        </w:rPr>
        <w:t>Operator economic,</w:t>
      </w:r>
      <w:r w:rsidR="009E70B0" w:rsidRPr="009E70B0">
        <w:rPr>
          <w:rFonts w:eastAsia="Times New Roman" w:cs="Times New Roman"/>
          <w:i/>
          <w:iCs/>
          <w:sz w:val="22"/>
          <w:lang w:val="it-IT" w:eastAsia="ar-SA"/>
        </w:rPr>
        <w:t xml:space="preserve"> </w:t>
      </w:r>
      <w:r w:rsidR="009E70B0" w:rsidRPr="00A763BE">
        <w:rPr>
          <w:rFonts w:eastAsia="Times New Roman" w:cs="Times New Roman"/>
          <w:i/>
          <w:iCs/>
          <w:sz w:val="22"/>
          <w:lang w:val="it-IT" w:eastAsia="ar-SA"/>
        </w:rPr>
        <w:t>(semnatura autorizată )</w:t>
      </w:r>
    </w:p>
    <w:p w:rsidR="0012646E" w:rsidRDefault="00470627" w:rsidP="00445435">
      <w:pPr>
        <w:suppressAutoHyphens/>
        <w:spacing w:line="240" w:lineRule="auto"/>
        <w:ind w:left="-360"/>
        <w:jc w:val="left"/>
        <w:rPr>
          <w:noProof/>
          <w:sz w:val="22"/>
          <w:lang w:val="fr-FR"/>
        </w:rPr>
      </w:pPr>
      <w:r w:rsidRPr="00A763BE">
        <w:rPr>
          <w:rFonts w:eastAsia="Times New Roman" w:cs="Times New Roman"/>
          <w:i/>
          <w:iCs/>
          <w:sz w:val="22"/>
          <w:lang w:val="it-IT" w:eastAsia="ar-SA"/>
        </w:rPr>
        <w:tab/>
      </w:r>
      <w:r w:rsidRPr="00A763BE">
        <w:rPr>
          <w:rFonts w:eastAsia="Times New Roman" w:cs="Times New Roman"/>
          <w:i/>
          <w:iCs/>
          <w:sz w:val="22"/>
          <w:lang w:val="it-IT" w:eastAsia="ar-SA"/>
        </w:rPr>
        <w:tab/>
      </w:r>
      <w:r w:rsidRPr="00A763BE">
        <w:rPr>
          <w:rFonts w:eastAsia="Times New Roman" w:cs="Times New Roman"/>
          <w:i/>
          <w:iCs/>
          <w:sz w:val="22"/>
          <w:lang w:val="it-IT" w:eastAsia="ar-SA"/>
        </w:rPr>
        <w:tab/>
      </w:r>
      <w:r w:rsidRPr="00A763BE">
        <w:rPr>
          <w:rFonts w:eastAsia="Times New Roman" w:cs="Times New Roman"/>
          <w:i/>
          <w:iCs/>
          <w:sz w:val="22"/>
          <w:lang w:val="it-IT" w:eastAsia="ar-SA"/>
        </w:rPr>
        <w:tab/>
      </w:r>
      <w:r w:rsidRPr="00A763BE">
        <w:rPr>
          <w:rFonts w:eastAsia="Times New Roman" w:cs="Times New Roman"/>
          <w:i/>
          <w:iCs/>
          <w:sz w:val="22"/>
          <w:lang w:val="it-IT" w:eastAsia="ar-SA"/>
        </w:rPr>
        <w:tab/>
      </w:r>
      <w:r w:rsidRPr="00A763BE">
        <w:rPr>
          <w:rFonts w:eastAsia="Times New Roman" w:cs="Times New Roman"/>
          <w:i/>
          <w:iCs/>
          <w:sz w:val="22"/>
          <w:lang w:val="it-IT" w:eastAsia="ar-SA"/>
        </w:rPr>
        <w:tab/>
      </w:r>
      <w:r w:rsidRPr="00A763BE">
        <w:rPr>
          <w:rFonts w:eastAsia="Times New Roman" w:cs="Times New Roman"/>
          <w:i/>
          <w:iCs/>
          <w:sz w:val="22"/>
          <w:lang w:val="it-IT" w:eastAsia="ar-SA"/>
        </w:rPr>
        <w:tab/>
      </w:r>
      <w:r w:rsidRPr="00A763BE">
        <w:rPr>
          <w:rFonts w:eastAsia="Times New Roman" w:cs="Times New Roman"/>
          <w:i/>
          <w:iCs/>
          <w:sz w:val="22"/>
          <w:lang w:val="it-IT" w:eastAsia="ar-SA"/>
        </w:rPr>
        <w:tab/>
      </w:r>
      <w:bookmarkStart w:id="2" w:name="_Toc185843767"/>
      <w:bookmarkStart w:id="3" w:name="_Toc206496167"/>
      <w:bookmarkStart w:id="4" w:name="_Toc210795291"/>
      <w:bookmarkStart w:id="5" w:name="_Toc216502024"/>
      <w:bookmarkStart w:id="6" w:name="_Toc216503687"/>
      <w:bookmarkStart w:id="7" w:name="_Toc216510294"/>
      <w:bookmarkStart w:id="8" w:name="_Toc216512657"/>
      <w:bookmarkStart w:id="9" w:name="_Toc216522828"/>
      <w:bookmarkStart w:id="10" w:name="_Toc216524760"/>
      <w:bookmarkStart w:id="11" w:name="_Toc216525052"/>
      <w:bookmarkStart w:id="12" w:name="_Toc216525166"/>
      <w:bookmarkStart w:id="13" w:name="_Toc216525279"/>
      <w:bookmarkStart w:id="14" w:name="_Toc216525406"/>
      <w:bookmarkStart w:id="15" w:name="_Toc216614507"/>
      <w:bookmarkStart w:id="16" w:name="_Toc216614765"/>
      <w:bookmarkStart w:id="17" w:name="_Toc216615135"/>
      <w:bookmarkStart w:id="18" w:name="_Toc216615282"/>
      <w:bookmarkStart w:id="19" w:name="_Toc216706984"/>
      <w:r w:rsidR="0012646E">
        <w:rPr>
          <w:noProof/>
          <w:sz w:val="22"/>
          <w:lang w:val="fr-FR"/>
        </w:rPr>
        <w:t>Formular 1</w:t>
      </w:r>
      <w:r w:rsidR="00230E45">
        <w:rPr>
          <w:noProof/>
          <w:sz w:val="22"/>
          <w:lang w:val="fr-FR"/>
        </w:rPr>
        <w:t>7</w:t>
      </w:r>
      <w:r w:rsidR="0012646E">
        <w:rPr>
          <w:noProof/>
          <w:sz w:val="22"/>
          <w:lang w:val="fr-FR"/>
        </w:rPr>
        <w:t xml:space="preserve"> – Garanţia pentru participare</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12646E" w:rsidRDefault="0012646E" w:rsidP="0012646E">
      <w:pPr>
        <w:rPr>
          <w:i/>
          <w:iCs/>
          <w:noProof/>
          <w:sz w:val="22"/>
          <w:szCs w:val="20"/>
          <w:lang w:val="fr-FR"/>
        </w:rPr>
      </w:pPr>
      <w:r>
        <w:rPr>
          <w:i/>
          <w:iCs/>
          <w:noProof/>
          <w:sz w:val="22"/>
          <w:szCs w:val="20"/>
          <w:lang w:val="fr-FR"/>
        </w:rPr>
        <w:t>A se transmite pe hârtie cu antetul instituţiei financiare care furnizează garanţia</w:t>
      </w:r>
    </w:p>
    <w:p w:rsidR="0012646E" w:rsidRDefault="0012646E" w:rsidP="0012646E">
      <w:pPr>
        <w:rPr>
          <w:noProof/>
          <w:sz w:val="22"/>
          <w:lang w:val="fr-FR"/>
        </w:rPr>
      </w:pPr>
    </w:p>
    <w:p w:rsidR="0012646E" w:rsidRDefault="0012646E" w:rsidP="0012646E">
      <w:pPr>
        <w:jc w:val="center"/>
        <w:rPr>
          <w:b/>
          <w:noProof/>
          <w:sz w:val="22"/>
          <w:lang w:val="fr-FR"/>
        </w:rPr>
      </w:pPr>
      <w:r>
        <w:rPr>
          <w:b/>
          <w:noProof/>
          <w:sz w:val="22"/>
          <w:lang w:val="fr-FR"/>
        </w:rPr>
        <w:t>SCRISOARE DE GARANŢIE PENTRU PARTICIPARE</w:t>
      </w:r>
    </w:p>
    <w:p w:rsidR="0012646E" w:rsidRDefault="0012646E" w:rsidP="0012646E">
      <w:pPr>
        <w:jc w:val="center"/>
        <w:rPr>
          <w:noProof/>
          <w:sz w:val="22"/>
          <w:lang w:val="fr-FR"/>
        </w:rPr>
      </w:pPr>
    </w:p>
    <w:p w:rsidR="0012646E" w:rsidRDefault="0012646E" w:rsidP="0012646E">
      <w:pPr>
        <w:pStyle w:val="normaltableau"/>
        <w:spacing w:before="0" w:after="0"/>
        <w:rPr>
          <w:rFonts w:ascii="Times New Roman" w:hAnsi="Times New Roman"/>
          <w:b/>
          <w:bCs/>
          <w:noProof/>
          <w:szCs w:val="24"/>
          <w:lang w:val="ro-RO"/>
        </w:rPr>
      </w:pPr>
      <w:r>
        <w:rPr>
          <w:rFonts w:ascii="Times New Roman" w:hAnsi="Times New Roman"/>
          <w:b/>
          <w:bCs/>
          <w:noProof/>
          <w:szCs w:val="24"/>
          <w:lang w:val="ro-RO"/>
        </w:rPr>
        <w:t>Către:</w:t>
      </w:r>
      <w:r>
        <w:rPr>
          <w:rFonts w:ascii="Times New Roman" w:hAnsi="Times New Roman"/>
          <w:b/>
          <w:bCs/>
          <w:noProof/>
          <w:szCs w:val="24"/>
          <w:lang w:val="ro-RO"/>
        </w:rPr>
        <w:tab/>
        <w:t>MUNICIPIUL FALTICENI</w:t>
      </w:r>
    </w:p>
    <w:p w:rsidR="0012646E" w:rsidRDefault="0012646E" w:rsidP="0012646E">
      <w:pPr>
        <w:rPr>
          <w:b/>
          <w:bCs/>
          <w:noProof/>
          <w:sz w:val="22"/>
          <w:lang w:val="fr-FR"/>
        </w:rPr>
      </w:pPr>
      <w:r>
        <w:rPr>
          <w:b/>
          <w:bCs/>
          <w:noProof/>
          <w:sz w:val="22"/>
          <w:lang w:val="fr-FR"/>
        </w:rPr>
        <w:tab/>
        <w:t>Str. Republicii, nr. 13</w:t>
      </w:r>
    </w:p>
    <w:p w:rsidR="0012646E" w:rsidRDefault="0012646E" w:rsidP="0012646E">
      <w:pPr>
        <w:rPr>
          <w:b/>
          <w:bCs/>
          <w:noProof/>
          <w:sz w:val="22"/>
          <w:lang w:val="fr-FR"/>
        </w:rPr>
      </w:pPr>
      <w:r>
        <w:rPr>
          <w:b/>
          <w:bCs/>
          <w:noProof/>
          <w:sz w:val="22"/>
          <w:lang w:val="fr-FR"/>
        </w:rPr>
        <w:tab/>
        <w:t>Falticeni, jud. Suceava, CP. 725200</w:t>
      </w:r>
    </w:p>
    <w:p w:rsidR="0012646E" w:rsidRDefault="0012646E" w:rsidP="0012646E">
      <w:pPr>
        <w:ind w:firstLine="720"/>
        <w:rPr>
          <w:b/>
          <w:bCs/>
          <w:noProof/>
          <w:sz w:val="22"/>
          <w:lang w:val="fr-FR"/>
        </w:rPr>
      </w:pPr>
      <w:r>
        <w:rPr>
          <w:b/>
          <w:bCs/>
          <w:noProof/>
          <w:sz w:val="22"/>
          <w:lang w:val="fr-FR"/>
        </w:rPr>
        <w:t>ROMÂNIA</w:t>
      </w:r>
    </w:p>
    <w:p w:rsidR="0012646E" w:rsidRDefault="0012646E" w:rsidP="0012646E">
      <w:pPr>
        <w:jc w:val="center"/>
        <w:rPr>
          <w:noProof/>
          <w:sz w:val="22"/>
          <w:lang w:val="fr-FR"/>
        </w:rPr>
      </w:pPr>
    </w:p>
    <w:p w:rsidR="0012646E" w:rsidRDefault="0012646E" w:rsidP="0012646E">
      <w:pPr>
        <w:rPr>
          <w:b/>
          <w:bCs/>
          <w:noProof/>
          <w:sz w:val="22"/>
          <w:lang w:val="fr-FR"/>
        </w:rPr>
      </w:pPr>
      <w:r>
        <w:rPr>
          <w:b/>
          <w:bCs/>
          <w:noProof/>
          <w:sz w:val="22"/>
          <w:lang w:val="fr-FR"/>
        </w:rPr>
        <w:t>Subiect:</w:t>
      </w:r>
      <w:r>
        <w:rPr>
          <w:b/>
          <w:bCs/>
          <w:noProof/>
          <w:sz w:val="22"/>
          <w:lang w:val="fr-FR"/>
        </w:rPr>
        <w:tab/>
        <w:t>Garanţie nr. ___________________________</w:t>
      </w:r>
    </w:p>
    <w:p w:rsidR="0012646E" w:rsidRDefault="0012646E" w:rsidP="0012646E">
      <w:pPr>
        <w:rPr>
          <w:noProof/>
          <w:sz w:val="22"/>
          <w:lang w:val="fr-FR"/>
        </w:rPr>
      </w:pPr>
      <w:r>
        <w:rPr>
          <w:noProof/>
          <w:sz w:val="22"/>
          <w:lang w:val="fr-FR"/>
        </w:rPr>
        <w:tab/>
      </w:r>
      <w:r>
        <w:rPr>
          <w:noProof/>
          <w:sz w:val="22"/>
          <w:lang w:val="fr-FR"/>
        </w:rPr>
        <w:tab/>
        <w:t>Garanţie financiară pentru participare cu ofertă la procedura de atribuire a contractului de achiziţie publică „</w:t>
      </w:r>
      <w:r>
        <w:rPr>
          <w:rStyle w:val="noticetext"/>
        </w:rPr>
        <w:t xml:space="preserve"> </w:t>
      </w:r>
      <w:r>
        <w:rPr>
          <w:rStyle w:val="noticetext"/>
          <w:i/>
          <w:iCs/>
        </w:rPr>
        <w:t>Furnizare de combustibili si uleiuri auto pentru municipiul Falticeni, judetul Suceava</w:t>
      </w:r>
      <w:r>
        <w:t xml:space="preserve"> </w:t>
      </w:r>
      <w:r>
        <w:rPr>
          <w:noProof/>
          <w:sz w:val="22"/>
          <w:lang w:val="fr-FR"/>
        </w:rPr>
        <w:t>”</w:t>
      </w:r>
    </w:p>
    <w:p w:rsidR="0012646E" w:rsidRDefault="0012646E" w:rsidP="0012646E">
      <w:pPr>
        <w:rPr>
          <w:noProof/>
          <w:sz w:val="22"/>
          <w:lang w:val="fr-FR"/>
        </w:rPr>
      </w:pPr>
    </w:p>
    <w:p w:rsidR="0012646E" w:rsidRDefault="0012646E" w:rsidP="0012646E">
      <w:pPr>
        <w:rPr>
          <w:noProof/>
          <w:sz w:val="22"/>
          <w:lang w:val="fr-FR"/>
        </w:rPr>
      </w:pPr>
      <w:r>
        <w:rPr>
          <w:noProof/>
          <w:sz w:val="22"/>
          <w:lang w:val="fr-FR"/>
        </w:rPr>
        <w:t>Noi, subsemnaţii (</w:t>
      </w:r>
      <w:r>
        <w:rPr>
          <w:i/>
          <w:iCs/>
          <w:noProof/>
          <w:sz w:val="22"/>
          <w:lang w:val="fr-FR"/>
        </w:rPr>
        <w:t>denumirea instituţiei financiare</w:t>
      </w:r>
      <w:r>
        <w:rPr>
          <w:noProof/>
          <w:sz w:val="22"/>
          <w:lang w:val="fr-FR"/>
        </w:rPr>
        <w:t>), având sediul înregistrat la (</w:t>
      </w:r>
      <w:r>
        <w:rPr>
          <w:i/>
          <w:iCs/>
          <w:noProof/>
          <w:sz w:val="22"/>
          <w:lang w:val="fr-FR"/>
        </w:rPr>
        <w:t>adresa sediului social al instituţiei financiare</w:t>
      </w:r>
      <w:r>
        <w:rPr>
          <w:noProof/>
          <w:sz w:val="22"/>
          <w:lang w:val="fr-FR"/>
        </w:rPr>
        <w:t xml:space="preserve">), ne obligăm în mod necondiţionat şi irevocabil faţă de Municipiul Falticeni, în calitate de Autoritate contractantă, să plătim suma de </w:t>
      </w:r>
      <w:r w:rsidR="00710A2C">
        <w:rPr>
          <w:b/>
          <w:bCs/>
          <w:noProof/>
          <w:sz w:val="22"/>
          <w:lang w:val="fr-FR"/>
        </w:rPr>
        <w:t>11.290</w:t>
      </w:r>
      <w:r>
        <w:rPr>
          <w:b/>
          <w:bCs/>
          <w:noProof/>
          <w:sz w:val="22"/>
          <w:lang w:val="fr-FR"/>
        </w:rPr>
        <w:t xml:space="preserve"> RON</w:t>
      </w:r>
      <w:r>
        <w:rPr>
          <w:noProof/>
          <w:sz w:val="22"/>
          <w:lang w:val="fr-FR"/>
        </w:rPr>
        <w:t xml:space="preserve"> (una mie optsute saptezeci lei), corespunzătoare garanţiei pentru participarea (</w:t>
      </w:r>
      <w:r>
        <w:rPr>
          <w:i/>
          <w:iCs/>
          <w:noProof/>
          <w:sz w:val="22"/>
          <w:lang w:val="fr-FR"/>
        </w:rPr>
        <w:t>denumirea/numele ofertantului</w:t>
      </w:r>
      <w:r>
        <w:rPr>
          <w:noProof/>
          <w:sz w:val="22"/>
          <w:lang w:val="fr-FR"/>
        </w:rPr>
        <w:t xml:space="preserve">) cu ofertă la procedura de atribuire pentru contractul sus-menţionat. </w:t>
      </w:r>
    </w:p>
    <w:p w:rsidR="0012646E" w:rsidRDefault="0012646E" w:rsidP="0012646E">
      <w:pPr>
        <w:pStyle w:val="normaltableau"/>
        <w:spacing w:before="0" w:after="0"/>
        <w:rPr>
          <w:rFonts w:ascii="Times New Roman" w:hAnsi="Times New Roman"/>
          <w:noProof/>
          <w:szCs w:val="24"/>
          <w:lang w:val="ro-RO"/>
        </w:rPr>
      </w:pPr>
    </w:p>
    <w:p w:rsidR="0012646E" w:rsidRDefault="0012646E" w:rsidP="0012646E">
      <w:pPr>
        <w:rPr>
          <w:noProof/>
          <w:sz w:val="22"/>
        </w:rPr>
      </w:pPr>
      <w:r>
        <w:rPr>
          <w:noProof/>
          <w:sz w:val="22"/>
        </w:rPr>
        <w:t>Plata va fi efectuată în lei, în contul specificat de către Autoritatea contractantă, fără obiecţiuni de orice fel, la prima sa cerere scrisă (transmisă prin poştă cu confirmare de primire) şi fără ca acesta să aibă obligaţia de a-şi motiva cererea respectivă, cu condiţia ca în cererea sa autoritatea contractantă să specifice că suma cerută de ea şi datorată ei este din cauza existenţei uneia sau mai multora dintre următoarele situaţii:</w:t>
      </w:r>
    </w:p>
    <w:p w:rsidR="0012646E" w:rsidRDefault="0012646E" w:rsidP="0012646E">
      <w:pPr>
        <w:rPr>
          <w:noProof/>
          <w:sz w:val="22"/>
        </w:rPr>
      </w:pPr>
    </w:p>
    <w:p w:rsidR="0012646E" w:rsidRDefault="0012646E" w:rsidP="0012646E">
      <w:pPr>
        <w:numPr>
          <w:ilvl w:val="0"/>
          <w:numId w:val="48"/>
        </w:numPr>
        <w:spacing w:line="240" w:lineRule="auto"/>
        <w:rPr>
          <w:noProof/>
          <w:sz w:val="22"/>
        </w:rPr>
      </w:pPr>
      <w:r>
        <w:rPr>
          <w:noProof/>
          <w:sz w:val="22"/>
        </w:rPr>
        <w:t>ofertantul (</w:t>
      </w:r>
      <w:r>
        <w:rPr>
          <w:i/>
          <w:iCs/>
          <w:noProof/>
          <w:sz w:val="22"/>
        </w:rPr>
        <w:t>denumirea/numele ofertantului</w:t>
      </w:r>
      <w:r>
        <w:rPr>
          <w:noProof/>
          <w:sz w:val="22"/>
        </w:rPr>
        <w:t>) şi-a retras oferta în perioada de valabilitate a acesteia;</w:t>
      </w:r>
    </w:p>
    <w:p w:rsidR="0012646E" w:rsidRDefault="0012646E" w:rsidP="0012646E">
      <w:pPr>
        <w:numPr>
          <w:ilvl w:val="0"/>
          <w:numId w:val="48"/>
        </w:numPr>
        <w:spacing w:line="240" w:lineRule="auto"/>
        <w:rPr>
          <w:noProof/>
          <w:sz w:val="22"/>
          <w:lang w:val="fr-FR"/>
        </w:rPr>
      </w:pPr>
      <w:r>
        <w:rPr>
          <w:noProof/>
          <w:sz w:val="22"/>
          <w:lang w:val="fr-FR"/>
        </w:rPr>
        <w:t>oferta sa fiind stabilită câştigătoare, ofertantul (</w:t>
      </w:r>
      <w:r>
        <w:rPr>
          <w:i/>
          <w:iCs/>
          <w:noProof/>
          <w:sz w:val="22"/>
          <w:lang w:val="fr-FR"/>
        </w:rPr>
        <w:t>denumirea/numele ofertantului</w:t>
      </w:r>
      <w:r>
        <w:rPr>
          <w:noProof/>
          <w:sz w:val="22"/>
          <w:lang w:val="fr-FR"/>
        </w:rPr>
        <w:t>) nu a constituit garanţia de bună execuţie în perioada menţionată prin documentaţia de atribuire;</w:t>
      </w:r>
    </w:p>
    <w:p w:rsidR="0012646E" w:rsidRDefault="0012646E" w:rsidP="0012646E">
      <w:pPr>
        <w:numPr>
          <w:ilvl w:val="0"/>
          <w:numId w:val="48"/>
        </w:numPr>
        <w:spacing w:line="240" w:lineRule="auto"/>
        <w:rPr>
          <w:noProof/>
          <w:sz w:val="22"/>
          <w:lang w:val="fr-FR"/>
        </w:rPr>
      </w:pPr>
      <w:r>
        <w:rPr>
          <w:noProof/>
          <w:sz w:val="22"/>
          <w:lang w:val="fr-FR"/>
        </w:rPr>
        <w:t>oferta sa fiind stabilită câştigătoare, ofertantul (</w:t>
      </w:r>
      <w:r>
        <w:rPr>
          <w:i/>
          <w:iCs/>
          <w:noProof/>
          <w:sz w:val="22"/>
          <w:lang w:val="fr-FR"/>
        </w:rPr>
        <w:t>denumirea/numele ofertantului</w:t>
      </w:r>
      <w:r>
        <w:rPr>
          <w:noProof/>
          <w:sz w:val="22"/>
          <w:lang w:val="fr-FR"/>
        </w:rPr>
        <w:t>) a refuzat să semneze contractul de achiziţie publică în perioada de valabilitate a ofertei.</w:t>
      </w:r>
    </w:p>
    <w:p w:rsidR="0012646E" w:rsidRDefault="0012646E" w:rsidP="0012646E">
      <w:pPr>
        <w:numPr>
          <w:ilvl w:val="0"/>
          <w:numId w:val="48"/>
        </w:numPr>
        <w:spacing w:line="240" w:lineRule="auto"/>
        <w:rPr>
          <w:noProof/>
          <w:sz w:val="22"/>
          <w:lang w:val="fr-FR"/>
        </w:rPr>
      </w:pPr>
      <w:r>
        <w:rPr>
          <w:noProof/>
          <w:sz w:val="22"/>
          <w:lang w:val="fr-FR"/>
        </w:rPr>
        <w:t>Ofertantul a depus o contestaţie şi aceasta a fost respinsă de către Consiliul Nţional de Soluţionare a Contestaţiilor, potrivit prevederilor art. 278</w:t>
      </w:r>
      <w:r>
        <w:rPr>
          <w:noProof/>
          <w:sz w:val="22"/>
          <w:vertAlign w:val="superscript"/>
          <w:lang w:val="fr-FR"/>
        </w:rPr>
        <w:t>1</w:t>
      </w:r>
      <w:r>
        <w:rPr>
          <w:noProof/>
          <w:sz w:val="22"/>
          <w:lang w:val="fr-FR"/>
        </w:rPr>
        <w:t xml:space="preserve"> din OUG nr. 34/2006, cu modificările şi completările ulterioare...”</w:t>
      </w:r>
    </w:p>
    <w:p w:rsidR="0012646E" w:rsidRDefault="0012646E" w:rsidP="0012646E">
      <w:pPr>
        <w:rPr>
          <w:noProof/>
          <w:sz w:val="22"/>
          <w:lang w:val="fr-FR"/>
        </w:rPr>
      </w:pPr>
      <w:r>
        <w:rPr>
          <w:noProof/>
          <w:sz w:val="22"/>
          <w:lang w:val="fr-FR"/>
        </w:rPr>
        <w:t>Ne obligăm să nu întârziem în nici un fel efectuarea plăţii.</w:t>
      </w:r>
    </w:p>
    <w:p w:rsidR="0012646E" w:rsidRDefault="0012646E" w:rsidP="0012646E">
      <w:pPr>
        <w:rPr>
          <w:noProof/>
          <w:sz w:val="22"/>
          <w:lang w:val="fr-FR"/>
        </w:rPr>
      </w:pPr>
      <w:r>
        <w:rPr>
          <w:noProof/>
          <w:sz w:val="22"/>
          <w:lang w:val="fr-FR"/>
        </w:rPr>
        <w:t>Prezenta garanţie intră în vigoare o dată cu depunerea ofertei de către ofertantul (</w:t>
      </w:r>
      <w:r>
        <w:rPr>
          <w:i/>
          <w:iCs/>
          <w:noProof/>
          <w:sz w:val="22"/>
          <w:lang w:val="fr-FR"/>
        </w:rPr>
        <w:t>denumirea/numele ofertantului</w:t>
      </w:r>
      <w:r>
        <w:rPr>
          <w:noProof/>
          <w:sz w:val="22"/>
          <w:lang w:val="fr-FR"/>
        </w:rPr>
        <w:t xml:space="preserve">) şi este valabilă până la data de </w:t>
      </w:r>
      <w:r>
        <w:rPr>
          <w:b/>
          <w:bCs/>
          <w:noProof/>
          <w:sz w:val="22"/>
          <w:lang w:val="fr-FR"/>
        </w:rPr>
        <w:t xml:space="preserve">.............. </w:t>
      </w:r>
      <w:r>
        <w:rPr>
          <w:noProof/>
          <w:sz w:val="22"/>
          <w:lang w:val="fr-FR"/>
        </w:rPr>
        <w:t>.</w:t>
      </w:r>
    </w:p>
    <w:p w:rsidR="0012646E" w:rsidRDefault="0012646E" w:rsidP="0012646E">
      <w:pPr>
        <w:rPr>
          <w:noProof/>
          <w:sz w:val="22"/>
          <w:lang w:val="fr-FR"/>
        </w:rPr>
      </w:pPr>
    </w:p>
    <w:p w:rsidR="0012646E" w:rsidRDefault="0012646E" w:rsidP="0012646E">
      <w:pPr>
        <w:rPr>
          <w:noProof/>
          <w:sz w:val="22"/>
          <w:lang w:val="fr-FR"/>
        </w:rPr>
      </w:pPr>
      <w:r>
        <w:rPr>
          <w:noProof/>
          <w:sz w:val="22"/>
          <w:lang w:val="fr-FR"/>
        </w:rPr>
        <w:t>Legea aplicabilă acestei garanţii este (</w:t>
      </w:r>
      <w:r>
        <w:rPr>
          <w:i/>
          <w:iCs/>
          <w:noProof/>
          <w:sz w:val="22"/>
          <w:lang w:val="fr-FR"/>
        </w:rPr>
        <w:t>legea statului a cărui naţionalitate o are instituţia financiară</w:t>
      </w:r>
      <w:r>
        <w:rPr>
          <w:noProof/>
          <w:sz w:val="22"/>
          <w:lang w:val="fr-FR"/>
        </w:rPr>
        <w:t>). Orice dispută legată de prezenta garanţie va fi deferită instanţelor competente material din România.</w:t>
      </w:r>
    </w:p>
    <w:p w:rsidR="0012646E" w:rsidRDefault="0012646E" w:rsidP="0012646E">
      <w:pPr>
        <w:rPr>
          <w:noProof/>
          <w:sz w:val="22"/>
        </w:rPr>
      </w:pPr>
      <w:r>
        <w:rPr>
          <w:noProof/>
          <w:sz w:val="22"/>
        </w:rPr>
        <w:t xml:space="preserve">Nume: _______________________  </w:t>
      </w:r>
      <w:r>
        <w:rPr>
          <w:noProof/>
          <w:sz w:val="22"/>
        </w:rPr>
        <w:tab/>
        <w:t>Funcţie: _______________________</w:t>
      </w:r>
    </w:p>
    <w:p w:rsidR="0012646E" w:rsidRDefault="0012646E" w:rsidP="0012646E">
      <w:pPr>
        <w:rPr>
          <w:noProof/>
          <w:sz w:val="22"/>
        </w:rPr>
      </w:pPr>
      <w:r>
        <w:rPr>
          <w:noProof/>
          <w:sz w:val="22"/>
        </w:rPr>
        <w:t>Semnătura</w:t>
      </w:r>
      <w:r>
        <w:rPr>
          <w:rStyle w:val="FootnoteReference"/>
          <w:noProof/>
          <w:sz w:val="22"/>
        </w:rPr>
        <w:t xml:space="preserve"> </w:t>
      </w:r>
      <w:r>
        <w:rPr>
          <w:rStyle w:val="FootnoteReference"/>
          <w:noProof/>
          <w:sz w:val="22"/>
        </w:rPr>
        <w:footnoteReference w:id="1"/>
      </w:r>
      <w:r>
        <w:rPr>
          <w:noProof/>
          <w:sz w:val="22"/>
        </w:rPr>
        <w:t xml:space="preserve">: _________________   </w:t>
      </w:r>
      <w:r>
        <w:rPr>
          <w:noProof/>
          <w:sz w:val="22"/>
        </w:rPr>
        <w:tab/>
        <w:t>Data: _________________________</w:t>
      </w:r>
    </w:p>
    <w:p w:rsidR="00470627" w:rsidRPr="00470627" w:rsidRDefault="00470627" w:rsidP="00470627">
      <w:pPr>
        <w:suppressAutoHyphens/>
        <w:spacing w:line="240" w:lineRule="auto"/>
        <w:ind w:left="1230"/>
        <w:jc w:val="left"/>
        <w:rPr>
          <w:rFonts w:eastAsia="Times New Roman" w:cs="Times New Roman"/>
          <w:sz w:val="28"/>
          <w:szCs w:val="28"/>
          <w:lang w:val="en-GB" w:eastAsia="ar-SA"/>
        </w:rPr>
      </w:pPr>
      <w:r w:rsidRPr="00470627">
        <w:rPr>
          <w:rFonts w:eastAsia="Arial Unicode MS" w:cs="Times New Roman"/>
          <w:szCs w:val="24"/>
          <w:lang w:val="ro-RO" w:eastAsia="ar-SA"/>
        </w:rPr>
        <w:t xml:space="preserve">                                                                                                </w:t>
      </w:r>
      <w:r w:rsidRPr="00470627">
        <w:rPr>
          <w:rFonts w:eastAsia="Times New Roman" w:cs="Times New Roman"/>
          <w:sz w:val="28"/>
          <w:szCs w:val="28"/>
          <w:lang w:val="en-GB" w:eastAsia="ar-SA"/>
        </w:rPr>
        <w:t xml:space="preserve">           </w:t>
      </w:r>
    </w:p>
    <w:p w:rsidR="00470627" w:rsidRPr="00470627" w:rsidRDefault="00470627" w:rsidP="00470627">
      <w:pPr>
        <w:suppressAutoHyphens/>
        <w:spacing w:line="240" w:lineRule="auto"/>
        <w:jc w:val="left"/>
        <w:rPr>
          <w:rFonts w:eastAsia="Times New Roman" w:cs="Times New Roman"/>
          <w:sz w:val="28"/>
          <w:szCs w:val="28"/>
          <w:lang w:val="en-GB" w:eastAsia="ar-SA"/>
        </w:rPr>
      </w:pPr>
    </w:p>
    <w:p w:rsidR="00470627" w:rsidRDefault="00470627" w:rsidP="00470627">
      <w:pPr>
        <w:suppressAutoHyphens/>
        <w:spacing w:line="240" w:lineRule="auto"/>
        <w:jc w:val="left"/>
        <w:rPr>
          <w:rFonts w:eastAsia="Times New Roman" w:cs="Times New Roman"/>
          <w:sz w:val="28"/>
          <w:szCs w:val="28"/>
          <w:lang w:val="en-GB" w:eastAsia="ar-SA"/>
        </w:rPr>
      </w:pPr>
    </w:p>
    <w:p w:rsidR="00950454" w:rsidRPr="00470627" w:rsidRDefault="00950454" w:rsidP="00470627">
      <w:pPr>
        <w:suppressAutoHyphens/>
        <w:spacing w:line="240" w:lineRule="auto"/>
        <w:jc w:val="left"/>
        <w:rPr>
          <w:rFonts w:eastAsia="Times New Roman" w:cs="Times New Roman"/>
          <w:sz w:val="28"/>
          <w:szCs w:val="28"/>
          <w:lang w:val="en-GB" w:eastAsia="ar-SA"/>
        </w:rPr>
      </w:pPr>
    </w:p>
    <w:p w:rsidR="00470627" w:rsidRPr="00470627" w:rsidRDefault="00470627" w:rsidP="00433653">
      <w:pPr>
        <w:suppressAutoHyphens/>
        <w:spacing w:line="240" w:lineRule="auto"/>
        <w:jc w:val="center"/>
        <w:rPr>
          <w:rFonts w:eastAsia="Arial Unicode MS" w:cs="Times New Roman"/>
          <w:b/>
          <w:sz w:val="28"/>
          <w:szCs w:val="28"/>
          <w:lang w:val="ro-RO" w:eastAsia="ar-SA"/>
        </w:rPr>
      </w:pPr>
      <w:r w:rsidRPr="00470627">
        <w:rPr>
          <w:rFonts w:eastAsia="Arial Unicode MS" w:cs="Times New Roman"/>
          <w:b/>
          <w:sz w:val="28"/>
          <w:szCs w:val="28"/>
          <w:lang w:val="ro-RO" w:eastAsia="ar-SA"/>
        </w:rPr>
        <w:t>SECTIUNEA V – MODEL DE CONTRACT DE LUCRARI</w:t>
      </w:r>
    </w:p>
    <w:p w:rsidR="00470627" w:rsidRPr="00470627" w:rsidRDefault="00470627" w:rsidP="00470627">
      <w:pPr>
        <w:suppressAutoHyphens/>
        <w:spacing w:line="240" w:lineRule="auto"/>
        <w:jc w:val="left"/>
        <w:rPr>
          <w:rFonts w:eastAsia="Arial Unicode MS" w:cs="Times New Roman"/>
          <w:b/>
          <w:sz w:val="28"/>
          <w:szCs w:val="28"/>
          <w:u w:val="single"/>
          <w:lang w:val="ro-RO" w:eastAsia="ar-SA"/>
        </w:rPr>
      </w:pPr>
    </w:p>
    <w:p w:rsidR="00470627" w:rsidRPr="00470627" w:rsidRDefault="00470627" w:rsidP="00FE6971">
      <w:pPr>
        <w:suppressAutoHyphens/>
        <w:spacing w:line="240" w:lineRule="auto"/>
        <w:rPr>
          <w:rFonts w:eastAsia="Times New Roman" w:cs="Times New Roman"/>
          <w:szCs w:val="24"/>
          <w:lang w:val="ro-RO" w:eastAsia="ar-SA"/>
        </w:rPr>
      </w:pPr>
      <w:r w:rsidRPr="00470627">
        <w:rPr>
          <w:rFonts w:eastAsia="Arial Unicode MS" w:cs="Times New Roman"/>
          <w:szCs w:val="24"/>
          <w:lang w:val="ro-RO" w:eastAsia="ar-SA"/>
        </w:rPr>
        <w:t xml:space="preserve">             CONTRACTUL DE ATRIBUIRE  DE  LUCRARI  DE </w:t>
      </w:r>
      <w:r w:rsidR="00685DC6">
        <w:rPr>
          <w:rFonts w:eastAsia="Arial Unicode MS" w:cs="Times New Roman"/>
          <w:szCs w:val="24"/>
          <w:lang w:val="ro-RO" w:eastAsia="ar-SA"/>
        </w:rPr>
        <w:t>CONSTRUIRE SALA DE SPORT IN INCINTA SC. CU CL. I-VIII MIHAIL SADOVEANU DIN MUNICIPIUL FALTICENI</w:t>
      </w:r>
      <w:r w:rsidRPr="00470627">
        <w:rPr>
          <w:rFonts w:eastAsia="Arial Unicode MS" w:cs="Times New Roman"/>
          <w:szCs w:val="24"/>
          <w:lang w:val="ro-RO" w:eastAsia="ar-SA"/>
        </w:rPr>
        <w:t xml:space="preserve"> se va face conform  Formular 5 din </w:t>
      </w:r>
      <w:r w:rsidRPr="00470627">
        <w:rPr>
          <w:rFonts w:eastAsia="Times New Roman" w:cs="Times New Roman"/>
          <w:szCs w:val="24"/>
          <w:lang w:val="ro-RO" w:eastAsia="ar-SA"/>
        </w:rPr>
        <w:t xml:space="preserve"> Anexa la Ordinul presedintelui ANRMAP Nr.155/2006 privind aprobarea Ghidului pentru atribuirea contractelor de achizitie publica , publicata in Monitorul Oficial al Romaniei </w:t>
      </w:r>
      <w:r w:rsidRPr="00470627">
        <w:rPr>
          <w:rFonts w:eastAsia="Arial Unicode MS" w:cs="Times New Roman"/>
          <w:szCs w:val="24"/>
          <w:lang w:val="ro-RO" w:eastAsia="ar-SA"/>
        </w:rPr>
        <w:t xml:space="preserve">, </w:t>
      </w:r>
      <w:r w:rsidRPr="00470627">
        <w:rPr>
          <w:rFonts w:eastAsia="Times New Roman" w:cs="Times New Roman"/>
          <w:szCs w:val="24"/>
          <w:lang w:val="ro-RO" w:eastAsia="ar-SA"/>
        </w:rPr>
        <w:t>Nr. 894 bis din 02 noiembrie 2006.</w:t>
      </w:r>
    </w:p>
    <w:p w:rsidR="00470627" w:rsidRPr="00470627" w:rsidRDefault="00470627" w:rsidP="00470627">
      <w:pPr>
        <w:suppressAutoHyphens/>
        <w:spacing w:line="240" w:lineRule="auto"/>
        <w:jc w:val="left"/>
        <w:rPr>
          <w:rFonts w:eastAsia="Arial Unicode MS" w:cs="Times New Roman"/>
          <w:szCs w:val="24"/>
          <w:lang w:val="ro-RO" w:eastAsia="ar-SA"/>
        </w:rPr>
      </w:pPr>
    </w:p>
    <w:p w:rsidR="00470627" w:rsidRPr="00470627" w:rsidRDefault="00470627" w:rsidP="00470627">
      <w:pPr>
        <w:suppressAutoHyphens/>
        <w:spacing w:line="240" w:lineRule="auto"/>
        <w:jc w:val="left"/>
        <w:rPr>
          <w:rFonts w:eastAsia="Arial Unicode MS" w:cs="Times New Roman"/>
          <w:szCs w:val="24"/>
          <w:lang w:val="ro-RO" w:eastAsia="ar-SA"/>
        </w:rPr>
      </w:pPr>
    </w:p>
    <w:p w:rsidR="00470627" w:rsidRPr="00470627" w:rsidRDefault="00470627" w:rsidP="00470627">
      <w:pPr>
        <w:suppressAutoHyphens/>
        <w:spacing w:line="240" w:lineRule="auto"/>
        <w:jc w:val="left"/>
        <w:rPr>
          <w:rFonts w:eastAsia="Arial Unicode MS" w:cs="Times New Roman"/>
          <w:szCs w:val="24"/>
          <w:lang w:val="ro-RO" w:eastAsia="ar-SA"/>
        </w:rPr>
      </w:pPr>
    </w:p>
    <w:p w:rsidR="00470627" w:rsidRPr="00470627" w:rsidRDefault="00470627" w:rsidP="00470627">
      <w:pPr>
        <w:keepNext/>
        <w:pageBreakBefore/>
        <w:tabs>
          <w:tab w:val="num" w:pos="0"/>
        </w:tabs>
        <w:suppressAutoHyphens/>
        <w:spacing w:line="240" w:lineRule="exact"/>
        <w:jc w:val="center"/>
        <w:outlineLvl w:val="0"/>
        <w:rPr>
          <w:rFonts w:eastAsia="Times New Roman" w:cs="Times New Roman"/>
          <w:b/>
          <w:bCs/>
          <w:szCs w:val="24"/>
          <w:lang w:val="ro-RO" w:eastAsia="ar-SA"/>
        </w:rPr>
      </w:pPr>
      <w:r w:rsidRPr="00470627">
        <w:rPr>
          <w:rFonts w:eastAsia="Times New Roman" w:cs="Times New Roman"/>
          <w:b/>
          <w:bCs/>
          <w:szCs w:val="24"/>
          <w:lang w:val="ro-RO" w:eastAsia="ar-SA"/>
        </w:rPr>
        <w:lastRenderedPageBreak/>
        <w:t>Model -CONTRACT DE LUCRĂRI</w:t>
      </w:r>
    </w:p>
    <w:p w:rsidR="00470627" w:rsidRPr="00470627" w:rsidRDefault="00470627" w:rsidP="00470627">
      <w:pPr>
        <w:suppressAutoHyphens/>
        <w:spacing w:line="240" w:lineRule="auto"/>
        <w:jc w:val="center"/>
        <w:rPr>
          <w:rFonts w:eastAsia="Times New Roman" w:cs="Times New Roman"/>
          <w:szCs w:val="24"/>
          <w:lang w:val="ro-RO" w:eastAsia="ar-SA"/>
        </w:rPr>
      </w:pPr>
    </w:p>
    <w:p w:rsidR="00470627" w:rsidRPr="00470627" w:rsidRDefault="00470627" w:rsidP="00470627">
      <w:pPr>
        <w:suppressAutoHyphens/>
        <w:spacing w:line="240" w:lineRule="auto"/>
        <w:jc w:val="center"/>
        <w:rPr>
          <w:rFonts w:eastAsia="Times New Roman" w:cs="Times New Roman"/>
          <w:b/>
          <w:szCs w:val="24"/>
          <w:lang w:val="ro-RO" w:eastAsia="ar-SA"/>
        </w:rPr>
      </w:pPr>
    </w:p>
    <w:p w:rsidR="00470627" w:rsidRPr="00470627" w:rsidRDefault="00470627" w:rsidP="00470627">
      <w:pPr>
        <w:suppressAutoHyphens/>
        <w:spacing w:line="240" w:lineRule="auto"/>
        <w:jc w:val="center"/>
        <w:rPr>
          <w:rFonts w:eastAsia="Times New Roman" w:cs="Times New Roman"/>
          <w:b/>
          <w:szCs w:val="24"/>
          <w:lang w:val="ro-RO" w:eastAsia="ar-SA"/>
        </w:rPr>
      </w:pPr>
      <w:r w:rsidRPr="00470627">
        <w:rPr>
          <w:rFonts w:eastAsia="Times New Roman" w:cs="Times New Roman"/>
          <w:b/>
          <w:szCs w:val="24"/>
          <w:lang w:val="ro-RO" w:eastAsia="ar-SA"/>
        </w:rPr>
        <w:t>Contract de lucrări</w:t>
      </w:r>
    </w:p>
    <w:p w:rsidR="00470627" w:rsidRPr="00470627" w:rsidRDefault="00470627" w:rsidP="00470627">
      <w:pPr>
        <w:suppressAutoHyphens/>
        <w:spacing w:line="240" w:lineRule="auto"/>
        <w:jc w:val="center"/>
        <w:rPr>
          <w:rFonts w:eastAsia="Times New Roman" w:cs="Times New Roman"/>
          <w:b/>
          <w:szCs w:val="24"/>
          <w:lang w:val="ro-RO" w:eastAsia="ar-SA"/>
        </w:rPr>
      </w:pPr>
      <w:r w:rsidRPr="00470627">
        <w:rPr>
          <w:rFonts w:eastAsia="Times New Roman" w:cs="Times New Roman"/>
          <w:b/>
          <w:szCs w:val="24"/>
          <w:lang w:val="ro-RO" w:eastAsia="ar-SA"/>
        </w:rPr>
        <w:t>nr.______________data_______________</w:t>
      </w:r>
    </w:p>
    <w:p w:rsidR="00470627" w:rsidRPr="00470627" w:rsidRDefault="00470627" w:rsidP="00470627">
      <w:pPr>
        <w:suppressAutoHyphens/>
        <w:spacing w:line="240" w:lineRule="auto"/>
        <w:rPr>
          <w:rFonts w:eastAsia="Times New Roman" w:cs="Times New Roman"/>
          <w:b/>
          <w:szCs w:val="24"/>
          <w:lang w:val="ro-RO" w:eastAsia="ar-SA"/>
        </w:rPr>
      </w:pPr>
    </w:p>
    <w:p w:rsidR="00470627" w:rsidRPr="00470627" w:rsidRDefault="00470627" w:rsidP="00470627">
      <w:pPr>
        <w:overflowPunct w:val="0"/>
        <w:autoSpaceDE w:val="0"/>
        <w:autoSpaceDN w:val="0"/>
        <w:adjustRightInd w:val="0"/>
        <w:spacing w:line="240" w:lineRule="auto"/>
        <w:rPr>
          <w:rFonts w:eastAsia="Times New Roman" w:cs="Times New Roman"/>
          <w:b/>
          <w:i/>
          <w:szCs w:val="24"/>
          <w:lang w:val="ro-RO"/>
        </w:rPr>
      </w:pPr>
      <w:r w:rsidRPr="00470627">
        <w:rPr>
          <w:rFonts w:eastAsia="Times New Roman" w:cs="Times New Roman"/>
          <w:b/>
          <w:i/>
          <w:szCs w:val="24"/>
          <w:lang w:val="ro-RO"/>
        </w:rPr>
        <w:t>1. Părţile contractante</w:t>
      </w:r>
    </w:p>
    <w:p w:rsidR="00470627" w:rsidRPr="00470627" w:rsidRDefault="00470627" w:rsidP="00470627">
      <w:pPr>
        <w:overflowPunct w:val="0"/>
        <w:autoSpaceDE w:val="0"/>
        <w:autoSpaceDN w:val="0"/>
        <w:adjustRightInd w:val="0"/>
        <w:spacing w:line="240" w:lineRule="auto"/>
        <w:rPr>
          <w:rFonts w:eastAsia="Times New Roman" w:cs="Times New Roman"/>
          <w:b/>
          <w:i/>
          <w:szCs w:val="24"/>
          <w:lang w:val="ro-RO"/>
        </w:rPr>
      </w:pPr>
    </w:p>
    <w:p w:rsidR="00470627" w:rsidRPr="00470627" w:rsidRDefault="00470627" w:rsidP="00470627">
      <w:pPr>
        <w:suppressAutoHyphens/>
        <w:spacing w:line="240" w:lineRule="auto"/>
        <w:ind w:firstLine="900"/>
        <w:jc w:val="left"/>
        <w:rPr>
          <w:rFonts w:eastAsia="Times New Roman" w:cs="Times New Roman"/>
          <w:szCs w:val="24"/>
          <w:lang w:val="ro-RO" w:eastAsia="ar-SA"/>
        </w:rPr>
      </w:pPr>
      <w:r w:rsidRPr="00470627">
        <w:rPr>
          <w:rFonts w:eastAsia="Times New Roman" w:cs="Times New Roman"/>
          <w:szCs w:val="24"/>
          <w:lang w:val="ro-RO" w:eastAsia="ar-SA"/>
        </w:rPr>
        <w:t xml:space="preserve">În temeiul Ordonanţei de urgenţă nr. 34/2006 privind atribuirea contractelor de achizitie publică, a contractelor de concesiune de lucrări publice şi a contractelor de concesiune de servicii, cu modificările şi completările ulterioare, s-a încheiat prezentul contract de lucrări, </w:t>
      </w:r>
    </w:p>
    <w:p w:rsidR="00470627" w:rsidRPr="00470627" w:rsidRDefault="00470627" w:rsidP="00470627">
      <w:pPr>
        <w:suppressAutoHyphens/>
        <w:spacing w:line="240" w:lineRule="auto"/>
        <w:ind w:firstLine="900"/>
        <w:rPr>
          <w:rFonts w:eastAsia="Times New Roman" w:cs="Times New Roman"/>
          <w:b/>
          <w:szCs w:val="24"/>
          <w:lang w:val="ro-RO" w:eastAsia="ar-SA"/>
        </w:rPr>
      </w:pPr>
      <w:r w:rsidRPr="00470627">
        <w:rPr>
          <w:rFonts w:eastAsia="Times New Roman" w:cs="Times New Roman"/>
          <w:b/>
          <w:szCs w:val="24"/>
          <w:lang w:val="ro-RO" w:eastAsia="ar-SA"/>
        </w:rPr>
        <w:t>între</w:t>
      </w:r>
    </w:p>
    <w:p w:rsidR="00470627" w:rsidRPr="00470627" w:rsidRDefault="00470627" w:rsidP="00470627">
      <w:pPr>
        <w:overflowPunct w:val="0"/>
        <w:autoSpaceDE w:val="0"/>
        <w:autoSpaceDN w:val="0"/>
        <w:adjustRightInd w:val="0"/>
        <w:spacing w:line="240" w:lineRule="auto"/>
        <w:rPr>
          <w:rFonts w:eastAsia="Times New Roman" w:cs="Times New Roman"/>
          <w:b/>
          <w:i/>
          <w:szCs w:val="24"/>
          <w:lang w:val="ro-RO"/>
        </w:rPr>
      </w:pPr>
    </w:p>
    <w:p w:rsidR="00470627" w:rsidRPr="00470627" w:rsidRDefault="00966A6E" w:rsidP="00470627">
      <w:pPr>
        <w:suppressAutoHyphens/>
        <w:spacing w:line="240" w:lineRule="auto"/>
        <w:rPr>
          <w:rFonts w:eastAsia="Times New Roman" w:cs="Times New Roman"/>
          <w:szCs w:val="24"/>
          <w:lang w:val="ro-RO" w:eastAsia="ar-SA"/>
        </w:rPr>
      </w:pPr>
      <w:r w:rsidRPr="00757707">
        <w:rPr>
          <w:rFonts w:eastAsia="Times New Roman" w:cs="Times New Roman"/>
          <w:b/>
          <w:caps/>
          <w:sz w:val="28"/>
          <w:szCs w:val="28"/>
          <w:lang w:val="ro-RO" w:eastAsia="ar-SA"/>
        </w:rPr>
        <w:t xml:space="preserve">Sc. cu clasele i-viii </w:t>
      </w:r>
      <w:r w:rsidR="00685573" w:rsidRPr="00757707">
        <w:rPr>
          <w:rFonts w:eastAsia="Times New Roman" w:cs="Times New Roman"/>
          <w:b/>
          <w:caps/>
          <w:sz w:val="28"/>
          <w:szCs w:val="28"/>
          <w:lang w:val="ro-RO" w:eastAsia="ar-SA"/>
        </w:rPr>
        <w:t>„</w:t>
      </w:r>
      <w:r w:rsidRPr="00757707">
        <w:rPr>
          <w:rFonts w:eastAsia="Times New Roman" w:cs="Times New Roman"/>
          <w:b/>
          <w:caps/>
          <w:sz w:val="28"/>
          <w:szCs w:val="28"/>
          <w:lang w:val="ro-RO" w:eastAsia="ar-SA"/>
        </w:rPr>
        <w:t>Mihail sadoveanu</w:t>
      </w:r>
      <w:r w:rsidR="00685573" w:rsidRPr="00757707">
        <w:rPr>
          <w:rFonts w:eastAsia="Times New Roman" w:cs="Times New Roman"/>
          <w:b/>
          <w:caps/>
          <w:sz w:val="28"/>
          <w:szCs w:val="28"/>
          <w:lang w:val="ro-RO" w:eastAsia="ar-SA"/>
        </w:rPr>
        <w:t>”</w:t>
      </w:r>
      <w:r w:rsidRPr="00757707">
        <w:rPr>
          <w:rFonts w:eastAsia="Times New Roman" w:cs="Times New Roman"/>
          <w:b/>
          <w:caps/>
          <w:sz w:val="28"/>
          <w:szCs w:val="28"/>
          <w:lang w:val="ro-RO" w:eastAsia="ar-SA"/>
        </w:rPr>
        <w:t xml:space="preserve"> </w:t>
      </w:r>
      <w:r w:rsidR="001B375A" w:rsidRPr="009A59B5">
        <w:rPr>
          <w:rFonts w:eastAsia="Times New Roman" w:cs="Times New Roman"/>
          <w:b/>
          <w:szCs w:val="24"/>
          <w:lang w:val="ro-RO" w:eastAsia="ar-SA"/>
        </w:rPr>
        <w:t>cu sediul în municipiul Falticeni</w:t>
      </w:r>
      <w:r w:rsidR="000248C9" w:rsidRPr="009A59B5">
        <w:rPr>
          <w:rFonts w:eastAsia="Times New Roman" w:cs="Times New Roman"/>
          <w:b/>
          <w:szCs w:val="24"/>
          <w:lang w:val="ro-RO" w:eastAsia="ar-SA"/>
        </w:rPr>
        <w:t>, str. Ana Ipatescu</w:t>
      </w:r>
      <w:r w:rsidR="000248C9">
        <w:rPr>
          <w:rFonts w:eastAsia="Times New Roman" w:cs="Times New Roman"/>
          <w:szCs w:val="24"/>
          <w:lang w:val="ro-RO" w:eastAsia="ar-SA"/>
        </w:rPr>
        <w:t xml:space="preserve">, </w:t>
      </w:r>
      <w:r w:rsidR="00470627" w:rsidRPr="00470627">
        <w:rPr>
          <w:rFonts w:eastAsia="Times New Roman" w:cs="Times New Roman"/>
          <w:szCs w:val="24"/>
          <w:lang w:val="ro-RO" w:eastAsia="ar-SA"/>
        </w:rPr>
        <w:t>nr. ……., telefon ……., fax ….., cod fiscal nr. ……., con</w:t>
      </w:r>
      <w:r w:rsidR="00116E9B">
        <w:rPr>
          <w:rFonts w:eastAsia="Times New Roman" w:cs="Times New Roman"/>
          <w:szCs w:val="24"/>
          <w:lang w:val="ro-RO" w:eastAsia="ar-SA"/>
        </w:rPr>
        <w:t>t virament ………….deschis la ……….</w:t>
      </w:r>
      <w:r w:rsidR="00470627" w:rsidRPr="00470627">
        <w:rPr>
          <w:rFonts w:eastAsia="Times New Roman" w:cs="Times New Roman"/>
          <w:szCs w:val="24"/>
          <w:lang w:val="ro-RO" w:eastAsia="ar-SA"/>
        </w:rPr>
        <w:t xml:space="preserve">, reprezentat prin </w:t>
      </w:r>
      <w:r w:rsidR="00116E9B">
        <w:rPr>
          <w:rFonts w:eastAsia="Times New Roman" w:cs="Times New Roman"/>
          <w:szCs w:val="24"/>
          <w:lang w:val="ro-RO" w:eastAsia="ar-SA"/>
        </w:rPr>
        <w:t xml:space="preserve">director, prof...... </w:t>
      </w:r>
      <w:r w:rsidR="00470627" w:rsidRPr="00470627">
        <w:rPr>
          <w:rFonts w:eastAsia="Times New Roman" w:cs="Times New Roman"/>
          <w:szCs w:val="24"/>
          <w:lang w:val="ro-RO" w:eastAsia="ar-SA"/>
        </w:rPr>
        <w:t>în calitate de achizitor,</w:t>
      </w:r>
    </w:p>
    <w:p w:rsidR="00470627" w:rsidRPr="00470627" w:rsidRDefault="00470627" w:rsidP="00470627">
      <w:pPr>
        <w:overflowPunct w:val="0"/>
        <w:autoSpaceDE w:val="0"/>
        <w:autoSpaceDN w:val="0"/>
        <w:adjustRightInd w:val="0"/>
        <w:spacing w:line="240" w:lineRule="auto"/>
        <w:ind w:firstLine="900"/>
        <w:rPr>
          <w:rFonts w:eastAsia="Times New Roman" w:cs="Times New Roman"/>
          <w:b/>
          <w:szCs w:val="24"/>
          <w:lang w:val="ro-RO"/>
        </w:rPr>
      </w:pPr>
      <w:r w:rsidRPr="00470627">
        <w:rPr>
          <w:rFonts w:eastAsia="Times New Roman" w:cs="Times New Roman"/>
          <w:b/>
          <w:szCs w:val="24"/>
          <w:lang w:val="ro-RO"/>
        </w:rPr>
        <w:t xml:space="preserve">şi </w:t>
      </w:r>
    </w:p>
    <w:p w:rsidR="00470627" w:rsidRPr="00470627" w:rsidRDefault="00470627" w:rsidP="00470627">
      <w:pPr>
        <w:overflowPunct w:val="0"/>
        <w:autoSpaceDE w:val="0"/>
        <w:autoSpaceDN w:val="0"/>
        <w:adjustRightInd w:val="0"/>
        <w:spacing w:line="240" w:lineRule="auto"/>
        <w:jc w:val="left"/>
        <w:rPr>
          <w:rFonts w:eastAsia="Times New Roman" w:cs="Times New Roman"/>
          <w:szCs w:val="24"/>
          <w:lang w:val="ro-RO"/>
        </w:rPr>
      </w:pPr>
      <w:r w:rsidRPr="00470627">
        <w:rPr>
          <w:rFonts w:eastAsia="Times New Roman" w:cs="Times New Roman"/>
          <w:szCs w:val="24"/>
          <w:lang w:val="ro-RO"/>
        </w:rPr>
        <w:t xml:space="preserve">……... ................ ........................... ……………. </w:t>
      </w:r>
      <w:r w:rsidRPr="00470627">
        <w:rPr>
          <w:rFonts w:eastAsia="Times New Roman" w:cs="Times New Roman"/>
          <w:b/>
          <w:i/>
          <w:szCs w:val="24"/>
          <w:lang w:val="ro-RO"/>
        </w:rPr>
        <w:t>denumirea operatorului economic</w:t>
      </w:r>
      <w:r w:rsidRPr="00470627">
        <w:rPr>
          <w:rFonts w:eastAsia="Times New Roman" w:cs="Times New Roman"/>
          <w:szCs w:val="24"/>
          <w:lang w:val="ro-RO"/>
        </w:rPr>
        <w:t xml:space="preserve"> adresă .................................................................. telefon/fax .............................................. număr de înmatriculare .................................................. cod fiscal ................................... cont (trezorerie, bancă) ..........................................................................reprezentată prin ............................................................................................... (denumirea conducătorului), funcţia............................................... în calitate de </w:t>
      </w:r>
      <w:r w:rsidRPr="00470627">
        <w:rPr>
          <w:rFonts w:eastAsia="Times New Roman" w:cs="Times New Roman"/>
          <w:b/>
          <w:szCs w:val="24"/>
          <w:lang w:val="ro-RO"/>
        </w:rPr>
        <w:t>executant</w:t>
      </w:r>
      <w:r w:rsidRPr="00470627">
        <w:rPr>
          <w:rFonts w:eastAsia="Times New Roman" w:cs="Times New Roman"/>
          <w:szCs w:val="24"/>
          <w:lang w:val="ro-RO"/>
        </w:rPr>
        <w:t>, pe de altă parte.</w:t>
      </w:r>
    </w:p>
    <w:p w:rsidR="00470627" w:rsidRPr="00470627" w:rsidRDefault="00470627" w:rsidP="00470627">
      <w:pPr>
        <w:overflowPunct w:val="0"/>
        <w:autoSpaceDE w:val="0"/>
        <w:autoSpaceDN w:val="0"/>
        <w:adjustRightInd w:val="0"/>
        <w:spacing w:line="240" w:lineRule="auto"/>
        <w:rPr>
          <w:rFonts w:eastAsia="Times New Roman" w:cs="Times New Roman"/>
          <w:b/>
          <w:szCs w:val="24"/>
          <w:lang w:val="ro-RO"/>
        </w:rPr>
      </w:pPr>
    </w:p>
    <w:p w:rsidR="00470627" w:rsidRPr="00470627" w:rsidRDefault="00470627" w:rsidP="00470627">
      <w:pPr>
        <w:suppressAutoHyphens/>
        <w:spacing w:line="240" w:lineRule="auto"/>
        <w:rPr>
          <w:rFonts w:eastAsia="Times New Roman" w:cs="Times New Roman"/>
          <w:b/>
          <w:i/>
          <w:szCs w:val="24"/>
          <w:lang w:val="ro-RO" w:eastAsia="ar-SA"/>
        </w:rPr>
      </w:pPr>
      <w:r w:rsidRPr="00470627">
        <w:rPr>
          <w:rFonts w:eastAsia="Times New Roman" w:cs="Times New Roman"/>
          <w:b/>
          <w:i/>
          <w:szCs w:val="24"/>
          <w:lang w:val="ro-RO" w:eastAsia="ar-SA"/>
        </w:rPr>
        <w:t xml:space="preserve">2. Definiţii </w:t>
      </w: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2.1 - În prezentul contract următorii termeni vor fi interpretaţi astfel:</w:t>
      </w:r>
    </w:p>
    <w:p w:rsidR="00470627" w:rsidRPr="00470627" w:rsidRDefault="00470627" w:rsidP="00470627">
      <w:pPr>
        <w:numPr>
          <w:ilvl w:val="0"/>
          <w:numId w:val="34"/>
        </w:numPr>
        <w:tabs>
          <w:tab w:val="left" w:pos="0"/>
          <w:tab w:val="left" w:pos="360"/>
        </w:tabs>
        <w:suppressAutoHyphens/>
        <w:spacing w:line="240" w:lineRule="auto"/>
        <w:ind w:left="720" w:hanging="360"/>
        <w:jc w:val="left"/>
        <w:rPr>
          <w:rFonts w:eastAsia="Times New Roman" w:cs="Times New Roman"/>
          <w:szCs w:val="24"/>
          <w:lang w:val="ro-RO" w:eastAsia="ar-SA"/>
        </w:rPr>
      </w:pPr>
      <w:r w:rsidRPr="00470627">
        <w:rPr>
          <w:rFonts w:eastAsia="Times New Roman" w:cs="Times New Roman"/>
          <w:b/>
          <w:i/>
          <w:szCs w:val="24"/>
          <w:lang w:val="ro-RO" w:eastAsia="ar-SA"/>
        </w:rPr>
        <w:t>contract</w:t>
      </w:r>
      <w:r w:rsidRPr="00470627">
        <w:rPr>
          <w:rFonts w:eastAsia="Times New Roman" w:cs="Times New Roman"/>
          <w:szCs w:val="24"/>
          <w:lang w:val="ro-RO" w:eastAsia="ar-SA"/>
        </w:rPr>
        <w:t xml:space="preserve"> –prezentul contract şi toate anexele sale;</w:t>
      </w:r>
    </w:p>
    <w:p w:rsidR="00470627" w:rsidRPr="00470627" w:rsidRDefault="00470627" w:rsidP="00470627">
      <w:pPr>
        <w:numPr>
          <w:ilvl w:val="0"/>
          <w:numId w:val="34"/>
        </w:numPr>
        <w:tabs>
          <w:tab w:val="left" w:pos="0"/>
          <w:tab w:val="left" w:pos="360"/>
        </w:tabs>
        <w:suppressAutoHyphens/>
        <w:spacing w:line="240" w:lineRule="auto"/>
        <w:ind w:left="720" w:hanging="360"/>
        <w:jc w:val="left"/>
        <w:rPr>
          <w:rFonts w:eastAsia="Times New Roman" w:cs="Times New Roman"/>
          <w:szCs w:val="24"/>
          <w:lang w:val="ro-RO" w:eastAsia="ar-SA"/>
        </w:rPr>
      </w:pPr>
      <w:r w:rsidRPr="00470627">
        <w:rPr>
          <w:rFonts w:eastAsia="Times New Roman" w:cs="Times New Roman"/>
          <w:b/>
          <w:i/>
          <w:szCs w:val="24"/>
          <w:lang w:val="ro-RO" w:eastAsia="ar-SA"/>
        </w:rPr>
        <w:t>achizitor şi executant</w:t>
      </w:r>
      <w:r w:rsidRPr="00470627">
        <w:rPr>
          <w:rFonts w:eastAsia="Times New Roman" w:cs="Times New Roman"/>
          <w:szCs w:val="24"/>
          <w:lang w:val="ro-RO" w:eastAsia="ar-SA"/>
        </w:rPr>
        <w:t xml:space="preserve"> - părţile contractante, aşa cum sunt acestea numite în prezentul contract;</w:t>
      </w:r>
    </w:p>
    <w:p w:rsidR="00470627" w:rsidRPr="00470627" w:rsidRDefault="00470627" w:rsidP="00470627">
      <w:pPr>
        <w:numPr>
          <w:ilvl w:val="0"/>
          <w:numId w:val="34"/>
        </w:numPr>
        <w:tabs>
          <w:tab w:val="left" w:pos="0"/>
          <w:tab w:val="left" w:pos="360"/>
        </w:tabs>
        <w:suppressAutoHyphens/>
        <w:spacing w:line="240" w:lineRule="auto"/>
        <w:ind w:left="720" w:hanging="360"/>
        <w:jc w:val="left"/>
        <w:rPr>
          <w:rFonts w:eastAsia="Times New Roman" w:cs="Times New Roman"/>
          <w:szCs w:val="24"/>
          <w:lang w:val="ro-RO" w:eastAsia="ar-SA"/>
        </w:rPr>
      </w:pPr>
      <w:r w:rsidRPr="00470627">
        <w:rPr>
          <w:rFonts w:eastAsia="Times New Roman" w:cs="Times New Roman"/>
          <w:b/>
          <w:i/>
          <w:szCs w:val="24"/>
          <w:lang w:val="ro-RO" w:eastAsia="ar-SA"/>
        </w:rPr>
        <w:t>preţul contractului</w:t>
      </w:r>
      <w:r w:rsidRPr="00470627">
        <w:rPr>
          <w:rFonts w:eastAsia="Times New Roman" w:cs="Times New Roman"/>
          <w:szCs w:val="24"/>
          <w:lang w:val="ro-RO" w:eastAsia="ar-SA"/>
        </w:rPr>
        <w:t xml:space="preserve"> - preţul plătibil executantului de către achizitor, în baza contractului, pentru îndeplinirea integrală şi corespunzătoare a tuturor obligaţiilor sale, asumate prin contract;</w:t>
      </w:r>
    </w:p>
    <w:p w:rsidR="00470627" w:rsidRPr="00470627" w:rsidRDefault="00470627" w:rsidP="00470627">
      <w:pPr>
        <w:numPr>
          <w:ilvl w:val="0"/>
          <w:numId w:val="34"/>
        </w:numPr>
        <w:tabs>
          <w:tab w:val="left" w:pos="0"/>
          <w:tab w:val="left" w:pos="360"/>
        </w:tabs>
        <w:suppressAutoHyphens/>
        <w:spacing w:line="240" w:lineRule="auto"/>
        <w:ind w:left="720" w:hanging="360"/>
        <w:jc w:val="left"/>
        <w:rPr>
          <w:rFonts w:eastAsia="Times New Roman" w:cs="Times New Roman"/>
          <w:szCs w:val="24"/>
          <w:lang w:val="ro-RO" w:eastAsia="ar-SA"/>
        </w:rPr>
      </w:pPr>
      <w:r w:rsidRPr="00470627">
        <w:rPr>
          <w:rFonts w:eastAsia="Times New Roman" w:cs="Times New Roman"/>
          <w:b/>
          <w:i/>
          <w:szCs w:val="24"/>
          <w:lang w:val="ro-RO" w:eastAsia="ar-SA"/>
        </w:rPr>
        <w:t>amplasamentul lucrării</w:t>
      </w:r>
      <w:r w:rsidRPr="00470627">
        <w:rPr>
          <w:rFonts w:eastAsia="Times New Roman" w:cs="Times New Roman"/>
          <w:i/>
          <w:szCs w:val="24"/>
          <w:lang w:val="ro-RO" w:eastAsia="ar-SA"/>
        </w:rPr>
        <w:t xml:space="preserve"> -</w:t>
      </w:r>
      <w:r w:rsidRPr="00470627">
        <w:rPr>
          <w:rFonts w:eastAsia="Times New Roman" w:cs="Times New Roman"/>
          <w:szCs w:val="24"/>
          <w:lang w:val="ro-RO" w:eastAsia="ar-SA"/>
        </w:rPr>
        <w:t xml:space="preserve"> locul unde executantul execută lucrarea;</w:t>
      </w:r>
    </w:p>
    <w:p w:rsidR="00470627" w:rsidRPr="00470627" w:rsidRDefault="00470627" w:rsidP="00470627">
      <w:pPr>
        <w:numPr>
          <w:ilvl w:val="0"/>
          <w:numId w:val="34"/>
        </w:numPr>
        <w:tabs>
          <w:tab w:val="left" w:pos="0"/>
          <w:tab w:val="left" w:pos="360"/>
        </w:tabs>
        <w:suppressAutoHyphens/>
        <w:spacing w:line="240" w:lineRule="auto"/>
        <w:ind w:left="720" w:hanging="360"/>
        <w:jc w:val="left"/>
        <w:rPr>
          <w:rFonts w:eastAsia="Times New Roman" w:cs="Times New Roman"/>
          <w:szCs w:val="24"/>
          <w:lang w:val="ro-RO" w:eastAsia="ar-SA"/>
        </w:rPr>
      </w:pPr>
      <w:r w:rsidRPr="00470627">
        <w:rPr>
          <w:rFonts w:eastAsia="Times New Roman" w:cs="Times New Roman"/>
          <w:b/>
          <w:i/>
          <w:szCs w:val="24"/>
          <w:lang w:val="ro-RO" w:eastAsia="ar-SA"/>
        </w:rPr>
        <w:t>forţa majoră</w:t>
      </w:r>
      <w:r w:rsidRPr="00470627">
        <w:rPr>
          <w:rFonts w:eastAsia="Times New Roman" w:cs="Times New Roman"/>
          <w:i/>
          <w:szCs w:val="24"/>
          <w:lang w:val="ro-RO" w:eastAsia="ar-SA"/>
        </w:rPr>
        <w:t xml:space="preserve"> </w:t>
      </w:r>
      <w:r w:rsidRPr="00470627">
        <w:rPr>
          <w:rFonts w:eastAsia="Times New Roman" w:cs="Times New Roman"/>
          <w:szCs w:val="24"/>
          <w:lang w:val="ro-RO" w:eastAsia="ar-SA"/>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470627" w:rsidRPr="00470627" w:rsidRDefault="00470627" w:rsidP="00470627">
      <w:pPr>
        <w:numPr>
          <w:ilvl w:val="0"/>
          <w:numId w:val="34"/>
        </w:numPr>
        <w:tabs>
          <w:tab w:val="left" w:pos="0"/>
          <w:tab w:val="left" w:pos="360"/>
        </w:tabs>
        <w:suppressAutoHyphens/>
        <w:spacing w:line="240" w:lineRule="auto"/>
        <w:ind w:left="720" w:hanging="360"/>
        <w:jc w:val="left"/>
        <w:rPr>
          <w:rFonts w:eastAsia="Times New Roman" w:cs="Times New Roman"/>
          <w:szCs w:val="24"/>
          <w:lang w:val="ro-RO" w:eastAsia="ar-SA"/>
        </w:rPr>
      </w:pPr>
      <w:r w:rsidRPr="00470627">
        <w:rPr>
          <w:rFonts w:eastAsia="Times New Roman" w:cs="Times New Roman"/>
          <w:b/>
          <w:i/>
          <w:szCs w:val="24"/>
          <w:lang w:val="ro-RO" w:eastAsia="ar-SA"/>
        </w:rPr>
        <w:t>zi</w:t>
      </w:r>
      <w:r w:rsidRPr="00470627">
        <w:rPr>
          <w:rFonts w:eastAsia="Times New Roman" w:cs="Times New Roman"/>
          <w:i/>
          <w:szCs w:val="24"/>
          <w:lang w:val="ro-RO" w:eastAsia="ar-SA"/>
        </w:rPr>
        <w:t xml:space="preserve"> </w:t>
      </w:r>
      <w:r w:rsidRPr="00470627">
        <w:rPr>
          <w:rFonts w:eastAsia="Times New Roman" w:cs="Times New Roman"/>
          <w:szCs w:val="24"/>
          <w:lang w:val="ro-RO" w:eastAsia="ar-SA"/>
        </w:rPr>
        <w:t xml:space="preserve">- zi calendaristică; </w:t>
      </w:r>
      <w:r w:rsidRPr="00470627">
        <w:rPr>
          <w:rFonts w:eastAsia="Times New Roman" w:cs="Times New Roman"/>
          <w:b/>
          <w:i/>
          <w:szCs w:val="24"/>
          <w:lang w:val="ro-RO" w:eastAsia="ar-SA"/>
        </w:rPr>
        <w:t>an</w:t>
      </w:r>
      <w:r w:rsidRPr="00470627">
        <w:rPr>
          <w:rFonts w:eastAsia="Times New Roman" w:cs="Times New Roman"/>
          <w:b/>
          <w:szCs w:val="24"/>
          <w:lang w:val="ro-RO" w:eastAsia="ar-SA"/>
        </w:rPr>
        <w:t xml:space="preserve"> </w:t>
      </w:r>
      <w:r w:rsidRPr="00470627">
        <w:rPr>
          <w:rFonts w:eastAsia="Times New Roman" w:cs="Times New Roman"/>
          <w:szCs w:val="24"/>
          <w:lang w:val="ro-RO" w:eastAsia="ar-SA"/>
        </w:rPr>
        <w:t>- 365 zile.</w:t>
      </w:r>
    </w:p>
    <w:p w:rsidR="00470627" w:rsidRPr="00470627" w:rsidRDefault="00470627" w:rsidP="00470627">
      <w:pPr>
        <w:numPr>
          <w:ilvl w:val="0"/>
          <w:numId w:val="34"/>
        </w:numPr>
        <w:tabs>
          <w:tab w:val="left" w:pos="0"/>
          <w:tab w:val="left" w:pos="360"/>
        </w:tabs>
        <w:suppressAutoHyphens/>
        <w:spacing w:line="240" w:lineRule="auto"/>
        <w:ind w:left="720" w:hanging="360"/>
        <w:jc w:val="left"/>
        <w:rPr>
          <w:rFonts w:eastAsia="Times New Roman" w:cs="Times New Roman"/>
          <w:szCs w:val="24"/>
          <w:lang w:val="ro-RO" w:eastAsia="ar-SA"/>
        </w:rPr>
      </w:pPr>
      <w:r w:rsidRPr="00470627">
        <w:rPr>
          <w:rFonts w:eastAsia="Times New Roman" w:cs="Times New Roman"/>
          <w:b/>
          <w:i/>
          <w:szCs w:val="24"/>
          <w:lang w:val="ro-RO" w:eastAsia="ar-SA"/>
        </w:rPr>
        <w:t>standarde</w:t>
      </w:r>
      <w:r w:rsidRPr="00470627">
        <w:rPr>
          <w:rFonts w:eastAsia="Times New Roman" w:cs="Times New Roman"/>
          <w:szCs w:val="24"/>
          <w:lang w:val="ro-RO" w:eastAsia="ar-SA"/>
        </w:rPr>
        <w:t xml:space="preserve"> - standardele, reglementările tehnice sau altele asemenea prevăzute în Caietul de sarcini şi în propunerea tehnica;</w:t>
      </w:r>
    </w:p>
    <w:p w:rsidR="00470627" w:rsidRPr="00470627" w:rsidRDefault="00470627" w:rsidP="00470627">
      <w:pPr>
        <w:overflowPunct w:val="0"/>
        <w:autoSpaceDE w:val="0"/>
        <w:autoSpaceDN w:val="0"/>
        <w:adjustRightInd w:val="0"/>
        <w:spacing w:line="240" w:lineRule="auto"/>
        <w:rPr>
          <w:rFonts w:eastAsia="Times New Roman" w:cs="Times New Roman"/>
          <w:i/>
          <w:szCs w:val="24"/>
          <w:lang w:val="ro-RO"/>
        </w:rPr>
      </w:pPr>
      <w:r w:rsidRPr="00470627">
        <w:rPr>
          <w:rFonts w:eastAsia="Times New Roman" w:cs="Times New Roman"/>
          <w:i/>
          <w:szCs w:val="24"/>
          <w:lang w:val="ro-RO"/>
        </w:rPr>
        <w:t>(se adaugă orice ce alţi termeni pe care părţile înţeleg să îi definească pentru contract)</w:t>
      </w:r>
    </w:p>
    <w:p w:rsidR="00470627" w:rsidRPr="00470627" w:rsidRDefault="00470627" w:rsidP="00470627">
      <w:pPr>
        <w:overflowPunct w:val="0"/>
        <w:autoSpaceDE w:val="0"/>
        <w:autoSpaceDN w:val="0"/>
        <w:adjustRightInd w:val="0"/>
        <w:spacing w:line="240" w:lineRule="auto"/>
        <w:rPr>
          <w:rFonts w:eastAsia="Times New Roman" w:cs="Times New Roman"/>
          <w:b/>
          <w:i/>
          <w:szCs w:val="24"/>
          <w:lang w:val="ro-RO"/>
        </w:rPr>
      </w:pPr>
    </w:p>
    <w:p w:rsidR="00470627" w:rsidRPr="00470627" w:rsidRDefault="00470627" w:rsidP="00470627">
      <w:pPr>
        <w:overflowPunct w:val="0"/>
        <w:autoSpaceDE w:val="0"/>
        <w:autoSpaceDN w:val="0"/>
        <w:adjustRightInd w:val="0"/>
        <w:spacing w:line="240" w:lineRule="auto"/>
        <w:rPr>
          <w:rFonts w:eastAsia="Times New Roman" w:cs="Times New Roman"/>
          <w:b/>
          <w:i/>
          <w:szCs w:val="24"/>
          <w:lang w:val="ro-RO"/>
        </w:rPr>
      </w:pPr>
      <w:r w:rsidRPr="00470627">
        <w:rPr>
          <w:rFonts w:eastAsia="Times New Roman" w:cs="Times New Roman"/>
          <w:b/>
          <w:i/>
          <w:szCs w:val="24"/>
          <w:lang w:val="ro-RO"/>
        </w:rPr>
        <w:lastRenderedPageBreak/>
        <w:t>3. Interpretare</w:t>
      </w:r>
    </w:p>
    <w:p w:rsidR="00470627" w:rsidRPr="00470627" w:rsidRDefault="00470627" w:rsidP="00470627">
      <w:pPr>
        <w:overflowPunct w:val="0"/>
        <w:autoSpaceDE w:val="0"/>
        <w:autoSpaceDN w:val="0"/>
        <w:adjustRightInd w:val="0"/>
        <w:spacing w:line="240" w:lineRule="auto"/>
        <w:rPr>
          <w:rFonts w:eastAsia="Times New Roman" w:cs="Times New Roman"/>
          <w:szCs w:val="24"/>
          <w:lang w:val="ro-RO"/>
        </w:rPr>
      </w:pPr>
      <w:r w:rsidRPr="00470627">
        <w:rPr>
          <w:rFonts w:eastAsia="Times New Roman" w:cs="Times New Roman"/>
          <w:szCs w:val="24"/>
          <w:lang w:val="ro-RO"/>
        </w:rPr>
        <w:t>3.1</w:t>
      </w:r>
      <w:r w:rsidRPr="00470627">
        <w:rPr>
          <w:rFonts w:eastAsia="Times New Roman" w:cs="Times New Roman"/>
          <w:b/>
          <w:szCs w:val="24"/>
          <w:lang w:val="ro-RO"/>
        </w:rPr>
        <w:t xml:space="preserve"> </w:t>
      </w:r>
      <w:r w:rsidRPr="00470627">
        <w:rPr>
          <w:rFonts w:eastAsia="Times New Roman" w:cs="Times New Roman"/>
          <w:szCs w:val="24"/>
          <w:lang w:val="ro-RO"/>
        </w:rPr>
        <w:t>În prezentul contract, cu excepţia unei prevederi contrare, cuvintele la forma singular vor include forma de plural şi vice versa, acolo unde acest lucru este permis de context.</w:t>
      </w:r>
    </w:p>
    <w:p w:rsidR="00470627" w:rsidRPr="00470627" w:rsidRDefault="00470627" w:rsidP="00470627">
      <w:pPr>
        <w:overflowPunct w:val="0"/>
        <w:autoSpaceDE w:val="0"/>
        <w:autoSpaceDN w:val="0"/>
        <w:adjustRightInd w:val="0"/>
        <w:spacing w:line="240" w:lineRule="auto"/>
        <w:rPr>
          <w:rFonts w:eastAsia="Times New Roman" w:cs="Times New Roman"/>
          <w:szCs w:val="24"/>
          <w:lang w:val="ro-RO"/>
        </w:rPr>
      </w:pPr>
      <w:r w:rsidRPr="00470627">
        <w:rPr>
          <w:rFonts w:eastAsia="Times New Roman" w:cs="Times New Roman"/>
          <w:szCs w:val="24"/>
          <w:lang w:val="ro-RO"/>
        </w:rPr>
        <w:t>3.2 Termenul “zi”sau “zile” sau orice referire la zile reprezintă zile calendaristice dacă nu se specifică în mod diferit.</w:t>
      </w:r>
    </w:p>
    <w:p w:rsidR="00470627" w:rsidRPr="00470627" w:rsidRDefault="00470627" w:rsidP="00470627">
      <w:pPr>
        <w:suppressAutoHyphens/>
        <w:spacing w:line="240" w:lineRule="auto"/>
        <w:rPr>
          <w:rFonts w:eastAsia="Times New Roman" w:cs="Times New Roman"/>
          <w:b/>
          <w:i/>
          <w:szCs w:val="24"/>
          <w:lang w:val="ro-RO" w:eastAsia="ar-SA"/>
        </w:rPr>
      </w:pPr>
    </w:p>
    <w:p w:rsidR="00470627" w:rsidRPr="00470627" w:rsidRDefault="00470627" w:rsidP="00470627">
      <w:pPr>
        <w:suppressAutoHyphens/>
        <w:spacing w:line="240" w:lineRule="auto"/>
        <w:rPr>
          <w:rFonts w:eastAsia="Times New Roman" w:cs="Times New Roman"/>
          <w:b/>
          <w:i/>
          <w:szCs w:val="24"/>
          <w:lang w:val="ro-RO" w:eastAsia="ar-SA"/>
        </w:rPr>
      </w:pPr>
    </w:p>
    <w:p w:rsidR="00470627" w:rsidRPr="00470627" w:rsidRDefault="00470627" w:rsidP="00470627">
      <w:pPr>
        <w:suppressAutoHyphens/>
        <w:spacing w:line="240" w:lineRule="auto"/>
        <w:rPr>
          <w:rFonts w:eastAsia="Times New Roman" w:cs="Times New Roman"/>
          <w:b/>
          <w:i/>
          <w:szCs w:val="24"/>
          <w:lang w:val="ro-RO" w:eastAsia="ar-SA"/>
        </w:rPr>
      </w:pPr>
    </w:p>
    <w:p w:rsidR="00470627" w:rsidRPr="00470627" w:rsidRDefault="00470627" w:rsidP="00470627">
      <w:pPr>
        <w:suppressAutoHyphens/>
        <w:spacing w:line="240" w:lineRule="auto"/>
        <w:jc w:val="center"/>
        <w:rPr>
          <w:rFonts w:eastAsia="Times New Roman" w:cs="Times New Roman"/>
          <w:b/>
          <w:i/>
          <w:szCs w:val="24"/>
          <w:lang w:val="ro-RO" w:eastAsia="ar-SA"/>
        </w:rPr>
      </w:pPr>
      <w:r w:rsidRPr="00470627">
        <w:rPr>
          <w:rFonts w:eastAsia="Times New Roman" w:cs="Times New Roman"/>
          <w:b/>
          <w:i/>
          <w:szCs w:val="24"/>
          <w:lang w:val="ro-RO" w:eastAsia="ar-SA"/>
        </w:rPr>
        <w:t>Clauze obligatorii</w:t>
      </w:r>
    </w:p>
    <w:p w:rsidR="00470627" w:rsidRPr="00470627" w:rsidRDefault="00470627" w:rsidP="00470627">
      <w:pPr>
        <w:suppressAutoHyphens/>
        <w:spacing w:line="240" w:lineRule="auto"/>
        <w:rPr>
          <w:rFonts w:eastAsia="Times New Roman" w:cs="Times New Roman"/>
          <w:b/>
          <w:i/>
          <w:szCs w:val="24"/>
          <w:lang w:val="ro-RO" w:eastAsia="ar-SA"/>
        </w:rPr>
      </w:pPr>
      <w:r w:rsidRPr="00470627">
        <w:rPr>
          <w:rFonts w:eastAsia="Times New Roman" w:cs="Times New Roman"/>
          <w:b/>
          <w:i/>
          <w:szCs w:val="24"/>
          <w:lang w:val="ro-RO" w:eastAsia="ar-SA"/>
        </w:rPr>
        <w:t>4.</w:t>
      </w:r>
      <w:r w:rsidRPr="00470627">
        <w:rPr>
          <w:rFonts w:eastAsia="Times New Roman" w:cs="Times New Roman"/>
          <w:b/>
          <w:szCs w:val="24"/>
          <w:lang w:val="ro-RO" w:eastAsia="ar-SA"/>
        </w:rPr>
        <w:t xml:space="preserve"> </w:t>
      </w:r>
      <w:r w:rsidRPr="00470627">
        <w:rPr>
          <w:rFonts w:eastAsia="Times New Roman" w:cs="Times New Roman"/>
          <w:b/>
          <w:i/>
          <w:szCs w:val="24"/>
          <w:lang w:val="ro-RO" w:eastAsia="ar-SA"/>
        </w:rPr>
        <w:t>Obiectul şi preţul contractului</w:t>
      </w:r>
    </w:p>
    <w:p w:rsidR="00470627" w:rsidRPr="00470627" w:rsidRDefault="00470627" w:rsidP="00470627">
      <w:pPr>
        <w:suppressAutoHyphens/>
        <w:spacing w:line="240" w:lineRule="auto"/>
        <w:jc w:val="left"/>
        <w:rPr>
          <w:rFonts w:eastAsia="Times New Roman" w:cs="Times New Roman"/>
          <w:szCs w:val="24"/>
          <w:lang w:val="ro-RO" w:eastAsia="ar-SA"/>
        </w:rPr>
      </w:pPr>
      <w:r w:rsidRPr="00470627">
        <w:rPr>
          <w:rFonts w:eastAsia="Times New Roman" w:cs="Times New Roman"/>
          <w:szCs w:val="24"/>
          <w:lang w:val="ro-RO" w:eastAsia="ar-SA"/>
        </w:rPr>
        <w:t>4.1- Executantul se obligă să execute ( denumire lucrari  în perioada/perioadele convenite şi în conformitate cu obligaţiile asumate prin prezentul contract.</w:t>
      </w: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 4.2. - Achizitorul se obligă să plătească executantului preţul convenit pentru îndeplinirea contractului de lucrări............................... (denumirea) .</w:t>
      </w: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 4.3. - Preţul convenit pentru îndeplinirea contractului, respectiv preţul lucrărilor executate, plătibil executantului de către achizitor in functie de alocatia bugetara, este de ........... lei, din care T.V.A. ................ lei. </w:t>
      </w:r>
    </w:p>
    <w:p w:rsidR="00470627" w:rsidRPr="00470627" w:rsidRDefault="00470627" w:rsidP="00470627">
      <w:pPr>
        <w:suppressAutoHyphens/>
        <w:spacing w:line="240" w:lineRule="auto"/>
        <w:rPr>
          <w:rFonts w:eastAsia="Times New Roman" w:cs="Times New Roman"/>
          <w:b/>
          <w:i/>
          <w:szCs w:val="24"/>
          <w:lang w:val="ro-RO" w:eastAsia="ar-SA"/>
        </w:rPr>
      </w:pPr>
      <w:r w:rsidRPr="00470627">
        <w:rPr>
          <w:rFonts w:eastAsia="Times New Roman" w:cs="Times New Roman"/>
          <w:b/>
          <w:szCs w:val="24"/>
          <w:lang w:val="ro-RO" w:eastAsia="ar-SA"/>
        </w:rPr>
        <w:t xml:space="preserve">5. </w:t>
      </w:r>
      <w:r w:rsidRPr="00470627">
        <w:rPr>
          <w:rFonts w:eastAsia="Times New Roman" w:cs="Times New Roman"/>
          <w:b/>
          <w:i/>
          <w:szCs w:val="24"/>
          <w:lang w:val="ro-RO" w:eastAsia="ar-SA"/>
        </w:rPr>
        <w:t>Durata contractului</w:t>
      </w: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5.1 – Durata prezentului contract este de .....….. luni, adică de la............................................până la ………................</w:t>
      </w:r>
    </w:p>
    <w:p w:rsidR="00470627" w:rsidRPr="00470627" w:rsidRDefault="00470627" w:rsidP="00470627">
      <w:pPr>
        <w:overflowPunct w:val="0"/>
        <w:autoSpaceDE w:val="0"/>
        <w:autoSpaceDN w:val="0"/>
        <w:adjustRightInd w:val="0"/>
        <w:spacing w:line="240" w:lineRule="auto"/>
        <w:rPr>
          <w:rFonts w:eastAsia="Times New Roman" w:cs="Times New Roman"/>
          <w:b/>
          <w:i/>
          <w:szCs w:val="24"/>
          <w:lang w:val="ro-RO"/>
        </w:rPr>
      </w:pPr>
      <w:r w:rsidRPr="00470627">
        <w:rPr>
          <w:rFonts w:eastAsia="Times New Roman" w:cs="Times New Roman"/>
          <w:b/>
          <w:szCs w:val="24"/>
          <w:lang w:val="ro-RO"/>
        </w:rPr>
        <w:t xml:space="preserve">6. </w:t>
      </w:r>
      <w:r w:rsidRPr="00470627">
        <w:rPr>
          <w:rFonts w:eastAsia="Times New Roman" w:cs="Times New Roman"/>
          <w:b/>
          <w:i/>
          <w:szCs w:val="24"/>
          <w:lang w:val="ro-RO"/>
        </w:rPr>
        <w:t>Documentele contractului</w:t>
      </w:r>
    </w:p>
    <w:p w:rsidR="00470627" w:rsidRPr="00470627" w:rsidRDefault="00470627" w:rsidP="00470627">
      <w:pPr>
        <w:overflowPunct w:val="0"/>
        <w:autoSpaceDE w:val="0"/>
        <w:autoSpaceDN w:val="0"/>
        <w:adjustRightInd w:val="0"/>
        <w:spacing w:line="240" w:lineRule="auto"/>
        <w:rPr>
          <w:rFonts w:cs="Arial"/>
          <w:szCs w:val="24"/>
          <w:lang w:val="ro-RO"/>
        </w:rPr>
      </w:pPr>
      <w:r w:rsidRPr="00470627">
        <w:rPr>
          <w:rFonts w:cs="Arial"/>
          <w:i/>
          <w:szCs w:val="24"/>
          <w:lang w:val="ro-RO"/>
        </w:rPr>
        <w:t>6</w:t>
      </w:r>
      <w:r w:rsidRPr="00470627">
        <w:rPr>
          <w:rFonts w:cs="Arial"/>
          <w:szCs w:val="24"/>
          <w:lang w:val="ro-RO"/>
        </w:rPr>
        <w:t xml:space="preserve">.1 - Documentele contractului sunt </w:t>
      </w:r>
      <w:r w:rsidRPr="00470627">
        <w:rPr>
          <w:rFonts w:cs="Arial"/>
          <w:i/>
          <w:szCs w:val="24"/>
          <w:lang w:val="ro-RO"/>
        </w:rPr>
        <w:t>( cel puţin)</w:t>
      </w:r>
      <w:r w:rsidRPr="00470627">
        <w:rPr>
          <w:rFonts w:cs="Arial"/>
          <w:szCs w:val="24"/>
          <w:lang w:val="ro-RO"/>
        </w:rPr>
        <w:t>:</w:t>
      </w:r>
    </w:p>
    <w:p w:rsidR="00470627" w:rsidRPr="00470627" w:rsidRDefault="00470627" w:rsidP="00470627">
      <w:pPr>
        <w:suppressAutoHyphens/>
        <w:spacing w:line="240" w:lineRule="auto"/>
        <w:ind w:firstLine="720"/>
        <w:rPr>
          <w:rFonts w:eastAsia="Times New Roman" w:cs="Times New Roman"/>
          <w:i/>
          <w:szCs w:val="24"/>
          <w:lang w:val="ro-RO" w:eastAsia="ar-SA"/>
        </w:rPr>
      </w:pPr>
      <w:r w:rsidRPr="00470627">
        <w:rPr>
          <w:rFonts w:eastAsia="Times New Roman" w:cs="Times New Roman"/>
          <w:i/>
          <w:szCs w:val="24"/>
          <w:lang w:val="ro-RO" w:eastAsia="ar-SA"/>
        </w:rPr>
        <w:t>a) caietul de sarcini;</w:t>
      </w:r>
    </w:p>
    <w:p w:rsidR="00470627" w:rsidRPr="00470627" w:rsidRDefault="00470627" w:rsidP="00470627">
      <w:pPr>
        <w:suppressAutoHyphens/>
        <w:spacing w:line="240" w:lineRule="auto"/>
        <w:ind w:firstLine="720"/>
        <w:rPr>
          <w:rFonts w:eastAsia="Times New Roman" w:cs="Times New Roman"/>
          <w:i/>
          <w:szCs w:val="24"/>
          <w:lang w:val="ro-RO" w:eastAsia="ar-SA"/>
        </w:rPr>
      </w:pPr>
      <w:r w:rsidRPr="00470627">
        <w:rPr>
          <w:rFonts w:eastAsia="Times New Roman" w:cs="Times New Roman"/>
          <w:i/>
          <w:szCs w:val="24"/>
          <w:lang w:val="ro-RO" w:eastAsia="ar-SA"/>
        </w:rPr>
        <w:t>b) propunerea tehnică şi propunerea financiară;</w:t>
      </w:r>
    </w:p>
    <w:p w:rsidR="00470627" w:rsidRPr="00470627" w:rsidRDefault="00470627" w:rsidP="00470627">
      <w:pPr>
        <w:suppressAutoHyphens/>
        <w:spacing w:line="240" w:lineRule="auto"/>
        <w:ind w:firstLine="720"/>
        <w:rPr>
          <w:rFonts w:eastAsia="Times New Roman" w:cs="Times New Roman"/>
          <w:i/>
          <w:szCs w:val="24"/>
          <w:lang w:val="ro-RO" w:eastAsia="ar-SA"/>
        </w:rPr>
      </w:pPr>
      <w:r w:rsidRPr="00470627">
        <w:rPr>
          <w:rFonts w:eastAsia="Times New Roman" w:cs="Times New Roman"/>
          <w:i/>
          <w:szCs w:val="24"/>
          <w:lang w:val="ro-RO" w:eastAsia="ar-SA"/>
        </w:rPr>
        <w:t>c) graficul de îndeplinire a contractului;</w:t>
      </w:r>
    </w:p>
    <w:p w:rsidR="00470627" w:rsidRPr="00470627" w:rsidRDefault="00470627" w:rsidP="00470627">
      <w:pPr>
        <w:suppressAutoHyphens/>
        <w:spacing w:line="240" w:lineRule="auto"/>
        <w:ind w:firstLine="720"/>
        <w:rPr>
          <w:rFonts w:eastAsia="Times New Roman" w:cs="Times New Roman"/>
          <w:i/>
          <w:szCs w:val="24"/>
          <w:lang w:val="ro-RO" w:eastAsia="ar-SA"/>
        </w:rPr>
      </w:pPr>
      <w:r w:rsidRPr="00470627">
        <w:rPr>
          <w:rFonts w:eastAsia="Times New Roman" w:cs="Times New Roman"/>
          <w:i/>
          <w:szCs w:val="24"/>
          <w:lang w:val="ro-RO" w:eastAsia="ar-SA"/>
        </w:rPr>
        <w:t>d) garanţia de bună execuţie, dacă este cazul;</w:t>
      </w:r>
    </w:p>
    <w:p w:rsidR="00470627" w:rsidRPr="00470627" w:rsidRDefault="00470627" w:rsidP="00470627">
      <w:pPr>
        <w:overflowPunct w:val="0"/>
        <w:autoSpaceDE w:val="0"/>
        <w:autoSpaceDN w:val="0"/>
        <w:adjustRightInd w:val="0"/>
        <w:spacing w:line="240" w:lineRule="auto"/>
        <w:ind w:firstLine="720"/>
        <w:rPr>
          <w:rFonts w:cs="Arial"/>
          <w:i/>
          <w:szCs w:val="24"/>
          <w:lang w:val="ro-RO"/>
        </w:rPr>
      </w:pPr>
      <w:r w:rsidRPr="00470627">
        <w:rPr>
          <w:rFonts w:cs="Arial"/>
          <w:i/>
          <w:szCs w:val="24"/>
          <w:lang w:val="ro-RO"/>
        </w:rPr>
        <w:t>e) angajamentul ferm de susţinere din partea unui terţ, dacă este cazul.</w:t>
      </w:r>
    </w:p>
    <w:p w:rsidR="00470627" w:rsidRPr="00470627" w:rsidRDefault="00470627" w:rsidP="00470627">
      <w:pPr>
        <w:overflowPunct w:val="0"/>
        <w:autoSpaceDE w:val="0"/>
        <w:autoSpaceDN w:val="0"/>
        <w:adjustRightInd w:val="0"/>
        <w:spacing w:line="240" w:lineRule="auto"/>
        <w:rPr>
          <w:rFonts w:eastAsia="Times New Roman" w:cs="Times New Roman"/>
          <w:b/>
          <w:i/>
          <w:szCs w:val="24"/>
          <w:lang w:val="ro-RO"/>
        </w:rPr>
      </w:pPr>
      <w:r w:rsidRPr="00470627">
        <w:rPr>
          <w:rFonts w:eastAsia="Times New Roman" w:cs="Times New Roman"/>
          <w:b/>
          <w:i/>
          <w:szCs w:val="24"/>
          <w:lang w:val="ro-RO"/>
        </w:rPr>
        <w:t xml:space="preserve">7. Executarea contractului </w:t>
      </w:r>
    </w:p>
    <w:p w:rsidR="00470627" w:rsidRPr="00470627" w:rsidRDefault="00470627" w:rsidP="00470627">
      <w:pPr>
        <w:overflowPunct w:val="0"/>
        <w:autoSpaceDE w:val="0"/>
        <w:autoSpaceDN w:val="0"/>
        <w:adjustRightInd w:val="0"/>
        <w:spacing w:line="240" w:lineRule="auto"/>
        <w:rPr>
          <w:rFonts w:eastAsia="Times New Roman" w:cs="Times New Roman"/>
          <w:i/>
          <w:szCs w:val="24"/>
          <w:lang w:val="ro-RO"/>
        </w:rPr>
      </w:pPr>
      <w:r w:rsidRPr="00470627">
        <w:rPr>
          <w:rFonts w:eastAsia="Times New Roman" w:cs="Times New Roman"/>
          <w:szCs w:val="24"/>
          <w:lang w:val="ro-RO"/>
        </w:rPr>
        <w:t>7.1 - Executarea contractului începe după constituirea garanţiei de bună execuţie şi predarea amplasamentului, respectiv la data de .....</w:t>
      </w:r>
      <w:r w:rsidRPr="00470627">
        <w:rPr>
          <w:rFonts w:eastAsia="Times New Roman" w:cs="Times New Roman"/>
          <w:i/>
          <w:szCs w:val="24"/>
          <w:lang w:val="ro-RO"/>
        </w:rPr>
        <w:t>.</w:t>
      </w:r>
    </w:p>
    <w:p w:rsidR="00470627" w:rsidRPr="00470627" w:rsidRDefault="00470627" w:rsidP="00470627">
      <w:pPr>
        <w:suppressAutoHyphens/>
        <w:spacing w:line="240" w:lineRule="auto"/>
        <w:rPr>
          <w:rFonts w:eastAsia="Times New Roman" w:cs="Times New Roman"/>
          <w:b/>
          <w:bCs/>
          <w:i/>
          <w:iCs/>
          <w:szCs w:val="24"/>
          <w:lang w:val="pt-BR" w:eastAsia="ar-SA"/>
        </w:rPr>
      </w:pPr>
      <w:r w:rsidRPr="00470627">
        <w:rPr>
          <w:rFonts w:eastAsia="Times New Roman" w:cs="Times New Roman"/>
          <w:b/>
          <w:bCs/>
          <w:i/>
          <w:iCs/>
          <w:szCs w:val="24"/>
          <w:lang w:val="pt-BR" w:eastAsia="ar-SA"/>
        </w:rPr>
        <w:t>8. Documentele contractului</w:t>
      </w:r>
    </w:p>
    <w:p w:rsidR="00470627" w:rsidRPr="00470627" w:rsidRDefault="00470627" w:rsidP="00470627">
      <w:pPr>
        <w:suppressAutoHyphens/>
        <w:spacing w:line="240" w:lineRule="auto"/>
        <w:rPr>
          <w:rFonts w:eastAsia="Times New Roman" w:cs="Times New Roman"/>
          <w:b/>
          <w:szCs w:val="24"/>
          <w:lang w:val="pt-BR" w:eastAsia="ar-SA"/>
        </w:rPr>
      </w:pPr>
      <w:r w:rsidRPr="00470627">
        <w:rPr>
          <w:rFonts w:eastAsia="Times New Roman" w:cs="Times New Roman"/>
          <w:szCs w:val="24"/>
          <w:lang w:val="pt-BR" w:eastAsia="ar-SA"/>
        </w:rPr>
        <w:t xml:space="preserve">8.1  - </w:t>
      </w:r>
      <w:r w:rsidRPr="00470627">
        <w:rPr>
          <w:rFonts w:eastAsia="Times New Roman" w:cs="Times New Roman"/>
          <w:b/>
          <w:szCs w:val="24"/>
          <w:lang w:val="pt-BR" w:eastAsia="ar-SA"/>
        </w:rPr>
        <w:t>Documentele contractului sunt:</w:t>
      </w:r>
    </w:p>
    <w:p w:rsidR="00470627" w:rsidRPr="00470627" w:rsidRDefault="00470627" w:rsidP="00470627">
      <w:pPr>
        <w:suppressAutoHyphens/>
        <w:spacing w:line="240" w:lineRule="auto"/>
        <w:ind w:firstLine="720"/>
        <w:rPr>
          <w:rFonts w:eastAsia="Times New Roman" w:cs="Times New Roman"/>
          <w:szCs w:val="24"/>
          <w:lang w:val="pt-BR" w:eastAsia="ar-SA"/>
        </w:rPr>
      </w:pPr>
      <w:r w:rsidRPr="00470627">
        <w:rPr>
          <w:rFonts w:eastAsia="Times New Roman" w:cs="Times New Roman"/>
          <w:szCs w:val="24"/>
          <w:lang w:val="pt-BR" w:eastAsia="ar-SA"/>
        </w:rPr>
        <w:t>a) propunerea tehnică şi propunerea financiară;</w:t>
      </w:r>
    </w:p>
    <w:p w:rsidR="00470627" w:rsidRPr="00470627" w:rsidRDefault="00470627" w:rsidP="00470627">
      <w:pPr>
        <w:suppressAutoHyphens/>
        <w:spacing w:line="240" w:lineRule="auto"/>
        <w:ind w:firstLine="720"/>
        <w:rPr>
          <w:rFonts w:eastAsia="Times New Roman" w:cs="Times New Roman"/>
          <w:szCs w:val="24"/>
          <w:lang w:val="pt-BR" w:eastAsia="ar-SA"/>
        </w:rPr>
      </w:pPr>
      <w:r w:rsidRPr="00470627">
        <w:rPr>
          <w:rFonts w:eastAsia="Times New Roman" w:cs="Times New Roman"/>
          <w:szCs w:val="24"/>
          <w:lang w:val="pt-BR" w:eastAsia="ar-SA"/>
        </w:rPr>
        <w:t>b) caietul de sarcini;</w:t>
      </w:r>
    </w:p>
    <w:p w:rsidR="00470627" w:rsidRPr="00470627" w:rsidRDefault="00470627" w:rsidP="00470627">
      <w:pPr>
        <w:suppressAutoHyphens/>
        <w:spacing w:line="240" w:lineRule="auto"/>
        <w:ind w:firstLine="720"/>
        <w:rPr>
          <w:rFonts w:eastAsia="Times New Roman" w:cs="Times New Roman"/>
          <w:szCs w:val="24"/>
          <w:lang w:val="pt-BR" w:eastAsia="ar-SA"/>
        </w:rPr>
      </w:pPr>
      <w:r w:rsidRPr="00470627">
        <w:rPr>
          <w:rFonts w:eastAsia="Times New Roman" w:cs="Times New Roman"/>
          <w:szCs w:val="24"/>
          <w:lang w:val="pt-BR" w:eastAsia="ar-SA"/>
        </w:rPr>
        <w:t>c) graficul de executie;</w:t>
      </w:r>
    </w:p>
    <w:p w:rsidR="00470627" w:rsidRPr="00470627" w:rsidRDefault="00470627" w:rsidP="00470627">
      <w:pPr>
        <w:suppressAutoHyphens/>
        <w:spacing w:line="240" w:lineRule="auto"/>
        <w:ind w:firstLine="720"/>
        <w:rPr>
          <w:rFonts w:eastAsia="Times New Roman" w:cs="Times New Roman"/>
          <w:szCs w:val="24"/>
          <w:lang w:val="pt-BR" w:eastAsia="ar-SA"/>
        </w:rPr>
      </w:pPr>
      <w:r w:rsidRPr="00470627">
        <w:rPr>
          <w:rFonts w:eastAsia="Times New Roman" w:cs="Times New Roman"/>
          <w:szCs w:val="24"/>
          <w:lang w:val="pt-BR" w:eastAsia="ar-SA"/>
        </w:rPr>
        <w:t xml:space="preserve">d) </w:t>
      </w:r>
      <w:r w:rsidRPr="00470627">
        <w:rPr>
          <w:rFonts w:eastAsia="Times New Roman" w:cs="Times New Roman"/>
          <w:bCs/>
          <w:szCs w:val="24"/>
          <w:lang w:val="pt-BR" w:eastAsia="ar-SA"/>
        </w:rPr>
        <w:t>garanţia de bună execuţie a contractului;</w:t>
      </w:r>
    </w:p>
    <w:p w:rsidR="00470627" w:rsidRPr="00470627" w:rsidRDefault="00470627" w:rsidP="00470627">
      <w:pPr>
        <w:suppressAutoHyphens/>
        <w:spacing w:line="240" w:lineRule="auto"/>
        <w:rPr>
          <w:rFonts w:eastAsia="Times New Roman" w:cs="Times New Roman"/>
          <w:b/>
          <w:bCs/>
          <w:i/>
          <w:iCs/>
          <w:szCs w:val="24"/>
          <w:lang w:val="pt-BR" w:eastAsia="ar-SA"/>
        </w:rPr>
      </w:pPr>
    </w:p>
    <w:p w:rsidR="00470627" w:rsidRPr="00470627" w:rsidRDefault="00470627" w:rsidP="00470627">
      <w:pPr>
        <w:suppressAutoHyphens/>
        <w:spacing w:line="240" w:lineRule="auto"/>
        <w:rPr>
          <w:rFonts w:eastAsia="Times New Roman" w:cs="Times New Roman"/>
          <w:b/>
          <w:bCs/>
          <w:i/>
          <w:iCs/>
          <w:szCs w:val="24"/>
          <w:lang w:val="pt-BR" w:eastAsia="ar-SA"/>
        </w:rPr>
      </w:pPr>
      <w:r w:rsidRPr="00470627">
        <w:rPr>
          <w:rFonts w:eastAsia="Times New Roman" w:cs="Times New Roman"/>
          <w:b/>
          <w:bCs/>
          <w:i/>
          <w:iCs/>
          <w:szCs w:val="24"/>
          <w:lang w:val="pt-BR" w:eastAsia="ar-SA"/>
        </w:rPr>
        <w:t xml:space="preserve">9. Protecţia patrimoniului cultural naţional  </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 xml:space="preserve">9.1 - Toate fosilele, monedele, obiectele de valoare sau orice alte vestigii sau obiecte de interes arheologic descoperite pe amplasamentul lucrării sunt considerate, în relaţiile dintre părţi, ca fiind proprietatea absolută a achizitorului. </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 xml:space="preserve">9.2 - Executantul are obligaţia de a lua toate precauţiile necesare pentru ca muncitorii săi sau oricare alte persoane sa nu îndepărteze sau să deterioreze obiectele prevăzute la clauza 9.1, iar imediat după descoperirea şi înainte de îndepărtarea lor, de a înştiinţa achizitorul despre această descoperire şi de a îndeplini dispoziţiile primite de la achizitor privind îndepărtarea acestora. </w:t>
      </w:r>
      <w:r w:rsidRPr="00470627">
        <w:rPr>
          <w:rFonts w:eastAsia="Times New Roman" w:cs="Times New Roman"/>
          <w:szCs w:val="24"/>
          <w:lang w:val="pt-BR" w:eastAsia="ar-SA"/>
        </w:rPr>
        <w:lastRenderedPageBreak/>
        <w:t>Dacă din cauza unor astfel de dispoziţii, executantul suferă întârzieri şi/sau cheltuieli suplimentare, atunci, prin consultare, părţile vor stabili:</w:t>
      </w:r>
    </w:p>
    <w:p w:rsidR="00470627" w:rsidRPr="00470627" w:rsidRDefault="00470627" w:rsidP="00470627">
      <w:pPr>
        <w:tabs>
          <w:tab w:val="left" w:pos="240"/>
        </w:tabs>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a)</w:t>
      </w:r>
      <w:r w:rsidRPr="00470627">
        <w:rPr>
          <w:rFonts w:eastAsia="Times New Roman" w:cs="Times New Roman"/>
          <w:szCs w:val="24"/>
          <w:lang w:val="pt-BR" w:eastAsia="ar-SA"/>
        </w:rPr>
        <w:tab/>
        <w:t>orice prelungire a duratei de execuţie la care executantul are dreptul;</w:t>
      </w:r>
    </w:p>
    <w:p w:rsidR="00470627" w:rsidRPr="00470627" w:rsidRDefault="00470627" w:rsidP="00470627">
      <w:pPr>
        <w:tabs>
          <w:tab w:val="left" w:pos="240"/>
        </w:tabs>
        <w:suppressAutoHyphens/>
        <w:spacing w:line="240" w:lineRule="auto"/>
        <w:rPr>
          <w:rFonts w:eastAsia="Times New Roman" w:cs="Times New Roman"/>
          <w:szCs w:val="24"/>
          <w:lang w:val="it-IT" w:eastAsia="ar-SA"/>
        </w:rPr>
      </w:pPr>
      <w:r w:rsidRPr="00470627">
        <w:rPr>
          <w:rFonts w:eastAsia="Times New Roman" w:cs="Times New Roman"/>
          <w:szCs w:val="24"/>
          <w:lang w:val="it-IT" w:eastAsia="ar-SA"/>
        </w:rPr>
        <w:t>b)</w:t>
      </w:r>
      <w:r w:rsidRPr="00470627">
        <w:rPr>
          <w:rFonts w:eastAsia="Times New Roman" w:cs="Times New Roman"/>
          <w:szCs w:val="24"/>
          <w:lang w:val="it-IT" w:eastAsia="ar-SA"/>
        </w:rPr>
        <w:tab/>
        <w:t>totalul cheltuielilor suplimentare, care se va adăuga la preţul contractului.</w:t>
      </w:r>
    </w:p>
    <w:p w:rsidR="00470627" w:rsidRPr="00470627" w:rsidRDefault="00470627" w:rsidP="00470627">
      <w:pPr>
        <w:suppressAutoHyphens/>
        <w:spacing w:line="240" w:lineRule="auto"/>
        <w:rPr>
          <w:rFonts w:eastAsia="Times New Roman" w:cs="Times New Roman"/>
          <w:szCs w:val="24"/>
          <w:lang w:val="it-IT" w:eastAsia="ar-SA"/>
        </w:rPr>
      </w:pPr>
      <w:r w:rsidRPr="00470627">
        <w:rPr>
          <w:rFonts w:eastAsia="Times New Roman" w:cs="Times New Roman"/>
          <w:szCs w:val="24"/>
          <w:lang w:val="it-IT" w:eastAsia="ar-SA"/>
        </w:rPr>
        <w:t>9.3 - Achizitorul are obligaţia, de îndată ce a luat la cunoştinţă despre descoperirea obiectelor prevăzute la clauza 9.1, de a înştiinţa în acest sens organele de poliţie şi comisia monumentelor istorice.</w:t>
      </w:r>
    </w:p>
    <w:p w:rsidR="00470627" w:rsidRPr="00470627" w:rsidRDefault="00470627" w:rsidP="00470627">
      <w:pPr>
        <w:suppressAutoHyphens/>
        <w:spacing w:line="240" w:lineRule="auto"/>
        <w:rPr>
          <w:rFonts w:eastAsia="Times New Roman" w:cs="Times New Roman"/>
          <w:b/>
          <w:bCs/>
          <w:szCs w:val="24"/>
          <w:lang w:val="it-IT" w:eastAsia="ar-SA"/>
        </w:rPr>
      </w:pPr>
    </w:p>
    <w:p w:rsidR="00470627" w:rsidRPr="00470627" w:rsidRDefault="00470627" w:rsidP="00470627">
      <w:pPr>
        <w:suppressAutoHyphens/>
        <w:spacing w:line="240" w:lineRule="auto"/>
        <w:rPr>
          <w:rFonts w:eastAsia="Times New Roman" w:cs="Times New Roman"/>
          <w:b/>
          <w:bCs/>
          <w:szCs w:val="24"/>
          <w:lang w:val="it-IT" w:eastAsia="ar-SA"/>
        </w:rPr>
      </w:pPr>
      <w:r w:rsidRPr="00470627">
        <w:rPr>
          <w:rFonts w:eastAsia="Times New Roman" w:cs="Times New Roman"/>
          <w:b/>
          <w:bCs/>
          <w:szCs w:val="24"/>
          <w:lang w:val="it-IT" w:eastAsia="ar-SA"/>
        </w:rPr>
        <w:t>10</w:t>
      </w:r>
      <w:r w:rsidRPr="00470627">
        <w:rPr>
          <w:rFonts w:eastAsia="Times New Roman" w:cs="Times New Roman"/>
          <w:b/>
          <w:bCs/>
          <w:i/>
          <w:iCs/>
          <w:szCs w:val="24"/>
          <w:lang w:val="it-IT" w:eastAsia="ar-SA"/>
        </w:rPr>
        <w:t>. Obligaţiile principale ale executantului</w:t>
      </w:r>
      <w:r w:rsidRPr="00470627">
        <w:rPr>
          <w:rFonts w:eastAsia="Times New Roman" w:cs="Times New Roman"/>
          <w:b/>
          <w:bCs/>
          <w:szCs w:val="24"/>
          <w:lang w:val="it-IT" w:eastAsia="ar-SA"/>
        </w:rPr>
        <w:t xml:space="preserve">  </w:t>
      </w:r>
    </w:p>
    <w:p w:rsidR="00470627" w:rsidRPr="00470627" w:rsidRDefault="00470627" w:rsidP="00470627">
      <w:pPr>
        <w:suppressAutoHyphens/>
        <w:spacing w:line="240" w:lineRule="auto"/>
        <w:rPr>
          <w:rFonts w:eastAsia="Times New Roman" w:cs="Times New Roman"/>
          <w:szCs w:val="24"/>
          <w:lang w:val="it-IT" w:eastAsia="ar-SA"/>
        </w:rPr>
      </w:pPr>
      <w:r w:rsidRPr="00470627">
        <w:rPr>
          <w:rFonts w:eastAsia="Times New Roman" w:cs="Times New Roman"/>
          <w:szCs w:val="24"/>
          <w:lang w:val="it-IT" w:eastAsia="ar-SA"/>
        </w:rPr>
        <w:t>10.1</w:t>
      </w:r>
      <w:r w:rsidRPr="00470627">
        <w:rPr>
          <w:rFonts w:eastAsia="Times New Roman" w:cs="Times New Roman"/>
          <w:b/>
          <w:bCs/>
          <w:szCs w:val="24"/>
          <w:lang w:val="it-IT" w:eastAsia="ar-SA"/>
        </w:rPr>
        <w:t xml:space="preserve"> - </w:t>
      </w:r>
      <w:r w:rsidRPr="00470627">
        <w:rPr>
          <w:rFonts w:eastAsia="Times New Roman" w:cs="Times New Roman"/>
          <w:szCs w:val="24"/>
          <w:lang w:val="it-IT" w:eastAsia="ar-SA"/>
        </w:rPr>
        <w:t>(1) Executantul are obligaţia de a executa şi finaliza lucrările precum şi de a remedia viciile ascunse, cu atenţia şi promptitudinea cuvenită, în concordanţă cu obligaţiile asumate prin contract, inclusiv de a proiecta, în limitele prevăzute de prezentul contract.</w:t>
      </w:r>
    </w:p>
    <w:p w:rsidR="00470627" w:rsidRPr="00470627" w:rsidRDefault="00470627" w:rsidP="00470627">
      <w:pPr>
        <w:suppressAutoHyphens/>
        <w:spacing w:line="240" w:lineRule="auto"/>
        <w:rPr>
          <w:rFonts w:eastAsia="Times New Roman" w:cs="Times New Roman"/>
          <w:szCs w:val="24"/>
          <w:lang w:val="it-IT" w:eastAsia="ar-SA"/>
        </w:rPr>
      </w:pPr>
      <w:r w:rsidRPr="00470627">
        <w:rPr>
          <w:rFonts w:eastAsia="Times New Roman" w:cs="Times New Roman"/>
          <w:szCs w:val="24"/>
          <w:lang w:val="it-IT" w:eastAsia="ar-SA"/>
        </w:rPr>
        <w:t xml:space="preserve"> (2) Executantul are obligaţia de a supraveghea lucrările, de a asigura forţa de muncă, materialele, instalaţiile, echipamentele şi toate celelalte obiecte, fie de natură provizorie, fie definitive, cerute de şi pentru contract, în măsura în care necesitatea asigurării acestora este prevăzută în contract sau se poate deduce în mod rezonabil din contract.</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(3) Executantul are obligaţia de suporta toate costurile pentru consumul de utilităţi precum şi cel al contoarelor sau al altor aparate de măsurat.</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10.2 - (1) Executantul are obligaţia de a prezenta achizitorului, înainte de începerea execuţiei lucrării, spre aprobare, graficul de plăţi necesar execuţiei lucrărilor, în ordinea tehnologică de execuţie.</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w:t>
      </w:r>
      <w:r w:rsidRPr="00470627">
        <w:rPr>
          <w:rFonts w:eastAsia="Times New Roman" w:cs="Times New Roman"/>
          <w:bCs/>
          <w:szCs w:val="24"/>
          <w:lang w:val="pt-BR" w:eastAsia="ar-SA"/>
        </w:rPr>
        <w:t>2)</w:t>
      </w:r>
      <w:r w:rsidRPr="00470627">
        <w:rPr>
          <w:rFonts w:eastAsia="Times New Roman" w:cs="Times New Roman"/>
          <w:b/>
          <w:bCs/>
          <w:szCs w:val="24"/>
          <w:lang w:val="pt-BR" w:eastAsia="ar-SA"/>
        </w:rPr>
        <w:t xml:space="preserve"> </w:t>
      </w:r>
      <w:r w:rsidRPr="00470627">
        <w:rPr>
          <w:rFonts w:eastAsia="Times New Roman" w:cs="Times New Roman"/>
          <w:szCs w:val="24"/>
          <w:lang w:val="pt-BR" w:eastAsia="ar-SA"/>
        </w:rPr>
        <w:t>Executantul are obligaţia de a prezenta achizitorului înainte de începerea lucrărilor materialele pe care le va folosi. Numai cu acceptul acestuia materialele vor putea fi utilizate. În cazul în care executantul nu are acceptul achizitorului, acesta din urmă are dreptul de a refuza la plată respectivele materiale.</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 xml:space="preserve">3) Executantul va garanta că forţa de muncă îndeplineşte condiţiile necesare privind pregătirea profesională, va garanta că toţi angajaţii au încheiate cărţi de muncă, cu respectarea prevederilor legale în materie, precum şi că toate materialele, instalaţiile, echipamentele şi toate celelalte obiecte necesare îndeplinesc standardele calitative de rigoare. </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10.3. - (1) Executantul este pe deplin responsabil pentru conformitatea, stabilitatea şi siguranţa tuturor operaţiunilor executate pe şantier precum şi pentru procedeele de execuţie utilizate, cu respectarea prevederilor şi a reglementărilor Legii nr.10/1995 privind calitatea în construcţii, cu modificările ulterioare.</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 xml:space="preserve"> (2) Un exemplar din documentaţia executantului va fi ţinut de acesta în vederea consultării de către Inspecţia de Stat în Construcţii, Lucrări Publice, Urbanism şi Amenajarea Teritoriului, precum şi de către persoane autorizate de achizitor, la cererea acestora.</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 xml:space="preserve"> (3) Executantul nu va fi răspunzător pentru proiectul şi caietele de sarcini care nu au fost întocmite de el. Dacă totuşi contractul prevede explicit ca o parte a lucrărilor permanente să fie proiectată de către executant, acesta va fi pe deplin responsabil pentru acea parte a lucrărilor. </w:t>
      </w:r>
    </w:p>
    <w:p w:rsidR="00470627" w:rsidRPr="00470627" w:rsidRDefault="00470627" w:rsidP="00470627">
      <w:pPr>
        <w:suppressAutoHyphens/>
        <w:spacing w:line="240" w:lineRule="auto"/>
        <w:rPr>
          <w:rFonts w:eastAsia="Times New Roman" w:cs="Times New Roman"/>
          <w:szCs w:val="24"/>
          <w:lang w:val="pt-BR" w:eastAsia="ar-SA"/>
        </w:rPr>
      </w:pPr>
      <w:bookmarkStart w:id="20" w:name="tree#1947"/>
      <w:bookmarkEnd w:id="20"/>
      <w:r w:rsidRPr="00470627">
        <w:rPr>
          <w:rFonts w:eastAsia="Times New Roman" w:cs="Times New Roman"/>
          <w:szCs w:val="24"/>
          <w:lang w:val="pt-BR" w:eastAsia="ar-SA"/>
        </w:rPr>
        <w:t xml:space="preserve"> (4) Executantul are obligaţia de a pune la dispoziţia achizitorului, la termenele precizate în anexele contractului, caietele de măsurători (ataşamentele) şi, după caz, în situaţiile convenite, desenele, calculele, verificările calculelor şi orice alte documente pe care executantul trebuie să le întocmească sau care sunt cerute de achizitor.</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 xml:space="preserve">10.4 - (1) Executantul are obligaţia de a respecta şi executa dispoziţiile achizitorului în orice problemă, menţionată sau nu în contract, referitoare la lucrare. În cazul în care executantul consideră că dispoziţiile achizitorului sunt nejustificate sau inoportune, acesta are dreptul de a </w:t>
      </w:r>
      <w:r w:rsidRPr="00470627">
        <w:rPr>
          <w:rFonts w:eastAsia="Times New Roman" w:cs="Times New Roman"/>
          <w:szCs w:val="24"/>
          <w:lang w:val="pt-BR" w:eastAsia="ar-SA"/>
        </w:rPr>
        <w:lastRenderedPageBreak/>
        <w:t>ridica obiecţii, în scris, fără ca obiecţiile respective să îl absolve de obligaţia de a executa dispoziţiile primite, cu excepţia cazului în care acestea contravin prevederilor legale.</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 În cazul în care respectarea şi executarea dispoziţiilor prevăzute la alin.(1) determină dificultăţi în execuţie care generează costuri suplimentare, atunci aceste costuri vor fi acoperite pe cheltuiala achizitorului.</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10.5 -</w:t>
      </w:r>
      <w:r w:rsidRPr="00470627">
        <w:rPr>
          <w:rFonts w:eastAsia="Times New Roman" w:cs="Times New Roman"/>
          <w:i/>
          <w:iCs/>
          <w:szCs w:val="24"/>
          <w:lang w:val="pt-BR" w:eastAsia="ar-SA"/>
        </w:rPr>
        <w:t xml:space="preserve"> </w:t>
      </w:r>
      <w:r w:rsidRPr="00470627">
        <w:rPr>
          <w:rFonts w:eastAsia="Times New Roman" w:cs="Times New Roman"/>
          <w:szCs w:val="24"/>
          <w:lang w:val="pt-BR" w:eastAsia="ar-SA"/>
        </w:rPr>
        <w:t>(1) Executantul este responsabil de trasarea corectă a lucrărilor faţă de reperele date de achizitor precum şi de furnizarea tuturor echipamentelor, instrumentelor, dispozitivelor şi resurselor umane necesare îndeplinirii responsabilităţii respective.</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 xml:space="preserve">(2) În cazul în care, pe parcursul execuţiei lucrărilor, survine o eroare în poziţia, cotele, dimensiunile sau aliniamentul oricărei părţi a lucrărilor, executantul are obligaţia de a rectifica eroarea constatată, pe cheltuiala sa, cu excepţia situaţiei în care eroarea respectivă este rezultatul datelor incorecte furnizate, în scris, de către proiectant. Pentru verificarea trasării de către proiectant, executantul are obligaţia de a proteja şi păstra cu grija toate reperele, bornele sau alte obiecte folosite la trasarea lucrărilor.  </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10.6 - Pe parcursul execuţiei lucrărilor şi a remedierii viciilor ascunse, executantul are obligaţia:</w:t>
      </w:r>
    </w:p>
    <w:p w:rsidR="00470627" w:rsidRPr="00470627" w:rsidRDefault="00470627" w:rsidP="00470627">
      <w:pPr>
        <w:tabs>
          <w:tab w:val="left" w:pos="1728"/>
        </w:tabs>
        <w:suppressAutoHyphens/>
        <w:spacing w:line="240" w:lineRule="auto"/>
        <w:ind w:left="1353" w:hanging="360"/>
        <w:rPr>
          <w:rFonts w:eastAsia="Times New Roman" w:cs="Times New Roman"/>
          <w:szCs w:val="24"/>
          <w:lang w:val="pt-BR" w:eastAsia="ar-SA"/>
        </w:rPr>
      </w:pPr>
      <w:r w:rsidRPr="00470627">
        <w:rPr>
          <w:rFonts w:eastAsia="Times New Roman" w:cs="Times New Roman"/>
          <w:szCs w:val="24"/>
          <w:lang w:val="pt-BR" w:eastAsia="ar-SA"/>
        </w:rPr>
        <w:t>i)</w:t>
      </w:r>
      <w:r w:rsidRPr="00470627">
        <w:rPr>
          <w:rFonts w:eastAsia="Times New Roman" w:cs="Times New Roman"/>
          <w:szCs w:val="24"/>
          <w:lang w:val="pt-BR" w:eastAsia="ar-SA"/>
        </w:rPr>
        <w:tab/>
        <w:t>de a lua toate măsurile pentru asigurarea tuturor persoanelor a căror prezenţă pe şantier este autorizată şi de a menţine şantierul (atât timp cât acesta este sub controlul său) şi lucrările (atât timp cât acestea nu sunt finalizate şi ocupate de către achizitor) în starea de ordine necesară evitării oricărui pericol pentru respectivele persoane;</w:t>
      </w:r>
    </w:p>
    <w:p w:rsidR="00470627" w:rsidRPr="00470627" w:rsidRDefault="00470627" w:rsidP="00470627">
      <w:pPr>
        <w:tabs>
          <w:tab w:val="left" w:pos="1728"/>
        </w:tabs>
        <w:suppressAutoHyphens/>
        <w:spacing w:line="240" w:lineRule="auto"/>
        <w:ind w:left="1353" w:hanging="360"/>
        <w:rPr>
          <w:rFonts w:eastAsia="Times New Roman" w:cs="Times New Roman"/>
          <w:szCs w:val="24"/>
          <w:lang w:val="pt-BR" w:eastAsia="ar-SA"/>
        </w:rPr>
      </w:pPr>
      <w:r w:rsidRPr="00470627">
        <w:rPr>
          <w:rFonts w:eastAsia="Times New Roman" w:cs="Times New Roman"/>
          <w:szCs w:val="24"/>
          <w:lang w:val="pt-BR" w:eastAsia="ar-SA"/>
        </w:rPr>
        <w:t>ii)</w:t>
      </w:r>
      <w:r w:rsidRPr="00470627">
        <w:rPr>
          <w:rFonts w:eastAsia="Times New Roman" w:cs="Times New Roman"/>
          <w:szCs w:val="24"/>
          <w:lang w:val="pt-BR" w:eastAsia="ar-SA"/>
        </w:rPr>
        <w:tab/>
        <w:t xml:space="preserve">de a procura şi de a întreţine pe cheltuiala sa toate dispozitivele de iluminare, protecţie, îngrădire, alarmă şi pază, când şi unde sunt necesare sau au fost solicitate de către achizitor sau de către alte autorităţi competente, în scopul protejării lucrărilor sau al asigurării confortului riveranilor; </w:t>
      </w:r>
    </w:p>
    <w:p w:rsidR="00470627" w:rsidRPr="00470627" w:rsidRDefault="00470627" w:rsidP="00470627">
      <w:pPr>
        <w:tabs>
          <w:tab w:val="left" w:pos="1728"/>
        </w:tabs>
        <w:suppressAutoHyphens/>
        <w:spacing w:line="240" w:lineRule="auto"/>
        <w:ind w:left="1353" w:hanging="360"/>
        <w:rPr>
          <w:rFonts w:eastAsia="Times New Roman" w:cs="Times New Roman"/>
          <w:szCs w:val="24"/>
          <w:lang w:val="pt-BR" w:eastAsia="ar-SA"/>
        </w:rPr>
      </w:pPr>
      <w:r w:rsidRPr="00470627">
        <w:rPr>
          <w:rFonts w:eastAsia="Times New Roman" w:cs="Times New Roman"/>
          <w:szCs w:val="24"/>
          <w:lang w:val="pt-BR" w:eastAsia="ar-SA"/>
        </w:rPr>
        <w:t>iii)</w:t>
      </w:r>
      <w:r w:rsidRPr="00470627">
        <w:rPr>
          <w:rFonts w:eastAsia="Times New Roman" w:cs="Times New Roman"/>
          <w:szCs w:val="24"/>
          <w:lang w:val="pt-BR" w:eastAsia="ar-SA"/>
        </w:rPr>
        <w:tab/>
        <w:t>de a lua toate măsurile, rezonabil necesare, pentru a proteja mediul pe şi în afara şantierului şi pentru a evita orice pagubă sau neajuns provocate persoanelor, proprietăţilor publice sau altora, rezultate din poluare, zgomot sau alţi factori generaţi de metodele sale de lucru.</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 xml:space="preserve">10.7 - Executantul este responsabil pentru menţinerea în bună stare a lucrărilor, materialelor, echipamentelor şi instalaţiilor care urmează a fi puse în operă de la data primirii ordinului de începere a lucrării până la data semnării procesului verbal de recepţie a lucrării. </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10.8 - (1) Pe parcursul execuţiei lucrărilor şi a remedierii viciilor ascunse, executantul are obligaţia, în măsura permisă de respectarea prevederilor contractului, de a nu stânjeni inutil sau în mod abuziv:</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ab/>
        <w:t>a) confortul riveranilor, sau</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ab/>
        <w:t>b) căile de acces, prin folosirea şi ocuparea drumurilor şi căilor publice sau private care deservesc proprietăţile aflate în posesia achizitorului sau a oricărei alte persoane.</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 Executantul va despăgubi achizitorul împotriva tuturor reclamaţiilor, acţiunilor în justiţie, daunelor-interese, costurilor, taxelor şi cheltuielilor indiferent de natura lor, rezultând din sau în legătură cu obligaţia prevăzută la alin.(1), pentru care responsabilitatea revine executantului.</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 xml:space="preserve">10.9 - (1) Executantul are obligaţia de a utiliza în mod rezonabil drumurile sau podurile ce comunică cu sau sunt pe traseul şantierului şi de a preveni deteriorarea sau distrugerea acestora de către traficul propriu sau al oricăruia dintre subcontractanţii săi; executantul va selecta traseele, va alege şi va folosi vehiculele şi va limita şi repartiza încărcăturile, în aşa fel încât traficul suplimentar ce va rezulta în mod inevitabil din deplasarea materialelor, echipamentelor, </w:t>
      </w:r>
      <w:r w:rsidRPr="00470627">
        <w:rPr>
          <w:rFonts w:eastAsia="Times New Roman" w:cs="Times New Roman"/>
          <w:szCs w:val="24"/>
          <w:lang w:val="pt-BR" w:eastAsia="ar-SA"/>
        </w:rPr>
        <w:lastRenderedPageBreak/>
        <w:t>instalaţiilor sau altora asemenea, de pe şi pe şantier, să fie limitat, în măsura în care este posibil, astfel încât să nu producă deteriorări sau distrugeri ale drumurilor şi podurilor respective.</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 În cazul în care, natura lucrărilor impune utilizarea de către executant a transportului pe apă, atunci prevederile de la alin.(1) vor fi interpretate în maniera în care prin “drum” se înţelege inclusiv ecluza, doc, dig sau orice altă structură aferentă căii navigabile şi prin “vehicul” se înţelege orice ambarcaţiune, iar prevederile respective se vor aplica în consecinţa.</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(3) În cazul în care se produc deteriorări sau distrugeri ale oricărui pod sau drum care comunică cu/sau care se află pe traseul şantierului, datorită transportului materialelor, echipamentelor, instalaţiilor sau altora asemenea, executantul are obligaţia de a despăgubi achizitorul împotriva tuturor reclamaţiilor privind avarierea respectivelor poduri sau drumuri.</w:t>
      </w:r>
    </w:p>
    <w:p w:rsidR="00470627" w:rsidRPr="00470627" w:rsidRDefault="00470627" w:rsidP="00470627">
      <w:pPr>
        <w:suppressAutoHyphens/>
        <w:spacing w:line="240" w:lineRule="auto"/>
        <w:rPr>
          <w:rFonts w:eastAsia="Times New Roman" w:cs="Times New Roman"/>
          <w:i/>
          <w:iCs/>
          <w:szCs w:val="24"/>
          <w:lang w:val="pt-BR" w:eastAsia="ar-SA"/>
        </w:rPr>
      </w:pPr>
      <w:r w:rsidRPr="00470627">
        <w:rPr>
          <w:rFonts w:eastAsia="Times New Roman" w:cs="Times New Roman"/>
          <w:szCs w:val="24"/>
          <w:lang w:val="pt-BR" w:eastAsia="ar-SA"/>
        </w:rPr>
        <w:t xml:space="preserve">(4) Cu excepţia unor clauze contrare prevăzute în contract, executantul este responsabil şi va plăti consolidarea, modificarea sau îmbunătăţirea, în scopul facilitării transportului materialelor, echipamentelor, instalaţiilor sau altora asemenea, a oricăror drumuri sau poduri care comunică cu sau care se afla pe traseul şantierului. </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10.10 - (1) Pe parcursul execuţiei lucrării, executantul are obligaţia:</w:t>
      </w:r>
    </w:p>
    <w:p w:rsidR="00470627" w:rsidRPr="00470627" w:rsidRDefault="00470627" w:rsidP="00470627">
      <w:pPr>
        <w:suppressAutoHyphens/>
        <w:spacing w:line="240" w:lineRule="auto"/>
        <w:ind w:left="1560" w:hanging="360"/>
        <w:rPr>
          <w:rFonts w:eastAsia="Times New Roman" w:cs="Times New Roman"/>
          <w:szCs w:val="24"/>
          <w:lang w:val="pt-BR" w:eastAsia="ar-SA"/>
        </w:rPr>
      </w:pPr>
      <w:r w:rsidRPr="00470627">
        <w:rPr>
          <w:rFonts w:eastAsia="Times New Roman" w:cs="Times New Roman"/>
          <w:szCs w:val="24"/>
          <w:lang w:val="pt-BR" w:eastAsia="ar-SA"/>
        </w:rPr>
        <w:t>i)</w:t>
      </w:r>
      <w:r w:rsidRPr="00470627">
        <w:rPr>
          <w:rFonts w:eastAsia="Times New Roman" w:cs="Times New Roman"/>
          <w:szCs w:val="24"/>
          <w:lang w:val="pt-BR" w:eastAsia="ar-SA"/>
        </w:rPr>
        <w:tab/>
        <w:t>de a evita, pe cât posibil, acumularea de obstacole inutile pe şantier;</w:t>
      </w:r>
    </w:p>
    <w:p w:rsidR="00470627" w:rsidRPr="00470627" w:rsidRDefault="00470627" w:rsidP="00470627">
      <w:pPr>
        <w:suppressAutoHyphens/>
        <w:spacing w:line="240" w:lineRule="auto"/>
        <w:ind w:left="1560" w:hanging="360"/>
        <w:rPr>
          <w:rFonts w:eastAsia="Times New Roman" w:cs="Times New Roman"/>
          <w:szCs w:val="24"/>
          <w:lang w:val="pt-BR" w:eastAsia="ar-SA"/>
        </w:rPr>
      </w:pPr>
      <w:r w:rsidRPr="00470627">
        <w:rPr>
          <w:rFonts w:eastAsia="Times New Roman" w:cs="Times New Roman"/>
          <w:szCs w:val="24"/>
          <w:lang w:val="pt-BR" w:eastAsia="ar-SA"/>
        </w:rPr>
        <w:t>ii)</w:t>
      </w:r>
      <w:r w:rsidRPr="00470627">
        <w:rPr>
          <w:rFonts w:eastAsia="Times New Roman" w:cs="Times New Roman"/>
          <w:szCs w:val="24"/>
          <w:lang w:val="pt-BR" w:eastAsia="ar-SA"/>
        </w:rPr>
        <w:tab/>
        <w:t>de a depozita sau retrage orice utilaje, echipamente, instalaţii, surplus de materiale;</w:t>
      </w:r>
    </w:p>
    <w:p w:rsidR="00470627" w:rsidRPr="00470627" w:rsidRDefault="00470627" w:rsidP="00470627">
      <w:pPr>
        <w:suppressAutoHyphens/>
        <w:spacing w:line="240" w:lineRule="auto"/>
        <w:ind w:left="1560" w:hanging="360"/>
        <w:rPr>
          <w:rFonts w:eastAsia="Times New Roman" w:cs="Times New Roman"/>
          <w:szCs w:val="24"/>
          <w:lang w:val="pt-BR" w:eastAsia="ar-SA"/>
        </w:rPr>
      </w:pPr>
      <w:r w:rsidRPr="00470627">
        <w:rPr>
          <w:rFonts w:eastAsia="Times New Roman" w:cs="Times New Roman"/>
          <w:szCs w:val="24"/>
          <w:lang w:val="pt-BR" w:eastAsia="ar-SA"/>
        </w:rPr>
        <w:t>iii)</w:t>
      </w:r>
      <w:r w:rsidRPr="00470627">
        <w:rPr>
          <w:rFonts w:eastAsia="Times New Roman" w:cs="Times New Roman"/>
          <w:szCs w:val="24"/>
          <w:lang w:val="pt-BR" w:eastAsia="ar-SA"/>
        </w:rPr>
        <w:tab/>
        <w:t>de a aduna şi îndepărta de pe şantier dărâmăturile, molozul sau lucrările provizorii de orice fel, care nu mai sunt necesare.</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 Executantul are dreptul de a reţine pe şantier, până la sfârşitul perioadei de garanţie, numai acele materiale, echipamente, instalaţii sau lucrări provizorii, care îi sunt necesare în scopul îndeplinirii obligaţiilor sale în perioada de garanţie.</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10.11 - Executantul răspunde, potrivit obligaţiilor care îi revin, pentru viciile ascunse ale construcţiei, ivite într-un interval de.............. de la recepţia lucrării şi, după împlinirea acestui termen, pe toată durata de existenţă a construcţiei, pentru viciile structurii de rezistenţă, urmare a nerespectării proiectelor şi detaliilor de execuţie aferente execuţiei lucrării.</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10.12  -  Executantul se obligă de a despăgubi achizitorul împotriva oricăror:</w:t>
      </w:r>
    </w:p>
    <w:p w:rsidR="00470627" w:rsidRPr="00470627" w:rsidRDefault="00470627" w:rsidP="00470627">
      <w:pPr>
        <w:tabs>
          <w:tab w:val="left" w:pos="1584"/>
        </w:tabs>
        <w:suppressAutoHyphens/>
        <w:spacing w:line="240" w:lineRule="auto"/>
        <w:ind w:left="1637" w:hanging="437"/>
        <w:rPr>
          <w:rFonts w:eastAsia="Times New Roman" w:cs="Times New Roman"/>
          <w:szCs w:val="24"/>
          <w:lang w:val="pt-BR" w:eastAsia="ar-SA"/>
        </w:rPr>
      </w:pPr>
      <w:r w:rsidRPr="00470627">
        <w:rPr>
          <w:rFonts w:eastAsia="Times New Roman" w:cs="Times New Roman"/>
          <w:szCs w:val="24"/>
          <w:lang w:val="pt-BR" w:eastAsia="ar-SA"/>
        </w:rPr>
        <w:t>i)</w:t>
      </w:r>
      <w:r w:rsidRPr="00470627">
        <w:rPr>
          <w:rFonts w:eastAsia="Times New Roman" w:cs="Times New Roman"/>
          <w:szCs w:val="24"/>
          <w:lang w:val="pt-BR" w:eastAsia="ar-SA"/>
        </w:rPr>
        <w:tab/>
        <w:t>reclamaţii şi acţiuni în justiţie, ce rezultă din încălcarea unor drepturi de proprietate intelectuală (brevete, nume, mărci înregistrate etc.), legate de echipamentele, materialele, instalaţiile sau utilajele folosite pentru sau în legătura cu execuţia lucrărilor sau încorporate în acestea; şi</w:t>
      </w:r>
    </w:p>
    <w:p w:rsidR="00470627" w:rsidRPr="00470627" w:rsidRDefault="00470627" w:rsidP="00470627">
      <w:pPr>
        <w:tabs>
          <w:tab w:val="left" w:pos="1584"/>
        </w:tabs>
        <w:suppressAutoHyphens/>
        <w:spacing w:line="240" w:lineRule="auto"/>
        <w:ind w:left="1637" w:hanging="437"/>
        <w:rPr>
          <w:rFonts w:eastAsia="Times New Roman" w:cs="Times New Roman"/>
          <w:szCs w:val="24"/>
          <w:lang w:val="it-IT" w:eastAsia="ar-SA"/>
        </w:rPr>
      </w:pPr>
      <w:r w:rsidRPr="00470627">
        <w:rPr>
          <w:rFonts w:eastAsia="Times New Roman" w:cs="Times New Roman"/>
          <w:szCs w:val="24"/>
          <w:lang w:val="it-IT" w:eastAsia="ar-SA"/>
        </w:rPr>
        <w:t>ii)</w:t>
      </w:r>
      <w:r w:rsidRPr="00470627">
        <w:rPr>
          <w:rFonts w:eastAsia="Times New Roman" w:cs="Times New Roman"/>
          <w:szCs w:val="24"/>
          <w:lang w:val="it-IT" w:eastAsia="ar-SA"/>
        </w:rPr>
        <w:tab/>
        <w:t xml:space="preserve">daune-interese, costuri, taxe şi cheltuieli de orice natură, aferente; </w:t>
      </w:r>
    </w:p>
    <w:p w:rsidR="00470627" w:rsidRPr="00470627" w:rsidRDefault="00470627" w:rsidP="00470627">
      <w:pPr>
        <w:suppressAutoHyphens/>
        <w:spacing w:line="240" w:lineRule="auto"/>
        <w:rPr>
          <w:rFonts w:eastAsia="Times New Roman" w:cs="Times New Roman"/>
          <w:szCs w:val="24"/>
          <w:lang w:val="it-IT" w:eastAsia="ar-SA"/>
        </w:rPr>
      </w:pPr>
      <w:r w:rsidRPr="00470627">
        <w:rPr>
          <w:rFonts w:eastAsia="Times New Roman" w:cs="Times New Roman"/>
          <w:szCs w:val="24"/>
          <w:lang w:val="it-IT" w:eastAsia="ar-SA"/>
        </w:rPr>
        <w:t>cu excepţia situaţiei în care o astfel de încălcare rezultă din respectarea proiectului sau caietului de sarcini întocmit de către achizitor.</w:t>
      </w:r>
    </w:p>
    <w:p w:rsidR="00470627" w:rsidRPr="00470627" w:rsidRDefault="00470627" w:rsidP="00470627">
      <w:pPr>
        <w:suppressAutoHyphens/>
        <w:spacing w:line="240" w:lineRule="auto"/>
        <w:rPr>
          <w:rFonts w:eastAsia="Times New Roman" w:cs="Times New Roman"/>
          <w:szCs w:val="24"/>
          <w:lang w:val="it-IT" w:eastAsia="ar-SA"/>
        </w:rPr>
      </w:pPr>
      <w:r w:rsidRPr="00470627">
        <w:rPr>
          <w:rFonts w:eastAsia="Times New Roman" w:cs="Times New Roman"/>
          <w:szCs w:val="24"/>
          <w:lang w:val="it-IT" w:eastAsia="ar-SA"/>
        </w:rPr>
        <w:t>10.13 - Executantul se obligă  ca odată cu depunerea situaţiilor de plată, să depună şi documentele la zi necesare întocmirii cărţii tehnice.</w:t>
      </w:r>
    </w:p>
    <w:p w:rsidR="00470627" w:rsidRPr="00470627" w:rsidRDefault="00470627" w:rsidP="00470627">
      <w:pPr>
        <w:suppressAutoHyphens/>
        <w:spacing w:line="240" w:lineRule="auto"/>
        <w:rPr>
          <w:rFonts w:eastAsia="Times New Roman" w:cs="Times New Roman"/>
          <w:szCs w:val="24"/>
          <w:lang w:val="it-IT" w:eastAsia="ar-SA"/>
        </w:rPr>
      </w:pPr>
      <w:r w:rsidRPr="00470627">
        <w:rPr>
          <w:rFonts w:eastAsia="Times New Roman" w:cs="Times New Roman"/>
          <w:szCs w:val="24"/>
          <w:lang w:val="it-IT" w:eastAsia="ar-SA"/>
        </w:rPr>
        <w:t>10.14. Executantul are obligaţia să aplice şi să respecte prevederile în vigoare ale legislaţiei din domeniul sănătăţii şi securităţii în muncă, precum şi cele cu privire la prevenirea şi stingerea incendiilor, aplicabile pentru activitatea ce formează obiectul contractului</w:t>
      </w:r>
    </w:p>
    <w:p w:rsidR="00470627" w:rsidRPr="00470627" w:rsidRDefault="00470627" w:rsidP="00470627">
      <w:pPr>
        <w:suppressAutoHyphens/>
        <w:spacing w:line="240" w:lineRule="auto"/>
        <w:rPr>
          <w:rFonts w:eastAsia="Times New Roman" w:cs="Times New Roman"/>
          <w:szCs w:val="24"/>
          <w:lang w:val="it-IT" w:eastAsia="ar-SA"/>
        </w:rPr>
      </w:pPr>
      <w:r w:rsidRPr="00470627">
        <w:rPr>
          <w:rFonts w:eastAsia="Times New Roman" w:cs="Times New Roman"/>
          <w:szCs w:val="24"/>
          <w:lang w:val="it-IT" w:eastAsia="ar-SA"/>
        </w:rPr>
        <w:t>10.15. Executantul are obligaţia de a desfăşura activitatea ce face obiectul contractului numai cu personal angajat în condiţiile legale în vigoare,iar legislaţia din domeniul sănătăţii şi securităţii în muncă impune o anumită autorizare, să deţină şi să prezinte autorizaţia valabilă.</w:t>
      </w:r>
    </w:p>
    <w:p w:rsidR="00470627" w:rsidRPr="00470627" w:rsidRDefault="00470627" w:rsidP="00470627">
      <w:pPr>
        <w:suppressAutoHyphens/>
        <w:spacing w:line="240" w:lineRule="auto"/>
        <w:rPr>
          <w:rFonts w:eastAsia="Times New Roman" w:cs="Times New Roman"/>
          <w:szCs w:val="24"/>
          <w:lang w:val="it-IT" w:eastAsia="ar-SA"/>
        </w:rPr>
      </w:pPr>
      <w:r w:rsidRPr="00470627">
        <w:rPr>
          <w:rFonts w:eastAsia="Times New Roman" w:cs="Times New Roman"/>
          <w:szCs w:val="24"/>
          <w:lang w:val="it-IT" w:eastAsia="ar-SA"/>
        </w:rPr>
        <w:t>10.16. Executantul are obligaţia de a desfăşura activitatea în aşa fel încât să nu expună la pericol de accidentare atât lucrătorii proprii, cât şi celelalte persoane participante la procedura de muncă.</w:t>
      </w:r>
    </w:p>
    <w:p w:rsidR="00470627" w:rsidRPr="00470627" w:rsidRDefault="00470627" w:rsidP="00470627">
      <w:pPr>
        <w:suppressAutoHyphens/>
        <w:spacing w:line="240" w:lineRule="auto"/>
        <w:rPr>
          <w:rFonts w:eastAsia="Times New Roman" w:cs="Times New Roman"/>
          <w:szCs w:val="24"/>
          <w:lang w:val="it-IT" w:eastAsia="ar-SA"/>
        </w:rPr>
      </w:pPr>
      <w:r w:rsidRPr="00470627">
        <w:rPr>
          <w:rFonts w:eastAsia="Times New Roman" w:cs="Times New Roman"/>
          <w:szCs w:val="24"/>
          <w:lang w:val="it-IT" w:eastAsia="ar-SA"/>
        </w:rPr>
        <w:lastRenderedPageBreak/>
        <w:t>10.17. Executantul are obligaţia de a semnaliza corespunzător lucrările ce fac obiectul contractului, interzicând accesul persoanelor străine în zona şantierului (lucrării). De asemenea, executantul este deplin răspunzător de orice accident care se poate produce de la începerea lucrării până la finalizarea acesteia, atât cu lucrătorii proprii, cât şi cu persoanele străine care tranzitează şantierul.</w:t>
      </w:r>
    </w:p>
    <w:p w:rsidR="00470627" w:rsidRPr="00470627" w:rsidRDefault="00470627" w:rsidP="00470627">
      <w:pPr>
        <w:suppressAutoHyphens/>
        <w:spacing w:line="240" w:lineRule="auto"/>
        <w:rPr>
          <w:rFonts w:eastAsia="Times New Roman" w:cs="Times New Roman"/>
          <w:szCs w:val="24"/>
          <w:lang w:val="it-IT" w:eastAsia="ar-SA"/>
        </w:rPr>
      </w:pPr>
      <w:r w:rsidRPr="00470627">
        <w:rPr>
          <w:rFonts w:eastAsia="Times New Roman" w:cs="Times New Roman"/>
          <w:szCs w:val="24"/>
          <w:lang w:val="it-IT" w:eastAsia="ar-SA"/>
        </w:rPr>
        <w:t>10.18. Executantul are obligaţia de a menţine în bună stare accesele, amenajările şi mijloacele de protecţie colectivă folosite.</w:t>
      </w:r>
    </w:p>
    <w:p w:rsidR="00470627" w:rsidRPr="00470627" w:rsidRDefault="00470627" w:rsidP="00470627">
      <w:pPr>
        <w:suppressAutoHyphens/>
        <w:spacing w:line="240" w:lineRule="auto"/>
        <w:rPr>
          <w:rFonts w:eastAsia="Times New Roman" w:cs="Times New Roman"/>
          <w:szCs w:val="24"/>
          <w:lang w:val="it-IT" w:eastAsia="ar-SA"/>
        </w:rPr>
      </w:pPr>
      <w:r w:rsidRPr="00470627">
        <w:rPr>
          <w:rFonts w:eastAsia="Times New Roman" w:cs="Times New Roman"/>
          <w:szCs w:val="24"/>
          <w:lang w:val="it-IT" w:eastAsia="ar-SA"/>
        </w:rPr>
        <w:t>10.19. Executantul are obligaţia de a menţine ordinea şi curăţenia în şantier şi în zonele adiacente. Eliminarea deşeurilor rezultate din activitatea prestată sau proprie va fi făcută cu respectarea normelor de protecţia mediului.</w:t>
      </w:r>
    </w:p>
    <w:p w:rsidR="00470627" w:rsidRPr="00470627" w:rsidRDefault="00470627" w:rsidP="00470627">
      <w:pPr>
        <w:suppressAutoHyphens/>
        <w:spacing w:line="240" w:lineRule="auto"/>
        <w:rPr>
          <w:rFonts w:eastAsia="Times New Roman" w:cs="Times New Roman"/>
          <w:szCs w:val="24"/>
          <w:lang w:val="it-IT" w:eastAsia="ar-SA"/>
        </w:rPr>
      </w:pPr>
      <w:r w:rsidRPr="00470627">
        <w:rPr>
          <w:rFonts w:eastAsia="Times New Roman" w:cs="Times New Roman"/>
          <w:szCs w:val="24"/>
          <w:lang w:val="it-IT" w:eastAsia="ar-SA"/>
        </w:rPr>
        <w:t>10.20.Executantul are obligaţia de a asigura toate condiţiile de muncă pentru evitarea accidentelor şi îmbolnăvirilor profesionale, acordând mijloace individuale şi colective de protecţie şi va asigura examinarea medicală la angajare şi periodică a personalului propriu.</w:t>
      </w:r>
    </w:p>
    <w:p w:rsidR="00470627" w:rsidRPr="00470627" w:rsidRDefault="00470627" w:rsidP="00470627">
      <w:pPr>
        <w:suppressAutoHyphens/>
        <w:spacing w:line="240" w:lineRule="auto"/>
        <w:rPr>
          <w:rFonts w:eastAsia="Times New Roman" w:cs="Times New Roman"/>
          <w:szCs w:val="24"/>
          <w:lang w:val="it-IT" w:eastAsia="ar-SA"/>
        </w:rPr>
      </w:pPr>
      <w:r w:rsidRPr="00470627">
        <w:rPr>
          <w:rFonts w:eastAsia="Times New Roman" w:cs="Times New Roman"/>
          <w:szCs w:val="24"/>
          <w:lang w:val="it-IT" w:eastAsia="ar-SA"/>
        </w:rPr>
        <w:t>10.21. Executantul are obligaţia de a asigura şi acorda echipamentul individual de protecţie adecvat factorilor de risc şi va urmări purtarea şi folosirea acestuia de către personalul din subordine pe tot parcursul executării  lucrărilor. Executantul va verifica permanent starea echipamentelor de muncă (instalaţii, utilaje, scule şi dispozitive) utilizate, ce trebuie să fie corespunzătoare din punct de vedere al securităţii şi sănătăţii în muncă.</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10.22. Executantul are obligaţia de a comunica beneficiarului orice eveniment imediat după declanşare/producere. Comunicarea va fi efectuată şi către autorităţile competente în domeniul securităţii şi sănătăţii în muncă, în conformitate cu legislaţia în vigoare.</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 xml:space="preserve">10.23. În cazul producerii unor accidente de muncă, datorate din vina exclusivă  a executantului ca urmare a nerespectării prevederilor legale de securitate şi a prevederilor contractuale, acesta va suporta toate consecinţele ce decurg din aceasta. </w:t>
      </w:r>
    </w:p>
    <w:p w:rsidR="00470627" w:rsidRPr="00470627" w:rsidRDefault="00470627" w:rsidP="00470627">
      <w:pPr>
        <w:suppressAutoHyphens/>
        <w:spacing w:line="240" w:lineRule="auto"/>
        <w:rPr>
          <w:rFonts w:eastAsia="Times New Roman" w:cs="Times New Roman"/>
          <w:b/>
          <w:bCs/>
          <w:szCs w:val="24"/>
          <w:lang w:val="pt-BR" w:eastAsia="ar-SA"/>
        </w:rPr>
      </w:pPr>
    </w:p>
    <w:p w:rsidR="00470627" w:rsidRPr="00470627" w:rsidRDefault="00470627" w:rsidP="00470627">
      <w:pPr>
        <w:suppressAutoHyphens/>
        <w:spacing w:line="240" w:lineRule="auto"/>
        <w:rPr>
          <w:rFonts w:eastAsia="Times New Roman" w:cs="Times New Roman"/>
          <w:b/>
          <w:bCs/>
          <w:i/>
          <w:iCs/>
          <w:szCs w:val="24"/>
          <w:lang w:val="pt-BR" w:eastAsia="ar-SA"/>
        </w:rPr>
      </w:pPr>
      <w:r w:rsidRPr="00470627">
        <w:rPr>
          <w:rFonts w:eastAsia="Times New Roman" w:cs="Times New Roman"/>
          <w:b/>
          <w:bCs/>
          <w:i/>
          <w:iCs/>
          <w:szCs w:val="24"/>
          <w:lang w:val="pt-BR" w:eastAsia="ar-SA"/>
        </w:rPr>
        <w:t>11. Obligaţiile achizitorului</w:t>
      </w:r>
    </w:p>
    <w:p w:rsidR="00470627" w:rsidRPr="00470627" w:rsidRDefault="00470627" w:rsidP="00470627">
      <w:pPr>
        <w:tabs>
          <w:tab w:val="left" w:pos="1440"/>
        </w:tabs>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11.1</w:t>
      </w:r>
      <w:r w:rsidRPr="00470627">
        <w:rPr>
          <w:rFonts w:eastAsia="Times New Roman" w:cs="Times New Roman"/>
          <w:b/>
          <w:bCs/>
          <w:szCs w:val="24"/>
          <w:lang w:val="pt-BR" w:eastAsia="ar-SA"/>
        </w:rPr>
        <w:t xml:space="preserve"> </w:t>
      </w:r>
      <w:r w:rsidRPr="00470627">
        <w:rPr>
          <w:rFonts w:eastAsia="Times New Roman" w:cs="Times New Roman"/>
          <w:szCs w:val="24"/>
          <w:lang w:val="pt-BR" w:eastAsia="ar-SA"/>
        </w:rPr>
        <w:t>- Achizitorul are obligaţia de a pune la dispoziţia executantului, fără plată, dacă nu s-a convenit altfel, amplasamentul lucrării - liber de orice sarcină.</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11.2 - Achizitorul este pe deplin responsabil de exactitatea documentelor şi a oricăror alte informaţii furnizate executantului precum şi pentru dispoziţiile şi livrările sale.</w:t>
      </w:r>
    </w:p>
    <w:p w:rsidR="00470627" w:rsidRPr="00470627" w:rsidRDefault="00470627" w:rsidP="00470627">
      <w:pPr>
        <w:suppressAutoHyphens/>
        <w:spacing w:line="240" w:lineRule="auto"/>
        <w:rPr>
          <w:rFonts w:eastAsia="Times New Roman" w:cs="Times New Roman"/>
          <w:szCs w:val="24"/>
          <w:lang w:val="pt-BR" w:eastAsia="ar-SA"/>
        </w:rPr>
      </w:pPr>
    </w:p>
    <w:p w:rsidR="00470627" w:rsidRPr="00470627" w:rsidRDefault="00470627" w:rsidP="00470627">
      <w:pPr>
        <w:suppressAutoHyphens/>
        <w:spacing w:line="240" w:lineRule="auto"/>
        <w:rPr>
          <w:rFonts w:eastAsia="Times New Roman" w:cs="Times New Roman"/>
          <w:b/>
          <w:bCs/>
          <w:i/>
          <w:iCs/>
          <w:szCs w:val="24"/>
          <w:lang w:val="pt-BR" w:eastAsia="ar-SA"/>
        </w:rPr>
      </w:pPr>
      <w:r w:rsidRPr="00470627">
        <w:rPr>
          <w:rFonts w:eastAsia="Times New Roman" w:cs="Times New Roman"/>
          <w:b/>
          <w:bCs/>
          <w:szCs w:val="24"/>
          <w:lang w:val="pt-BR" w:eastAsia="ar-SA"/>
        </w:rPr>
        <w:t xml:space="preserve">12.  </w:t>
      </w:r>
      <w:r w:rsidRPr="00470627">
        <w:rPr>
          <w:rFonts w:eastAsia="Times New Roman" w:cs="Times New Roman"/>
          <w:b/>
          <w:bCs/>
          <w:i/>
          <w:iCs/>
          <w:szCs w:val="24"/>
          <w:lang w:val="pt-BR" w:eastAsia="ar-SA"/>
        </w:rPr>
        <w:t xml:space="preserve">Sancţiuni pentru neîndeplinirea culpabilă a obligaţiilor </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12.1 – (1)În cazul în care, din vina sa exclusivă, executantul nu reuşeşte să îşi îndeplinească obligaţiile asumate prin contract, executantul are obligaţia de a plăti, cu titlu de penalităţi, o sumă echivalentă cu o cotă procentuală din preţul contractului de  0,15 %, pentru fiecare  zi de întârziere.</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 In cazul in care, executantul nu respecta durata de remediere a defectiunilor aparute in perioada de garantie a lucrarilor, are obligaţia de a plăti, cu titlu de penalităţi, o sumă echivalentă cu o cotă procentuală din preţul contractului de  0,15 %, pentru fiecare  zi de întârziere.</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 xml:space="preserve">12.2. În cazul în care achizitorul nu onorează facturile în termen de 30 de zile de la expirarea perioadei prevăzute la clauza </w:t>
      </w:r>
      <w:r w:rsidRPr="00470627">
        <w:rPr>
          <w:rFonts w:eastAsia="Times New Roman" w:cs="Times New Roman"/>
          <w:b/>
          <w:szCs w:val="24"/>
          <w:lang w:val="pt-BR" w:eastAsia="ar-SA"/>
        </w:rPr>
        <w:t>18.2</w:t>
      </w:r>
      <w:r w:rsidRPr="00470627">
        <w:rPr>
          <w:rFonts w:eastAsia="Times New Roman" w:cs="Times New Roman"/>
          <w:szCs w:val="24"/>
          <w:lang w:val="pt-BR" w:eastAsia="ar-SA"/>
        </w:rPr>
        <w:t>, acesta are obligaţia de a plăti, ca penalităţi, o suma echivalentă cu o cotă procentuală din plata neefectuată de 0,15%, pentru fiecare zi de întârziere.</w:t>
      </w:r>
    </w:p>
    <w:p w:rsidR="00470627" w:rsidRPr="00470627" w:rsidRDefault="00470627" w:rsidP="00470627">
      <w:pPr>
        <w:suppressAutoHyphens/>
        <w:spacing w:line="240" w:lineRule="auto"/>
        <w:rPr>
          <w:rFonts w:eastAsia="Times New Roman" w:cs="Times New Roman"/>
          <w:b/>
          <w:bCs/>
          <w:szCs w:val="24"/>
          <w:lang w:val="pt-BR" w:eastAsia="ar-SA"/>
        </w:rPr>
      </w:pPr>
      <w:r w:rsidRPr="00470627">
        <w:rPr>
          <w:rFonts w:eastAsia="Times New Roman" w:cs="Times New Roman"/>
          <w:szCs w:val="24"/>
          <w:lang w:val="pt-BR" w:eastAsia="ar-SA"/>
        </w:rPr>
        <w:t>12.3 -</w:t>
      </w:r>
      <w:r w:rsidRPr="00470627">
        <w:rPr>
          <w:rFonts w:eastAsia="Times New Roman" w:cs="Times New Roman"/>
          <w:b/>
          <w:bCs/>
          <w:szCs w:val="24"/>
          <w:lang w:val="pt-BR" w:eastAsia="ar-SA"/>
        </w:rPr>
        <w:t xml:space="preserve"> </w:t>
      </w:r>
      <w:r w:rsidRPr="00470627">
        <w:rPr>
          <w:rFonts w:eastAsia="Times New Roman" w:cs="Times New Roman"/>
          <w:szCs w:val="24"/>
          <w:lang w:val="pt-BR" w:eastAsia="ar-SA"/>
        </w:rPr>
        <w:t>Nerespectarea obligaţiilor asumate prin prezentul contract de către una dintre părţi, în mod culpabil şi repetat, dă dreptul părţii lezate de a considera contractul de drept reziliat şi de a pretinde plata de daune-interese.</w:t>
      </w:r>
    </w:p>
    <w:p w:rsidR="00470627" w:rsidRPr="00470627" w:rsidRDefault="00470627" w:rsidP="00470627">
      <w:pPr>
        <w:suppressAutoHyphens/>
        <w:spacing w:line="240" w:lineRule="auto"/>
        <w:rPr>
          <w:rFonts w:eastAsia="Times New Roman" w:cs="Times New Roman"/>
          <w:b/>
          <w:bCs/>
          <w:szCs w:val="24"/>
          <w:lang w:val="pt-BR" w:eastAsia="ar-SA"/>
        </w:rPr>
      </w:pPr>
      <w:r w:rsidRPr="00470627">
        <w:rPr>
          <w:rFonts w:eastAsia="Times New Roman" w:cs="Times New Roman"/>
          <w:szCs w:val="24"/>
          <w:lang w:val="pt-BR" w:eastAsia="ar-SA"/>
        </w:rPr>
        <w:lastRenderedPageBreak/>
        <w:t>12.4 - Achizitorul îşi rezervă dreptul de a renunţa oricând la contract, printr-o notificare scrisă adresată executantului fără nici o compensaţie, dacă acesta din urmă dă faliment sau nu-şi îndeplineşte obligaţiile asumate prin contract, cu condiţia că această renunţare să nu prejudicieze sau să afecteze dreptul la acţiune sau despăgubire pentru executant. În acest caz, executantul are dreptul de a pretinde numai plata corespunzătoare pentru partea din contract executată până la data denunţării unilaterale a contractului.</w:t>
      </w:r>
    </w:p>
    <w:p w:rsidR="00470627" w:rsidRPr="00470627" w:rsidRDefault="00470627" w:rsidP="00470627">
      <w:pPr>
        <w:suppressAutoHyphens/>
        <w:spacing w:line="240" w:lineRule="auto"/>
        <w:rPr>
          <w:rFonts w:eastAsia="Times New Roman" w:cs="Times New Roman"/>
          <w:b/>
          <w:bCs/>
          <w:i/>
          <w:iCs/>
          <w:szCs w:val="24"/>
          <w:lang w:val="pt-BR" w:eastAsia="ar-SA"/>
        </w:rPr>
      </w:pPr>
    </w:p>
    <w:p w:rsidR="00470627" w:rsidRPr="00470627" w:rsidRDefault="00470627" w:rsidP="00470627">
      <w:pPr>
        <w:suppressAutoHyphens/>
        <w:spacing w:line="240" w:lineRule="auto"/>
        <w:rPr>
          <w:rFonts w:eastAsia="Times New Roman" w:cs="Times New Roman"/>
          <w:b/>
          <w:bCs/>
          <w:i/>
          <w:iCs/>
          <w:szCs w:val="24"/>
          <w:lang w:val="pt-BR" w:eastAsia="ar-SA"/>
        </w:rPr>
      </w:pPr>
      <w:r w:rsidRPr="00470627">
        <w:rPr>
          <w:rFonts w:eastAsia="Times New Roman" w:cs="Times New Roman"/>
          <w:b/>
          <w:bCs/>
          <w:i/>
          <w:iCs/>
          <w:szCs w:val="24"/>
          <w:lang w:val="pt-BR" w:eastAsia="ar-SA"/>
        </w:rPr>
        <w:t>13. Garanţia de bună execuţie a contractului</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 xml:space="preserve">13.1. 1 Executantul are obligaţia de a constitui garanţia de bună execuţie a contractului în cuantum 10% din valoarea fără TVA a contractului adică de </w:t>
      </w:r>
      <w:r w:rsidRPr="00470627">
        <w:rPr>
          <w:rFonts w:eastAsia="Times New Roman" w:cs="Times New Roman"/>
          <w:b/>
          <w:szCs w:val="24"/>
          <w:lang w:val="pt-BR" w:eastAsia="ar-SA"/>
        </w:rPr>
        <w:t>___________ lei fără TVA</w:t>
      </w:r>
      <w:r w:rsidRPr="00470627">
        <w:rPr>
          <w:rFonts w:eastAsia="Times New Roman" w:cs="Times New Roman"/>
          <w:szCs w:val="24"/>
          <w:lang w:val="pt-BR" w:eastAsia="ar-SA"/>
        </w:rPr>
        <w:t>.</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 xml:space="preserve"> (2) Garanţia de bună execuţie a contractului se constituie de către executant în scopul asigurării autorităţii contractante de îndeplinirea cantitativă, calitativă şi în perioada convenită a contractului. </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 xml:space="preserve">(3) Garanţia de bună execuţie  a contractului reprezintă 10% din preţul acestuia, fără TVA. Garanţia de bună execuţie se poate constitui prin reţineri succesive din sumele datorate pentru facturi parţiale şi se va vira în contul de garanţie ............................................................................ deschis la ........................................................... Suma iniţială care se depune de către contractant în contul astfel deschis este de </w:t>
      </w:r>
      <w:r w:rsidRPr="00470627">
        <w:rPr>
          <w:rFonts w:eastAsia="Times New Roman" w:cs="Times New Roman"/>
          <w:b/>
          <w:szCs w:val="24"/>
          <w:lang w:val="pt-BR" w:eastAsia="ar-SA"/>
        </w:rPr>
        <w:t>1%</w:t>
      </w:r>
      <w:r w:rsidRPr="00470627">
        <w:rPr>
          <w:rFonts w:eastAsia="Times New Roman" w:cs="Times New Roman"/>
          <w:szCs w:val="24"/>
          <w:lang w:val="pt-BR" w:eastAsia="ar-SA"/>
        </w:rPr>
        <w:t xml:space="preserve"> din preţul contractului. </w:t>
      </w:r>
    </w:p>
    <w:p w:rsidR="00470627" w:rsidRPr="00470627" w:rsidRDefault="00470627" w:rsidP="00470627">
      <w:pPr>
        <w:suppressAutoHyphens/>
        <w:spacing w:line="240" w:lineRule="auto"/>
        <w:ind w:firstLine="720"/>
        <w:rPr>
          <w:rFonts w:eastAsia="Times New Roman" w:cs="Times New Roman"/>
          <w:szCs w:val="24"/>
          <w:lang w:val="pt-BR" w:eastAsia="ar-SA"/>
        </w:rPr>
      </w:pPr>
      <w:r w:rsidRPr="00470627">
        <w:rPr>
          <w:rFonts w:eastAsia="Times New Roman" w:cs="Times New Roman"/>
          <w:szCs w:val="24"/>
          <w:lang w:val="pt-BR" w:eastAsia="ar-SA"/>
        </w:rPr>
        <w:t>Pe parcursul îndeplinirii contractului, autoritatea contractantă urmează să alimenteze acest cont prin reţineri succesive din sumele datorate şi cuvenite contractantului până la concurenţa sumei stabilite drept garanţie de bună execuţie în documentaţia de atribuire. Autoritatea contractantă va dispune ca banca să înştiinţeze contractantul despre vărsământul efectuat, precum şi despre destinaţia lui. Contul astfel deschis este purtător de dobândă în favoarea contractantului.</w:t>
      </w:r>
    </w:p>
    <w:p w:rsidR="00470627" w:rsidRPr="00470627" w:rsidRDefault="00470627" w:rsidP="00470627">
      <w:pPr>
        <w:suppressAutoHyphens/>
        <w:spacing w:line="240" w:lineRule="auto"/>
        <w:ind w:hanging="720"/>
        <w:rPr>
          <w:rFonts w:eastAsia="Times New Roman" w:cs="Times New Roman"/>
          <w:szCs w:val="24"/>
          <w:lang w:val="pt-BR" w:eastAsia="ar-SA"/>
        </w:rPr>
      </w:pPr>
      <w:r w:rsidRPr="00470627">
        <w:rPr>
          <w:rFonts w:eastAsia="Times New Roman" w:cs="Times New Roman"/>
          <w:szCs w:val="24"/>
          <w:lang w:val="pt-BR" w:eastAsia="ar-SA"/>
        </w:rPr>
        <w:t xml:space="preserve">            (4)   În cazul executantului care se regăseşte în categoria Întreprinderilor Mici şi Mijlocii (făcând    dovada în acest sens prin prezentarea documentelor prevăzute în Legea nr.346/2004) garanţia de bună execuţie se constituie în procent de 50 % din cuantumul precizat în documentaţia de atribuire.</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13.2. Autoritatea contractantă are dreptul de a emite pretenţii asupra garanţiei de bună execuţie, oricând pe parcursul îndeplinirii contractului, în limita prejudiciului creat, în cazul în care contractantul nu îşi îndeplineşte obligaţiile asumate prin contract. Anterior emiterii unei pretenţii asupra garanţiei de bună execuţie, autoritatea contractantă are obligaţia de a notifica pretenţia contractantului, precizând obligaţiile care nu au fost respectate.</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 xml:space="preserve">13.3. Autoritatea contractantă are obligaţia de a elibera/restitui garanţia de bună execuţie după cum urmează: </w:t>
      </w:r>
    </w:p>
    <w:p w:rsidR="00470627" w:rsidRPr="00470627" w:rsidRDefault="00470627" w:rsidP="00470627">
      <w:pPr>
        <w:suppressAutoHyphens/>
        <w:spacing w:line="240" w:lineRule="auto"/>
        <w:ind w:firstLine="720"/>
        <w:rPr>
          <w:rFonts w:eastAsia="Times New Roman" w:cs="Times New Roman"/>
          <w:szCs w:val="24"/>
          <w:lang w:val="pt-BR" w:eastAsia="ar-SA"/>
        </w:rPr>
      </w:pPr>
      <w:r w:rsidRPr="00470627">
        <w:rPr>
          <w:rFonts w:eastAsia="Times New Roman" w:cs="Times New Roman"/>
          <w:szCs w:val="24"/>
          <w:lang w:val="pt-BR" w:eastAsia="ar-SA"/>
        </w:rPr>
        <w:t>a) 70% din valoarea garanţiei, în termen de 14 zile de la data încheierii procesului-verbal de recepţie la terminarea lucrărilor, dacă nu a ridicat până la acea dată pretenţii asupra ei, iar riscul pentru vicii ascunse este minim;</w:t>
      </w:r>
    </w:p>
    <w:p w:rsidR="00470627" w:rsidRPr="00470627" w:rsidRDefault="00470627" w:rsidP="00470627">
      <w:pPr>
        <w:suppressAutoHyphens/>
        <w:spacing w:line="240" w:lineRule="auto"/>
        <w:ind w:firstLine="720"/>
        <w:rPr>
          <w:rFonts w:eastAsia="Times New Roman" w:cs="Times New Roman"/>
          <w:szCs w:val="24"/>
          <w:lang w:val="pt-BR" w:eastAsia="ar-SA"/>
        </w:rPr>
      </w:pPr>
      <w:r w:rsidRPr="00470627">
        <w:rPr>
          <w:rFonts w:eastAsia="Times New Roman" w:cs="Times New Roman"/>
          <w:szCs w:val="24"/>
          <w:lang w:val="pt-BR" w:eastAsia="ar-SA"/>
        </w:rPr>
        <w:t>b) restul de 30% din valoarea garanţiei, la expirarea perioadei de garanţie a lucrărilor executate, pe baza procesului-verbal de recepţie finală.</w:t>
      </w:r>
    </w:p>
    <w:p w:rsidR="00470627" w:rsidRPr="00470627" w:rsidRDefault="00470627" w:rsidP="00470627">
      <w:pPr>
        <w:suppressAutoHyphens/>
        <w:spacing w:line="240" w:lineRule="auto"/>
        <w:ind w:firstLine="720"/>
        <w:rPr>
          <w:rFonts w:eastAsia="Times New Roman" w:cs="Times New Roman"/>
          <w:szCs w:val="24"/>
          <w:lang w:val="pt-BR" w:eastAsia="ar-SA"/>
        </w:rPr>
      </w:pPr>
      <w:r w:rsidRPr="00470627">
        <w:rPr>
          <w:rFonts w:eastAsia="Times New Roman" w:cs="Times New Roman"/>
          <w:szCs w:val="24"/>
          <w:lang w:val="pt-BR" w:eastAsia="ar-SA"/>
        </w:rPr>
        <w:t xml:space="preserve">Procesele-verbale de recepţie la terminarea lucrării pot fi întocmite şi pentru părţi din lucrare, dacă acestea sunt distincte din punct de vedere fizic şi funcţional. </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13.4. Garanţia tehnică este distinctă de garanţia de bună execuţie a contractului.</w:t>
      </w:r>
    </w:p>
    <w:p w:rsidR="00470627" w:rsidRPr="00470627" w:rsidRDefault="00470627" w:rsidP="00470627">
      <w:pPr>
        <w:suppressAutoHyphens/>
        <w:spacing w:line="240" w:lineRule="auto"/>
        <w:rPr>
          <w:rFonts w:eastAsia="Times New Roman" w:cs="Times New Roman"/>
          <w:szCs w:val="24"/>
          <w:lang w:val="pt-BR" w:eastAsia="ar-SA"/>
        </w:rPr>
      </w:pPr>
    </w:p>
    <w:p w:rsidR="00470627" w:rsidRPr="00470627" w:rsidRDefault="00470627" w:rsidP="00470627">
      <w:pPr>
        <w:suppressAutoHyphens/>
        <w:spacing w:line="240" w:lineRule="auto"/>
        <w:rPr>
          <w:rFonts w:eastAsia="Times New Roman" w:cs="Times New Roman"/>
          <w:b/>
          <w:bCs/>
          <w:i/>
          <w:iCs/>
          <w:szCs w:val="24"/>
          <w:lang w:val="pt-BR" w:eastAsia="ar-SA"/>
        </w:rPr>
      </w:pPr>
      <w:r w:rsidRPr="00470627">
        <w:rPr>
          <w:rFonts w:eastAsia="Times New Roman" w:cs="Times New Roman"/>
          <w:b/>
          <w:bCs/>
          <w:i/>
          <w:iCs/>
          <w:szCs w:val="24"/>
          <w:lang w:val="pt-BR" w:eastAsia="ar-SA"/>
        </w:rPr>
        <w:t>14.</w:t>
      </w:r>
      <w:r w:rsidRPr="00470627">
        <w:rPr>
          <w:rFonts w:eastAsia="Times New Roman" w:cs="Times New Roman"/>
          <w:i/>
          <w:iCs/>
          <w:szCs w:val="24"/>
          <w:lang w:val="pt-BR" w:eastAsia="ar-SA"/>
        </w:rPr>
        <w:t xml:space="preserve"> </w:t>
      </w:r>
      <w:r w:rsidRPr="00470627">
        <w:rPr>
          <w:rFonts w:eastAsia="Times New Roman" w:cs="Times New Roman"/>
          <w:b/>
          <w:bCs/>
          <w:i/>
          <w:iCs/>
          <w:szCs w:val="24"/>
          <w:lang w:val="pt-BR" w:eastAsia="ar-SA"/>
        </w:rPr>
        <w:t>Începerea şi execuţia lucrărilor</w:t>
      </w:r>
    </w:p>
    <w:p w:rsidR="00470627" w:rsidRPr="00470627" w:rsidRDefault="00470627" w:rsidP="00470627">
      <w:pPr>
        <w:suppressAutoHyphens/>
        <w:spacing w:line="240" w:lineRule="auto"/>
        <w:rPr>
          <w:rFonts w:eastAsia="Times New Roman" w:cs="Times New Roman"/>
          <w:i/>
          <w:iCs/>
          <w:szCs w:val="24"/>
          <w:lang w:val="pt-BR" w:eastAsia="ar-SA"/>
        </w:rPr>
      </w:pPr>
      <w:r w:rsidRPr="00470627">
        <w:rPr>
          <w:rFonts w:eastAsia="Times New Roman" w:cs="Times New Roman"/>
          <w:szCs w:val="24"/>
          <w:lang w:val="pt-BR" w:eastAsia="ar-SA"/>
        </w:rPr>
        <w:lastRenderedPageBreak/>
        <w:t xml:space="preserve">14.1 - (1) Executantul are obligaţia de a începe lucrările în </w:t>
      </w:r>
      <w:r w:rsidRPr="00470627">
        <w:rPr>
          <w:rFonts w:eastAsia="Times New Roman" w:cs="Times New Roman"/>
          <w:b/>
          <w:szCs w:val="24"/>
          <w:lang w:val="pt-BR" w:eastAsia="ar-SA"/>
        </w:rPr>
        <w:t>____zile</w:t>
      </w:r>
      <w:r w:rsidRPr="00470627">
        <w:rPr>
          <w:rFonts w:eastAsia="Times New Roman" w:cs="Times New Roman"/>
          <w:szCs w:val="24"/>
          <w:lang w:val="pt-BR" w:eastAsia="ar-SA"/>
        </w:rPr>
        <w:t xml:space="preserve"> </w:t>
      </w:r>
      <w:r w:rsidRPr="00470627">
        <w:rPr>
          <w:rFonts w:eastAsia="Times New Roman" w:cs="Times New Roman"/>
          <w:b/>
          <w:szCs w:val="24"/>
          <w:lang w:val="pt-BR" w:eastAsia="ar-SA"/>
        </w:rPr>
        <w:t>calendaristice</w:t>
      </w:r>
      <w:r w:rsidRPr="00470627">
        <w:rPr>
          <w:rFonts w:eastAsia="Times New Roman" w:cs="Times New Roman"/>
          <w:szCs w:val="24"/>
          <w:lang w:val="pt-BR" w:eastAsia="ar-SA"/>
        </w:rPr>
        <w:t xml:space="preserve"> de la primirea ordinului, în acest sens, din partea achizitorului.</w:t>
      </w:r>
    </w:p>
    <w:p w:rsidR="00470627" w:rsidRPr="00470627" w:rsidRDefault="00470627" w:rsidP="00470627">
      <w:pPr>
        <w:suppressAutoHyphens/>
        <w:spacing w:line="240" w:lineRule="auto"/>
        <w:rPr>
          <w:rFonts w:eastAsia="Times New Roman" w:cs="Times New Roman"/>
          <w:szCs w:val="24"/>
          <w:lang w:val="it-IT" w:eastAsia="ar-SA"/>
        </w:rPr>
      </w:pPr>
      <w:r w:rsidRPr="00470627">
        <w:rPr>
          <w:rFonts w:eastAsia="Times New Roman" w:cs="Times New Roman"/>
          <w:szCs w:val="24"/>
          <w:lang w:val="it-IT" w:eastAsia="ar-SA"/>
        </w:rPr>
        <w:t>14.2</w:t>
      </w:r>
      <w:r w:rsidRPr="00470627">
        <w:rPr>
          <w:rFonts w:eastAsia="Times New Roman" w:cs="Times New Roman"/>
          <w:b/>
          <w:bCs/>
          <w:szCs w:val="24"/>
          <w:lang w:val="it-IT" w:eastAsia="ar-SA"/>
        </w:rPr>
        <w:t xml:space="preserve"> - </w:t>
      </w:r>
      <w:r w:rsidRPr="00470627">
        <w:rPr>
          <w:rFonts w:eastAsia="Times New Roman" w:cs="Times New Roman"/>
          <w:szCs w:val="24"/>
          <w:lang w:val="it-IT" w:eastAsia="ar-SA"/>
        </w:rPr>
        <w:t>(1)</w:t>
      </w:r>
      <w:r w:rsidRPr="00470627">
        <w:rPr>
          <w:rFonts w:eastAsia="Times New Roman" w:cs="Times New Roman"/>
          <w:b/>
          <w:bCs/>
          <w:szCs w:val="24"/>
          <w:lang w:val="it-IT" w:eastAsia="ar-SA"/>
        </w:rPr>
        <w:t xml:space="preserve"> </w:t>
      </w:r>
      <w:r w:rsidRPr="00470627">
        <w:rPr>
          <w:rFonts w:eastAsia="Times New Roman" w:cs="Times New Roman"/>
          <w:szCs w:val="24"/>
          <w:lang w:val="it-IT" w:eastAsia="ar-SA"/>
        </w:rPr>
        <w:t>Lucrările trebuie să se deruleze conform graficului general de execuţie şi să fie terminate la data stabilită. Datele intermediare, prevăzute în graficele de execuţie, se consideră date contractuale.</w:t>
      </w:r>
    </w:p>
    <w:p w:rsidR="00470627" w:rsidRPr="00470627" w:rsidRDefault="00470627" w:rsidP="00470627">
      <w:pPr>
        <w:suppressAutoHyphens/>
        <w:spacing w:line="240" w:lineRule="auto"/>
        <w:rPr>
          <w:rFonts w:eastAsia="Times New Roman" w:cs="Times New Roman"/>
          <w:szCs w:val="24"/>
          <w:lang w:val="it-IT" w:eastAsia="ar-SA"/>
        </w:rPr>
      </w:pPr>
      <w:r w:rsidRPr="00470627">
        <w:rPr>
          <w:rFonts w:eastAsia="Times New Roman" w:cs="Times New Roman"/>
          <w:szCs w:val="24"/>
          <w:lang w:val="it-IT" w:eastAsia="ar-SA"/>
        </w:rPr>
        <w:t xml:space="preserve"> (2) Executantul va prezenta, la cererea achizitorului, după semnarea contractului, graficul de execuţie de detaliu, alcătuit în ordinea tehnologică de execuţie. În cazul în care, după opinia achizitorului, pe parcurs, desfăşurarea lucrărilor nu concordă cu graficul general de execuţie a lucrărilor, la cererea achizitorului, executantul va prezenta un grafic revizuit, în vederea terminării lucrărilor la data prevăzută în contract.</w:t>
      </w:r>
    </w:p>
    <w:p w:rsidR="00470627" w:rsidRPr="00470627" w:rsidRDefault="00470627" w:rsidP="00470627">
      <w:pPr>
        <w:suppressAutoHyphens/>
        <w:spacing w:line="240" w:lineRule="auto"/>
        <w:rPr>
          <w:rFonts w:eastAsia="Times New Roman" w:cs="Times New Roman"/>
          <w:szCs w:val="24"/>
          <w:lang w:val="it-IT" w:eastAsia="ar-SA"/>
        </w:rPr>
      </w:pPr>
      <w:r w:rsidRPr="00470627">
        <w:rPr>
          <w:rFonts w:eastAsia="Times New Roman" w:cs="Times New Roman"/>
          <w:szCs w:val="24"/>
          <w:lang w:val="it-IT" w:eastAsia="ar-SA"/>
        </w:rPr>
        <w:t>Graficul revizuit nu îl va scuti pe executant de nici una dintre îndatoririle asumate prin contract.</w:t>
      </w:r>
    </w:p>
    <w:p w:rsidR="00470627" w:rsidRPr="00470627" w:rsidRDefault="00470627" w:rsidP="00470627">
      <w:pPr>
        <w:suppressAutoHyphens/>
        <w:spacing w:line="240" w:lineRule="auto"/>
        <w:rPr>
          <w:rFonts w:eastAsia="Times New Roman" w:cs="Times New Roman"/>
          <w:b/>
          <w:bCs/>
          <w:szCs w:val="24"/>
          <w:lang w:val="it-IT" w:eastAsia="ar-SA"/>
        </w:rPr>
      </w:pPr>
      <w:r w:rsidRPr="00470627">
        <w:rPr>
          <w:rFonts w:eastAsia="Times New Roman" w:cs="Times New Roman"/>
          <w:szCs w:val="24"/>
          <w:lang w:val="it-IT" w:eastAsia="ar-SA"/>
        </w:rPr>
        <w:t>(3) În cazul în care executantul întârzie începerea lucrărilor, terminarea pregătirilor sau dacă nu îşi îndeplineşte îndatoririle prevăzute la 14.1, alin.(1), achizitorul este îndreptăţit să-i fixeze executantului un termen până la care activitatea să intre în normal şi să îl avertizeze că, în cazul neconformării, la expirarea termenului stabilit îi va rezilia contractul.</w:t>
      </w:r>
    </w:p>
    <w:p w:rsidR="00470627" w:rsidRPr="00470627" w:rsidRDefault="00470627" w:rsidP="00470627">
      <w:pPr>
        <w:suppressAutoHyphens/>
        <w:spacing w:line="240" w:lineRule="auto"/>
        <w:rPr>
          <w:rFonts w:eastAsia="Times New Roman" w:cs="Times New Roman"/>
          <w:szCs w:val="24"/>
          <w:lang w:val="it-IT" w:eastAsia="ar-SA"/>
        </w:rPr>
      </w:pPr>
      <w:r w:rsidRPr="00470627">
        <w:rPr>
          <w:rFonts w:eastAsia="Times New Roman" w:cs="Times New Roman"/>
          <w:szCs w:val="24"/>
          <w:lang w:val="it-IT" w:eastAsia="ar-SA"/>
        </w:rPr>
        <w:t>14.3 - (1) Achizitorul are dreptul de a supraveghea desfăşurarea execuţiei lucrărilor şi de a stabili conformitatea lor cu specificaţiile din anexele la contract. Părţile contractante au obligaţia de a notifica, în scris, una celeilalte, identitatea reprezentanţilor lor atestaţi profesional pentru acest scop, şi anume responsabilul tehnic cu execuţia din partea executantului şi dirigintele de şantier sau, dacă este cazul, altă persoană fizică sau juridică atestată potrivit legii, din partea achizitorului.</w:t>
      </w:r>
    </w:p>
    <w:p w:rsidR="00470627" w:rsidRPr="00470627" w:rsidRDefault="00470627" w:rsidP="00470627">
      <w:pPr>
        <w:suppressAutoHyphens/>
        <w:spacing w:line="240" w:lineRule="auto"/>
        <w:rPr>
          <w:rFonts w:eastAsia="Times New Roman" w:cs="Times New Roman"/>
          <w:szCs w:val="24"/>
          <w:lang w:val="it-IT" w:eastAsia="ar-SA"/>
        </w:rPr>
      </w:pPr>
      <w:r w:rsidRPr="00470627">
        <w:rPr>
          <w:rFonts w:eastAsia="Times New Roman" w:cs="Times New Roman"/>
          <w:szCs w:val="24"/>
          <w:lang w:val="it-IT" w:eastAsia="ar-SA"/>
        </w:rPr>
        <w:t xml:space="preserve">(2) Executantul are obligaţia de a asigura accesul reprezentantului achizitorului la locul de muncă, în ateliere, depozite şi oriunde îşi desfăşoară activităţile legate de îndeplinirea obligaţiilor asumate prin contract, inclusiv pentru verificarea lucrărilor ascunse. </w:t>
      </w:r>
    </w:p>
    <w:p w:rsidR="00470627" w:rsidRPr="00470627" w:rsidRDefault="00470627" w:rsidP="00470627">
      <w:pPr>
        <w:suppressAutoHyphens/>
        <w:spacing w:line="240" w:lineRule="auto"/>
        <w:rPr>
          <w:rFonts w:eastAsia="Times New Roman" w:cs="Times New Roman"/>
          <w:i/>
          <w:iCs/>
          <w:szCs w:val="24"/>
          <w:lang w:val="it-IT" w:eastAsia="ar-SA"/>
        </w:rPr>
      </w:pPr>
      <w:r w:rsidRPr="00470627">
        <w:rPr>
          <w:rFonts w:eastAsia="Times New Roman" w:cs="Times New Roman"/>
          <w:szCs w:val="24"/>
          <w:lang w:val="it-IT" w:eastAsia="ar-SA"/>
        </w:rPr>
        <w:t xml:space="preserve">14.4 - (1) Materialele trebuie să fie de calitatea prevăzută în documentaţia de execuţie; verificările şi testările materialelor folosite la execuţia lucrărilor precum şi condiţiile de trecere a recepţiei provizorii şi a recepţiei finale (calitative) sunt descrise în anexa/anexele la contract. </w:t>
      </w:r>
      <w:r w:rsidRPr="00470627">
        <w:rPr>
          <w:rFonts w:eastAsia="Times New Roman" w:cs="Times New Roman"/>
          <w:i/>
          <w:iCs/>
          <w:szCs w:val="24"/>
          <w:lang w:val="it-IT" w:eastAsia="ar-SA"/>
        </w:rPr>
        <w:t xml:space="preserve"> </w:t>
      </w:r>
    </w:p>
    <w:p w:rsidR="00470627" w:rsidRPr="00470627" w:rsidRDefault="00470627" w:rsidP="00470627">
      <w:pPr>
        <w:suppressAutoHyphens/>
        <w:spacing w:line="240" w:lineRule="auto"/>
        <w:rPr>
          <w:rFonts w:eastAsia="Times New Roman" w:cs="Times New Roman"/>
          <w:szCs w:val="24"/>
          <w:lang w:val="it-IT" w:eastAsia="ar-SA"/>
        </w:rPr>
      </w:pPr>
      <w:r w:rsidRPr="00470627">
        <w:rPr>
          <w:rFonts w:eastAsia="Times New Roman" w:cs="Times New Roman"/>
          <w:szCs w:val="24"/>
          <w:lang w:val="it-IT" w:eastAsia="ar-SA"/>
        </w:rPr>
        <w:t>(2) Executantul are obligaţia de a asigura instrumentele, utilajele şi materialele necesare pentru verificarea, măsurarea şi testarea lucrărilor. Costul probelor şi încercărilor, inclusiv manopera aferentă acestora, revin executantului.</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(3) Executantul are obligaţia de a consulta permanent beneficiarul în privinţa principalelor materiale puse în operă.</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14.5 - (1) Executantul are obligaţia de a nu acoperi lucrările care devin ascunse, fără aprobarea achizitorului.</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 Executantul are obligaţia de a notifica achizitorului, ori de câte ori astfel de lucrări, inclusiv fundaţiile, sunt finalizate pentru a fi examinate şi măsurate.</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(3) Executantul are obligaţia de a dezveli orice parte sau părţi de lucrare, la dispoziţia achizitorului, şi de a reface această parte sau părţi de lucrare, dacă este cazul.</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(4) În cazul în care se constată că lucrările sunt de calitate corespunzătoare şi au fost executate conform documentaţiei de execuţie, atunci cheltuielile privind dezvelirea şi refacerea vor fi suportate de către achizitor, iar în caz contrar, de către executant.</w:t>
      </w:r>
    </w:p>
    <w:p w:rsidR="00470627" w:rsidRPr="00470627" w:rsidRDefault="00470627" w:rsidP="00470627">
      <w:pPr>
        <w:suppressAutoHyphens/>
        <w:spacing w:line="240" w:lineRule="auto"/>
        <w:rPr>
          <w:rFonts w:eastAsia="Times New Roman" w:cs="Times New Roman"/>
          <w:b/>
          <w:bCs/>
          <w:szCs w:val="24"/>
          <w:lang w:val="pt-BR" w:eastAsia="ar-SA"/>
        </w:rPr>
      </w:pPr>
    </w:p>
    <w:p w:rsidR="00470627" w:rsidRPr="00470627" w:rsidRDefault="00470627" w:rsidP="00470627">
      <w:pPr>
        <w:suppressAutoHyphens/>
        <w:spacing w:line="240" w:lineRule="auto"/>
        <w:rPr>
          <w:rFonts w:eastAsia="Times New Roman" w:cs="Times New Roman"/>
          <w:b/>
          <w:bCs/>
          <w:i/>
          <w:iCs/>
          <w:szCs w:val="24"/>
          <w:lang w:val="pt-BR" w:eastAsia="ar-SA"/>
        </w:rPr>
      </w:pPr>
      <w:r w:rsidRPr="00470627">
        <w:rPr>
          <w:rFonts w:eastAsia="Times New Roman" w:cs="Times New Roman"/>
          <w:b/>
          <w:bCs/>
          <w:i/>
          <w:iCs/>
          <w:szCs w:val="24"/>
          <w:lang w:val="pt-BR" w:eastAsia="ar-SA"/>
        </w:rPr>
        <w:t>15. Întârzierea şi sistarea lucrărilor</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 xml:space="preserve">15.1 - În cazul în care: </w:t>
      </w:r>
    </w:p>
    <w:p w:rsidR="00470627" w:rsidRPr="00470627" w:rsidRDefault="00470627" w:rsidP="00470627">
      <w:pPr>
        <w:tabs>
          <w:tab w:val="left" w:pos="1872"/>
        </w:tabs>
        <w:suppressAutoHyphens/>
        <w:spacing w:line="240" w:lineRule="auto"/>
        <w:ind w:left="1495" w:hanging="360"/>
        <w:rPr>
          <w:rFonts w:eastAsia="Times New Roman" w:cs="Times New Roman"/>
          <w:szCs w:val="24"/>
          <w:lang w:val="pt-BR" w:eastAsia="ar-SA"/>
        </w:rPr>
      </w:pPr>
      <w:r w:rsidRPr="00470627">
        <w:rPr>
          <w:rFonts w:eastAsia="Times New Roman" w:cs="Times New Roman"/>
          <w:szCs w:val="24"/>
          <w:lang w:val="pt-BR" w:eastAsia="ar-SA"/>
        </w:rPr>
        <w:t>i)</w:t>
      </w:r>
      <w:r w:rsidRPr="00470627">
        <w:rPr>
          <w:rFonts w:eastAsia="Times New Roman" w:cs="Times New Roman"/>
          <w:szCs w:val="24"/>
          <w:lang w:val="pt-BR" w:eastAsia="ar-SA"/>
        </w:rPr>
        <w:tab/>
        <w:t>volumul sau natura lucrărilor neprevăzute; sau</w:t>
      </w:r>
    </w:p>
    <w:p w:rsidR="00470627" w:rsidRPr="00470627" w:rsidRDefault="00470627" w:rsidP="00470627">
      <w:pPr>
        <w:tabs>
          <w:tab w:val="left" w:pos="1872"/>
        </w:tabs>
        <w:suppressAutoHyphens/>
        <w:spacing w:line="240" w:lineRule="auto"/>
        <w:ind w:left="1495" w:hanging="360"/>
        <w:rPr>
          <w:rFonts w:eastAsia="Times New Roman" w:cs="Times New Roman"/>
          <w:szCs w:val="24"/>
          <w:lang w:val="pt-BR" w:eastAsia="ar-SA"/>
        </w:rPr>
      </w:pPr>
      <w:r w:rsidRPr="00470627">
        <w:rPr>
          <w:rFonts w:eastAsia="Times New Roman" w:cs="Times New Roman"/>
          <w:szCs w:val="24"/>
          <w:lang w:val="pt-BR" w:eastAsia="ar-SA"/>
        </w:rPr>
        <w:t>ii)</w:t>
      </w:r>
      <w:r w:rsidRPr="00470627">
        <w:rPr>
          <w:rFonts w:eastAsia="Times New Roman" w:cs="Times New Roman"/>
          <w:szCs w:val="24"/>
          <w:lang w:val="pt-BR" w:eastAsia="ar-SA"/>
        </w:rPr>
        <w:tab/>
        <w:t>condiţiile climaterice excepţional de nefavorabile; sau</w:t>
      </w:r>
    </w:p>
    <w:p w:rsidR="00470627" w:rsidRPr="00470627" w:rsidRDefault="00470627" w:rsidP="00470627">
      <w:pPr>
        <w:tabs>
          <w:tab w:val="left" w:pos="1872"/>
        </w:tabs>
        <w:suppressAutoHyphens/>
        <w:spacing w:line="240" w:lineRule="auto"/>
        <w:ind w:left="1495" w:hanging="360"/>
        <w:rPr>
          <w:rFonts w:eastAsia="Times New Roman" w:cs="Times New Roman"/>
          <w:szCs w:val="24"/>
          <w:lang w:val="pt-BR" w:eastAsia="ar-SA"/>
        </w:rPr>
      </w:pPr>
      <w:r w:rsidRPr="00470627">
        <w:rPr>
          <w:rFonts w:eastAsia="Times New Roman" w:cs="Times New Roman"/>
          <w:szCs w:val="24"/>
          <w:lang w:val="pt-BR" w:eastAsia="ar-SA"/>
        </w:rPr>
        <w:lastRenderedPageBreak/>
        <w:t>iii)</w:t>
      </w:r>
      <w:r w:rsidRPr="00470627">
        <w:rPr>
          <w:rFonts w:eastAsia="Times New Roman" w:cs="Times New Roman"/>
          <w:szCs w:val="24"/>
          <w:lang w:val="pt-BR" w:eastAsia="ar-SA"/>
        </w:rPr>
        <w:tab/>
        <w:t xml:space="preserve">oricare alt motiv de întârziere care nu se datorează executantului şi nu a survenit prin încălcarea contractului de către acesta; </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îndreptăţesc executantul de a solicita prelungirea termenului de execuţie a lucrărilor sau a oricărei părţi a acestora, atunci, prin consultare, părţile vor stabili:</w:t>
      </w:r>
    </w:p>
    <w:p w:rsidR="00470627" w:rsidRPr="00470627" w:rsidRDefault="00470627" w:rsidP="00470627">
      <w:pPr>
        <w:tabs>
          <w:tab w:val="left" w:pos="1584"/>
        </w:tabs>
        <w:suppressAutoHyphens/>
        <w:spacing w:line="240" w:lineRule="auto"/>
        <w:ind w:left="1495" w:hanging="360"/>
        <w:rPr>
          <w:rFonts w:eastAsia="Times New Roman" w:cs="Times New Roman"/>
          <w:szCs w:val="24"/>
          <w:lang w:val="pt-BR" w:eastAsia="ar-SA"/>
        </w:rPr>
      </w:pPr>
      <w:r w:rsidRPr="00470627">
        <w:rPr>
          <w:rFonts w:eastAsia="Times New Roman" w:cs="Times New Roman"/>
          <w:szCs w:val="24"/>
          <w:lang w:val="pt-BR" w:eastAsia="ar-SA"/>
        </w:rPr>
        <w:t>(1)</w:t>
      </w:r>
      <w:r w:rsidRPr="00470627">
        <w:rPr>
          <w:rFonts w:eastAsia="Times New Roman" w:cs="Times New Roman"/>
          <w:szCs w:val="24"/>
          <w:lang w:val="pt-BR" w:eastAsia="ar-SA"/>
        </w:rPr>
        <w:tab/>
        <w:t>orice prelungire a duratei de execuţie la care executantul are dreptul;</w:t>
      </w:r>
    </w:p>
    <w:p w:rsidR="00470627" w:rsidRPr="00470627" w:rsidRDefault="00470627" w:rsidP="00470627">
      <w:pPr>
        <w:tabs>
          <w:tab w:val="left" w:pos="1584"/>
        </w:tabs>
        <w:suppressAutoHyphens/>
        <w:spacing w:line="240" w:lineRule="auto"/>
        <w:ind w:left="1495" w:hanging="360"/>
        <w:rPr>
          <w:rFonts w:eastAsia="Times New Roman" w:cs="Times New Roman"/>
          <w:szCs w:val="24"/>
          <w:lang w:val="pt-BR" w:eastAsia="ar-SA"/>
        </w:rPr>
      </w:pPr>
      <w:r w:rsidRPr="00470627">
        <w:rPr>
          <w:rFonts w:eastAsia="Times New Roman" w:cs="Times New Roman"/>
          <w:szCs w:val="24"/>
          <w:lang w:val="pt-BR" w:eastAsia="ar-SA"/>
        </w:rPr>
        <w:t>(2)</w:t>
      </w:r>
      <w:r w:rsidRPr="00470627">
        <w:rPr>
          <w:rFonts w:eastAsia="Times New Roman" w:cs="Times New Roman"/>
          <w:szCs w:val="24"/>
          <w:lang w:val="pt-BR" w:eastAsia="ar-SA"/>
        </w:rPr>
        <w:tab/>
        <w:t xml:space="preserve">totalul cheltuielilor suplimentare, care se va adăuga la preţul contractului.    </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bCs/>
          <w:color w:val="000000"/>
          <w:szCs w:val="24"/>
          <w:lang w:val="pt-BR" w:eastAsia="ar-SA"/>
        </w:rPr>
        <w:t>15.2.</w:t>
      </w:r>
      <w:r w:rsidRPr="00470627">
        <w:rPr>
          <w:rFonts w:eastAsia="Times New Roman" w:cs="Times New Roman"/>
          <w:szCs w:val="24"/>
          <w:lang w:val="pt-BR" w:eastAsia="ar-SA"/>
        </w:rPr>
        <w:t xml:space="preserve"> - Fără a prejudicia dreptul executantului prevăzut în clauza 12.2, acesta are dreptul de a sista lucrările sau de a diminua ritmul execuţiei dacă achizitorul nu plăteşte în termen de 30 de zile de la expirarea termenului prevăzut la clauza 18.2; în acest caz, va notifica, în scris, acest fapt achizitorului. </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15.3. În cazul în care, din vina sa exclusivă, executantul nu reuşeşte să îşi îndeplinească obligaţiile asumate prin contract, executantul are obligaţia de a plăti, cu titlu de penalităţi, o sumă echivalentă cu o cotă procentuală din preţul contractului de  0,15 % pentru fiecare  zi de întârziere.</w:t>
      </w:r>
    </w:p>
    <w:p w:rsidR="00470627" w:rsidRPr="00470627" w:rsidRDefault="00470627" w:rsidP="00470627">
      <w:pPr>
        <w:suppressAutoHyphens/>
        <w:spacing w:line="240" w:lineRule="auto"/>
        <w:rPr>
          <w:rFonts w:eastAsia="Times New Roman" w:cs="Times New Roman"/>
          <w:b/>
          <w:bCs/>
          <w:i/>
          <w:iCs/>
          <w:szCs w:val="24"/>
          <w:lang w:val="pt-BR" w:eastAsia="ar-SA"/>
        </w:rPr>
      </w:pPr>
    </w:p>
    <w:p w:rsidR="00470627" w:rsidRPr="00470627" w:rsidRDefault="00470627" w:rsidP="00470627">
      <w:pPr>
        <w:suppressAutoHyphens/>
        <w:spacing w:line="240" w:lineRule="auto"/>
        <w:rPr>
          <w:rFonts w:eastAsia="Times New Roman" w:cs="Times New Roman"/>
          <w:b/>
          <w:bCs/>
          <w:i/>
          <w:iCs/>
          <w:szCs w:val="24"/>
          <w:lang w:val="pt-BR" w:eastAsia="ar-SA"/>
        </w:rPr>
      </w:pPr>
      <w:r w:rsidRPr="00470627">
        <w:rPr>
          <w:rFonts w:eastAsia="Times New Roman" w:cs="Times New Roman"/>
          <w:b/>
          <w:bCs/>
          <w:i/>
          <w:iCs/>
          <w:szCs w:val="24"/>
          <w:lang w:val="pt-BR" w:eastAsia="ar-SA"/>
        </w:rPr>
        <w:t>16. Finalizarea lucrărilor</w:t>
      </w:r>
    </w:p>
    <w:p w:rsidR="00470627" w:rsidRPr="00470627" w:rsidRDefault="00470627" w:rsidP="00470627">
      <w:pPr>
        <w:suppressAutoHyphens/>
        <w:spacing w:line="240" w:lineRule="auto"/>
        <w:rPr>
          <w:rFonts w:eastAsia="Times New Roman" w:cs="Times New Roman"/>
          <w:b/>
          <w:bCs/>
          <w:szCs w:val="24"/>
          <w:lang w:val="pt-BR" w:eastAsia="ar-SA"/>
        </w:rPr>
      </w:pPr>
      <w:r w:rsidRPr="00470627">
        <w:rPr>
          <w:rFonts w:eastAsia="Times New Roman" w:cs="Times New Roman"/>
          <w:szCs w:val="24"/>
          <w:lang w:val="pt-BR" w:eastAsia="ar-SA"/>
        </w:rPr>
        <w:t>16.1 - Ansamblul lucrărilor sau, dacă este cazul, oricare parte a lor, prevăzut a fi finalizat într-un termen stabilit prin graficul de execuţie, trebuie finalizat în termenul convenit, termen care se calculează de la data începerii lucrărilor.</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16.2 - (1) La finalizarea lucrărilor, executantul are obligaţia de a notifica, în scris, achizitorului că sunt îndeplinite condiţiile de recepţie solicitând acestuia convocarea comisiei de recepţie.</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 Pe baza situaţiilor de lucrări executate confirmate şi a constatărilor efectuate pe teren, achizitorul va aprecia dacă sunt întrunite condiţiile pentru a convoca comisia de recepţie. În cazul în care se constată ca sunt lipsuri sau deficienţe, acestea vor fi notificate executantului, stabilindu-se şi termenele pentru remediere şi finalizare. După constatarea remedierii tuturor lipsurilor şi deficienţelor, la o nouă solicitare a executantului, achizitorul va convoca comisia de recepţie.</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16.3 - Comisia de recepţie are obligaţia de a constata stadiul îndeplinirii contractului prin corelarea prevederilor acestuia cu documentaţia de execuţie şi cu reglementările în vigoare. În funcţie de constatările făcute, achizitorul are dreptul de a aproba sau de a respinge recepţia.</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 xml:space="preserve">16.4 - Recepţia se poate face şi pentru părţi ale lucrării, distincte din punct de vedere fizic şi funcţional. </w:t>
      </w:r>
    </w:p>
    <w:p w:rsidR="00470627" w:rsidRPr="00470627" w:rsidRDefault="00470627" w:rsidP="00470627">
      <w:pPr>
        <w:suppressAutoHyphens/>
        <w:spacing w:line="240" w:lineRule="auto"/>
        <w:rPr>
          <w:rFonts w:eastAsia="Times New Roman" w:cs="Times New Roman"/>
          <w:b/>
          <w:bCs/>
          <w:szCs w:val="24"/>
          <w:lang w:val="pt-BR" w:eastAsia="ar-SA"/>
        </w:rPr>
      </w:pPr>
    </w:p>
    <w:p w:rsidR="00470627" w:rsidRPr="00470627" w:rsidRDefault="00470627" w:rsidP="00470627">
      <w:pPr>
        <w:suppressAutoHyphens/>
        <w:spacing w:line="240" w:lineRule="auto"/>
        <w:rPr>
          <w:rFonts w:eastAsia="Times New Roman" w:cs="Times New Roman"/>
          <w:b/>
          <w:bCs/>
          <w:i/>
          <w:iCs/>
          <w:szCs w:val="24"/>
          <w:lang w:val="pt-BR" w:eastAsia="ar-SA"/>
        </w:rPr>
      </w:pPr>
      <w:r w:rsidRPr="00470627">
        <w:rPr>
          <w:rFonts w:eastAsia="Times New Roman" w:cs="Times New Roman"/>
          <w:b/>
          <w:bCs/>
          <w:i/>
          <w:iCs/>
          <w:szCs w:val="24"/>
          <w:lang w:val="pt-BR" w:eastAsia="ar-SA"/>
        </w:rPr>
        <w:t>17. Perioada de garanţie acordată lucrărilor</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 xml:space="preserve">17.1 - Perioada de garanţie decurge de la data recepţiei la terminarea lucrărilor şi se întinde pe perioada de </w:t>
      </w:r>
      <w:r w:rsidRPr="00470627">
        <w:rPr>
          <w:rFonts w:eastAsia="Times New Roman" w:cs="Times New Roman"/>
          <w:b/>
          <w:szCs w:val="24"/>
          <w:lang w:val="pt-BR" w:eastAsia="ar-SA"/>
        </w:rPr>
        <w:t>24 luni</w:t>
      </w:r>
      <w:r w:rsidRPr="00470627">
        <w:rPr>
          <w:rFonts w:eastAsia="Times New Roman" w:cs="Times New Roman"/>
          <w:szCs w:val="24"/>
          <w:lang w:val="pt-BR" w:eastAsia="ar-SA"/>
        </w:rPr>
        <w:t xml:space="preserve">, până la recepţia finală. </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17.2 - (1) În perioada de garanţie, executantul are obligaţia, în urma dispoziţiei date de achizitor, de a executa toate lucrările de modificare, reconstrucţie şi remediere a viciilor, contracţiilor şi altor defecte a căror cauză este nerespectarea clauzelor contractuale.</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 Executantul are obligaţia de a executa toate activităţile prevăzute la alin.(1), pe cheltuiala proprie, în cazul în care ele sunt necesare datorită:</w:t>
      </w:r>
    </w:p>
    <w:p w:rsidR="00470627" w:rsidRPr="00470627" w:rsidRDefault="00470627" w:rsidP="00470627">
      <w:pPr>
        <w:tabs>
          <w:tab w:val="left" w:pos="1728"/>
        </w:tabs>
        <w:suppressAutoHyphens/>
        <w:spacing w:line="240" w:lineRule="auto"/>
        <w:ind w:left="1353" w:hanging="360"/>
        <w:rPr>
          <w:rFonts w:eastAsia="Times New Roman" w:cs="Times New Roman"/>
          <w:szCs w:val="24"/>
          <w:lang w:val="pt-BR" w:eastAsia="ar-SA"/>
        </w:rPr>
      </w:pPr>
      <w:r w:rsidRPr="00470627">
        <w:rPr>
          <w:rFonts w:eastAsia="Times New Roman" w:cs="Times New Roman"/>
          <w:szCs w:val="24"/>
          <w:lang w:val="pt-BR" w:eastAsia="ar-SA"/>
        </w:rPr>
        <w:t>i)</w:t>
      </w:r>
      <w:r w:rsidRPr="00470627">
        <w:rPr>
          <w:rFonts w:eastAsia="Times New Roman" w:cs="Times New Roman"/>
          <w:szCs w:val="24"/>
          <w:lang w:val="pt-BR" w:eastAsia="ar-SA"/>
        </w:rPr>
        <w:tab/>
        <w:t>utilizării de materiale, de instalaţii sau a unei manopere neconforme cu prevederile contractului; sau</w:t>
      </w:r>
    </w:p>
    <w:p w:rsidR="00470627" w:rsidRPr="00470627" w:rsidRDefault="00470627" w:rsidP="00470627">
      <w:pPr>
        <w:tabs>
          <w:tab w:val="left" w:pos="1728"/>
        </w:tabs>
        <w:suppressAutoHyphens/>
        <w:spacing w:line="240" w:lineRule="auto"/>
        <w:ind w:left="1353" w:hanging="360"/>
        <w:rPr>
          <w:rFonts w:eastAsia="Times New Roman" w:cs="Times New Roman"/>
          <w:szCs w:val="24"/>
          <w:lang w:val="pt-BR" w:eastAsia="ar-SA"/>
        </w:rPr>
      </w:pPr>
      <w:r w:rsidRPr="00470627">
        <w:rPr>
          <w:rFonts w:eastAsia="Times New Roman" w:cs="Times New Roman"/>
          <w:szCs w:val="24"/>
          <w:lang w:val="pt-BR" w:eastAsia="ar-SA"/>
        </w:rPr>
        <w:t>ii)</w:t>
      </w:r>
      <w:r w:rsidRPr="00470627">
        <w:rPr>
          <w:rFonts w:eastAsia="Times New Roman" w:cs="Times New Roman"/>
          <w:szCs w:val="24"/>
          <w:lang w:val="pt-BR" w:eastAsia="ar-SA"/>
        </w:rPr>
        <w:tab/>
        <w:t>unui viciu de concepţie, acolo unde executantul este responsabil de proiectarea unei parţi a lucrărilor; sau</w:t>
      </w:r>
    </w:p>
    <w:p w:rsidR="00470627" w:rsidRPr="00470627" w:rsidRDefault="00470627" w:rsidP="00470627">
      <w:pPr>
        <w:tabs>
          <w:tab w:val="left" w:pos="1728"/>
        </w:tabs>
        <w:suppressAutoHyphens/>
        <w:spacing w:line="240" w:lineRule="auto"/>
        <w:ind w:left="1353" w:hanging="360"/>
        <w:rPr>
          <w:rFonts w:eastAsia="Times New Roman" w:cs="Times New Roman"/>
          <w:szCs w:val="24"/>
          <w:lang w:val="pt-BR" w:eastAsia="ar-SA"/>
        </w:rPr>
      </w:pPr>
      <w:r w:rsidRPr="00470627">
        <w:rPr>
          <w:rFonts w:eastAsia="Times New Roman" w:cs="Times New Roman"/>
          <w:szCs w:val="24"/>
          <w:lang w:val="pt-BR" w:eastAsia="ar-SA"/>
        </w:rPr>
        <w:lastRenderedPageBreak/>
        <w:t>iii)</w:t>
      </w:r>
      <w:r w:rsidRPr="00470627">
        <w:rPr>
          <w:rFonts w:eastAsia="Times New Roman" w:cs="Times New Roman"/>
          <w:szCs w:val="24"/>
          <w:lang w:val="pt-BR" w:eastAsia="ar-SA"/>
        </w:rPr>
        <w:tab/>
        <w:t>neglijenţei sau neîndeplinirii de către executant a oricăreia dintre obligaţiile explicite sau implicite care îi revin în baza contractului.</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(3) În cazul în care defecţiunile nu se datorează executantului, lucrările fiind executate de către acesta conform prevederilor contractului, costul remedierilor va fi evaluat şi plătit ca lucrări suplimentare.</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17.3 -</w:t>
      </w:r>
      <w:r w:rsidRPr="00470627">
        <w:rPr>
          <w:rFonts w:eastAsia="Times New Roman" w:cs="Times New Roman"/>
          <w:b/>
          <w:bCs/>
          <w:szCs w:val="24"/>
          <w:lang w:val="pt-BR" w:eastAsia="ar-SA"/>
        </w:rPr>
        <w:t xml:space="preserve"> </w:t>
      </w:r>
      <w:r w:rsidRPr="00470627">
        <w:rPr>
          <w:rFonts w:eastAsia="Times New Roman" w:cs="Times New Roman"/>
          <w:szCs w:val="24"/>
          <w:lang w:val="pt-BR" w:eastAsia="ar-SA"/>
        </w:rPr>
        <w:t>În cazul în care executantul nu execută</w:t>
      </w:r>
      <w:r w:rsidRPr="00470627">
        <w:rPr>
          <w:rFonts w:eastAsia="Times New Roman" w:cs="Times New Roman"/>
          <w:b/>
          <w:bCs/>
          <w:szCs w:val="24"/>
          <w:lang w:val="pt-BR" w:eastAsia="ar-SA"/>
        </w:rPr>
        <w:t xml:space="preserve"> </w:t>
      </w:r>
      <w:r w:rsidRPr="00470627">
        <w:rPr>
          <w:rFonts w:eastAsia="Times New Roman" w:cs="Times New Roman"/>
          <w:szCs w:val="24"/>
          <w:lang w:val="pt-BR" w:eastAsia="ar-SA"/>
        </w:rPr>
        <w:t>lucrările prevăzute la clauza 16.2, alin.(2), achizitorul este îndreptăţit să angajeze şi să plătească alte persoane care să le execute. Cheltuielile aferente acestor lucrări vor fi recuperate de către achizitor de la executant sau reţinute din sumele cuvenite acestuia.</w:t>
      </w:r>
    </w:p>
    <w:p w:rsidR="00470627" w:rsidRPr="00470627" w:rsidRDefault="00470627" w:rsidP="00470627">
      <w:pPr>
        <w:suppressAutoHyphens/>
        <w:spacing w:line="240" w:lineRule="auto"/>
        <w:rPr>
          <w:rFonts w:eastAsia="Times New Roman" w:cs="Times New Roman"/>
          <w:b/>
          <w:bCs/>
          <w:szCs w:val="24"/>
          <w:lang w:val="pt-BR" w:eastAsia="ar-SA"/>
        </w:rPr>
      </w:pPr>
    </w:p>
    <w:p w:rsidR="00470627" w:rsidRPr="00470627" w:rsidRDefault="00470627" w:rsidP="00470627">
      <w:pPr>
        <w:suppressAutoHyphens/>
        <w:spacing w:line="240" w:lineRule="auto"/>
        <w:rPr>
          <w:rFonts w:eastAsia="Times New Roman" w:cs="Times New Roman"/>
          <w:b/>
          <w:bCs/>
          <w:i/>
          <w:iCs/>
          <w:szCs w:val="24"/>
          <w:lang w:val="pt-BR" w:eastAsia="ar-SA"/>
        </w:rPr>
      </w:pPr>
      <w:r w:rsidRPr="00470627">
        <w:rPr>
          <w:rFonts w:eastAsia="Times New Roman" w:cs="Times New Roman"/>
          <w:b/>
          <w:bCs/>
          <w:i/>
          <w:iCs/>
          <w:szCs w:val="24"/>
          <w:lang w:val="pt-BR" w:eastAsia="ar-SA"/>
        </w:rPr>
        <w:t>18. Modalităţi de plată</w:t>
      </w:r>
    </w:p>
    <w:p w:rsidR="00470627" w:rsidRPr="00470627" w:rsidRDefault="00470627" w:rsidP="00470627">
      <w:pPr>
        <w:tabs>
          <w:tab w:val="left" w:pos="720"/>
          <w:tab w:val="left" w:pos="9360"/>
          <w:tab w:val="left" w:pos="9900"/>
        </w:tabs>
        <w:suppressAutoHyphens/>
        <w:spacing w:before="120" w:after="120" w:line="240" w:lineRule="auto"/>
        <w:ind w:right="-143"/>
        <w:jc w:val="left"/>
        <w:rPr>
          <w:rFonts w:eastAsia="Times New Roman" w:cs="Times New Roman"/>
          <w:szCs w:val="24"/>
          <w:lang w:val="pt-BR" w:eastAsia="ar-SA"/>
        </w:rPr>
      </w:pPr>
      <w:r w:rsidRPr="00470627">
        <w:rPr>
          <w:rFonts w:eastAsia="Times New Roman" w:cs="Times New Roman"/>
          <w:szCs w:val="24"/>
          <w:lang w:val="pt-BR" w:eastAsia="ar-SA"/>
        </w:rPr>
        <w:t xml:space="preserve">18.1 – (1) Achizitorul are obligaţia de a efectua plata către executant în termen de................ de la emiterea facturilor, până la acoperirea sumelor prevăzute în buget. </w:t>
      </w:r>
    </w:p>
    <w:p w:rsidR="00470627" w:rsidRPr="00470627" w:rsidRDefault="00470627" w:rsidP="00470627">
      <w:pPr>
        <w:tabs>
          <w:tab w:val="left" w:pos="720"/>
          <w:tab w:val="left" w:pos="9360"/>
          <w:tab w:val="left" w:pos="9900"/>
        </w:tabs>
        <w:suppressAutoHyphens/>
        <w:spacing w:before="120" w:after="120" w:line="240" w:lineRule="auto"/>
        <w:ind w:right="-143"/>
        <w:rPr>
          <w:rFonts w:eastAsia="Times New Roman" w:cs="Times New Roman"/>
          <w:szCs w:val="24"/>
          <w:lang w:val="pt-BR" w:eastAsia="ar-SA"/>
        </w:rPr>
      </w:pPr>
      <w:r w:rsidRPr="00470627">
        <w:rPr>
          <w:rFonts w:eastAsia="Times New Roman" w:cs="Times New Roman"/>
          <w:szCs w:val="24"/>
          <w:lang w:val="pt-BR" w:eastAsia="ar-SA"/>
        </w:rPr>
        <w:t>(2) Achizitorul îşi rezervă dreptul de a plăti ultima factură în cuantum de maxim 30% din valoarea contractului după încheierea procesului verbal de recepţie la terminarea  lucrării.</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18.2</w:t>
      </w:r>
      <w:r w:rsidRPr="00470627">
        <w:rPr>
          <w:rFonts w:eastAsia="Times New Roman" w:cs="Times New Roman"/>
          <w:b/>
          <w:bCs/>
          <w:szCs w:val="24"/>
          <w:lang w:val="pt-BR" w:eastAsia="ar-SA"/>
        </w:rPr>
        <w:t xml:space="preserve"> </w:t>
      </w:r>
      <w:r w:rsidRPr="00470627">
        <w:rPr>
          <w:rFonts w:eastAsia="Times New Roman" w:cs="Times New Roman"/>
          <w:szCs w:val="24"/>
          <w:lang w:val="pt-BR" w:eastAsia="ar-SA"/>
        </w:rPr>
        <w:t>-</w:t>
      </w:r>
      <w:r w:rsidRPr="00470627">
        <w:rPr>
          <w:rFonts w:eastAsia="Times New Roman" w:cs="Times New Roman"/>
          <w:b/>
          <w:bCs/>
          <w:szCs w:val="24"/>
          <w:lang w:val="pt-BR" w:eastAsia="ar-SA"/>
        </w:rPr>
        <w:t xml:space="preserve"> </w:t>
      </w:r>
      <w:r w:rsidRPr="00470627">
        <w:rPr>
          <w:rFonts w:eastAsia="Times New Roman" w:cs="Times New Roman"/>
          <w:szCs w:val="24"/>
          <w:lang w:val="pt-BR" w:eastAsia="ar-SA"/>
        </w:rPr>
        <w:t>Dacă achizitorul nu onorează facturile în termen de 14 zile de la expirarea perioadei convenite, atunci executantul are dreptul de a sista executarea lucrărilor sau de a diminua ritmul execuţiei şi de a beneficia de reactualizarea sumei de plată la nivelul corespunzător zilei de efectuare a plăţii. Imediat ce achizitorul îşi onorează restanţa, executantul va relua executarea lucrărilor în cel mai scurt timp posibil.</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 xml:space="preserve">18.3 - (1) Plăţile parţiale trebuie să fie făcute, la cererea executantului (antreprenorului), la valoarea lucrărilor executate conform contractului în termenul prevăzut la art. 18.1. Lucrările executate trebuie să fie dovedite ca atare printr-o situaţie de lucrări provizorii, întocmită astfel încât, să asigure o verificare rapidă şi sigură a lor. </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 xml:space="preserve"> (2) Situaţiile de plată provizorii se confirmă în termenul stabilit.</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 xml:space="preserve">18.4. Plata facturii finale se va face după verificarea şi acceptarea situaţiei de plata definitive de către achizitor după admiterea recepţiei la terminarea lucrărilor. </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18.5. Contractul nu va fi considerat terminat până când procesul-verbal de recepţie finală nu va fi semnat de comisia de recepţie. Recepţia finală va fi efectuată conform prevederilor legale, după expirarea perioadei de garanţie. Plata ultimelor sume datorate executantului pentru lucrările executate nu va fi condiţionată de eliberarea certificatului de recepţie finală.</w:t>
      </w:r>
    </w:p>
    <w:p w:rsidR="00470627" w:rsidRPr="00470627" w:rsidRDefault="00470627" w:rsidP="00470627">
      <w:pPr>
        <w:suppressAutoHyphens/>
        <w:spacing w:line="240" w:lineRule="auto"/>
        <w:rPr>
          <w:rFonts w:eastAsia="Times New Roman" w:cs="Times New Roman"/>
          <w:b/>
          <w:bCs/>
          <w:szCs w:val="24"/>
          <w:lang w:val="pt-BR" w:eastAsia="ar-SA"/>
        </w:rPr>
      </w:pPr>
    </w:p>
    <w:p w:rsidR="00470627" w:rsidRPr="00470627" w:rsidRDefault="00470627" w:rsidP="00470627">
      <w:pPr>
        <w:suppressAutoHyphens/>
        <w:spacing w:line="240" w:lineRule="auto"/>
        <w:rPr>
          <w:rFonts w:eastAsia="Times New Roman" w:cs="Times New Roman"/>
          <w:b/>
          <w:bCs/>
          <w:i/>
          <w:iCs/>
          <w:szCs w:val="24"/>
          <w:lang w:val="pt-BR" w:eastAsia="ar-SA"/>
        </w:rPr>
      </w:pPr>
      <w:r w:rsidRPr="00470627">
        <w:rPr>
          <w:rFonts w:eastAsia="Times New Roman" w:cs="Times New Roman"/>
          <w:b/>
          <w:bCs/>
          <w:i/>
          <w:iCs/>
          <w:szCs w:val="24"/>
          <w:lang w:val="pt-BR" w:eastAsia="ar-SA"/>
        </w:rPr>
        <w:t>19. Ajustarea  preţului contractului</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19.1 - Pentru lucrările executate, plăţile datorate de achizitor executantului sunt cele declarate în propunerea financiară, anexă la contract.</w:t>
      </w:r>
    </w:p>
    <w:p w:rsidR="00470627" w:rsidRPr="00470627" w:rsidRDefault="00470627" w:rsidP="00470627">
      <w:pPr>
        <w:suppressAutoHyphens/>
        <w:spacing w:line="240" w:lineRule="auto"/>
        <w:rPr>
          <w:rFonts w:eastAsia="Times New Roman" w:cs="Times New Roman"/>
          <w:b/>
          <w:bCs/>
          <w:szCs w:val="24"/>
          <w:lang w:val="pt-BR" w:eastAsia="ar-SA"/>
        </w:rPr>
      </w:pPr>
    </w:p>
    <w:p w:rsidR="00470627" w:rsidRPr="00470627" w:rsidRDefault="00470627" w:rsidP="00470627">
      <w:pPr>
        <w:suppressAutoHyphens/>
        <w:spacing w:line="240" w:lineRule="auto"/>
        <w:rPr>
          <w:rFonts w:eastAsia="Times New Roman" w:cs="Times New Roman"/>
          <w:b/>
          <w:bCs/>
          <w:i/>
          <w:iCs/>
          <w:szCs w:val="24"/>
          <w:lang w:val="pt-BR" w:eastAsia="ar-SA"/>
        </w:rPr>
      </w:pPr>
      <w:r w:rsidRPr="00470627">
        <w:rPr>
          <w:rFonts w:eastAsia="Times New Roman" w:cs="Times New Roman"/>
          <w:b/>
          <w:bCs/>
          <w:i/>
          <w:iCs/>
          <w:szCs w:val="24"/>
          <w:lang w:val="pt-BR" w:eastAsia="ar-SA"/>
        </w:rPr>
        <w:t>20. Asigurări</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20.1 - (1) Executantul are obligaţia de a încheia, înainte de începerea lucrărilor, o asigurare ce va cuprinde toate riscurile ce ar putea apare privind lucrările executate, utilajele, instalaţiile de lucru, echipamentele, materialele pe stoc, personalul propriu şi reprezentanţii împuterniciţi să verifice, să testeze sau să recepţioneze lucrările precum şi daunele sau prejudiciile aduse către terţe persoane fizice sau juridice.</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 Asigurarea se va încheia cu o agenţie de asigurare. Contravaloarea primelor de asigurare va fi suportată de către executant din capitolul “Cheltuieli indirecte”.</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lastRenderedPageBreak/>
        <w:t>(3) Executantul are obligaţia de a prezenta achizitorului, ori de câte ori i se va cere, poliţa sau poliţele de asigurare şi recipisele pentru plata primelor curente (actualizate).</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(4) Executantul are obligaţia de a se asigura că subantreprenorii au încheiat asigurări pentru toate persoanele angajate de ei. El va solicita subantreprenorilor să prezinte achizitorului, la cerere, poliţele de asigurare şi recipisele pentru plata primelor curente (actualizate).</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20.2 Achizitorul nu va fi responsabil pentru nici un fel de daune-interese, compensaţii plătibile prin lege, în privinţa sau ca urmare a unui accident sau prejudiciu adus unui muncitor sau altei persoane angajate de executant, cu excepţia unui accident sau prejudiciu rezultând din vina persoanei achizitorului, a agenţilor sau a angajaţilor acestora.</w:t>
      </w:r>
    </w:p>
    <w:p w:rsidR="00470627" w:rsidRPr="00470627" w:rsidRDefault="00470627" w:rsidP="00470627">
      <w:pPr>
        <w:suppressAutoHyphens/>
        <w:spacing w:line="240" w:lineRule="auto"/>
        <w:rPr>
          <w:rFonts w:eastAsia="Times New Roman" w:cs="Times New Roman"/>
          <w:b/>
          <w:bCs/>
          <w:szCs w:val="24"/>
          <w:lang w:val="pt-BR" w:eastAsia="ar-SA"/>
        </w:rPr>
      </w:pPr>
    </w:p>
    <w:p w:rsidR="00470627" w:rsidRPr="00470627" w:rsidRDefault="00470627" w:rsidP="00470627">
      <w:pPr>
        <w:suppressAutoHyphens/>
        <w:spacing w:line="240" w:lineRule="auto"/>
        <w:rPr>
          <w:rFonts w:eastAsia="Times New Roman" w:cs="Times New Roman"/>
          <w:b/>
          <w:bCs/>
          <w:i/>
          <w:iCs/>
          <w:szCs w:val="24"/>
          <w:lang w:val="pt-BR" w:eastAsia="ar-SA"/>
        </w:rPr>
      </w:pPr>
      <w:r w:rsidRPr="00470627">
        <w:rPr>
          <w:rFonts w:eastAsia="Times New Roman" w:cs="Times New Roman"/>
          <w:b/>
          <w:bCs/>
          <w:i/>
          <w:iCs/>
          <w:szCs w:val="24"/>
          <w:lang w:val="pt-BR" w:eastAsia="ar-SA"/>
        </w:rPr>
        <w:t xml:space="preserve">21. Amendamente </w:t>
      </w:r>
    </w:p>
    <w:p w:rsidR="00470627" w:rsidRPr="00470627" w:rsidRDefault="00470627" w:rsidP="00470627">
      <w:pPr>
        <w:suppressAutoHyphens/>
        <w:spacing w:line="240" w:lineRule="auto"/>
        <w:rPr>
          <w:rFonts w:eastAsia="Times New Roman" w:cs="Times New Roman"/>
          <w:b/>
          <w:bCs/>
          <w:szCs w:val="24"/>
          <w:lang w:val="pt-BR" w:eastAsia="ar-SA"/>
        </w:rPr>
      </w:pPr>
      <w:r w:rsidRPr="00470627">
        <w:rPr>
          <w:rFonts w:eastAsia="Times New Roman" w:cs="Times New Roman"/>
          <w:szCs w:val="24"/>
          <w:lang w:val="pt-BR" w:eastAsia="ar-SA"/>
        </w:rPr>
        <w:t>21.1 -</w:t>
      </w:r>
      <w:r w:rsidRPr="00470627">
        <w:rPr>
          <w:rFonts w:eastAsia="Times New Roman" w:cs="Times New Roman"/>
          <w:b/>
          <w:bCs/>
          <w:szCs w:val="24"/>
          <w:lang w:val="pt-BR" w:eastAsia="ar-SA"/>
        </w:rPr>
        <w:t xml:space="preserve"> </w:t>
      </w:r>
      <w:r w:rsidRPr="00470627">
        <w:rPr>
          <w:rFonts w:eastAsia="Times New Roman" w:cs="Times New Roman"/>
          <w:szCs w:val="24"/>
          <w:lang w:val="pt-BR" w:eastAsia="ar-SA"/>
        </w:rPr>
        <w:t>Părţile contractante au dreptul, pe durata îndeplinirii contractului, de a conveni modificarea clauzelor contractului, prin act adiţional, numai în cazul apariţiei unor circumstanţe care lezează interesele comerciale legitime ale acestora şi care nu au putut fi prevăzute la data încheierii contractului.</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21.2 Executantul are obligaţia de a notifica prompt achizitorului despre toate erorile, omisiunile, viciile sau altele asemenea descoperite de el în proiect sau în caietul de sarcini pe durata îndeplinirii contractului.</w:t>
      </w:r>
    </w:p>
    <w:p w:rsidR="00470627" w:rsidRPr="00470627" w:rsidRDefault="00470627" w:rsidP="00470627">
      <w:pPr>
        <w:suppressAutoHyphens/>
        <w:spacing w:line="240" w:lineRule="auto"/>
        <w:rPr>
          <w:rFonts w:eastAsia="Times New Roman" w:cs="Times New Roman"/>
          <w:b/>
          <w:bCs/>
          <w:szCs w:val="24"/>
          <w:lang w:val="pt-BR" w:eastAsia="ar-SA"/>
        </w:rPr>
      </w:pPr>
    </w:p>
    <w:p w:rsidR="00470627" w:rsidRPr="00470627" w:rsidRDefault="00470627" w:rsidP="00470627">
      <w:pPr>
        <w:suppressAutoHyphens/>
        <w:spacing w:line="240" w:lineRule="auto"/>
        <w:rPr>
          <w:rFonts w:eastAsia="Times New Roman" w:cs="Times New Roman"/>
          <w:b/>
          <w:bCs/>
          <w:i/>
          <w:iCs/>
          <w:szCs w:val="24"/>
          <w:lang w:val="pt-BR" w:eastAsia="ar-SA"/>
        </w:rPr>
      </w:pPr>
      <w:r w:rsidRPr="00470627">
        <w:rPr>
          <w:rFonts w:eastAsia="Times New Roman" w:cs="Times New Roman"/>
          <w:b/>
          <w:bCs/>
          <w:i/>
          <w:iCs/>
          <w:szCs w:val="24"/>
          <w:lang w:val="pt-BR" w:eastAsia="ar-SA"/>
        </w:rPr>
        <w:t>22. Subcontractanţi</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22.1 - Executantul are obligaţia de a încheia contracte cu subcontractanţii desemnaţi, în aceleaşi condiţii în care el a semnat contractul cu achizitorul.</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22.2 - (1) Executantul are obligaţia de a prezenta la încheierea contractului, toate contractele încheiate cu subcontractanţii desemnaţi.</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 Lista subcontractanţilor, cu datele de recunoaştere ale acestora, cât şi contractele încheiate cu aceştia se constituie în anexe la contract.</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22.3 - (1) Executantul este pe deplin răspunzător faţă de achizitor de modul în care îndeplineşte contractul.</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 Subcontractantul este pe deplin răspunzător faţă de executant de modul în care îşi îndeplineşte partea sa din contract.</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(3)</w:t>
      </w:r>
      <w:r w:rsidRPr="00470627">
        <w:rPr>
          <w:rFonts w:eastAsia="Times New Roman" w:cs="Times New Roman"/>
          <w:b/>
          <w:bCs/>
          <w:szCs w:val="24"/>
          <w:lang w:val="pt-BR" w:eastAsia="ar-SA"/>
        </w:rPr>
        <w:t xml:space="preserve"> </w:t>
      </w:r>
      <w:r w:rsidRPr="00470627">
        <w:rPr>
          <w:rFonts w:eastAsia="Times New Roman" w:cs="Times New Roman"/>
          <w:szCs w:val="24"/>
          <w:lang w:val="pt-BR" w:eastAsia="ar-SA"/>
        </w:rPr>
        <w:t>Executantul</w:t>
      </w:r>
      <w:r w:rsidRPr="00470627">
        <w:rPr>
          <w:rFonts w:eastAsia="Times New Roman" w:cs="Times New Roman"/>
          <w:b/>
          <w:bCs/>
          <w:szCs w:val="24"/>
          <w:lang w:val="pt-BR" w:eastAsia="ar-SA"/>
        </w:rPr>
        <w:t xml:space="preserve"> </w:t>
      </w:r>
      <w:r w:rsidRPr="00470627">
        <w:rPr>
          <w:rFonts w:eastAsia="Times New Roman" w:cs="Times New Roman"/>
          <w:szCs w:val="24"/>
          <w:lang w:val="pt-BR" w:eastAsia="ar-SA"/>
        </w:rPr>
        <w:t>are dreptul de a pretinde daune-interese subcontractanţilor dacă aceştia nu îşi îndeplinesc partea lor din contract.</w:t>
      </w:r>
    </w:p>
    <w:p w:rsidR="00470627" w:rsidRPr="00470627" w:rsidRDefault="00470627" w:rsidP="00470627">
      <w:pPr>
        <w:suppressAutoHyphens/>
        <w:spacing w:line="240" w:lineRule="auto"/>
        <w:rPr>
          <w:rFonts w:eastAsia="Times New Roman" w:cs="Times New Roman"/>
          <w:b/>
          <w:bCs/>
          <w:szCs w:val="24"/>
          <w:lang w:val="pt-BR" w:eastAsia="ar-SA"/>
        </w:rPr>
      </w:pPr>
      <w:r w:rsidRPr="00470627">
        <w:rPr>
          <w:rFonts w:eastAsia="Times New Roman" w:cs="Times New Roman"/>
          <w:szCs w:val="24"/>
          <w:lang w:val="pt-BR" w:eastAsia="ar-SA"/>
        </w:rPr>
        <w:t>22.4 - Executantul poate schimba oricare subcontractant numai dacă acesta nu şi-a îndeplinit partea sa din contract.</w:t>
      </w:r>
      <w:r w:rsidRPr="00470627">
        <w:rPr>
          <w:rFonts w:eastAsia="Times New Roman" w:cs="Times New Roman"/>
          <w:b/>
          <w:bCs/>
          <w:szCs w:val="24"/>
          <w:lang w:val="pt-BR" w:eastAsia="ar-SA"/>
        </w:rPr>
        <w:t xml:space="preserve"> </w:t>
      </w:r>
      <w:r w:rsidRPr="00470627">
        <w:rPr>
          <w:rFonts w:eastAsia="Times New Roman" w:cs="Times New Roman"/>
          <w:szCs w:val="24"/>
          <w:lang w:val="pt-BR" w:eastAsia="ar-SA"/>
        </w:rPr>
        <w:t>Schimbarea subcontractantului nu va modifica preţul contractului şi va fi notificată achizitorului</w:t>
      </w:r>
      <w:r w:rsidRPr="00470627">
        <w:rPr>
          <w:rFonts w:eastAsia="Times New Roman" w:cs="Times New Roman"/>
          <w:b/>
          <w:bCs/>
          <w:szCs w:val="24"/>
          <w:lang w:val="pt-BR" w:eastAsia="ar-SA"/>
        </w:rPr>
        <w:t xml:space="preserve">. </w:t>
      </w:r>
    </w:p>
    <w:p w:rsidR="00470627" w:rsidRPr="00470627" w:rsidRDefault="00470627" w:rsidP="00470627">
      <w:pPr>
        <w:tabs>
          <w:tab w:val="left" w:pos="6192"/>
        </w:tabs>
        <w:suppressAutoHyphens/>
        <w:spacing w:before="120" w:after="120" w:line="240" w:lineRule="auto"/>
        <w:rPr>
          <w:rFonts w:eastAsia="Times New Roman" w:cs="Times New Roman"/>
          <w:szCs w:val="24"/>
          <w:lang w:val="pt-BR" w:eastAsia="ar-SA"/>
        </w:rPr>
      </w:pPr>
      <w:r w:rsidRPr="00470627">
        <w:rPr>
          <w:rFonts w:eastAsia="Times New Roman" w:cs="Times New Roman"/>
          <w:bCs/>
          <w:szCs w:val="24"/>
          <w:lang w:val="pt-BR" w:eastAsia="ar-SA"/>
        </w:rPr>
        <w:t>22.5.</w:t>
      </w:r>
      <w:r w:rsidRPr="00470627">
        <w:rPr>
          <w:rFonts w:eastAsia="Times New Roman" w:cs="Times New Roman"/>
          <w:b/>
          <w:bCs/>
          <w:szCs w:val="24"/>
          <w:lang w:val="pt-BR" w:eastAsia="ar-SA"/>
        </w:rPr>
        <w:t xml:space="preserve"> </w:t>
      </w:r>
      <w:r w:rsidRPr="00470627">
        <w:rPr>
          <w:rFonts w:eastAsia="Times New Roman" w:cs="Times New Roman"/>
          <w:szCs w:val="24"/>
          <w:lang w:val="pt-BR" w:eastAsia="ar-SA"/>
        </w:rPr>
        <w:t>În situaţia în care, pe durata contractului, se vor subcontracta părţi din contract unor operatori economici nedeclaraţi ca subcontractanţi sau dacă se schimbă subcontractanţii declaraţi, fără a se solicita acordul autorităţii contractante, se vor aplica penalităţi până la cel mult 50% din valoarea lucrărilor şi serviciilor subcontractate.</w:t>
      </w:r>
    </w:p>
    <w:p w:rsidR="00470627" w:rsidRPr="00470627" w:rsidRDefault="00470627" w:rsidP="00470627">
      <w:pPr>
        <w:suppressAutoHyphens/>
        <w:spacing w:line="240" w:lineRule="auto"/>
        <w:rPr>
          <w:rFonts w:eastAsia="Times New Roman" w:cs="Times New Roman"/>
          <w:b/>
          <w:bCs/>
          <w:i/>
          <w:iCs/>
          <w:szCs w:val="24"/>
          <w:lang w:val="pt-BR" w:eastAsia="ar-SA"/>
        </w:rPr>
      </w:pPr>
      <w:r w:rsidRPr="00470627">
        <w:rPr>
          <w:rFonts w:eastAsia="Times New Roman" w:cs="Times New Roman"/>
          <w:b/>
          <w:bCs/>
          <w:i/>
          <w:iCs/>
          <w:szCs w:val="24"/>
          <w:lang w:val="pt-BR" w:eastAsia="ar-SA"/>
        </w:rPr>
        <w:t>23. Cesiunea</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23.1 - Executantul are obligaţia de a nu transfera total sau parţial obligaţiile sale asumate prin contract, fără să obţină, în prealabil, acordul scris al achizitorului.</w:t>
      </w:r>
    </w:p>
    <w:p w:rsidR="00470627" w:rsidRPr="00470627" w:rsidRDefault="00470627" w:rsidP="00470627">
      <w:pPr>
        <w:suppressAutoHyphens/>
        <w:spacing w:line="240" w:lineRule="auto"/>
        <w:rPr>
          <w:rFonts w:eastAsia="Times New Roman" w:cs="Times New Roman"/>
          <w:b/>
          <w:bCs/>
          <w:szCs w:val="24"/>
          <w:lang w:val="pt-BR" w:eastAsia="ar-SA"/>
        </w:rPr>
      </w:pPr>
      <w:r w:rsidRPr="00470627">
        <w:rPr>
          <w:rFonts w:eastAsia="Times New Roman" w:cs="Times New Roman"/>
          <w:szCs w:val="24"/>
          <w:lang w:val="pt-BR" w:eastAsia="ar-SA"/>
        </w:rPr>
        <w:t xml:space="preserve">23.2 - Cesiunea nu va exonera executantul de nici o responsabilitate privind garanţia sau orice alte obligaţii asumate prin contract. </w:t>
      </w:r>
    </w:p>
    <w:p w:rsidR="00470627" w:rsidRPr="00470627" w:rsidRDefault="00470627" w:rsidP="00470627">
      <w:pPr>
        <w:suppressAutoHyphens/>
        <w:spacing w:line="240" w:lineRule="auto"/>
        <w:rPr>
          <w:rFonts w:eastAsia="Times New Roman" w:cs="Times New Roman"/>
          <w:b/>
          <w:bCs/>
          <w:szCs w:val="24"/>
          <w:lang w:val="pt-BR" w:eastAsia="ar-SA"/>
        </w:rPr>
      </w:pPr>
    </w:p>
    <w:p w:rsidR="00470627" w:rsidRPr="00470627" w:rsidRDefault="00470627" w:rsidP="00470627">
      <w:pPr>
        <w:suppressAutoHyphens/>
        <w:spacing w:line="240" w:lineRule="auto"/>
        <w:rPr>
          <w:rFonts w:eastAsia="Times New Roman" w:cs="Times New Roman"/>
          <w:b/>
          <w:bCs/>
          <w:i/>
          <w:iCs/>
          <w:szCs w:val="24"/>
          <w:lang w:val="pt-BR" w:eastAsia="ar-SA"/>
        </w:rPr>
      </w:pPr>
      <w:r w:rsidRPr="00470627">
        <w:rPr>
          <w:rFonts w:eastAsia="Times New Roman" w:cs="Times New Roman"/>
          <w:b/>
          <w:bCs/>
          <w:i/>
          <w:iCs/>
          <w:szCs w:val="24"/>
          <w:lang w:val="pt-BR" w:eastAsia="ar-SA"/>
        </w:rPr>
        <w:t>24. Forţa majoră</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lastRenderedPageBreak/>
        <w:t>24.1 - Forţa majora este constatată de o autoritate competentă.</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24.2 - Forţa majoră exonerează părţile contractante de îndeplinirea obligaţiilor asumate prin prezentul contract, pe toată perioada în care aceasta acţionează.</w:t>
      </w:r>
    </w:p>
    <w:p w:rsidR="00470627" w:rsidRPr="00470627" w:rsidRDefault="00470627" w:rsidP="00470627">
      <w:pPr>
        <w:suppressAutoHyphens/>
        <w:spacing w:line="240" w:lineRule="auto"/>
        <w:rPr>
          <w:rFonts w:eastAsia="Times New Roman" w:cs="Times New Roman"/>
          <w:b/>
          <w:bCs/>
          <w:szCs w:val="24"/>
          <w:lang w:val="pt-BR" w:eastAsia="ar-SA"/>
        </w:rPr>
      </w:pPr>
      <w:r w:rsidRPr="00470627">
        <w:rPr>
          <w:rFonts w:eastAsia="Times New Roman" w:cs="Times New Roman"/>
          <w:szCs w:val="24"/>
          <w:lang w:val="pt-BR" w:eastAsia="ar-SA"/>
        </w:rPr>
        <w:t>24.3 - îndeplinirea contractului va fi suspendată în perioada de acţiune a forţei majore, dar fără a prejudicia drepturile ce li se cuveneau părţilor până la apariţia acesteia.</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24.4 - Partea contractantă care invoca forţa majoră are obligaţia de a notifica celeilalte părţi, imediat şi în mod complet, producerea acesteia şi să ia orice măsuri care îi stau la dispoziţie în vederea limitării consecinţelor.</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24.5</w:t>
      </w:r>
      <w:r w:rsidRPr="00470627">
        <w:rPr>
          <w:rFonts w:eastAsia="Times New Roman" w:cs="Times New Roman"/>
          <w:b/>
          <w:bCs/>
          <w:szCs w:val="24"/>
          <w:lang w:val="pt-BR" w:eastAsia="ar-SA"/>
        </w:rPr>
        <w:t xml:space="preserve"> </w:t>
      </w:r>
      <w:r w:rsidRPr="00470627">
        <w:rPr>
          <w:rFonts w:eastAsia="Times New Roman" w:cs="Times New Roman"/>
          <w:szCs w:val="24"/>
          <w:lang w:val="pt-BR" w:eastAsia="ar-SA"/>
        </w:rPr>
        <w:t>- Dacă forţa majoră acţionează sau se estimează că va acţiona o perioada mai mare de 6 luni, fiecare parte va avea dreptul să notifice celeilalt</w:t>
      </w:r>
      <w:r w:rsidRPr="00470627">
        <w:rPr>
          <w:rFonts w:eastAsia="Times New Roman" w:cs="Times New Roman"/>
          <w:b/>
          <w:bCs/>
          <w:szCs w:val="24"/>
          <w:lang w:val="pt-BR" w:eastAsia="ar-SA"/>
        </w:rPr>
        <w:t xml:space="preserve">e </w:t>
      </w:r>
      <w:r w:rsidRPr="00470627">
        <w:rPr>
          <w:rFonts w:eastAsia="Times New Roman" w:cs="Times New Roman"/>
          <w:szCs w:val="24"/>
          <w:lang w:val="pt-BR" w:eastAsia="ar-SA"/>
        </w:rPr>
        <w:t>părţi încetarea de plin drept a prezentului contract, fără ca vreuna din părţi să poată pretinde celeilalte daune-interese.</w:t>
      </w:r>
    </w:p>
    <w:p w:rsidR="00470627" w:rsidRPr="00470627" w:rsidRDefault="00470627" w:rsidP="00470627">
      <w:pPr>
        <w:suppressAutoHyphens/>
        <w:spacing w:line="240" w:lineRule="auto"/>
        <w:rPr>
          <w:rFonts w:eastAsia="Times New Roman" w:cs="Times New Roman"/>
          <w:b/>
          <w:bCs/>
          <w:szCs w:val="24"/>
          <w:lang w:val="pt-BR" w:eastAsia="ar-SA"/>
        </w:rPr>
      </w:pPr>
    </w:p>
    <w:p w:rsidR="00470627" w:rsidRPr="00470627" w:rsidRDefault="00470627" w:rsidP="00470627">
      <w:pPr>
        <w:suppressAutoHyphens/>
        <w:spacing w:line="240" w:lineRule="auto"/>
        <w:rPr>
          <w:rFonts w:eastAsia="Times New Roman" w:cs="Times New Roman"/>
          <w:b/>
          <w:bCs/>
          <w:i/>
          <w:iCs/>
          <w:szCs w:val="24"/>
          <w:lang w:val="pt-BR" w:eastAsia="ar-SA"/>
        </w:rPr>
      </w:pPr>
      <w:r w:rsidRPr="00470627">
        <w:rPr>
          <w:rFonts w:eastAsia="Times New Roman" w:cs="Times New Roman"/>
          <w:b/>
          <w:bCs/>
          <w:i/>
          <w:iCs/>
          <w:szCs w:val="24"/>
          <w:lang w:val="pt-BR" w:eastAsia="ar-SA"/>
        </w:rPr>
        <w:t>25. Soluţionarea litigiilor</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25.1 - Achizitorul şi executantul vor face toate eforturile pentru a rezolva pe cale amiabilă, prin tratative directe, orice neînţelegere sau dispută care se poate ivi între ei în cadrul sau în legătură cu îndeplinirea contractului.</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 xml:space="preserve">25.2 - Dacă, după 15 zile de la începerea acestor tratative neoficiale, achizitorul şi executantul nu reuşesc să rezolve în mod amiabil o divergenţă contractuală, fiecare poate solicita ca disputa să se soluţioneze, fie prin arbitraj la Camera de Comerţ şi Industrie a României, fie de către instanţele judecătoreşti din România. </w:t>
      </w:r>
    </w:p>
    <w:p w:rsidR="00470627" w:rsidRPr="00470627" w:rsidRDefault="00470627" w:rsidP="00470627">
      <w:pPr>
        <w:suppressAutoHyphens/>
        <w:spacing w:line="240" w:lineRule="auto"/>
        <w:rPr>
          <w:rFonts w:eastAsia="Times New Roman" w:cs="Times New Roman"/>
          <w:szCs w:val="24"/>
          <w:lang w:val="pt-BR" w:eastAsia="ar-SA"/>
        </w:rPr>
      </w:pPr>
    </w:p>
    <w:p w:rsidR="00470627" w:rsidRPr="00470627" w:rsidRDefault="00470627" w:rsidP="00470627">
      <w:pPr>
        <w:suppressAutoHyphens/>
        <w:spacing w:line="240" w:lineRule="auto"/>
        <w:rPr>
          <w:rFonts w:eastAsia="Times New Roman" w:cs="Times New Roman"/>
          <w:b/>
          <w:bCs/>
          <w:i/>
          <w:iCs/>
          <w:szCs w:val="24"/>
          <w:lang w:val="pt-BR" w:eastAsia="ar-SA"/>
        </w:rPr>
      </w:pPr>
      <w:r w:rsidRPr="00470627">
        <w:rPr>
          <w:rFonts w:eastAsia="Times New Roman" w:cs="Times New Roman"/>
          <w:b/>
          <w:szCs w:val="24"/>
          <w:lang w:val="pt-BR" w:eastAsia="ar-SA"/>
        </w:rPr>
        <w:t>26.</w:t>
      </w:r>
      <w:r w:rsidRPr="00470627">
        <w:rPr>
          <w:rFonts w:eastAsia="Times New Roman" w:cs="Times New Roman"/>
          <w:szCs w:val="24"/>
          <w:lang w:val="pt-BR" w:eastAsia="ar-SA"/>
        </w:rPr>
        <w:t xml:space="preserve"> </w:t>
      </w:r>
      <w:r w:rsidRPr="00470627">
        <w:rPr>
          <w:rFonts w:eastAsia="Times New Roman" w:cs="Times New Roman"/>
          <w:b/>
          <w:bCs/>
          <w:i/>
          <w:iCs/>
          <w:szCs w:val="24"/>
          <w:lang w:val="pt-BR" w:eastAsia="ar-SA"/>
        </w:rPr>
        <w:t>Clauza penală</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26.1.  (1) În cazul in care executantul întârzie în mod nejustificat, cu mai mult de 15 zile începerea lucrărilor contractate, sau reluarea acestora într-un termen mai mare de 15 zile de la data opririi acestora, achizitorul va putea rezilia prezentul contract cu respectarea condiţiilor prevăzute la art.27.2.. În acest caz executantul va fi obligat să plătească o despăgubire echivalentă cu 30% din valoarea prezentului contract.</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  Dacă executantul întârzie cu mai mult de 15 zile finalizarea contractului, atunci executantul este obligat să plătească o despăgubire echivalentă cu 30 % din valoarea prezentului contract.</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26.2.   Executarea parţială a obiectului prezentului contract nu dă dreptul debitorului de a diminua, proporţional cu procentul execuţiei, suma  pe care o datorează conform prevederilor prezentului articol.</w:t>
      </w:r>
    </w:p>
    <w:p w:rsidR="00470627" w:rsidRPr="00470627" w:rsidRDefault="00470627" w:rsidP="00470627">
      <w:pPr>
        <w:suppressAutoHyphens/>
        <w:spacing w:line="240" w:lineRule="auto"/>
        <w:rPr>
          <w:rFonts w:eastAsia="Times New Roman" w:cs="Times New Roman"/>
          <w:b/>
          <w:bCs/>
          <w:szCs w:val="24"/>
          <w:lang w:val="pt-BR" w:eastAsia="ar-SA"/>
        </w:rPr>
      </w:pPr>
    </w:p>
    <w:p w:rsidR="00470627" w:rsidRPr="00470627" w:rsidRDefault="00470627" w:rsidP="00470627">
      <w:pPr>
        <w:suppressAutoHyphens/>
        <w:spacing w:line="240" w:lineRule="auto"/>
        <w:rPr>
          <w:rFonts w:eastAsia="Times New Roman" w:cs="Times New Roman"/>
          <w:b/>
          <w:bCs/>
          <w:i/>
          <w:iCs/>
          <w:szCs w:val="24"/>
          <w:lang w:val="pt-BR" w:eastAsia="ar-SA"/>
        </w:rPr>
      </w:pPr>
      <w:r w:rsidRPr="00470627">
        <w:rPr>
          <w:rFonts w:eastAsia="Times New Roman" w:cs="Times New Roman"/>
          <w:b/>
          <w:szCs w:val="24"/>
          <w:lang w:val="pt-BR" w:eastAsia="ar-SA"/>
        </w:rPr>
        <w:t>27</w:t>
      </w:r>
      <w:r w:rsidRPr="00470627">
        <w:rPr>
          <w:rFonts w:eastAsia="Times New Roman" w:cs="Times New Roman"/>
          <w:szCs w:val="24"/>
          <w:lang w:val="pt-BR" w:eastAsia="ar-SA"/>
        </w:rPr>
        <w:t xml:space="preserve">. </w:t>
      </w:r>
      <w:r w:rsidRPr="00470627">
        <w:rPr>
          <w:rFonts w:eastAsia="Times New Roman" w:cs="Times New Roman"/>
          <w:b/>
          <w:bCs/>
          <w:i/>
          <w:iCs/>
          <w:szCs w:val="24"/>
          <w:lang w:val="pt-BR" w:eastAsia="ar-SA"/>
        </w:rPr>
        <w:t>Rezilierea contractului</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27.1. Nerespectarea obligaţiilor asumate prin prezentul contract de către una dintre părţi da dreptul părţii lezate de a cere rezilierea contractului de lucrări şi de a pretinde plata de daune-interese.</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27.2. Prin denunţarea unilaterală a contractului, denunţare făcută de către achizitor, cu o notificare prealabila de 10 (zece) zile, adresat, în scris, contractantului.</w:t>
      </w:r>
    </w:p>
    <w:p w:rsidR="00470627" w:rsidRPr="00470627" w:rsidRDefault="00470627" w:rsidP="00470627">
      <w:pPr>
        <w:suppressAutoHyphens/>
        <w:spacing w:line="240" w:lineRule="auto"/>
        <w:rPr>
          <w:rFonts w:eastAsia="Times New Roman" w:cs="Times New Roman"/>
          <w:szCs w:val="24"/>
          <w:lang w:val="pt-BR" w:eastAsia="ar-SA"/>
        </w:rPr>
      </w:pPr>
      <w:r w:rsidRPr="00470627">
        <w:rPr>
          <w:rFonts w:eastAsia="Times New Roman" w:cs="Times New Roman"/>
          <w:szCs w:val="24"/>
          <w:lang w:val="pt-BR" w:eastAsia="ar-SA"/>
        </w:rPr>
        <w:t>27.3. În cazul prevăzut la clauza 27.2 executantul are dreptul de a pretinde numai plata corespunzătoare pentru partea din contract îndeplinită până la data denunţării unilaterale a contractului, pierzând garanţia de buna execuţie. Achizitorul va reţine şi penalităţile acumulate ca urmare a depăşirii termenelor de execuţie prevăzute în prezentul contract.</w:t>
      </w:r>
    </w:p>
    <w:p w:rsidR="00470627" w:rsidRPr="00470627" w:rsidRDefault="00470627" w:rsidP="00470627">
      <w:pPr>
        <w:suppressAutoHyphens/>
        <w:spacing w:line="240" w:lineRule="auto"/>
        <w:rPr>
          <w:rFonts w:eastAsia="Times New Roman" w:cs="Times New Roman"/>
          <w:b/>
          <w:bCs/>
          <w:szCs w:val="24"/>
          <w:lang w:val="pt-BR" w:eastAsia="ar-SA"/>
        </w:rPr>
      </w:pPr>
      <w:r w:rsidRPr="00470627">
        <w:rPr>
          <w:rFonts w:eastAsia="Times New Roman" w:cs="Times New Roman"/>
          <w:szCs w:val="24"/>
          <w:lang w:val="pt-BR" w:eastAsia="ar-SA"/>
        </w:rPr>
        <w:t>27.4 Rezilierea se face prin  acordul scris al părţilor</w:t>
      </w:r>
      <w:r w:rsidRPr="00470627">
        <w:rPr>
          <w:rFonts w:eastAsia="Times New Roman" w:cs="Times New Roman"/>
          <w:b/>
          <w:bCs/>
          <w:szCs w:val="24"/>
          <w:lang w:val="pt-BR" w:eastAsia="ar-SA"/>
        </w:rPr>
        <w:t>.</w:t>
      </w:r>
    </w:p>
    <w:p w:rsidR="00470627" w:rsidRPr="00470627" w:rsidRDefault="00470627" w:rsidP="00470627">
      <w:pPr>
        <w:suppressAutoHyphens/>
        <w:spacing w:line="240" w:lineRule="auto"/>
        <w:rPr>
          <w:rFonts w:eastAsia="Times New Roman" w:cs="Times New Roman"/>
          <w:b/>
          <w:bCs/>
          <w:i/>
          <w:iCs/>
          <w:szCs w:val="24"/>
          <w:lang w:val="pt-BR" w:eastAsia="ar-SA"/>
        </w:rPr>
      </w:pPr>
    </w:p>
    <w:p w:rsidR="00470627" w:rsidRPr="00470627" w:rsidRDefault="00470627" w:rsidP="00470627">
      <w:pPr>
        <w:suppressAutoHyphens/>
        <w:spacing w:line="240" w:lineRule="auto"/>
        <w:rPr>
          <w:rFonts w:eastAsia="Times New Roman" w:cs="Times New Roman"/>
          <w:b/>
          <w:i/>
          <w:caps/>
          <w:szCs w:val="24"/>
          <w:lang w:val="ro-RO" w:eastAsia="ar-SA"/>
        </w:rPr>
      </w:pPr>
      <w:r w:rsidRPr="00470627">
        <w:rPr>
          <w:rFonts w:eastAsia="Times New Roman" w:cs="Times New Roman"/>
          <w:b/>
          <w:i/>
          <w:caps/>
          <w:szCs w:val="24"/>
          <w:lang w:val="ro-RO" w:eastAsia="ar-SA"/>
        </w:rPr>
        <w:t>28. Caracterul PUBLIC AL CONTRACTULUI</w:t>
      </w: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b/>
          <w:caps/>
          <w:szCs w:val="24"/>
          <w:lang w:val="ro-RO" w:eastAsia="ar-SA"/>
        </w:rPr>
        <w:lastRenderedPageBreak/>
        <w:t xml:space="preserve"> 24</w:t>
      </w:r>
      <w:r w:rsidRPr="00470627">
        <w:rPr>
          <w:rFonts w:eastAsia="Times New Roman" w:cs="Times New Roman"/>
          <w:b/>
          <w:szCs w:val="24"/>
          <w:lang w:val="ro-RO" w:eastAsia="ar-SA"/>
        </w:rPr>
        <w:t>.1.</w:t>
      </w:r>
      <w:r w:rsidRPr="00470627">
        <w:rPr>
          <w:rFonts w:eastAsia="Times New Roman" w:cs="Times New Roman"/>
          <w:szCs w:val="24"/>
          <w:lang w:val="ro-RO" w:eastAsia="ar-SA"/>
        </w:rPr>
        <w:t xml:space="preserve"> (1)Dosarul achizitiei publice are caracter de document public.</w:t>
      </w: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        (2) Accesul la aceste informaţii poate fi restricţionat în cazul în care acestea sunt clasificate prin acordul părţilor sau protejate de un drept de proprietate intelectuală, potrivit legii.</w:t>
      </w: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xml:space="preserve">        (3) In cazul in care s-a precizat confidentialitatea anumitor clauze, o parte contractanta nu are dreptul de a face cunoscuta respectiva prevedere fara acordul scris al celeilalte parti, cu doua exceptii: </w:t>
      </w: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 informatia era cunoscuta partii contractante inainte ca ea sa fi fost primita de la cealalta parte contractanta</w:t>
      </w: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b/>
          <w:szCs w:val="24"/>
          <w:lang w:val="ro-RO" w:eastAsia="ar-SA"/>
        </w:rPr>
        <w:t xml:space="preserve">-  </w:t>
      </w:r>
      <w:r w:rsidRPr="00470627">
        <w:rPr>
          <w:rFonts w:eastAsia="Times New Roman" w:cs="Times New Roman"/>
          <w:szCs w:val="24"/>
          <w:lang w:val="ro-RO" w:eastAsia="ar-SA"/>
        </w:rPr>
        <w:t xml:space="preserve"> partea contractanta a fost obligata in mod legal sa dezvaluie informatia.</w:t>
      </w:r>
    </w:p>
    <w:p w:rsidR="00470627" w:rsidRPr="00470627" w:rsidRDefault="00470627" w:rsidP="00470627">
      <w:pPr>
        <w:suppressAutoHyphens/>
        <w:spacing w:line="240" w:lineRule="auto"/>
        <w:rPr>
          <w:rFonts w:eastAsia="Times New Roman" w:cs="Times New Roman"/>
          <w:b/>
          <w:bCs/>
          <w:i/>
          <w:iCs/>
          <w:szCs w:val="24"/>
          <w:lang w:val="ro-RO" w:eastAsia="ar-SA"/>
        </w:rPr>
      </w:pPr>
      <w:r w:rsidRPr="00470627">
        <w:rPr>
          <w:rFonts w:eastAsia="Times New Roman" w:cs="Times New Roman"/>
          <w:b/>
          <w:bCs/>
          <w:i/>
          <w:iCs/>
          <w:szCs w:val="24"/>
          <w:lang w:val="ro-RO" w:eastAsia="ar-SA"/>
        </w:rPr>
        <w:t>29. Limba care guvernează contractul</w:t>
      </w:r>
    </w:p>
    <w:p w:rsidR="00470627" w:rsidRPr="00470627" w:rsidRDefault="00470627" w:rsidP="00470627">
      <w:pPr>
        <w:suppressAutoHyphens/>
        <w:spacing w:line="240" w:lineRule="auto"/>
        <w:rPr>
          <w:rFonts w:eastAsia="Times New Roman" w:cs="Times New Roman"/>
          <w:b/>
          <w:bCs/>
          <w:color w:val="FF0000"/>
          <w:szCs w:val="24"/>
          <w:lang w:val="ro-RO" w:eastAsia="ar-SA"/>
        </w:rPr>
      </w:pPr>
      <w:r w:rsidRPr="00470627">
        <w:rPr>
          <w:rFonts w:eastAsia="Times New Roman" w:cs="Times New Roman"/>
          <w:szCs w:val="24"/>
          <w:lang w:val="ro-RO" w:eastAsia="ar-SA"/>
        </w:rPr>
        <w:t>28.1 - Limba care guvernea</w:t>
      </w:r>
      <w:r>
        <w:rPr>
          <w:rFonts w:eastAsia="Times New Roman" w:cs="Times New Roman"/>
          <w:szCs w:val="24"/>
          <w:lang w:val="ro-RO" w:eastAsia="ar-SA"/>
        </w:rPr>
        <w:t>ză contractul este limba român</w:t>
      </w:r>
      <w:r w:rsidR="00971DC7">
        <w:rPr>
          <w:rFonts w:eastAsia="Times New Roman" w:cs="Times New Roman"/>
          <w:szCs w:val="24"/>
          <w:lang w:val="ro-RO" w:eastAsia="ar-SA"/>
        </w:rPr>
        <w:t>a</w:t>
      </w:r>
    </w:p>
    <w:p w:rsidR="00470627" w:rsidRPr="00470627" w:rsidRDefault="00470627" w:rsidP="00470627">
      <w:pPr>
        <w:suppressAutoHyphens/>
        <w:spacing w:line="240" w:lineRule="auto"/>
        <w:jc w:val="left"/>
        <w:rPr>
          <w:rFonts w:eastAsia="Times New Roman" w:cs="Times New Roman"/>
          <w:b/>
          <w:bCs/>
          <w:i/>
          <w:iCs/>
          <w:szCs w:val="24"/>
          <w:lang w:val="ro-RO" w:eastAsia="ar-SA"/>
        </w:rPr>
      </w:pPr>
    </w:p>
    <w:p w:rsidR="00470627" w:rsidRPr="00470627" w:rsidRDefault="00470627" w:rsidP="00470627">
      <w:pPr>
        <w:suppressAutoHyphens/>
        <w:spacing w:line="240" w:lineRule="auto"/>
        <w:jc w:val="left"/>
        <w:rPr>
          <w:rFonts w:eastAsia="Times New Roman" w:cs="Times New Roman"/>
          <w:b/>
          <w:bCs/>
          <w:i/>
          <w:iCs/>
          <w:szCs w:val="24"/>
          <w:lang w:val="it-IT" w:eastAsia="ar-SA"/>
        </w:rPr>
      </w:pPr>
      <w:r w:rsidRPr="00470627">
        <w:rPr>
          <w:rFonts w:eastAsia="Times New Roman" w:cs="Times New Roman"/>
          <w:b/>
          <w:bCs/>
          <w:i/>
          <w:iCs/>
          <w:szCs w:val="24"/>
          <w:lang w:val="it-IT" w:eastAsia="ar-SA"/>
        </w:rPr>
        <w:t>30. Comunicări</w:t>
      </w:r>
    </w:p>
    <w:p w:rsidR="00470627" w:rsidRPr="00470627" w:rsidRDefault="00470627" w:rsidP="00470627">
      <w:pPr>
        <w:suppressAutoHyphens/>
        <w:spacing w:line="240" w:lineRule="auto"/>
        <w:rPr>
          <w:rFonts w:eastAsia="Times New Roman" w:cs="Times New Roman"/>
          <w:szCs w:val="24"/>
          <w:lang w:val="it-IT" w:eastAsia="ar-SA"/>
        </w:rPr>
      </w:pPr>
      <w:r w:rsidRPr="00470627">
        <w:rPr>
          <w:rFonts w:eastAsia="Times New Roman" w:cs="Times New Roman"/>
          <w:szCs w:val="24"/>
          <w:lang w:val="it-IT" w:eastAsia="ar-SA"/>
        </w:rPr>
        <w:t>30.1 - (1) Orice comunicare între părţi, referitoare la îndeplinirea prezentului contract, trebuie să fie transmisă în scris.</w:t>
      </w:r>
    </w:p>
    <w:p w:rsidR="00470627" w:rsidRPr="00470627" w:rsidRDefault="00470627" w:rsidP="00470627">
      <w:pPr>
        <w:suppressAutoHyphens/>
        <w:spacing w:line="240" w:lineRule="auto"/>
        <w:rPr>
          <w:rFonts w:eastAsia="Times New Roman" w:cs="Times New Roman"/>
          <w:szCs w:val="24"/>
          <w:lang w:val="it-IT" w:eastAsia="ar-SA"/>
        </w:rPr>
      </w:pPr>
      <w:r w:rsidRPr="00470627">
        <w:rPr>
          <w:rFonts w:eastAsia="Times New Roman" w:cs="Times New Roman"/>
          <w:szCs w:val="24"/>
          <w:lang w:val="it-IT" w:eastAsia="ar-SA"/>
        </w:rPr>
        <w:t>(2) Orice document scris trebuie înregistrat atât în momentul transmiterii cât şi în momentul primirii.</w:t>
      </w:r>
    </w:p>
    <w:p w:rsidR="00470627" w:rsidRPr="00470627" w:rsidRDefault="00470627" w:rsidP="00470627">
      <w:pPr>
        <w:suppressAutoHyphens/>
        <w:spacing w:line="240" w:lineRule="auto"/>
        <w:rPr>
          <w:rFonts w:eastAsia="Times New Roman" w:cs="Times New Roman"/>
          <w:szCs w:val="24"/>
          <w:lang w:val="it-IT" w:eastAsia="ar-SA"/>
        </w:rPr>
      </w:pPr>
      <w:r w:rsidRPr="00470627">
        <w:rPr>
          <w:rFonts w:eastAsia="Times New Roman" w:cs="Times New Roman"/>
          <w:szCs w:val="24"/>
          <w:lang w:val="it-IT" w:eastAsia="ar-SA"/>
        </w:rPr>
        <w:t>30.2 - Comunicările între părţi se pot face şi prin telefon, telegramă, telex, fax sau e-mail cu condiţia confirmării în scris a primirii comunicării.</w:t>
      </w:r>
    </w:p>
    <w:p w:rsidR="00470627" w:rsidRPr="00470627" w:rsidRDefault="00470627" w:rsidP="00470627">
      <w:pPr>
        <w:suppressAutoHyphens/>
        <w:spacing w:line="240" w:lineRule="auto"/>
        <w:jc w:val="left"/>
        <w:rPr>
          <w:rFonts w:eastAsia="Times New Roman" w:cs="Times New Roman"/>
          <w:b/>
          <w:bCs/>
          <w:i/>
          <w:iCs/>
          <w:szCs w:val="24"/>
          <w:lang w:val="it-IT" w:eastAsia="ar-SA"/>
        </w:rPr>
      </w:pPr>
    </w:p>
    <w:p w:rsidR="00470627" w:rsidRPr="00470627" w:rsidRDefault="00470627" w:rsidP="00470627">
      <w:pPr>
        <w:suppressAutoHyphens/>
        <w:spacing w:line="240" w:lineRule="auto"/>
        <w:jc w:val="left"/>
        <w:rPr>
          <w:rFonts w:eastAsia="Times New Roman" w:cs="Times New Roman"/>
          <w:b/>
          <w:bCs/>
          <w:i/>
          <w:iCs/>
          <w:szCs w:val="24"/>
          <w:lang w:val="it-IT" w:eastAsia="ar-SA"/>
        </w:rPr>
      </w:pPr>
      <w:r w:rsidRPr="00470627">
        <w:rPr>
          <w:rFonts w:eastAsia="Times New Roman" w:cs="Times New Roman"/>
          <w:b/>
          <w:bCs/>
          <w:i/>
          <w:iCs/>
          <w:szCs w:val="24"/>
          <w:lang w:val="it-IT" w:eastAsia="ar-SA"/>
        </w:rPr>
        <w:t>31. Legea aplicabilă contractului</w:t>
      </w:r>
    </w:p>
    <w:p w:rsidR="00470627" w:rsidRPr="00470627" w:rsidRDefault="00470627" w:rsidP="00470627">
      <w:pPr>
        <w:suppressAutoHyphens/>
        <w:spacing w:line="240" w:lineRule="auto"/>
        <w:rPr>
          <w:rFonts w:eastAsia="Times New Roman" w:cs="Times New Roman"/>
          <w:szCs w:val="24"/>
          <w:lang w:val="it-IT" w:eastAsia="ar-SA"/>
        </w:rPr>
      </w:pPr>
      <w:r w:rsidRPr="00470627">
        <w:rPr>
          <w:rFonts w:eastAsia="Times New Roman" w:cs="Times New Roman"/>
          <w:szCs w:val="24"/>
          <w:lang w:val="it-IT" w:eastAsia="ar-SA"/>
        </w:rPr>
        <w:t>31.1 - Contractul va fi interpretat conform legilor din România.</w:t>
      </w:r>
    </w:p>
    <w:p w:rsidR="00470627" w:rsidRPr="00470627" w:rsidRDefault="00470627" w:rsidP="00470627">
      <w:pPr>
        <w:suppressAutoHyphens/>
        <w:spacing w:line="240" w:lineRule="auto"/>
        <w:ind w:firstLine="720"/>
        <w:rPr>
          <w:rFonts w:eastAsia="Times New Roman" w:cs="Times New Roman"/>
          <w:szCs w:val="24"/>
          <w:lang w:val="it-IT" w:eastAsia="ar-SA"/>
        </w:rPr>
      </w:pPr>
      <w:r w:rsidRPr="00470627">
        <w:rPr>
          <w:rFonts w:eastAsia="Times New Roman" w:cs="Times New Roman"/>
          <w:szCs w:val="24"/>
          <w:lang w:val="it-IT" w:eastAsia="ar-SA"/>
        </w:rPr>
        <w:t xml:space="preserve">Părţile au înţeles să încheie azi _________________ prezentul contract în trei exemplare, din care două autorităţii contractante şi unul executantului.  </w:t>
      </w:r>
    </w:p>
    <w:p w:rsidR="00470627" w:rsidRPr="00470627" w:rsidRDefault="00470627" w:rsidP="00470627">
      <w:pPr>
        <w:suppressAutoHyphens/>
        <w:spacing w:line="240" w:lineRule="auto"/>
        <w:rPr>
          <w:rFonts w:eastAsia="Times New Roman" w:cs="Times New Roman"/>
          <w:b/>
          <w:i/>
          <w:szCs w:val="24"/>
          <w:lang w:val="ro-RO" w:eastAsia="ar-SA"/>
        </w:rPr>
      </w:pPr>
    </w:p>
    <w:p w:rsidR="00470627" w:rsidRPr="00470627" w:rsidRDefault="00470627" w:rsidP="00470627">
      <w:pPr>
        <w:suppressAutoHyphens/>
        <w:spacing w:line="240" w:lineRule="auto"/>
        <w:rPr>
          <w:rFonts w:eastAsia="Times New Roman" w:cs="Times New Roman"/>
          <w:b/>
          <w:i/>
          <w:szCs w:val="24"/>
          <w:lang w:val="ro-RO" w:eastAsia="ar-SA"/>
        </w:rPr>
      </w:pP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4"/>
          <w:lang w:val="ro-RO" w:eastAsia="ar-SA"/>
        </w:rPr>
        <w:tab/>
      </w:r>
      <w:r w:rsidRPr="00470627">
        <w:rPr>
          <w:rFonts w:eastAsia="Times New Roman" w:cs="Times New Roman"/>
          <w:szCs w:val="24"/>
          <w:lang w:val="ro-RO" w:eastAsia="ar-SA"/>
        </w:rPr>
        <w:tab/>
        <w:t>Achizitor,</w:t>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r>
      <w:r w:rsidRPr="00470627">
        <w:rPr>
          <w:rFonts w:eastAsia="Times New Roman" w:cs="Times New Roman"/>
          <w:szCs w:val="24"/>
          <w:lang w:val="ro-RO" w:eastAsia="ar-SA"/>
        </w:rPr>
        <w:tab/>
        <w:t>Executant,</w:t>
      </w:r>
    </w:p>
    <w:p w:rsidR="00470627" w:rsidRPr="00470627" w:rsidRDefault="00470627" w:rsidP="00470627">
      <w:pPr>
        <w:suppressAutoHyphens/>
        <w:spacing w:line="240" w:lineRule="auto"/>
        <w:jc w:val="left"/>
        <w:rPr>
          <w:rFonts w:eastAsia="Times New Roman" w:cs="Times New Roman"/>
          <w:szCs w:val="20"/>
          <w:lang w:val="ro-RO" w:eastAsia="ar-SA"/>
        </w:rPr>
      </w:pPr>
      <w:r w:rsidRPr="00470627">
        <w:rPr>
          <w:rFonts w:eastAsia="Times New Roman" w:cs="Times New Roman"/>
          <w:szCs w:val="20"/>
          <w:lang w:val="ro-RO" w:eastAsia="ar-SA"/>
        </w:rPr>
        <w:t xml:space="preserve">                ..............................                                                                                     ......................                                             </w:t>
      </w:r>
    </w:p>
    <w:p w:rsidR="00470627" w:rsidRPr="00470627" w:rsidRDefault="00470627" w:rsidP="00470627">
      <w:pPr>
        <w:suppressAutoHyphens/>
        <w:spacing w:line="240" w:lineRule="auto"/>
        <w:jc w:val="right"/>
        <w:rPr>
          <w:rFonts w:eastAsia="Times New Roman" w:cs="Times New Roman"/>
          <w:szCs w:val="20"/>
          <w:lang w:val="ro-RO" w:eastAsia="ar-SA"/>
        </w:rPr>
      </w:pPr>
      <w:r w:rsidRPr="00470627">
        <w:rPr>
          <w:rFonts w:eastAsia="Times New Roman" w:cs="Times New Roman"/>
          <w:szCs w:val="20"/>
          <w:lang w:val="ro-RO" w:eastAsia="ar-SA"/>
        </w:rPr>
        <w:t xml:space="preserve"> (semnătură autorizată)                                                                                 (semnătură autorizata)  </w:t>
      </w:r>
    </w:p>
    <w:p w:rsidR="00470627" w:rsidRPr="00470627" w:rsidRDefault="00470627" w:rsidP="00470627">
      <w:pPr>
        <w:suppressAutoHyphens/>
        <w:spacing w:line="240" w:lineRule="auto"/>
        <w:rPr>
          <w:rFonts w:eastAsia="Times New Roman" w:cs="Times New Roman"/>
          <w:szCs w:val="24"/>
          <w:lang w:val="ro-RO" w:eastAsia="ar-SA"/>
        </w:rPr>
      </w:pPr>
      <w:r w:rsidRPr="00470627">
        <w:rPr>
          <w:rFonts w:eastAsia="Times New Roman" w:cs="Times New Roman"/>
          <w:szCs w:val="20"/>
          <w:lang w:val="ro-RO" w:eastAsia="ar-SA"/>
        </w:rPr>
        <w:t xml:space="preserve">                              LS</w:t>
      </w:r>
      <w:r w:rsidRPr="00470627">
        <w:rPr>
          <w:rFonts w:eastAsia="Times New Roman" w:cs="Times New Roman"/>
          <w:szCs w:val="20"/>
          <w:lang w:val="ro-RO" w:eastAsia="ar-SA"/>
        </w:rPr>
        <w:tab/>
      </w:r>
      <w:r w:rsidRPr="00470627">
        <w:rPr>
          <w:rFonts w:eastAsia="Times New Roman" w:cs="Times New Roman"/>
          <w:szCs w:val="20"/>
          <w:lang w:val="ro-RO" w:eastAsia="ar-SA"/>
        </w:rPr>
        <w:tab/>
      </w:r>
      <w:r w:rsidRPr="00470627">
        <w:rPr>
          <w:rFonts w:eastAsia="Times New Roman" w:cs="Times New Roman"/>
          <w:szCs w:val="20"/>
          <w:lang w:val="ro-RO" w:eastAsia="ar-SA"/>
        </w:rPr>
        <w:tab/>
      </w:r>
      <w:r w:rsidRPr="00470627">
        <w:rPr>
          <w:rFonts w:eastAsia="Times New Roman" w:cs="Times New Roman"/>
          <w:szCs w:val="20"/>
          <w:lang w:val="ro-RO" w:eastAsia="ar-SA"/>
        </w:rPr>
        <w:tab/>
      </w:r>
      <w:r w:rsidRPr="00470627">
        <w:rPr>
          <w:rFonts w:eastAsia="Times New Roman" w:cs="Times New Roman"/>
          <w:szCs w:val="20"/>
          <w:lang w:val="ro-RO" w:eastAsia="ar-SA"/>
        </w:rPr>
        <w:tab/>
        <w:t xml:space="preserve">                                                     LS</w:t>
      </w:r>
      <w:r w:rsidRPr="00470627">
        <w:rPr>
          <w:rFonts w:eastAsia="Times New Roman" w:cs="Times New Roman"/>
          <w:szCs w:val="20"/>
          <w:lang w:val="ro-RO" w:eastAsia="ar-SA"/>
        </w:rPr>
        <w:tab/>
      </w:r>
    </w:p>
    <w:p w:rsidR="00B00357" w:rsidRDefault="00B00357"/>
    <w:sectPr w:rsidR="00B0035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DA1" w:rsidRDefault="00715DA1" w:rsidP="0012646E">
      <w:pPr>
        <w:spacing w:line="240" w:lineRule="auto"/>
      </w:pPr>
      <w:r>
        <w:separator/>
      </w:r>
    </w:p>
  </w:endnote>
  <w:endnote w:type="continuationSeparator" w:id="0">
    <w:p w:rsidR="00715DA1" w:rsidRDefault="00715DA1" w:rsidP="001264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E10002FF" w:usb1="4000FCFF" w:usb2="00000009"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Trebuchet MS">
    <w:panose1 w:val="020B0603020202020204"/>
    <w:charset w:val="00"/>
    <w:family w:val="swiss"/>
    <w:pitch w:val="variable"/>
    <w:sig w:usb0="00000287" w:usb1="00000000" w:usb2="00000000" w:usb3="00000000" w:csb0="0000009F" w:csb1="00000000"/>
  </w:font>
  <w:font w:name="덐ԣ鱰ԣ鯸ԣ鰨ԣ鰐ԣ뇐ԣḹƐ̅ȁԁ؉̇">
    <w:altName w:val="Tahoma"/>
    <w:panose1 w:val="00000000000000000000"/>
    <w:charset w:val="68"/>
    <w:family w:val="auto"/>
    <w:notTrueType/>
    <w:pitch w:val="default"/>
    <w:sig w:usb0="052349D0" w:usb1="052349B8" w:usb2="05236080" w:usb3="05236D48" w:csb0="05239C40" w:csb1="0523B0F8"/>
  </w:font>
  <w:font w:name="Arial Unicode MS">
    <w:panose1 w:val="020B0604020202020204"/>
    <w:charset w:val="80"/>
    <w:family w:val="swiss"/>
    <w:pitch w:val="variable"/>
    <w:sig w:usb0="F7FFAFFF" w:usb1="E9DFFFFF" w:usb2="0000003F" w:usb3="00000000" w:csb0="003F01FF" w:csb1="00000000"/>
  </w:font>
  <w:font w:name="Haettenschweiler">
    <w:panose1 w:val="020B0706040902060204"/>
    <w:charset w:val="00"/>
    <w:family w:val="swiss"/>
    <w:pitch w:val="variable"/>
    <w:sig w:usb0="00000287" w:usb1="00000000" w:usb2="00000000" w:usb3="00000000" w:csb0="0000009F" w:csb1="00000000"/>
  </w:font>
  <w:font w:name="Optima">
    <w:altName w:val="Century Gothic"/>
    <w:charset w:val="00"/>
    <w:family w:val="swiss"/>
    <w:pitch w:val="variable"/>
    <w:sig w:usb0="00000007" w:usb1="00000000"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Palatino">
    <w:altName w:val="Book Antiqua"/>
    <w:charset w:val="EE"/>
    <w:family w:val="roman"/>
    <w:pitch w:val="variable"/>
    <w:sig w:usb0="00000007" w:usb1="00000000" w:usb2="00000000" w:usb3="00000000" w:csb0="00000093" w:csb1="00000000"/>
  </w:font>
  <w:font w:name="Verdana">
    <w:panose1 w:val="020B0604030504040204"/>
    <w:charset w:val="00"/>
    <w:family w:val="swiss"/>
    <w:pitch w:val="variable"/>
    <w:sig w:usb0="20000287" w:usb1="00000000" w:usb2="00000000" w:usb3="00000000" w:csb0="0000019F" w:csb1="00000000"/>
  </w:font>
  <w:font w:name="HG Mincho Light J">
    <w:altName w:val="Times New Roman"/>
    <w:charset w:val="00"/>
    <w:family w:val="auto"/>
    <w:pitch w:val="variable"/>
  </w:font>
  <w:font w:name="F4">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E72" w:rsidRDefault="00A37E72">
    <w:pPr>
      <w:pStyle w:val="Footer"/>
    </w:pPr>
  </w:p>
  <w:p w:rsidR="00A37E72" w:rsidRDefault="00A37E7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DA1" w:rsidRDefault="00715DA1" w:rsidP="0012646E">
      <w:pPr>
        <w:spacing w:line="240" w:lineRule="auto"/>
      </w:pPr>
      <w:r>
        <w:separator/>
      </w:r>
    </w:p>
  </w:footnote>
  <w:footnote w:type="continuationSeparator" w:id="0">
    <w:p w:rsidR="00715DA1" w:rsidRDefault="00715DA1" w:rsidP="0012646E">
      <w:pPr>
        <w:spacing w:line="240" w:lineRule="auto"/>
      </w:pPr>
      <w:r>
        <w:continuationSeparator/>
      </w:r>
    </w:p>
  </w:footnote>
  <w:footnote w:id="1">
    <w:p w:rsidR="00A37E72" w:rsidRDefault="00A37E72" w:rsidP="0012646E">
      <w:pPr>
        <w:pStyle w:val="FootnoteText"/>
      </w:pPr>
      <w:r>
        <w:rPr>
          <w:rStyle w:val="FootnoteReference"/>
        </w:rPr>
        <w:footnoteRef/>
      </w:r>
      <w:r>
        <w:t xml:space="preserve"> Numele şi funcţia persoanei/persoanelor care semnează în numele instituţiei financiare trebuie indicate în clar.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C5AE7A6"/>
    <w:lvl w:ilvl="0">
      <w:numFmt w:val="decimal"/>
      <w:lvlText w:val="*"/>
      <w:lvlJc w:val="left"/>
      <w:pPr>
        <w:ind w:left="0" w:firstLine="0"/>
      </w:pPr>
    </w:lvl>
  </w:abstractNum>
  <w:abstractNum w:abstractNumId="1">
    <w:nsid w:val="00000002"/>
    <w:multiLevelType w:val="singleLevel"/>
    <w:tmpl w:val="00000002"/>
    <w:name w:val="WW8Num2"/>
    <w:lvl w:ilvl="0">
      <w:numFmt w:val="none"/>
      <w:suff w:val="nothing"/>
      <w:lvlText w:val="¨"/>
      <w:lvlJc w:val="left"/>
      <w:pPr>
        <w:tabs>
          <w:tab w:val="num" w:pos="360"/>
        </w:tabs>
        <w:ind w:left="360" w:hanging="360"/>
      </w:pPr>
      <w:rPr>
        <w:rFonts w:ascii="Times New Roman" w:hAnsi="Times New Roman" w:cs="Times New Roman"/>
        <w:lang w:val="fr-FR"/>
      </w:rPr>
    </w:lvl>
  </w:abstractNum>
  <w:abstractNum w:abstractNumId="2">
    <w:nsid w:val="00000003"/>
    <w:multiLevelType w:val="multilevel"/>
    <w:tmpl w:val="00000003"/>
    <w:name w:val="WW8Num3"/>
    <w:lvl w:ilvl="0">
      <w:start w:val="10"/>
      <w:numFmt w:val="decimal"/>
      <w:lvlText w:val="%1"/>
      <w:lvlJc w:val="left"/>
      <w:pPr>
        <w:tabs>
          <w:tab w:val="num" w:pos="465"/>
        </w:tabs>
        <w:ind w:left="465" w:hanging="465"/>
      </w:pPr>
    </w:lvl>
    <w:lvl w:ilvl="1">
      <w:start w:val="2"/>
      <w:numFmt w:val="decimal"/>
      <w:lvlText w:val="%1.%2"/>
      <w:lvlJc w:val="left"/>
      <w:pPr>
        <w:tabs>
          <w:tab w:val="num" w:pos="1290"/>
        </w:tabs>
        <w:ind w:left="1290" w:hanging="465"/>
      </w:pPr>
    </w:lvl>
    <w:lvl w:ilvl="2">
      <w:start w:val="1"/>
      <w:numFmt w:val="decimal"/>
      <w:lvlText w:val="%1.%2.%3"/>
      <w:lvlJc w:val="left"/>
      <w:pPr>
        <w:tabs>
          <w:tab w:val="num" w:pos="2370"/>
        </w:tabs>
        <w:ind w:left="2370" w:hanging="720"/>
      </w:pPr>
    </w:lvl>
    <w:lvl w:ilvl="3">
      <w:start w:val="1"/>
      <w:numFmt w:val="decimal"/>
      <w:lvlText w:val="%1.%2.%3.%4"/>
      <w:lvlJc w:val="left"/>
      <w:pPr>
        <w:tabs>
          <w:tab w:val="num" w:pos="3195"/>
        </w:tabs>
        <w:ind w:left="3195" w:hanging="720"/>
      </w:pPr>
    </w:lvl>
    <w:lvl w:ilvl="4">
      <w:start w:val="1"/>
      <w:numFmt w:val="decimal"/>
      <w:lvlText w:val="%1.%2.%3.%4.%5"/>
      <w:lvlJc w:val="left"/>
      <w:pPr>
        <w:tabs>
          <w:tab w:val="num" w:pos="4380"/>
        </w:tabs>
        <w:ind w:left="4380" w:hanging="1080"/>
      </w:pPr>
    </w:lvl>
    <w:lvl w:ilvl="5">
      <w:start w:val="1"/>
      <w:numFmt w:val="decimal"/>
      <w:lvlText w:val="%1.%2.%3.%4.%5.%6"/>
      <w:lvlJc w:val="left"/>
      <w:pPr>
        <w:tabs>
          <w:tab w:val="num" w:pos="5565"/>
        </w:tabs>
        <w:ind w:left="5565" w:hanging="1440"/>
      </w:pPr>
    </w:lvl>
    <w:lvl w:ilvl="6">
      <w:start w:val="1"/>
      <w:numFmt w:val="decimal"/>
      <w:lvlText w:val="%1.%2.%3.%4.%5.%6.%7"/>
      <w:lvlJc w:val="left"/>
      <w:pPr>
        <w:tabs>
          <w:tab w:val="num" w:pos="6390"/>
        </w:tabs>
        <w:ind w:left="6390" w:hanging="1440"/>
      </w:pPr>
    </w:lvl>
    <w:lvl w:ilvl="7">
      <w:start w:val="1"/>
      <w:numFmt w:val="decimal"/>
      <w:lvlText w:val="%1.%2.%3.%4.%5.%6.%7.%8"/>
      <w:lvlJc w:val="left"/>
      <w:pPr>
        <w:tabs>
          <w:tab w:val="num" w:pos="7575"/>
        </w:tabs>
        <w:ind w:left="7575" w:hanging="1800"/>
      </w:pPr>
    </w:lvl>
    <w:lvl w:ilvl="8">
      <w:start w:val="1"/>
      <w:numFmt w:val="decimal"/>
      <w:lvlText w:val="%1.%2.%3.%4.%5.%6.%7.%8.%9"/>
      <w:lvlJc w:val="left"/>
      <w:pPr>
        <w:tabs>
          <w:tab w:val="num" w:pos="8400"/>
        </w:tabs>
        <w:ind w:left="8400" w:hanging="1800"/>
      </w:pPr>
    </w:lvl>
  </w:abstractNum>
  <w:abstractNum w:abstractNumId="3">
    <w:nsid w:val="00000004"/>
    <w:multiLevelType w:val="singleLevel"/>
    <w:tmpl w:val="00000004"/>
    <w:name w:val="WW8Num4"/>
    <w:lvl w:ilvl="0">
      <w:start w:val="1"/>
      <w:numFmt w:val="lowerLetter"/>
      <w:lvlText w:val="%1)"/>
      <w:lvlJc w:val="left"/>
      <w:pPr>
        <w:tabs>
          <w:tab w:val="num" w:pos="2040"/>
        </w:tabs>
        <w:ind w:left="2040" w:hanging="360"/>
      </w:pPr>
    </w:lvl>
  </w:abstractNum>
  <w:abstractNum w:abstractNumId="4">
    <w:nsid w:val="00000005"/>
    <w:multiLevelType w:val="singleLevel"/>
    <w:tmpl w:val="00000005"/>
    <w:name w:val="WW8Num5"/>
    <w:lvl w:ilvl="0">
      <w:numFmt w:val="none"/>
      <w:suff w:val="nothing"/>
      <w:lvlText w:val="¨"/>
      <w:lvlJc w:val="left"/>
      <w:pPr>
        <w:tabs>
          <w:tab w:val="num" w:pos="360"/>
        </w:tabs>
        <w:ind w:left="360" w:hanging="360"/>
      </w:pPr>
      <w:rPr>
        <w:rFonts w:ascii="Wingdings" w:hAnsi="Wingdings"/>
        <w:sz w:val="24"/>
      </w:rPr>
    </w:lvl>
  </w:abstractNum>
  <w:abstractNum w:abstractNumId="5">
    <w:nsid w:val="00000006"/>
    <w:multiLevelType w:val="singleLevel"/>
    <w:tmpl w:val="00000006"/>
    <w:name w:val="WW8Num6"/>
    <w:lvl w:ilvl="0">
      <w:start w:val="1"/>
      <w:numFmt w:val="decimal"/>
      <w:lvlText w:val="%1."/>
      <w:lvlJc w:val="left"/>
      <w:pPr>
        <w:tabs>
          <w:tab w:val="num" w:pos="2640"/>
        </w:tabs>
        <w:ind w:left="2640" w:hanging="360"/>
      </w:pPr>
    </w:lvl>
  </w:abstractNum>
  <w:abstractNum w:abstractNumId="6">
    <w:nsid w:val="00000007"/>
    <w:multiLevelType w:val="singleLevel"/>
    <w:tmpl w:val="00000007"/>
    <w:name w:val="WW8Num7"/>
    <w:lvl w:ilvl="0">
      <w:numFmt w:val="none"/>
      <w:suff w:val="nothing"/>
      <w:lvlText w:val=""/>
      <w:lvlJc w:val="left"/>
      <w:pPr>
        <w:tabs>
          <w:tab w:val="num" w:pos="360"/>
        </w:tabs>
        <w:ind w:left="360" w:hanging="360"/>
      </w:pPr>
      <w:rPr>
        <w:rFonts w:ascii="Arial" w:eastAsia="Times New Roman" w:hAnsi="Arial" w:cs="Arial"/>
      </w:rPr>
    </w:lvl>
  </w:abstractNum>
  <w:abstractNum w:abstractNumId="7">
    <w:nsid w:val="00000008"/>
    <w:multiLevelType w:val="singleLevel"/>
    <w:tmpl w:val="C0342132"/>
    <w:name w:val="WW8Num8"/>
    <w:lvl w:ilvl="0">
      <w:start w:val="1"/>
      <w:numFmt w:val="decimal"/>
      <w:lvlText w:val="%1)"/>
      <w:lvlJc w:val="left"/>
      <w:pPr>
        <w:tabs>
          <w:tab w:val="num" w:pos="1320"/>
        </w:tabs>
        <w:ind w:left="1320" w:hanging="360"/>
      </w:pPr>
      <w:rPr>
        <w:rFonts w:ascii="Times New Roman" w:eastAsia="Times New Roman" w:hAnsi="Times New Roman" w:cs="Times New Roman"/>
        <w:sz w:val="24"/>
      </w:rPr>
    </w:lvl>
  </w:abstractNum>
  <w:abstractNum w:abstractNumId="8">
    <w:nsid w:val="00000009"/>
    <w:multiLevelType w:val="singleLevel"/>
    <w:tmpl w:val="00000009"/>
    <w:name w:val="WW8Num9"/>
    <w:lvl w:ilvl="0">
      <w:start w:val="1"/>
      <w:numFmt w:val="upperRoman"/>
      <w:lvlText w:val="%1."/>
      <w:lvlJc w:val="right"/>
      <w:pPr>
        <w:tabs>
          <w:tab w:val="num" w:pos="1860"/>
        </w:tabs>
        <w:ind w:left="1860" w:hanging="180"/>
      </w:pPr>
    </w:lvl>
  </w:abstractNum>
  <w:abstractNum w:abstractNumId="9">
    <w:nsid w:val="0000000A"/>
    <w:multiLevelType w:val="singleLevel"/>
    <w:tmpl w:val="0000000A"/>
    <w:name w:val="WW8Num10"/>
    <w:lvl w:ilvl="0">
      <w:start w:val="3"/>
      <w:numFmt w:val="bullet"/>
      <w:lvlText w:val="-"/>
      <w:lvlJc w:val="left"/>
      <w:pPr>
        <w:tabs>
          <w:tab w:val="num" w:pos="720"/>
        </w:tabs>
        <w:ind w:left="720" w:hanging="360"/>
      </w:pPr>
      <w:rPr>
        <w:rFonts w:ascii="Times New Roman" w:hAnsi="Times New Roman"/>
      </w:rPr>
    </w:lvl>
  </w:abstractNum>
  <w:abstractNum w:abstractNumId="10">
    <w:nsid w:val="0000000B"/>
    <w:multiLevelType w:val="singleLevel"/>
    <w:tmpl w:val="0000000B"/>
    <w:name w:val="WW8Num11"/>
    <w:lvl w:ilvl="0">
      <w:start w:val="1"/>
      <w:numFmt w:val="lowerLetter"/>
      <w:lvlText w:val="%1)"/>
      <w:lvlJc w:val="left"/>
      <w:pPr>
        <w:tabs>
          <w:tab w:val="num" w:pos="1440"/>
        </w:tabs>
        <w:ind w:left="1440" w:hanging="360"/>
      </w:pPr>
    </w:lvl>
  </w:abstractNum>
  <w:abstractNum w:abstractNumId="11">
    <w:nsid w:val="0000000C"/>
    <w:multiLevelType w:val="singleLevel"/>
    <w:tmpl w:val="0000000C"/>
    <w:name w:val="WW8Num12"/>
    <w:lvl w:ilvl="0">
      <w:start w:val="1"/>
      <w:numFmt w:val="lowerLetter"/>
      <w:lvlText w:val="%1)"/>
      <w:lvlJc w:val="left"/>
      <w:pPr>
        <w:tabs>
          <w:tab w:val="num" w:pos="2040"/>
        </w:tabs>
        <w:ind w:left="2040" w:hanging="360"/>
      </w:pPr>
    </w:lvl>
  </w:abstractNum>
  <w:abstractNum w:abstractNumId="12">
    <w:nsid w:val="0000000D"/>
    <w:multiLevelType w:val="singleLevel"/>
    <w:tmpl w:val="0000000D"/>
    <w:name w:val="WW8Num13"/>
    <w:lvl w:ilvl="0">
      <w:start w:val="1"/>
      <w:numFmt w:val="upperLetter"/>
      <w:lvlText w:val="%1."/>
      <w:lvlJc w:val="left"/>
      <w:pPr>
        <w:tabs>
          <w:tab w:val="num" w:pos="1440"/>
        </w:tabs>
        <w:ind w:left="1440" w:hanging="360"/>
      </w:pPr>
    </w:lvl>
  </w:abstractNum>
  <w:abstractNum w:abstractNumId="13">
    <w:nsid w:val="0000000E"/>
    <w:multiLevelType w:val="singleLevel"/>
    <w:tmpl w:val="0000000E"/>
    <w:name w:val="WW8Num14"/>
    <w:lvl w:ilvl="0">
      <w:start w:val="1"/>
      <w:numFmt w:val="lowerLetter"/>
      <w:lvlText w:val="%1)"/>
      <w:lvlJc w:val="left"/>
      <w:pPr>
        <w:tabs>
          <w:tab w:val="num" w:pos="1920"/>
        </w:tabs>
        <w:ind w:left="1920" w:hanging="360"/>
      </w:pPr>
    </w:lvl>
  </w:abstractNum>
  <w:abstractNum w:abstractNumId="14">
    <w:nsid w:val="0000000F"/>
    <w:multiLevelType w:val="singleLevel"/>
    <w:tmpl w:val="0000000F"/>
    <w:name w:val="WW8Num15"/>
    <w:lvl w:ilvl="0">
      <w:start w:val="1"/>
      <w:numFmt w:val="decimal"/>
      <w:lvlText w:val="%1."/>
      <w:lvlJc w:val="left"/>
      <w:pPr>
        <w:tabs>
          <w:tab w:val="num" w:pos="1800"/>
        </w:tabs>
        <w:ind w:left="1800" w:hanging="360"/>
      </w:pPr>
      <w:rPr>
        <w:rFonts w:ascii="Times New Roman" w:hAnsi="Times New Roman" w:cs="Times New Roman"/>
        <w:b w:val="0"/>
        <w:i w:val="0"/>
        <w:sz w:val="24"/>
      </w:rPr>
    </w:lvl>
  </w:abstractNum>
  <w:abstractNum w:abstractNumId="15">
    <w:nsid w:val="00000010"/>
    <w:multiLevelType w:val="singleLevel"/>
    <w:tmpl w:val="00000010"/>
    <w:name w:val="WW8Num16"/>
    <w:lvl w:ilvl="0">
      <w:start w:val="1"/>
      <w:numFmt w:val="lowerLetter"/>
      <w:lvlText w:val="%1)"/>
      <w:lvlJc w:val="left"/>
      <w:pPr>
        <w:tabs>
          <w:tab w:val="num" w:pos="1920"/>
        </w:tabs>
        <w:ind w:left="1920" w:hanging="360"/>
      </w:pPr>
    </w:lvl>
  </w:abstractNum>
  <w:abstractNum w:abstractNumId="16">
    <w:nsid w:val="00000011"/>
    <w:multiLevelType w:val="singleLevel"/>
    <w:tmpl w:val="00000011"/>
    <w:name w:val="WW8Num17"/>
    <w:lvl w:ilvl="0">
      <w:start w:val="1"/>
      <w:numFmt w:val="lowerLetter"/>
      <w:lvlText w:val="%1)"/>
      <w:lvlJc w:val="left"/>
      <w:pPr>
        <w:tabs>
          <w:tab w:val="num" w:pos="1920"/>
        </w:tabs>
        <w:ind w:left="1920" w:hanging="360"/>
      </w:pPr>
    </w:lvl>
  </w:abstractNum>
  <w:abstractNum w:abstractNumId="17">
    <w:nsid w:val="00000012"/>
    <w:multiLevelType w:val="singleLevel"/>
    <w:tmpl w:val="00000012"/>
    <w:name w:val="WW8Num18"/>
    <w:lvl w:ilvl="0">
      <w:numFmt w:val="bullet"/>
      <w:suff w:val="nothing"/>
      <w:lvlText w:val="-"/>
      <w:lvlJc w:val="left"/>
      <w:pPr>
        <w:tabs>
          <w:tab w:val="num" w:pos="0"/>
        </w:tabs>
        <w:ind w:left="0" w:firstLine="0"/>
      </w:pPr>
      <w:rPr>
        <w:rFonts w:ascii="Times New Roman" w:hAnsi="Times New Roman" w:cs="Times New Roman"/>
      </w:rPr>
    </w:lvl>
  </w:abstractNum>
  <w:abstractNum w:abstractNumId="18">
    <w:nsid w:val="05B0545B"/>
    <w:multiLevelType w:val="hybridMultilevel"/>
    <w:tmpl w:val="87AC6BA0"/>
    <w:lvl w:ilvl="0" w:tplc="F89AE18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0B32BAB"/>
    <w:multiLevelType w:val="singleLevel"/>
    <w:tmpl w:val="E1ECB468"/>
    <w:lvl w:ilvl="0">
      <w:start w:val="1"/>
      <w:numFmt w:val="lowerLetter"/>
      <w:lvlText w:val="%1"/>
      <w:legacy w:legacy="1" w:legacySpace="0" w:legacyIndent="0"/>
      <w:lvlJc w:val="left"/>
      <w:pPr>
        <w:ind w:left="0" w:firstLine="0"/>
      </w:pPr>
    </w:lvl>
  </w:abstractNum>
  <w:abstractNum w:abstractNumId="20">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21">
    <w:nsid w:val="2E5244CB"/>
    <w:multiLevelType w:val="multilevel"/>
    <w:tmpl w:val="FB7C4AD8"/>
    <w:lvl w:ilvl="0">
      <w:start w:val="1"/>
      <w:numFmt w:val="decimal"/>
      <w:pStyle w:val="PlainTex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335D292C"/>
    <w:multiLevelType w:val="hybridMultilevel"/>
    <w:tmpl w:val="3FF2A4EE"/>
    <w:lvl w:ilvl="0" w:tplc="46360C32">
      <w:start w:val="4"/>
      <w:numFmt w:val="bullet"/>
      <w:lvlText w:val="-"/>
      <w:lvlJc w:val="left"/>
      <w:pPr>
        <w:ind w:left="720" w:hanging="360"/>
      </w:pPr>
      <w:rPr>
        <w:rFonts w:ascii="Times New Roman" w:eastAsia="Times New Roman" w:hAnsi="Times New Roman" w:cs="Times New Roman"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C6B17C4"/>
    <w:multiLevelType w:val="hybridMultilevel"/>
    <w:tmpl w:val="3B081954"/>
    <w:lvl w:ilvl="0" w:tplc="5BCE484E">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nsid w:val="4782191A"/>
    <w:multiLevelType w:val="hybridMultilevel"/>
    <w:tmpl w:val="4E36BDEA"/>
    <w:lvl w:ilvl="0" w:tplc="04090017">
      <w:start w:val="1"/>
      <w:numFmt w:val="lowerLetter"/>
      <w:lvlText w:val="%1)"/>
      <w:lvlJc w:val="left"/>
      <w:pPr>
        <w:tabs>
          <w:tab w:val="num" w:pos="720"/>
        </w:tabs>
        <w:ind w:left="720" w:hanging="360"/>
      </w:pPr>
      <w:rPr>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nsid w:val="4BB35086"/>
    <w:multiLevelType w:val="hybridMultilevel"/>
    <w:tmpl w:val="6D4A1164"/>
    <w:lvl w:ilvl="0" w:tplc="76A62154">
      <w:start w:val="1"/>
      <w:numFmt w:val="lowerLetter"/>
      <w:lvlText w:val="%1."/>
      <w:lvlJc w:val="left"/>
      <w:pPr>
        <w:tabs>
          <w:tab w:val="num" w:pos="900"/>
        </w:tabs>
        <w:ind w:left="900" w:hanging="360"/>
      </w:pPr>
      <w:rPr>
        <w:rFonts w:ascii="Times New Roman" w:eastAsia="Times New Roman" w:hAnsi="Times New Roman" w:cs="Times New Roman"/>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26">
    <w:nsid w:val="5B981B68"/>
    <w:multiLevelType w:val="hybridMultilevel"/>
    <w:tmpl w:val="DF182BD6"/>
    <w:lvl w:ilvl="0" w:tplc="349EFCDA">
      <w:start w:val="1"/>
      <w:numFmt w:val="decimal"/>
      <w:lvlText w:val="%1."/>
      <w:lvlJc w:val="left"/>
      <w:pPr>
        <w:ind w:left="792" w:hanging="360"/>
      </w:pPr>
      <w:rPr>
        <w:color w:val="auto"/>
      </w:rPr>
    </w:lvl>
    <w:lvl w:ilvl="1" w:tplc="22E4DE16">
      <w:start w:val="1"/>
      <w:numFmt w:val="upperRoman"/>
      <w:lvlText w:val="%2."/>
      <w:lvlJc w:val="left"/>
      <w:pPr>
        <w:tabs>
          <w:tab w:val="num" w:pos="1872"/>
        </w:tabs>
        <w:ind w:left="1872" w:hanging="72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27">
    <w:nsid w:val="731D678B"/>
    <w:multiLevelType w:val="hybridMultilevel"/>
    <w:tmpl w:val="ACB08B26"/>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8">
    <w:nsid w:val="764034E9"/>
    <w:multiLevelType w:val="multilevel"/>
    <w:tmpl w:val="3398A060"/>
    <w:lvl w:ilvl="0">
      <w:start w:val="1"/>
      <w:numFmt w:val="upperLetter"/>
      <w:lvlText w:val="%1."/>
      <w:lvlJc w:val="left"/>
      <w:pPr>
        <w:tabs>
          <w:tab w:val="num" w:pos="1304"/>
        </w:tabs>
        <w:ind w:left="1304" w:hanging="1304"/>
      </w:pPr>
      <w:rPr>
        <w:rFonts w:ascii="Arial" w:hAnsi="Arial" w:cs="Times New Roman" w:hint="default"/>
        <w:b/>
        <w:i w:val="0"/>
        <w:sz w:val="28"/>
        <w:szCs w:val="28"/>
      </w:rPr>
    </w:lvl>
    <w:lvl w:ilvl="1">
      <w:start w:val="1"/>
      <w:numFmt w:val="decimal"/>
      <w:pStyle w:val="SubSubSubSubTitlu"/>
      <w:lvlText w:val="%1.%2."/>
      <w:lvlJc w:val="left"/>
      <w:pPr>
        <w:tabs>
          <w:tab w:val="num" w:pos="693"/>
        </w:tabs>
        <w:ind w:left="1489" w:hanging="1134"/>
      </w:pPr>
      <w:rPr>
        <w:rFonts w:ascii="Arial" w:hAnsi="Arial" w:cs="Times New Roman" w:hint="default"/>
        <w:sz w:val="22"/>
        <w:szCs w:val="22"/>
      </w:r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648" w:hanging="648"/>
      </w:pPr>
      <w:rPr>
        <w:rFonts w:ascii="Arial" w:hAnsi="Arial" w:cs="Times New Roman" w:hint="default"/>
      </w:rPr>
    </w:lvl>
    <w:lvl w:ilvl="4">
      <w:start w:val="1"/>
      <w:numFmt w:val="decimal"/>
      <w:lvlText w:val="%1.%2.%3.%4.%5."/>
      <w:lvlJc w:val="left"/>
      <w:pPr>
        <w:tabs>
          <w:tab w:val="num" w:pos="1440"/>
        </w:tabs>
        <w:ind w:left="1152" w:hanging="792"/>
      </w:pPr>
    </w:lvl>
    <w:lvl w:ilvl="5">
      <w:start w:val="1"/>
      <w:numFmt w:val="decimal"/>
      <w:lvlText w:val="%1.%2.%3.%4.%5.%6."/>
      <w:lvlJc w:val="left"/>
      <w:pPr>
        <w:tabs>
          <w:tab w:val="num" w:pos="1800"/>
        </w:tabs>
        <w:ind w:left="1656" w:hanging="936"/>
      </w:pPr>
    </w:lvl>
    <w:lvl w:ilvl="6">
      <w:start w:val="1"/>
      <w:numFmt w:val="decimal"/>
      <w:lvlText w:val="%1.%2.%3.%4.%5.%6.%7."/>
      <w:lvlJc w:val="left"/>
      <w:pPr>
        <w:tabs>
          <w:tab w:val="num" w:pos="2520"/>
        </w:tabs>
        <w:ind w:left="2160" w:hanging="1080"/>
      </w:pPr>
    </w:lvl>
    <w:lvl w:ilvl="7">
      <w:start w:val="1"/>
      <w:numFmt w:val="decimal"/>
      <w:lvlText w:val="%1.%2.%3.%4.%5.%6.%7.%8."/>
      <w:lvlJc w:val="left"/>
      <w:pPr>
        <w:tabs>
          <w:tab w:val="num" w:pos="2880"/>
        </w:tabs>
        <w:ind w:left="2664" w:hanging="1224"/>
      </w:pPr>
    </w:lvl>
    <w:lvl w:ilvl="8">
      <w:start w:val="1"/>
      <w:numFmt w:val="decimal"/>
      <w:lvlText w:val="%1.%2.%3.%4.%5.%6.%7.%8.%9."/>
      <w:lvlJc w:val="left"/>
      <w:pPr>
        <w:tabs>
          <w:tab w:val="num" w:pos="3600"/>
        </w:tabs>
        <w:ind w:left="3240" w:hanging="1440"/>
      </w:pPr>
    </w:lvl>
  </w:abstractNum>
  <w:abstractNum w:abstractNumId="29">
    <w:nsid w:val="7ACB10B1"/>
    <w:multiLevelType w:val="hybridMultilevel"/>
    <w:tmpl w:val="F698D9CA"/>
    <w:lvl w:ilvl="0" w:tplc="7B38A62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732"/>
        </w:tabs>
        <w:ind w:left="732" w:hanging="360"/>
      </w:pPr>
    </w:lvl>
    <w:lvl w:ilvl="2" w:tplc="0409001B" w:tentative="1">
      <w:start w:val="1"/>
      <w:numFmt w:val="lowerRoman"/>
      <w:lvlText w:val="%3."/>
      <w:lvlJc w:val="right"/>
      <w:pPr>
        <w:tabs>
          <w:tab w:val="num" w:pos="1452"/>
        </w:tabs>
        <w:ind w:left="1452" w:hanging="180"/>
      </w:pPr>
    </w:lvl>
    <w:lvl w:ilvl="3" w:tplc="0409000F" w:tentative="1">
      <w:start w:val="1"/>
      <w:numFmt w:val="decimal"/>
      <w:lvlText w:val="%4."/>
      <w:lvlJc w:val="left"/>
      <w:pPr>
        <w:tabs>
          <w:tab w:val="num" w:pos="2172"/>
        </w:tabs>
        <w:ind w:left="2172" w:hanging="360"/>
      </w:pPr>
    </w:lvl>
    <w:lvl w:ilvl="4" w:tplc="04090019" w:tentative="1">
      <w:start w:val="1"/>
      <w:numFmt w:val="lowerLetter"/>
      <w:lvlText w:val="%5."/>
      <w:lvlJc w:val="left"/>
      <w:pPr>
        <w:tabs>
          <w:tab w:val="num" w:pos="2892"/>
        </w:tabs>
        <w:ind w:left="2892" w:hanging="360"/>
      </w:pPr>
    </w:lvl>
    <w:lvl w:ilvl="5" w:tplc="0409001B" w:tentative="1">
      <w:start w:val="1"/>
      <w:numFmt w:val="lowerRoman"/>
      <w:lvlText w:val="%6."/>
      <w:lvlJc w:val="right"/>
      <w:pPr>
        <w:tabs>
          <w:tab w:val="num" w:pos="3612"/>
        </w:tabs>
        <w:ind w:left="3612" w:hanging="180"/>
      </w:pPr>
    </w:lvl>
    <w:lvl w:ilvl="6" w:tplc="0409000F" w:tentative="1">
      <w:start w:val="1"/>
      <w:numFmt w:val="decimal"/>
      <w:lvlText w:val="%7."/>
      <w:lvlJc w:val="left"/>
      <w:pPr>
        <w:tabs>
          <w:tab w:val="num" w:pos="4332"/>
        </w:tabs>
        <w:ind w:left="4332" w:hanging="360"/>
      </w:pPr>
    </w:lvl>
    <w:lvl w:ilvl="7" w:tplc="04090019" w:tentative="1">
      <w:start w:val="1"/>
      <w:numFmt w:val="lowerLetter"/>
      <w:lvlText w:val="%8."/>
      <w:lvlJc w:val="left"/>
      <w:pPr>
        <w:tabs>
          <w:tab w:val="num" w:pos="5052"/>
        </w:tabs>
        <w:ind w:left="5052" w:hanging="360"/>
      </w:pPr>
    </w:lvl>
    <w:lvl w:ilvl="8" w:tplc="0409001B" w:tentative="1">
      <w:start w:val="1"/>
      <w:numFmt w:val="lowerRoman"/>
      <w:lvlText w:val="%9."/>
      <w:lvlJc w:val="right"/>
      <w:pPr>
        <w:tabs>
          <w:tab w:val="num" w:pos="5772"/>
        </w:tabs>
        <w:ind w:left="5772" w:hanging="180"/>
      </w:pPr>
    </w:lvl>
  </w:abstractNum>
  <w:abstractNum w:abstractNumId="30">
    <w:nsid w:val="7DCD7785"/>
    <w:multiLevelType w:val="hybridMultilevel"/>
    <w:tmpl w:val="5C221044"/>
    <w:lvl w:ilvl="0" w:tplc="6C206826">
      <w:start w:val="1"/>
      <w:numFmt w:val="decimal"/>
      <w:lvlText w:val="%1."/>
      <w:lvlJc w:val="left"/>
      <w:pPr>
        <w:tabs>
          <w:tab w:val="num" w:pos="810"/>
        </w:tabs>
        <w:ind w:left="810" w:hanging="360"/>
      </w:pPr>
    </w:lvl>
    <w:lvl w:ilvl="1" w:tplc="0409000B">
      <w:start w:val="1"/>
      <w:numFmt w:val="bullet"/>
      <w:lvlText w:val=""/>
      <w:lvlJc w:val="left"/>
      <w:pPr>
        <w:tabs>
          <w:tab w:val="num" w:pos="1530"/>
        </w:tabs>
        <w:ind w:left="1530" w:hanging="360"/>
      </w:pPr>
      <w:rPr>
        <w:rFonts w:ascii="Symbol" w:hAnsi="Symbol" w:hint="default"/>
      </w:rPr>
    </w:lvl>
    <w:lvl w:ilvl="2" w:tplc="D514FB92">
      <w:start w:val="1"/>
      <w:numFmt w:val="lowerRoman"/>
      <w:lvlText w:val="%3."/>
      <w:lvlJc w:val="right"/>
      <w:pPr>
        <w:tabs>
          <w:tab w:val="num" w:pos="2250"/>
        </w:tabs>
        <w:ind w:left="2250" w:hanging="180"/>
      </w:pPr>
    </w:lvl>
    <w:lvl w:ilvl="3" w:tplc="D9869372">
      <w:start w:val="1"/>
      <w:numFmt w:val="decimal"/>
      <w:lvlText w:val="%4."/>
      <w:lvlJc w:val="left"/>
      <w:pPr>
        <w:tabs>
          <w:tab w:val="num" w:pos="2970"/>
        </w:tabs>
        <w:ind w:left="2970" w:hanging="360"/>
      </w:pPr>
    </w:lvl>
    <w:lvl w:ilvl="4" w:tplc="C6ECE470">
      <w:start w:val="1"/>
      <w:numFmt w:val="lowerLetter"/>
      <w:lvlText w:val="%5."/>
      <w:lvlJc w:val="left"/>
      <w:pPr>
        <w:tabs>
          <w:tab w:val="num" w:pos="3690"/>
        </w:tabs>
        <w:ind w:left="3690" w:hanging="360"/>
      </w:pPr>
    </w:lvl>
    <w:lvl w:ilvl="5" w:tplc="E990E78C">
      <w:start w:val="1"/>
      <w:numFmt w:val="lowerRoman"/>
      <w:lvlText w:val="%6."/>
      <w:lvlJc w:val="right"/>
      <w:pPr>
        <w:tabs>
          <w:tab w:val="num" w:pos="4410"/>
        </w:tabs>
        <w:ind w:left="4410" w:hanging="180"/>
      </w:pPr>
    </w:lvl>
    <w:lvl w:ilvl="6" w:tplc="0409000F">
      <w:start w:val="1"/>
      <w:numFmt w:val="decimal"/>
      <w:lvlText w:val="%7."/>
      <w:lvlJc w:val="left"/>
      <w:pPr>
        <w:tabs>
          <w:tab w:val="num" w:pos="5130"/>
        </w:tabs>
        <w:ind w:left="5130" w:hanging="360"/>
      </w:pPr>
    </w:lvl>
    <w:lvl w:ilvl="7" w:tplc="04090019">
      <w:start w:val="1"/>
      <w:numFmt w:val="lowerLetter"/>
      <w:lvlText w:val="%8."/>
      <w:lvlJc w:val="left"/>
      <w:pPr>
        <w:tabs>
          <w:tab w:val="num" w:pos="5850"/>
        </w:tabs>
        <w:ind w:left="5850" w:hanging="360"/>
      </w:pPr>
    </w:lvl>
    <w:lvl w:ilvl="8" w:tplc="0409001B">
      <w:start w:val="1"/>
      <w:numFmt w:val="lowerRoman"/>
      <w:lvlText w:val="%9."/>
      <w:lvlJc w:val="right"/>
      <w:pPr>
        <w:tabs>
          <w:tab w:val="num" w:pos="6570"/>
        </w:tabs>
        <w:ind w:left="6570" w:hanging="180"/>
      </w:pPr>
    </w:lvl>
  </w:abstractNum>
  <w:num w:numId="1">
    <w:abstractNumId w:val="21"/>
  </w:num>
  <w:num w:numId="2">
    <w:abstractNumId w:val="2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23"/>
  </w:num>
  <w:num w:numId="11">
    <w:abstractNumId w:val="17"/>
  </w:num>
  <w:num w:numId="12">
    <w:abstractNumId w:val="17"/>
  </w:num>
  <w:num w:numId="13">
    <w:abstractNumId w:val="0"/>
  </w:num>
  <w:num w:numId="14">
    <w:abstractNumId w:val="0"/>
    <w:lvlOverride w:ilvl="0">
      <w:lvl w:ilvl="0">
        <w:numFmt w:val="bullet"/>
        <w:lvlText w:val="-"/>
        <w:legacy w:legacy="1" w:legacySpace="0" w:legacyIndent="355"/>
        <w:lvlJc w:val="left"/>
        <w:pPr>
          <w:ind w:left="0" w:firstLine="0"/>
        </w:pPr>
        <w:rPr>
          <w:rFonts w:ascii="Arial" w:hAnsi="Arial" w:cs="Arial" w:hint="default"/>
        </w:rPr>
      </w:lvl>
    </w:lvlOverride>
  </w:num>
  <w:num w:numId="15">
    <w:abstractNumId w:val="0"/>
    <w:lvlOverride w:ilvl="0">
      <w:lvl w:ilvl="0">
        <w:numFmt w:val="bullet"/>
        <w:lvlText w:val="-"/>
        <w:legacy w:legacy="1" w:legacySpace="0" w:legacyIndent="354"/>
        <w:lvlJc w:val="left"/>
        <w:pPr>
          <w:ind w:left="0" w:firstLine="0"/>
        </w:pPr>
        <w:rPr>
          <w:rFonts w:ascii="Arial" w:hAnsi="Arial" w:cs="Arial" w:hint="default"/>
        </w:rPr>
      </w:lvl>
    </w:lvlOverride>
  </w:num>
  <w:num w:numId="16">
    <w:abstractNumId w:val="0"/>
    <w:lvlOverride w:ilvl="0">
      <w:lvl w:ilvl="0">
        <w:numFmt w:val="bullet"/>
        <w:lvlText w:val="-"/>
        <w:legacy w:legacy="1" w:legacySpace="0" w:legacyIndent="283"/>
        <w:lvlJc w:val="left"/>
        <w:pPr>
          <w:ind w:left="0" w:firstLine="0"/>
        </w:pPr>
        <w:rPr>
          <w:rFonts w:ascii="Arial" w:hAnsi="Arial" w:cs="Arial" w:hint="default"/>
        </w:rPr>
      </w:lvl>
    </w:lvlOverride>
  </w:num>
  <w:num w:numId="17">
    <w:abstractNumId w:val="24"/>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6"/>
  </w:num>
  <w:num w:numId="25">
    <w:abstractNumId w:val="4"/>
  </w:num>
  <w:num w:numId="26">
    <w:abstractNumId w:val="4"/>
  </w:num>
  <w:num w:numId="27">
    <w:abstractNumId w:val="1"/>
  </w:num>
  <w:num w:numId="28">
    <w:abstractNumId w:val="1"/>
  </w:num>
  <w:num w:numId="29">
    <w:abstractNumId w:val="5"/>
  </w:num>
  <w:num w:numId="30">
    <w:abstractNumId w:val="5"/>
    <w:lvlOverride w:ilvl="0">
      <w:startOverride w:val="1"/>
    </w:lvlOverride>
  </w:num>
  <w:num w:numId="31">
    <w:abstractNumId w:val="7"/>
  </w:num>
  <w:num w:numId="32">
    <w:abstractNumId w:val="7"/>
    <w:lvlOverride w:ilvl="0">
      <w:startOverride w:val="1"/>
    </w:lvlOverride>
  </w:num>
  <w:num w:numId="33">
    <w:abstractNumId w:val="19"/>
  </w:num>
  <w:num w:numId="34">
    <w:abstractNumId w:val="19"/>
    <w:lvlOverride w:ilvl="0">
      <w:startOverride w:val="1"/>
    </w:lvlOverride>
  </w:num>
  <w:num w:numId="35">
    <w:abstractNumId w:val="2"/>
  </w:num>
  <w:num w:numId="36">
    <w:abstractNumId w:val="3"/>
  </w:num>
  <w:num w:numId="37">
    <w:abstractNumId w:val="8"/>
  </w:num>
  <w:num w:numId="38">
    <w:abstractNumId w:val="9"/>
  </w:num>
  <w:num w:numId="39">
    <w:abstractNumId w:val="10"/>
  </w:num>
  <w:num w:numId="40">
    <w:abstractNumId w:val="11"/>
  </w:num>
  <w:num w:numId="41">
    <w:abstractNumId w:val="12"/>
  </w:num>
  <w:num w:numId="42">
    <w:abstractNumId w:val="13"/>
  </w:num>
  <w:num w:numId="43">
    <w:abstractNumId w:val="14"/>
  </w:num>
  <w:num w:numId="44">
    <w:abstractNumId w:val="15"/>
  </w:num>
  <w:num w:numId="45">
    <w:abstractNumId w:val="16"/>
  </w:num>
  <w:num w:numId="46">
    <w:abstractNumId w:val="20"/>
  </w:num>
  <w:num w:numId="47">
    <w:abstractNumId w:val="20"/>
    <w:lvlOverride w:ilvl="0">
      <w:lvl w:ilvl="0">
        <w:start w:val="1"/>
        <w:numFmt w:val="lowerLetter"/>
        <w:lvlText w:val="%1)"/>
        <w:legacy w:legacy="1" w:legacySpace="0" w:legacyIndent="231"/>
        <w:lvlJc w:val="left"/>
        <w:rPr>
          <w:rFonts w:ascii="Times New Roman" w:hAnsi="Times New Roman" w:cs="Times New Roman" w:hint="default"/>
        </w:rPr>
      </w:lvl>
    </w:lvlOverride>
  </w:num>
  <w:num w:numId="48">
    <w:abstractNumId w:val="29"/>
  </w:num>
  <w:num w:numId="49">
    <w:abstractNumId w:val="22"/>
  </w:num>
  <w:num w:numId="5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627"/>
    <w:rsid w:val="00001EBD"/>
    <w:rsid w:val="0000661C"/>
    <w:rsid w:val="000145F5"/>
    <w:rsid w:val="00015DDA"/>
    <w:rsid w:val="00020A4C"/>
    <w:rsid w:val="000248C9"/>
    <w:rsid w:val="000263A2"/>
    <w:rsid w:val="00027974"/>
    <w:rsid w:val="000324EA"/>
    <w:rsid w:val="00032965"/>
    <w:rsid w:val="00051BD0"/>
    <w:rsid w:val="00071690"/>
    <w:rsid w:val="0007232C"/>
    <w:rsid w:val="00085136"/>
    <w:rsid w:val="00086063"/>
    <w:rsid w:val="00086BD2"/>
    <w:rsid w:val="000A5106"/>
    <w:rsid w:val="000C1B3E"/>
    <w:rsid w:val="000C339F"/>
    <w:rsid w:val="000C76CB"/>
    <w:rsid w:val="000F7FF8"/>
    <w:rsid w:val="001016EC"/>
    <w:rsid w:val="001018DB"/>
    <w:rsid w:val="00102644"/>
    <w:rsid w:val="00103559"/>
    <w:rsid w:val="00103FE1"/>
    <w:rsid w:val="001138A7"/>
    <w:rsid w:val="00116E9B"/>
    <w:rsid w:val="00125C33"/>
    <w:rsid w:val="00126295"/>
    <w:rsid w:val="0012646E"/>
    <w:rsid w:val="00135295"/>
    <w:rsid w:val="00137294"/>
    <w:rsid w:val="00144451"/>
    <w:rsid w:val="00146CB4"/>
    <w:rsid w:val="00151333"/>
    <w:rsid w:val="00157F09"/>
    <w:rsid w:val="00162B37"/>
    <w:rsid w:val="00162F42"/>
    <w:rsid w:val="00171234"/>
    <w:rsid w:val="00176CCA"/>
    <w:rsid w:val="00177A64"/>
    <w:rsid w:val="00182EE0"/>
    <w:rsid w:val="001929B4"/>
    <w:rsid w:val="001A245B"/>
    <w:rsid w:val="001B07BF"/>
    <w:rsid w:val="001B375A"/>
    <w:rsid w:val="001C09B1"/>
    <w:rsid w:val="001C1014"/>
    <w:rsid w:val="001C4A96"/>
    <w:rsid w:val="001D2C54"/>
    <w:rsid w:val="001D7ACE"/>
    <w:rsid w:val="001F72D2"/>
    <w:rsid w:val="00200CF1"/>
    <w:rsid w:val="0020167B"/>
    <w:rsid w:val="00204682"/>
    <w:rsid w:val="0020650B"/>
    <w:rsid w:val="0020766B"/>
    <w:rsid w:val="00211AF5"/>
    <w:rsid w:val="002161B4"/>
    <w:rsid w:val="002168E6"/>
    <w:rsid w:val="00223A48"/>
    <w:rsid w:val="00225391"/>
    <w:rsid w:val="00230E45"/>
    <w:rsid w:val="00245D4A"/>
    <w:rsid w:val="00253698"/>
    <w:rsid w:val="00262F0B"/>
    <w:rsid w:val="00263CD4"/>
    <w:rsid w:val="002825E6"/>
    <w:rsid w:val="00290388"/>
    <w:rsid w:val="00290429"/>
    <w:rsid w:val="002911C2"/>
    <w:rsid w:val="002A7C7C"/>
    <w:rsid w:val="002B0971"/>
    <w:rsid w:val="002C707C"/>
    <w:rsid w:val="002C76B3"/>
    <w:rsid w:val="002D1683"/>
    <w:rsid w:val="002E699A"/>
    <w:rsid w:val="002F06B4"/>
    <w:rsid w:val="00301FDE"/>
    <w:rsid w:val="00304E4D"/>
    <w:rsid w:val="00305C81"/>
    <w:rsid w:val="00313DD4"/>
    <w:rsid w:val="00314977"/>
    <w:rsid w:val="00316773"/>
    <w:rsid w:val="00326322"/>
    <w:rsid w:val="00327A7E"/>
    <w:rsid w:val="00347790"/>
    <w:rsid w:val="003932E0"/>
    <w:rsid w:val="0039456E"/>
    <w:rsid w:val="00394EE2"/>
    <w:rsid w:val="003A023A"/>
    <w:rsid w:val="003A5C7E"/>
    <w:rsid w:val="003B694F"/>
    <w:rsid w:val="003C06BA"/>
    <w:rsid w:val="003C62B0"/>
    <w:rsid w:val="003D521D"/>
    <w:rsid w:val="003E0F9D"/>
    <w:rsid w:val="003F3B31"/>
    <w:rsid w:val="0040509A"/>
    <w:rsid w:val="004117C0"/>
    <w:rsid w:val="00414F9D"/>
    <w:rsid w:val="0041526B"/>
    <w:rsid w:val="00416E0E"/>
    <w:rsid w:val="004207D8"/>
    <w:rsid w:val="00424144"/>
    <w:rsid w:val="00425B5C"/>
    <w:rsid w:val="0043204D"/>
    <w:rsid w:val="00433653"/>
    <w:rsid w:val="00445435"/>
    <w:rsid w:val="00450EC4"/>
    <w:rsid w:val="004575AF"/>
    <w:rsid w:val="00470627"/>
    <w:rsid w:val="0047745D"/>
    <w:rsid w:val="00477473"/>
    <w:rsid w:val="00482DF6"/>
    <w:rsid w:val="0048539E"/>
    <w:rsid w:val="00493C9A"/>
    <w:rsid w:val="004949A5"/>
    <w:rsid w:val="0049577D"/>
    <w:rsid w:val="004A4DF9"/>
    <w:rsid w:val="004B2E19"/>
    <w:rsid w:val="004B42E0"/>
    <w:rsid w:val="004B621B"/>
    <w:rsid w:val="004C5E9D"/>
    <w:rsid w:val="004D3DE0"/>
    <w:rsid w:val="004E729A"/>
    <w:rsid w:val="004F2189"/>
    <w:rsid w:val="004F5404"/>
    <w:rsid w:val="004F670E"/>
    <w:rsid w:val="00502814"/>
    <w:rsid w:val="005038E9"/>
    <w:rsid w:val="00503C18"/>
    <w:rsid w:val="00512C53"/>
    <w:rsid w:val="00521048"/>
    <w:rsid w:val="00521AC1"/>
    <w:rsid w:val="00530DA5"/>
    <w:rsid w:val="00532990"/>
    <w:rsid w:val="00541E0A"/>
    <w:rsid w:val="005428BE"/>
    <w:rsid w:val="00543C9A"/>
    <w:rsid w:val="00546023"/>
    <w:rsid w:val="00550244"/>
    <w:rsid w:val="00554D1B"/>
    <w:rsid w:val="005606B8"/>
    <w:rsid w:val="00564312"/>
    <w:rsid w:val="005679AC"/>
    <w:rsid w:val="00573708"/>
    <w:rsid w:val="0057422D"/>
    <w:rsid w:val="005934AC"/>
    <w:rsid w:val="005A7E9C"/>
    <w:rsid w:val="005C0A86"/>
    <w:rsid w:val="005C3B05"/>
    <w:rsid w:val="005D295A"/>
    <w:rsid w:val="005D5FA6"/>
    <w:rsid w:val="005F6656"/>
    <w:rsid w:val="00600D59"/>
    <w:rsid w:val="00606A4D"/>
    <w:rsid w:val="00624F88"/>
    <w:rsid w:val="0062593E"/>
    <w:rsid w:val="006303EA"/>
    <w:rsid w:val="006324C5"/>
    <w:rsid w:val="00634056"/>
    <w:rsid w:val="00636364"/>
    <w:rsid w:val="006444E2"/>
    <w:rsid w:val="00645D2F"/>
    <w:rsid w:val="00646608"/>
    <w:rsid w:val="00651AA2"/>
    <w:rsid w:val="0066713D"/>
    <w:rsid w:val="006763E4"/>
    <w:rsid w:val="00677BCF"/>
    <w:rsid w:val="00685573"/>
    <w:rsid w:val="00685D8C"/>
    <w:rsid w:val="00685DC6"/>
    <w:rsid w:val="00686964"/>
    <w:rsid w:val="0069085F"/>
    <w:rsid w:val="006A048B"/>
    <w:rsid w:val="006A4B64"/>
    <w:rsid w:val="006B1A62"/>
    <w:rsid w:val="006C2651"/>
    <w:rsid w:val="006C2AB4"/>
    <w:rsid w:val="006D4EA3"/>
    <w:rsid w:val="006E2889"/>
    <w:rsid w:val="006E4A54"/>
    <w:rsid w:val="006E5CFA"/>
    <w:rsid w:val="00701040"/>
    <w:rsid w:val="00710A2C"/>
    <w:rsid w:val="00712F15"/>
    <w:rsid w:val="00713A85"/>
    <w:rsid w:val="00715DA1"/>
    <w:rsid w:val="00717007"/>
    <w:rsid w:val="00727491"/>
    <w:rsid w:val="0073297F"/>
    <w:rsid w:val="007416B6"/>
    <w:rsid w:val="00757707"/>
    <w:rsid w:val="00763F50"/>
    <w:rsid w:val="00763F6E"/>
    <w:rsid w:val="00765F1B"/>
    <w:rsid w:val="00781DCB"/>
    <w:rsid w:val="007963C2"/>
    <w:rsid w:val="007A2770"/>
    <w:rsid w:val="007A53AF"/>
    <w:rsid w:val="007C0466"/>
    <w:rsid w:val="007C6D05"/>
    <w:rsid w:val="007E2B6B"/>
    <w:rsid w:val="007F7EF1"/>
    <w:rsid w:val="008014F0"/>
    <w:rsid w:val="00802A1B"/>
    <w:rsid w:val="00807DDC"/>
    <w:rsid w:val="008105DB"/>
    <w:rsid w:val="008124D2"/>
    <w:rsid w:val="00821334"/>
    <w:rsid w:val="008278AC"/>
    <w:rsid w:val="0083750D"/>
    <w:rsid w:val="00841924"/>
    <w:rsid w:val="00842022"/>
    <w:rsid w:val="00846DB7"/>
    <w:rsid w:val="00852A56"/>
    <w:rsid w:val="0085366E"/>
    <w:rsid w:val="00860373"/>
    <w:rsid w:val="00862684"/>
    <w:rsid w:val="00871FDC"/>
    <w:rsid w:val="008730E1"/>
    <w:rsid w:val="008760D7"/>
    <w:rsid w:val="00876107"/>
    <w:rsid w:val="008873F0"/>
    <w:rsid w:val="00892532"/>
    <w:rsid w:val="008A34BB"/>
    <w:rsid w:val="008A4861"/>
    <w:rsid w:val="008C2F87"/>
    <w:rsid w:val="008D1415"/>
    <w:rsid w:val="008E41A5"/>
    <w:rsid w:val="008E4881"/>
    <w:rsid w:val="008E5AE5"/>
    <w:rsid w:val="008F17AB"/>
    <w:rsid w:val="008F3827"/>
    <w:rsid w:val="00903E7D"/>
    <w:rsid w:val="00910BFA"/>
    <w:rsid w:val="00922765"/>
    <w:rsid w:val="009273C5"/>
    <w:rsid w:val="00936092"/>
    <w:rsid w:val="009369BF"/>
    <w:rsid w:val="00950454"/>
    <w:rsid w:val="00966A6E"/>
    <w:rsid w:val="00970321"/>
    <w:rsid w:val="0097186D"/>
    <w:rsid w:val="00971DC7"/>
    <w:rsid w:val="00976309"/>
    <w:rsid w:val="00980368"/>
    <w:rsid w:val="00984FEC"/>
    <w:rsid w:val="009907BF"/>
    <w:rsid w:val="00992AE0"/>
    <w:rsid w:val="009937DC"/>
    <w:rsid w:val="009A59B5"/>
    <w:rsid w:val="009B1528"/>
    <w:rsid w:val="009B6626"/>
    <w:rsid w:val="009D1708"/>
    <w:rsid w:val="009E3033"/>
    <w:rsid w:val="009E43BB"/>
    <w:rsid w:val="009E70B0"/>
    <w:rsid w:val="009F2A1D"/>
    <w:rsid w:val="009F5047"/>
    <w:rsid w:val="009F714A"/>
    <w:rsid w:val="00A07FD4"/>
    <w:rsid w:val="00A105AE"/>
    <w:rsid w:val="00A13351"/>
    <w:rsid w:val="00A15710"/>
    <w:rsid w:val="00A17BF8"/>
    <w:rsid w:val="00A36983"/>
    <w:rsid w:val="00A37E72"/>
    <w:rsid w:val="00A42D8E"/>
    <w:rsid w:val="00A55D90"/>
    <w:rsid w:val="00A63E82"/>
    <w:rsid w:val="00A711E6"/>
    <w:rsid w:val="00A763BE"/>
    <w:rsid w:val="00A83E27"/>
    <w:rsid w:val="00A84929"/>
    <w:rsid w:val="00AA24D9"/>
    <w:rsid w:val="00AA25A9"/>
    <w:rsid w:val="00AB720C"/>
    <w:rsid w:val="00AC1F34"/>
    <w:rsid w:val="00AC2A95"/>
    <w:rsid w:val="00AC7B50"/>
    <w:rsid w:val="00AE7551"/>
    <w:rsid w:val="00AF2038"/>
    <w:rsid w:val="00B00357"/>
    <w:rsid w:val="00B069FB"/>
    <w:rsid w:val="00B14BE8"/>
    <w:rsid w:val="00B241CB"/>
    <w:rsid w:val="00B37301"/>
    <w:rsid w:val="00B41044"/>
    <w:rsid w:val="00B431CA"/>
    <w:rsid w:val="00B4422D"/>
    <w:rsid w:val="00B450D4"/>
    <w:rsid w:val="00B456EB"/>
    <w:rsid w:val="00B55A71"/>
    <w:rsid w:val="00B566C0"/>
    <w:rsid w:val="00B57381"/>
    <w:rsid w:val="00B60D53"/>
    <w:rsid w:val="00B7221E"/>
    <w:rsid w:val="00B81907"/>
    <w:rsid w:val="00B829B5"/>
    <w:rsid w:val="00B846E6"/>
    <w:rsid w:val="00B86240"/>
    <w:rsid w:val="00B87C25"/>
    <w:rsid w:val="00BB0261"/>
    <w:rsid w:val="00BB7E68"/>
    <w:rsid w:val="00BC53FE"/>
    <w:rsid w:val="00BD5AF8"/>
    <w:rsid w:val="00BE597A"/>
    <w:rsid w:val="00BF048B"/>
    <w:rsid w:val="00BF16BA"/>
    <w:rsid w:val="00BF341E"/>
    <w:rsid w:val="00BF425F"/>
    <w:rsid w:val="00C054EE"/>
    <w:rsid w:val="00C21CB0"/>
    <w:rsid w:val="00C25DA6"/>
    <w:rsid w:val="00C461A9"/>
    <w:rsid w:val="00C46930"/>
    <w:rsid w:val="00C609C0"/>
    <w:rsid w:val="00C7137A"/>
    <w:rsid w:val="00C7224A"/>
    <w:rsid w:val="00C74CAF"/>
    <w:rsid w:val="00C80B5E"/>
    <w:rsid w:val="00C97E7F"/>
    <w:rsid w:val="00CA2157"/>
    <w:rsid w:val="00CA5111"/>
    <w:rsid w:val="00CA6153"/>
    <w:rsid w:val="00CB074A"/>
    <w:rsid w:val="00CB2E82"/>
    <w:rsid w:val="00CC2B1C"/>
    <w:rsid w:val="00CC5183"/>
    <w:rsid w:val="00CD5992"/>
    <w:rsid w:val="00CF5450"/>
    <w:rsid w:val="00D01FFE"/>
    <w:rsid w:val="00D05A2B"/>
    <w:rsid w:val="00D105AF"/>
    <w:rsid w:val="00D12AE6"/>
    <w:rsid w:val="00D1696F"/>
    <w:rsid w:val="00D34C17"/>
    <w:rsid w:val="00D52020"/>
    <w:rsid w:val="00D561D4"/>
    <w:rsid w:val="00D704B6"/>
    <w:rsid w:val="00D764C1"/>
    <w:rsid w:val="00D8069C"/>
    <w:rsid w:val="00D9294B"/>
    <w:rsid w:val="00DA2E00"/>
    <w:rsid w:val="00DA383C"/>
    <w:rsid w:val="00DA663E"/>
    <w:rsid w:val="00DD2ADE"/>
    <w:rsid w:val="00DD4861"/>
    <w:rsid w:val="00DD51FC"/>
    <w:rsid w:val="00DD7844"/>
    <w:rsid w:val="00DE20D5"/>
    <w:rsid w:val="00DE280F"/>
    <w:rsid w:val="00DF531A"/>
    <w:rsid w:val="00DF6133"/>
    <w:rsid w:val="00E03F3B"/>
    <w:rsid w:val="00E068CF"/>
    <w:rsid w:val="00E131D3"/>
    <w:rsid w:val="00E2698E"/>
    <w:rsid w:val="00E2786D"/>
    <w:rsid w:val="00E44E76"/>
    <w:rsid w:val="00E53E8C"/>
    <w:rsid w:val="00E668E3"/>
    <w:rsid w:val="00E671F2"/>
    <w:rsid w:val="00E729F9"/>
    <w:rsid w:val="00E81479"/>
    <w:rsid w:val="00E82BE9"/>
    <w:rsid w:val="00E84051"/>
    <w:rsid w:val="00E87205"/>
    <w:rsid w:val="00E975AB"/>
    <w:rsid w:val="00EA3D44"/>
    <w:rsid w:val="00EB00F1"/>
    <w:rsid w:val="00EB2E66"/>
    <w:rsid w:val="00EB7CCE"/>
    <w:rsid w:val="00EC0158"/>
    <w:rsid w:val="00EC58AA"/>
    <w:rsid w:val="00EE1CC7"/>
    <w:rsid w:val="00EE2D78"/>
    <w:rsid w:val="00EF1676"/>
    <w:rsid w:val="00F05B86"/>
    <w:rsid w:val="00F172AC"/>
    <w:rsid w:val="00F24000"/>
    <w:rsid w:val="00F2576F"/>
    <w:rsid w:val="00F372AC"/>
    <w:rsid w:val="00F41360"/>
    <w:rsid w:val="00F415EE"/>
    <w:rsid w:val="00F42D87"/>
    <w:rsid w:val="00F47A0E"/>
    <w:rsid w:val="00F5035A"/>
    <w:rsid w:val="00F5101D"/>
    <w:rsid w:val="00F56C91"/>
    <w:rsid w:val="00F5705C"/>
    <w:rsid w:val="00F57F18"/>
    <w:rsid w:val="00F6575B"/>
    <w:rsid w:val="00F72373"/>
    <w:rsid w:val="00F845E9"/>
    <w:rsid w:val="00F8740F"/>
    <w:rsid w:val="00F93135"/>
    <w:rsid w:val="00F95623"/>
    <w:rsid w:val="00FC4F76"/>
    <w:rsid w:val="00FC61FD"/>
    <w:rsid w:val="00FD1CAD"/>
    <w:rsid w:val="00FE47C4"/>
    <w:rsid w:val="00FE535F"/>
    <w:rsid w:val="00FE6971"/>
    <w:rsid w:val="00FE7AE0"/>
    <w:rsid w:val="00FF310B"/>
    <w:rsid w:val="00FF3C9B"/>
    <w:rsid w:val="00FF6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toa heading"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Bottom of Form"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DA6"/>
    <w:pPr>
      <w:spacing w:after="0"/>
      <w:jc w:val="both"/>
    </w:pPr>
    <w:rPr>
      <w:rFonts w:ascii="Times New Roman" w:hAnsi="Times New Roman"/>
      <w:sz w:val="24"/>
    </w:rPr>
  </w:style>
  <w:style w:type="paragraph" w:styleId="Heading1">
    <w:name w:val="heading 1"/>
    <w:aliases w:val="Char,Footnote Text Char Char,Fußnote,single space,footnote text,FOOTNOTES,fn,Podrozdział,Footnote,stile 1,Footnote1,Footnote2,Footnote3,Footnote4,Footnote5,Footnote6,Footnote7,Footnote8,Footnote9,Footnote10,Footnote11 Char"/>
    <w:basedOn w:val="Normal"/>
    <w:next w:val="Normal"/>
    <w:link w:val="Heading1Char"/>
    <w:qFormat/>
    <w:rsid w:val="00470627"/>
    <w:pPr>
      <w:keepNext/>
      <w:tabs>
        <w:tab w:val="num" w:pos="0"/>
      </w:tabs>
      <w:suppressAutoHyphens/>
      <w:spacing w:line="240" w:lineRule="auto"/>
      <w:jc w:val="center"/>
      <w:outlineLvl w:val="0"/>
    </w:pPr>
    <w:rPr>
      <w:rFonts w:ascii="Arial" w:eastAsia="Times New Roman" w:hAnsi="Arial" w:cs="Times New Roman"/>
      <w:b/>
      <w:bCs/>
      <w:szCs w:val="24"/>
      <w:lang w:val="ro-RO" w:eastAsia="ar-SA"/>
    </w:rPr>
  </w:style>
  <w:style w:type="paragraph" w:styleId="Heading2">
    <w:name w:val="heading 2"/>
    <w:basedOn w:val="Normal"/>
    <w:next w:val="Normal"/>
    <w:link w:val="Heading2Char"/>
    <w:semiHidden/>
    <w:unhideWhenUsed/>
    <w:qFormat/>
    <w:rsid w:val="00470627"/>
    <w:pPr>
      <w:keepNext/>
      <w:tabs>
        <w:tab w:val="num" w:pos="0"/>
      </w:tabs>
      <w:suppressAutoHyphens/>
      <w:spacing w:line="240" w:lineRule="auto"/>
      <w:ind w:left="1080"/>
      <w:jc w:val="left"/>
      <w:outlineLvl w:val="1"/>
    </w:pPr>
    <w:rPr>
      <w:rFonts w:ascii="Arial" w:eastAsia="Times New Roman" w:hAnsi="Arial" w:cs="Times New Roman"/>
      <w:b/>
      <w:bCs/>
      <w:szCs w:val="24"/>
      <w:u w:val="single"/>
      <w:lang w:val="ro-RO" w:eastAsia="ar-SA"/>
    </w:rPr>
  </w:style>
  <w:style w:type="paragraph" w:styleId="Heading3">
    <w:name w:val="heading 3"/>
    <w:basedOn w:val="Normal"/>
    <w:next w:val="Normal"/>
    <w:link w:val="Heading3Char"/>
    <w:semiHidden/>
    <w:unhideWhenUsed/>
    <w:qFormat/>
    <w:rsid w:val="00470627"/>
    <w:pPr>
      <w:keepNext/>
      <w:tabs>
        <w:tab w:val="num" w:pos="0"/>
      </w:tabs>
      <w:suppressAutoHyphens/>
      <w:spacing w:line="240" w:lineRule="auto"/>
      <w:jc w:val="center"/>
      <w:outlineLvl w:val="2"/>
    </w:pPr>
    <w:rPr>
      <w:rFonts w:ascii="Arial Black" w:eastAsia="Times New Roman" w:hAnsi="Arial Black" w:cs="Times New Roman"/>
      <w:b/>
      <w:bCs/>
      <w:sz w:val="28"/>
      <w:szCs w:val="24"/>
      <w:lang w:val="ro-RO" w:eastAsia="ar-SA"/>
    </w:rPr>
  </w:style>
  <w:style w:type="paragraph" w:styleId="Heading4">
    <w:name w:val="heading 4"/>
    <w:basedOn w:val="Normal"/>
    <w:next w:val="Normal"/>
    <w:link w:val="Heading4Char"/>
    <w:semiHidden/>
    <w:unhideWhenUsed/>
    <w:qFormat/>
    <w:rsid w:val="00470627"/>
    <w:pPr>
      <w:keepNext/>
      <w:tabs>
        <w:tab w:val="num" w:pos="0"/>
      </w:tabs>
      <w:suppressAutoHyphens/>
      <w:spacing w:before="240" w:after="60" w:line="240" w:lineRule="auto"/>
      <w:jc w:val="left"/>
      <w:outlineLvl w:val="3"/>
    </w:pPr>
    <w:rPr>
      <w:rFonts w:eastAsia="Times New Roman" w:cs="Times New Roman"/>
      <w:b/>
      <w:bCs/>
      <w:sz w:val="28"/>
      <w:szCs w:val="28"/>
      <w:lang w:val="ro-RO" w:eastAsia="ar-SA"/>
    </w:rPr>
  </w:style>
  <w:style w:type="paragraph" w:styleId="Heading5">
    <w:name w:val="heading 5"/>
    <w:basedOn w:val="Normal"/>
    <w:next w:val="Normal"/>
    <w:link w:val="Heading5Char"/>
    <w:semiHidden/>
    <w:unhideWhenUsed/>
    <w:qFormat/>
    <w:rsid w:val="00470627"/>
    <w:pPr>
      <w:keepNext/>
      <w:spacing w:line="240" w:lineRule="auto"/>
      <w:jc w:val="left"/>
      <w:outlineLvl w:val="4"/>
    </w:pPr>
    <w:rPr>
      <w:rFonts w:eastAsia="Times New Roman" w:cs="Times New Roman"/>
      <w:b/>
      <w:bCs/>
      <w:szCs w:val="24"/>
      <w:lang w:val="ro-RO"/>
    </w:rPr>
  </w:style>
  <w:style w:type="paragraph" w:styleId="Heading6">
    <w:name w:val="heading 6"/>
    <w:basedOn w:val="Normal"/>
    <w:next w:val="Normal"/>
    <w:link w:val="Heading6Char"/>
    <w:semiHidden/>
    <w:unhideWhenUsed/>
    <w:qFormat/>
    <w:rsid w:val="00470627"/>
    <w:pPr>
      <w:keepNext/>
      <w:spacing w:line="240" w:lineRule="auto"/>
      <w:ind w:right="-766"/>
      <w:jc w:val="left"/>
      <w:outlineLvl w:val="5"/>
    </w:pPr>
    <w:rPr>
      <w:rFonts w:eastAsia="Times New Roman" w:cs="Times New Roman"/>
      <w:b/>
      <w:sz w:val="28"/>
      <w:szCs w:val="24"/>
      <w:lang w:val="en-AU"/>
    </w:rPr>
  </w:style>
  <w:style w:type="paragraph" w:styleId="Heading7">
    <w:name w:val="heading 7"/>
    <w:basedOn w:val="Normal"/>
    <w:next w:val="Normal"/>
    <w:link w:val="Heading7Char"/>
    <w:semiHidden/>
    <w:unhideWhenUsed/>
    <w:qFormat/>
    <w:rsid w:val="00470627"/>
    <w:pPr>
      <w:keepNext/>
      <w:spacing w:line="240" w:lineRule="auto"/>
      <w:jc w:val="left"/>
      <w:outlineLvl w:val="6"/>
    </w:pPr>
    <w:rPr>
      <w:rFonts w:eastAsia="Times New Roman" w:cs="Times New Roman"/>
      <w:b/>
      <w:bCs/>
      <w:sz w:val="28"/>
      <w:szCs w:val="24"/>
      <w:lang w:val="ro-RO"/>
    </w:rPr>
  </w:style>
  <w:style w:type="paragraph" w:styleId="Heading8">
    <w:name w:val="heading 8"/>
    <w:basedOn w:val="Normal"/>
    <w:next w:val="Normal"/>
    <w:link w:val="Heading8Char"/>
    <w:semiHidden/>
    <w:unhideWhenUsed/>
    <w:qFormat/>
    <w:rsid w:val="00470627"/>
    <w:pPr>
      <w:keepNext/>
      <w:spacing w:line="240" w:lineRule="auto"/>
      <w:jc w:val="left"/>
      <w:outlineLvl w:val="7"/>
    </w:pPr>
    <w:rPr>
      <w:rFonts w:eastAsia="Times New Roman" w:cs="Times New Roman"/>
      <w:b/>
      <w:bCs/>
      <w:sz w:val="32"/>
      <w:szCs w:val="24"/>
      <w:lang w:val="ro-RO"/>
    </w:rPr>
  </w:style>
  <w:style w:type="paragraph" w:styleId="Heading9">
    <w:name w:val="heading 9"/>
    <w:basedOn w:val="Normal"/>
    <w:next w:val="Normal"/>
    <w:link w:val="Heading9Char"/>
    <w:semiHidden/>
    <w:unhideWhenUsed/>
    <w:qFormat/>
    <w:rsid w:val="00470627"/>
    <w:pPr>
      <w:keepNext/>
      <w:spacing w:line="240" w:lineRule="auto"/>
      <w:jc w:val="center"/>
      <w:outlineLvl w:val="8"/>
    </w:pPr>
    <w:rPr>
      <w:rFonts w:eastAsia="Times New Roman" w:cs="Times New Roman"/>
      <w:b/>
      <w:bCs/>
      <w:sz w:val="32"/>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r Char1,Footnote Text Char Char Char,Fußnote Char,single space Char,footnote text Char,FOOTNOTES Char,fn Char,Podrozdział Char,Footnote Char,stile 1 Char,Footnote1 Char,Footnote2 Char,Footnote3 Char,Footnote4 Char,Footnote5 Char"/>
    <w:basedOn w:val="DefaultParagraphFont"/>
    <w:link w:val="Heading1"/>
    <w:rsid w:val="00470627"/>
    <w:rPr>
      <w:rFonts w:ascii="Arial" w:eastAsia="Times New Roman" w:hAnsi="Arial" w:cs="Times New Roman"/>
      <w:b/>
      <w:bCs/>
      <w:sz w:val="24"/>
      <w:szCs w:val="24"/>
      <w:lang w:val="ro-RO" w:eastAsia="ar-SA"/>
    </w:rPr>
  </w:style>
  <w:style w:type="character" w:customStyle="1" w:styleId="Heading2Char">
    <w:name w:val="Heading 2 Char"/>
    <w:basedOn w:val="DefaultParagraphFont"/>
    <w:link w:val="Heading2"/>
    <w:semiHidden/>
    <w:rsid w:val="00470627"/>
    <w:rPr>
      <w:rFonts w:ascii="Arial" w:eastAsia="Times New Roman" w:hAnsi="Arial" w:cs="Times New Roman"/>
      <w:b/>
      <w:bCs/>
      <w:sz w:val="24"/>
      <w:szCs w:val="24"/>
      <w:u w:val="single"/>
      <w:lang w:val="ro-RO" w:eastAsia="ar-SA"/>
    </w:rPr>
  </w:style>
  <w:style w:type="character" w:customStyle="1" w:styleId="Heading3Char">
    <w:name w:val="Heading 3 Char"/>
    <w:basedOn w:val="DefaultParagraphFont"/>
    <w:link w:val="Heading3"/>
    <w:semiHidden/>
    <w:rsid w:val="00470627"/>
    <w:rPr>
      <w:rFonts w:ascii="Arial Black" w:eastAsia="Times New Roman" w:hAnsi="Arial Black" w:cs="Times New Roman"/>
      <w:b/>
      <w:bCs/>
      <w:sz w:val="28"/>
      <w:szCs w:val="24"/>
      <w:lang w:val="ro-RO" w:eastAsia="ar-SA"/>
    </w:rPr>
  </w:style>
  <w:style w:type="character" w:customStyle="1" w:styleId="Heading4Char">
    <w:name w:val="Heading 4 Char"/>
    <w:basedOn w:val="DefaultParagraphFont"/>
    <w:link w:val="Heading4"/>
    <w:semiHidden/>
    <w:rsid w:val="00470627"/>
    <w:rPr>
      <w:rFonts w:ascii="Times New Roman" w:eastAsia="Times New Roman" w:hAnsi="Times New Roman" w:cs="Times New Roman"/>
      <w:b/>
      <w:bCs/>
      <w:sz w:val="28"/>
      <w:szCs w:val="28"/>
      <w:lang w:val="ro-RO" w:eastAsia="ar-SA"/>
    </w:rPr>
  </w:style>
  <w:style w:type="character" w:customStyle="1" w:styleId="Heading5Char">
    <w:name w:val="Heading 5 Char"/>
    <w:basedOn w:val="DefaultParagraphFont"/>
    <w:link w:val="Heading5"/>
    <w:semiHidden/>
    <w:rsid w:val="00470627"/>
    <w:rPr>
      <w:rFonts w:ascii="Times New Roman" w:eastAsia="Times New Roman" w:hAnsi="Times New Roman" w:cs="Times New Roman"/>
      <w:b/>
      <w:bCs/>
      <w:sz w:val="24"/>
      <w:szCs w:val="24"/>
      <w:lang w:val="ro-RO"/>
    </w:rPr>
  </w:style>
  <w:style w:type="character" w:customStyle="1" w:styleId="Heading6Char">
    <w:name w:val="Heading 6 Char"/>
    <w:basedOn w:val="DefaultParagraphFont"/>
    <w:link w:val="Heading6"/>
    <w:semiHidden/>
    <w:rsid w:val="00470627"/>
    <w:rPr>
      <w:rFonts w:ascii="Times New Roman" w:eastAsia="Times New Roman" w:hAnsi="Times New Roman" w:cs="Times New Roman"/>
      <w:b/>
      <w:sz w:val="28"/>
      <w:szCs w:val="24"/>
      <w:lang w:val="en-AU"/>
    </w:rPr>
  </w:style>
  <w:style w:type="character" w:customStyle="1" w:styleId="Heading7Char">
    <w:name w:val="Heading 7 Char"/>
    <w:basedOn w:val="DefaultParagraphFont"/>
    <w:link w:val="Heading7"/>
    <w:semiHidden/>
    <w:rsid w:val="00470627"/>
    <w:rPr>
      <w:rFonts w:ascii="Times New Roman" w:eastAsia="Times New Roman" w:hAnsi="Times New Roman" w:cs="Times New Roman"/>
      <w:b/>
      <w:bCs/>
      <w:sz w:val="28"/>
      <w:szCs w:val="24"/>
      <w:lang w:val="ro-RO"/>
    </w:rPr>
  </w:style>
  <w:style w:type="character" w:customStyle="1" w:styleId="Heading8Char">
    <w:name w:val="Heading 8 Char"/>
    <w:basedOn w:val="DefaultParagraphFont"/>
    <w:link w:val="Heading8"/>
    <w:semiHidden/>
    <w:rsid w:val="00470627"/>
    <w:rPr>
      <w:rFonts w:ascii="Times New Roman" w:eastAsia="Times New Roman" w:hAnsi="Times New Roman" w:cs="Times New Roman"/>
      <w:b/>
      <w:bCs/>
      <w:sz w:val="32"/>
      <w:szCs w:val="24"/>
      <w:lang w:val="ro-RO"/>
    </w:rPr>
  </w:style>
  <w:style w:type="character" w:customStyle="1" w:styleId="Heading9Char">
    <w:name w:val="Heading 9 Char"/>
    <w:basedOn w:val="DefaultParagraphFont"/>
    <w:link w:val="Heading9"/>
    <w:semiHidden/>
    <w:rsid w:val="00470627"/>
    <w:rPr>
      <w:rFonts w:ascii="Times New Roman" w:eastAsia="Times New Roman" w:hAnsi="Times New Roman" w:cs="Times New Roman"/>
      <w:b/>
      <w:bCs/>
      <w:sz w:val="32"/>
      <w:szCs w:val="24"/>
      <w:lang w:val="ro-RO"/>
    </w:rPr>
  </w:style>
  <w:style w:type="numbering" w:customStyle="1" w:styleId="NoList1">
    <w:name w:val="No List1"/>
    <w:next w:val="NoList"/>
    <w:uiPriority w:val="99"/>
    <w:semiHidden/>
    <w:unhideWhenUsed/>
    <w:rsid w:val="00470627"/>
  </w:style>
  <w:style w:type="character" w:styleId="Hyperlink">
    <w:name w:val="Hyperlink"/>
    <w:basedOn w:val="DefaultParagraphFont"/>
    <w:semiHidden/>
    <w:unhideWhenUsed/>
    <w:rsid w:val="00470627"/>
    <w:rPr>
      <w:color w:val="0000FF"/>
      <w:u w:val="single"/>
    </w:rPr>
  </w:style>
  <w:style w:type="character" w:styleId="FollowedHyperlink">
    <w:name w:val="FollowedHyperlink"/>
    <w:basedOn w:val="DefaultParagraphFont"/>
    <w:uiPriority w:val="99"/>
    <w:semiHidden/>
    <w:unhideWhenUsed/>
    <w:rsid w:val="00470627"/>
    <w:rPr>
      <w:color w:val="800080" w:themeColor="followedHyperlink"/>
      <w:u w:val="single"/>
    </w:rPr>
  </w:style>
  <w:style w:type="character" w:styleId="Emphasis">
    <w:name w:val="Emphasis"/>
    <w:basedOn w:val="DefaultParagraphFont"/>
    <w:qFormat/>
    <w:rsid w:val="00470627"/>
    <w:rPr>
      <w:b/>
      <w:bCs/>
      <w:i w:val="0"/>
      <w:iCs w:val="0"/>
    </w:rPr>
  </w:style>
  <w:style w:type="character" w:customStyle="1" w:styleId="Heading1Char1">
    <w:name w:val="Heading 1 Char1"/>
    <w:aliases w:val="Char Char,Footnote Text Char Char Char1,Fußnote Char1,single space Char1,footnote text Char1,FOOTNOTES Char1,fn Char1,Podrozdział Char1,Footnote Char1,stile 1 Char1,Footnote1 Char1,Footnote2 Char1,Footnote3 Char1,Footnote4 Char1"/>
    <w:basedOn w:val="DefaultParagraphFont"/>
    <w:rsid w:val="00470627"/>
    <w:rPr>
      <w:rFonts w:asciiTheme="majorHAnsi" w:eastAsiaTheme="majorEastAsia" w:hAnsiTheme="majorHAnsi" w:cstheme="majorBidi"/>
      <w:b/>
      <w:bCs/>
      <w:color w:val="365F91" w:themeColor="accent1" w:themeShade="BF"/>
      <w:sz w:val="28"/>
      <w:szCs w:val="28"/>
      <w:lang w:val="ro-RO" w:eastAsia="ar-SA"/>
    </w:rPr>
  </w:style>
  <w:style w:type="character" w:customStyle="1" w:styleId="HTMLPreformattedChar">
    <w:name w:val="HTML Preformatted Char"/>
    <w:aliases w:val="Char Char Char,HTML Preformatted Char Char Char"/>
    <w:basedOn w:val="DefaultParagraphFont"/>
    <w:locked/>
    <w:rsid w:val="00470627"/>
    <w:rPr>
      <w:rFonts w:ascii="Courier New" w:hAnsi="Courier New" w:cs="Courier New" w:hint="default"/>
      <w:sz w:val="24"/>
      <w:szCs w:val="24"/>
      <w:lang w:val="ro-RO" w:eastAsia="ro-RO"/>
    </w:rPr>
  </w:style>
  <w:style w:type="paragraph" w:customStyle="1" w:styleId="HTMLPreformatted1">
    <w:name w:val="HTML Preformatted1"/>
    <w:aliases w:val="HTML Preformatted Char Char"/>
    <w:basedOn w:val="Normal"/>
    <w:rsid w:val="00470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Cs w:val="24"/>
      <w:lang w:val="ro-RO" w:eastAsia="ro-RO"/>
    </w:rPr>
  </w:style>
  <w:style w:type="paragraph" w:styleId="NormalWeb">
    <w:name w:val="Normal (Web)"/>
    <w:basedOn w:val="Normal"/>
    <w:semiHidden/>
    <w:unhideWhenUsed/>
    <w:rsid w:val="00470627"/>
    <w:pPr>
      <w:spacing w:before="100" w:beforeAutospacing="1" w:after="100" w:afterAutospacing="1" w:line="240" w:lineRule="auto"/>
      <w:jc w:val="left"/>
    </w:pPr>
    <w:rPr>
      <w:rFonts w:eastAsia="Times New Roman" w:cs="Times New Roman"/>
      <w:szCs w:val="24"/>
    </w:rPr>
  </w:style>
  <w:style w:type="paragraph" w:styleId="NormalIndent">
    <w:name w:val="Normal Indent"/>
    <w:aliases w:val="Normal Indent Char,Normal Indent Char1 Char Char,Normal Indent Char Char Char Char,Normal Indent Char Char,Normal Indent Char1 Char"/>
    <w:basedOn w:val="Normal"/>
    <w:semiHidden/>
    <w:unhideWhenUsed/>
    <w:rsid w:val="00470627"/>
    <w:pPr>
      <w:spacing w:after="300" w:line="300" w:lineRule="atLeast"/>
      <w:ind w:left="1985"/>
      <w:jc w:val="left"/>
    </w:pPr>
    <w:rPr>
      <w:rFonts w:ascii="Garamond" w:eastAsia="Times New Roman" w:hAnsi="Garamond" w:cs="Times New Roman"/>
      <w:sz w:val="22"/>
      <w:szCs w:val="20"/>
      <w:lang w:val="ro-RO"/>
    </w:rPr>
  </w:style>
  <w:style w:type="character" w:customStyle="1" w:styleId="FootnoteTextChar">
    <w:name w:val="Footnote Text Char"/>
    <w:aliases w:val="Footnote11 Char2,Footnote21 Char"/>
    <w:basedOn w:val="DefaultParagraphFont"/>
    <w:link w:val="FootnoteText"/>
    <w:locked/>
    <w:rsid w:val="00470627"/>
    <w:rPr>
      <w:rFonts w:ascii="Arial" w:hAnsi="Arial" w:cs="Arial"/>
      <w:b/>
      <w:iCs/>
    </w:rPr>
  </w:style>
  <w:style w:type="paragraph" w:styleId="FootnoteText">
    <w:name w:val="footnote text"/>
    <w:aliases w:val="Footnote11,Footnote21"/>
    <w:basedOn w:val="Normal"/>
    <w:link w:val="FootnoteTextChar"/>
    <w:unhideWhenUsed/>
    <w:rsid w:val="00470627"/>
    <w:pPr>
      <w:spacing w:line="240" w:lineRule="auto"/>
      <w:jc w:val="left"/>
    </w:pPr>
    <w:rPr>
      <w:rFonts w:ascii="Arial" w:hAnsi="Arial" w:cs="Arial"/>
      <w:b/>
      <w:iCs/>
      <w:sz w:val="22"/>
    </w:rPr>
  </w:style>
  <w:style w:type="character" w:customStyle="1" w:styleId="FootnoteTextChar1">
    <w:name w:val="Footnote Text Char1"/>
    <w:aliases w:val="Footnote11 Char1"/>
    <w:basedOn w:val="DefaultParagraphFont"/>
    <w:semiHidden/>
    <w:rsid w:val="00470627"/>
    <w:rPr>
      <w:rFonts w:ascii="Times New Roman" w:hAnsi="Times New Roman"/>
      <w:sz w:val="20"/>
      <w:szCs w:val="20"/>
    </w:rPr>
  </w:style>
  <w:style w:type="character" w:customStyle="1" w:styleId="CommentTextChar">
    <w:name w:val="Comment Text Char"/>
    <w:aliases w:val="Char Char3 Char"/>
    <w:basedOn w:val="DefaultParagraphFont"/>
    <w:link w:val="CommentText"/>
    <w:semiHidden/>
    <w:locked/>
    <w:rsid w:val="00470627"/>
    <w:rPr>
      <w:rFonts w:ascii="Arial" w:hAnsi="Arial" w:cs="Arial"/>
      <w:sz w:val="24"/>
      <w:szCs w:val="24"/>
      <w:lang w:val="ro-RO"/>
    </w:rPr>
  </w:style>
  <w:style w:type="paragraph" w:styleId="CommentText">
    <w:name w:val="annotation text"/>
    <w:aliases w:val="Char Char3"/>
    <w:basedOn w:val="Normal"/>
    <w:link w:val="CommentTextChar"/>
    <w:semiHidden/>
    <w:unhideWhenUsed/>
    <w:rsid w:val="00470627"/>
    <w:pPr>
      <w:spacing w:line="240" w:lineRule="auto"/>
      <w:jc w:val="left"/>
    </w:pPr>
    <w:rPr>
      <w:rFonts w:ascii="Arial" w:hAnsi="Arial" w:cs="Arial"/>
      <w:szCs w:val="24"/>
      <w:lang w:val="ro-RO"/>
    </w:rPr>
  </w:style>
  <w:style w:type="character" w:customStyle="1" w:styleId="CommentTextChar1">
    <w:name w:val="Comment Text Char1"/>
    <w:aliases w:val="Char Char3 Char1"/>
    <w:basedOn w:val="DefaultParagraphFont"/>
    <w:semiHidden/>
    <w:rsid w:val="00470627"/>
    <w:rPr>
      <w:rFonts w:ascii="Times New Roman" w:hAnsi="Times New Roman"/>
      <w:sz w:val="20"/>
      <w:szCs w:val="20"/>
    </w:rPr>
  </w:style>
  <w:style w:type="character" w:customStyle="1" w:styleId="HeaderChar">
    <w:name w:val="Header Char"/>
    <w:aliases w:val="Header 1 Char,Encabezado 2 Char,encabezado Char,encabezado Caracter Char"/>
    <w:basedOn w:val="DefaultParagraphFont"/>
    <w:link w:val="Header"/>
    <w:locked/>
    <w:rsid w:val="00470627"/>
    <w:rPr>
      <w:rFonts w:ascii="Arial" w:hAnsi="Arial" w:cs="Arial"/>
      <w:sz w:val="24"/>
      <w:szCs w:val="24"/>
      <w:lang w:val="ro-RO" w:eastAsia="ar-SA"/>
    </w:rPr>
  </w:style>
  <w:style w:type="paragraph" w:styleId="Header">
    <w:name w:val="header"/>
    <w:aliases w:val="Header 1,Encabezado 2,encabezado,encabezado Caracter"/>
    <w:basedOn w:val="Normal"/>
    <w:link w:val="HeaderChar"/>
    <w:unhideWhenUsed/>
    <w:rsid w:val="00470627"/>
    <w:pPr>
      <w:tabs>
        <w:tab w:val="center" w:pos="4320"/>
        <w:tab w:val="right" w:pos="8640"/>
      </w:tabs>
      <w:suppressAutoHyphens/>
      <w:spacing w:line="240" w:lineRule="auto"/>
      <w:jc w:val="left"/>
    </w:pPr>
    <w:rPr>
      <w:rFonts w:ascii="Arial" w:hAnsi="Arial" w:cs="Arial"/>
      <w:szCs w:val="24"/>
      <w:lang w:val="ro-RO" w:eastAsia="ar-SA"/>
    </w:rPr>
  </w:style>
  <w:style w:type="character" w:customStyle="1" w:styleId="HeaderChar1">
    <w:name w:val="Header Char1"/>
    <w:aliases w:val="Header 1 Char1,Encabezado 2 Char1,encabezado Char1,encabezado Caracter Char1"/>
    <w:basedOn w:val="DefaultParagraphFont"/>
    <w:semiHidden/>
    <w:rsid w:val="00470627"/>
    <w:rPr>
      <w:rFonts w:ascii="Times New Roman" w:hAnsi="Times New Roman"/>
      <w:sz w:val="24"/>
    </w:rPr>
  </w:style>
  <w:style w:type="character" w:customStyle="1" w:styleId="FooterChar">
    <w:name w:val="Footer Char"/>
    <w:aliases w:val="Fußzeile-2 Char"/>
    <w:basedOn w:val="DefaultParagraphFont"/>
    <w:link w:val="Footer"/>
    <w:locked/>
    <w:rsid w:val="00470627"/>
    <w:rPr>
      <w:rFonts w:ascii="Arial" w:hAnsi="Arial" w:cs="Arial"/>
      <w:sz w:val="24"/>
      <w:szCs w:val="24"/>
      <w:lang w:val="ro-RO" w:eastAsia="ar-SA"/>
    </w:rPr>
  </w:style>
  <w:style w:type="paragraph" w:styleId="Footer">
    <w:name w:val="footer"/>
    <w:aliases w:val="Fußzeile-2"/>
    <w:basedOn w:val="Normal"/>
    <w:link w:val="FooterChar"/>
    <w:unhideWhenUsed/>
    <w:rsid w:val="00470627"/>
    <w:pPr>
      <w:tabs>
        <w:tab w:val="center" w:pos="4320"/>
        <w:tab w:val="right" w:pos="8640"/>
      </w:tabs>
      <w:suppressAutoHyphens/>
      <w:spacing w:line="240" w:lineRule="auto"/>
      <w:jc w:val="left"/>
    </w:pPr>
    <w:rPr>
      <w:rFonts w:ascii="Arial" w:hAnsi="Arial" w:cs="Arial"/>
      <w:szCs w:val="24"/>
      <w:lang w:val="ro-RO" w:eastAsia="ar-SA"/>
    </w:rPr>
  </w:style>
  <w:style w:type="character" w:customStyle="1" w:styleId="FooterChar1">
    <w:name w:val="Footer Char1"/>
    <w:aliases w:val="Fußzeile-2 Char1"/>
    <w:basedOn w:val="DefaultParagraphFont"/>
    <w:semiHidden/>
    <w:rsid w:val="00470627"/>
    <w:rPr>
      <w:rFonts w:ascii="Times New Roman" w:hAnsi="Times New Roman"/>
      <w:sz w:val="24"/>
    </w:rPr>
  </w:style>
  <w:style w:type="paragraph" w:styleId="Caption">
    <w:name w:val="caption"/>
    <w:basedOn w:val="Normal"/>
    <w:semiHidden/>
    <w:unhideWhenUsed/>
    <w:qFormat/>
    <w:rsid w:val="00470627"/>
    <w:pPr>
      <w:suppressLineNumbers/>
      <w:suppressAutoHyphens/>
      <w:spacing w:before="120" w:after="120" w:line="240" w:lineRule="auto"/>
      <w:jc w:val="left"/>
    </w:pPr>
    <w:rPr>
      <w:rFonts w:ascii="Arial" w:eastAsia="Times New Roman" w:hAnsi="Arial" w:cs="Tahoma"/>
      <w:i/>
      <w:iCs/>
      <w:szCs w:val="24"/>
      <w:lang w:val="ro-RO" w:eastAsia="ar-SA"/>
    </w:rPr>
  </w:style>
  <w:style w:type="paragraph" w:styleId="TOAHeading">
    <w:name w:val="toa heading"/>
    <w:basedOn w:val="Normal"/>
    <w:next w:val="Normal"/>
    <w:unhideWhenUsed/>
    <w:rsid w:val="00470627"/>
    <w:pPr>
      <w:tabs>
        <w:tab w:val="left" w:pos="9000"/>
        <w:tab w:val="right" w:pos="9360"/>
      </w:tabs>
      <w:suppressAutoHyphens/>
      <w:spacing w:line="240" w:lineRule="auto"/>
      <w:jc w:val="left"/>
    </w:pPr>
    <w:rPr>
      <w:rFonts w:ascii="Courier New" w:eastAsia="Times New Roman" w:hAnsi="Courier New" w:cs="Times New Roman"/>
      <w:szCs w:val="20"/>
    </w:rPr>
  </w:style>
  <w:style w:type="paragraph" w:styleId="BodyText">
    <w:name w:val="Body Text"/>
    <w:aliases w:val="Main text Char Char,Main text Char"/>
    <w:basedOn w:val="Normal"/>
    <w:link w:val="BodyTextChar"/>
    <w:semiHidden/>
    <w:unhideWhenUsed/>
    <w:rsid w:val="00470627"/>
    <w:pPr>
      <w:suppressAutoHyphens/>
      <w:spacing w:after="120" w:line="240" w:lineRule="auto"/>
      <w:jc w:val="left"/>
    </w:pPr>
    <w:rPr>
      <w:rFonts w:ascii="Arial" w:eastAsia="Times New Roman" w:hAnsi="Arial" w:cs="Times New Roman"/>
      <w:szCs w:val="24"/>
      <w:lang w:val="ro-RO" w:eastAsia="ar-SA"/>
    </w:rPr>
  </w:style>
  <w:style w:type="character" w:customStyle="1" w:styleId="BodyTextChar">
    <w:name w:val="Body Text Char"/>
    <w:aliases w:val="Main text Char Char Char,Main text Char Char1"/>
    <w:basedOn w:val="DefaultParagraphFont"/>
    <w:link w:val="BodyText"/>
    <w:semiHidden/>
    <w:rsid w:val="00470627"/>
    <w:rPr>
      <w:rFonts w:ascii="Arial" w:eastAsia="Times New Roman" w:hAnsi="Arial" w:cs="Times New Roman"/>
      <w:sz w:val="24"/>
      <w:szCs w:val="24"/>
      <w:lang w:val="ro-RO" w:eastAsia="ar-SA"/>
    </w:rPr>
  </w:style>
  <w:style w:type="paragraph" w:styleId="List">
    <w:name w:val="List"/>
    <w:basedOn w:val="BodyText"/>
    <w:semiHidden/>
    <w:unhideWhenUsed/>
    <w:rsid w:val="00470627"/>
    <w:rPr>
      <w:rFonts w:cs="Tahoma"/>
    </w:rPr>
  </w:style>
  <w:style w:type="paragraph" w:styleId="Subtitle">
    <w:name w:val="Subtitle"/>
    <w:aliases w:val="Char1"/>
    <w:basedOn w:val="Normal"/>
    <w:next w:val="BodyText"/>
    <w:link w:val="SubtitleChar"/>
    <w:qFormat/>
    <w:rsid w:val="00470627"/>
    <w:pPr>
      <w:suppressAutoHyphens/>
      <w:spacing w:line="240" w:lineRule="auto"/>
      <w:jc w:val="center"/>
    </w:pPr>
    <w:rPr>
      <w:rFonts w:ascii="Arial" w:eastAsia="Times New Roman" w:hAnsi="Arial" w:cs="Times New Roman"/>
      <w:b/>
      <w:bCs/>
      <w:szCs w:val="24"/>
      <w:u w:val="single"/>
      <w:lang w:val="ro-RO" w:eastAsia="ar-SA"/>
    </w:rPr>
  </w:style>
  <w:style w:type="character" w:customStyle="1" w:styleId="SubtitleChar">
    <w:name w:val="Subtitle Char"/>
    <w:aliases w:val="Char1 Char"/>
    <w:basedOn w:val="DefaultParagraphFont"/>
    <w:link w:val="Subtitle"/>
    <w:rsid w:val="00470627"/>
    <w:rPr>
      <w:rFonts w:ascii="Arial" w:eastAsia="Times New Roman" w:hAnsi="Arial" w:cs="Times New Roman"/>
      <w:b/>
      <w:bCs/>
      <w:sz w:val="24"/>
      <w:szCs w:val="24"/>
      <w:u w:val="single"/>
      <w:lang w:val="ro-RO" w:eastAsia="ar-SA"/>
    </w:rPr>
  </w:style>
  <w:style w:type="paragraph" w:styleId="Title">
    <w:name w:val="Title"/>
    <w:basedOn w:val="Normal"/>
    <w:next w:val="Subtitle"/>
    <w:link w:val="TitleChar"/>
    <w:qFormat/>
    <w:rsid w:val="00470627"/>
    <w:pPr>
      <w:suppressAutoHyphens/>
      <w:spacing w:line="240" w:lineRule="auto"/>
      <w:jc w:val="center"/>
    </w:pPr>
    <w:rPr>
      <w:rFonts w:ascii="Arial" w:eastAsia="Times New Roman" w:hAnsi="Arial" w:cs="Times New Roman"/>
      <w:b/>
      <w:bCs/>
      <w:szCs w:val="24"/>
      <w:lang w:val="ro-RO" w:eastAsia="ar-SA"/>
    </w:rPr>
  </w:style>
  <w:style w:type="character" w:customStyle="1" w:styleId="TitleChar">
    <w:name w:val="Title Char"/>
    <w:basedOn w:val="DefaultParagraphFont"/>
    <w:link w:val="Title"/>
    <w:rsid w:val="00470627"/>
    <w:rPr>
      <w:rFonts w:ascii="Arial" w:eastAsia="Times New Roman" w:hAnsi="Arial" w:cs="Times New Roman"/>
      <w:b/>
      <w:bCs/>
      <w:sz w:val="24"/>
      <w:szCs w:val="24"/>
      <w:lang w:val="ro-RO" w:eastAsia="ar-SA"/>
    </w:rPr>
  </w:style>
  <w:style w:type="paragraph" w:styleId="BodyTextIndent">
    <w:name w:val="Body Text Indent"/>
    <w:basedOn w:val="Normal"/>
    <w:link w:val="BodyTextIndentChar"/>
    <w:unhideWhenUsed/>
    <w:rsid w:val="00470627"/>
    <w:pPr>
      <w:suppressAutoHyphens/>
      <w:spacing w:line="240" w:lineRule="auto"/>
      <w:ind w:firstLine="1080"/>
      <w:jc w:val="left"/>
    </w:pPr>
    <w:rPr>
      <w:rFonts w:ascii="Arial" w:eastAsia="Times New Roman" w:hAnsi="Arial" w:cs="Times New Roman"/>
      <w:szCs w:val="24"/>
      <w:u w:val="single"/>
      <w:lang w:val="ro-RO" w:eastAsia="ar-SA"/>
    </w:rPr>
  </w:style>
  <w:style w:type="character" w:customStyle="1" w:styleId="BodyTextIndentChar">
    <w:name w:val="Body Text Indent Char"/>
    <w:basedOn w:val="DefaultParagraphFont"/>
    <w:link w:val="BodyTextIndent"/>
    <w:rsid w:val="00470627"/>
    <w:rPr>
      <w:rFonts w:ascii="Arial" w:eastAsia="Times New Roman" w:hAnsi="Arial" w:cs="Times New Roman"/>
      <w:sz w:val="24"/>
      <w:szCs w:val="24"/>
      <w:u w:val="single"/>
      <w:lang w:val="ro-RO" w:eastAsia="ar-SA"/>
    </w:rPr>
  </w:style>
  <w:style w:type="paragraph" w:styleId="BodyText2">
    <w:name w:val="Body Text 2"/>
    <w:basedOn w:val="Normal"/>
    <w:link w:val="BodyText2Char"/>
    <w:semiHidden/>
    <w:unhideWhenUsed/>
    <w:rsid w:val="00470627"/>
    <w:pPr>
      <w:spacing w:line="240" w:lineRule="auto"/>
      <w:jc w:val="left"/>
    </w:pPr>
    <w:rPr>
      <w:rFonts w:eastAsia="Times New Roman" w:cs="Times New Roman"/>
      <w:sz w:val="28"/>
      <w:szCs w:val="24"/>
      <w:lang w:val="en-AU"/>
    </w:rPr>
  </w:style>
  <w:style w:type="character" w:customStyle="1" w:styleId="BodyText2Char">
    <w:name w:val="Body Text 2 Char"/>
    <w:basedOn w:val="DefaultParagraphFont"/>
    <w:link w:val="BodyText2"/>
    <w:semiHidden/>
    <w:rsid w:val="00470627"/>
    <w:rPr>
      <w:rFonts w:ascii="Times New Roman" w:eastAsia="Times New Roman" w:hAnsi="Times New Roman" w:cs="Times New Roman"/>
      <w:sz w:val="28"/>
      <w:szCs w:val="24"/>
      <w:lang w:val="en-AU"/>
    </w:rPr>
  </w:style>
  <w:style w:type="paragraph" w:styleId="BodyText3">
    <w:name w:val="Body Text 3"/>
    <w:basedOn w:val="Normal"/>
    <w:link w:val="BodyText3Char"/>
    <w:semiHidden/>
    <w:unhideWhenUsed/>
    <w:rsid w:val="00470627"/>
    <w:pPr>
      <w:spacing w:line="240" w:lineRule="auto"/>
      <w:ind w:right="-766"/>
      <w:jc w:val="left"/>
    </w:pPr>
    <w:rPr>
      <w:rFonts w:eastAsia="Times New Roman" w:cs="Times New Roman"/>
      <w:sz w:val="28"/>
      <w:szCs w:val="24"/>
      <w:lang w:val="en-AU"/>
    </w:rPr>
  </w:style>
  <w:style w:type="character" w:customStyle="1" w:styleId="BodyText3Char">
    <w:name w:val="Body Text 3 Char"/>
    <w:basedOn w:val="DefaultParagraphFont"/>
    <w:link w:val="BodyText3"/>
    <w:semiHidden/>
    <w:rsid w:val="00470627"/>
    <w:rPr>
      <w:rFonts w:ascii="Times New Roman" w:eastAsia="Times New Roman" w:hAnsi="Times New Roman" w:cs="Times New Roman"/>
      <w:sz w:val="28"/>
      <w:szCs w:val="24"/>
      <w:lang w:val="en-AU"/>
    </w:rPr>
  </w:style>
  <w:style w:type="character" w:customStyle="1" w:styleId="BodyTextIndent2Char">
    <w:name w:val="Body Text Indent 2 Char"/>
    <w:aliases w:val="Char Char6 Char"/>
    <w:basedOn w:val="DefaultParagraphFont"/>
    <w:link w:val="BodyTextIndent2"/>
    <w:semiHidden/>
    <w:locked/>
    <w:rsid w:val="00470627"/>
    <w:rPr>
      <w:rFonts w:ascii="Arial" w:hAnsi="Arial" w:cs="Arial"/>
      <w:bCs/>
      <w:iCs/>
      <w:sz w:val="24"/>
      <w:szCs w:val="28"/>
    </w:rPr>
  </w:style>
  <w:style w:type="paragraph" w:styleId="BodyTextIndent2">
    <w:name w:val="Body Text Indent 2"/>
    <w:aliases w:val="Char Char6"/>
    <w:basedOn w:val="Normal"/>
    <w:link w:val="BodyTextIndent2Char"/>
    <w:semiHidden/>
    <w:unhideWhenUsed/>
    <w:rsid w:val="00470627"/>
    <w:pPr>
      <w:spacing w:line="240" w:lineRule="auto"/>
      <w:ind w:left="900"/>
      <w:jc w:val="left"/>
    </w:pPr>
    <w:rPr>
      <w:rFonts w:ascii="Arial" w:hAnsi="Arial" w:cs="Arial"/>
      <w:bCs/>
      <w:iCs/>
      <w:szCs w:val="28"/>
    </w:rPr>
  </w:style>
  <w:style w:type="character" w:customStyle="1" w:styleId="BodyTextIndent2Char1">
    <w:name w:val="Body Text Indent 2 Char1"/>
    <w:aliases w:val="Char Char6 Char1"/>
    <w:basedOn w:val="DefaultParagraphFont"/>
    <w:semiHidden/>
    <w:rsid w:val="00470627"/>
    <w:rPr>
      <w:rFonts w:ascii="Times New Roman" w:hAnsi="Times New Roman"/>
      <w:sz w:val="24"/>
    </w:rPr>
  </w:style>
  <w:style w:type="paragraph" w:styleId="BodyTextIndent3">
    <w:name w:val="Body Text Indent 3"/>
    <w:basedOn w:val="Normal"/>
    <w:link w:val="BodyTextIndent3Char"/>
    <w:semiHidden/>
    <w:unhideWhenUsed/>
    <w:rsid w:val="00470627"/>
    <w:pPr>
      <w:spacing w:after="120" w:line="240" w:lineRule="auto"/>
      <w:ind w:left="360"/>
      <w:jc w:val="left"/>
    </w:pPr>
    <w:rPr>
      <w:rFonts w:eastAsia="Times New Roman" w:cs="Times New Roman"/>
      <w:sz w:val="16"/>
      <w:szCs w:val="16"/>
      <w:lang w:val="ro-RO"/>
    </w:rPr>
  </w:style>
  <w:style w:type="character" w:customStyle="1" w:styleId="BodyTextIndent3Char">
    <w:name w:val="Body Text Indent 3 Char"/>
    <w:basedOn w:val="DefaultParagraphFont"/>
    <w:link w:val="BodyTextIndent3"/>
    <w:semiHidden/>
    <w:rsid w:val="00470627"/>
    <w:rPr>
      <w:rFonts w:ascii="Times New Roman" w:eastAsia="Times New Roman" w:hAnsi="Times New Roman" w:cs="Times New Roman"/>
      <w:sz w:val="16"/>
      <w:szCs w:val="16"/>
      <w:lang w:val="ro-RO"/>
    </w:rPr>
  </w:style>
  <w:style w:type="paragraph" w:styleId="BlockText">
    <w:name w:val="Block Text"/>
    <w:basedOn w:val="Normal"/>
    <w:semiHidden/>
    <w:unhideWhenUsed/>
    <w:rsid w:val="00470627"/>
    <w:pPr>
      <w:spacing w:line="240" w:lineRule="auto"/>
      <w:ind w:left="900" w:right="1300"/>
      <w:jc w:val="left"/>
    </w:pPr>
    <w:rPr>
      <w:rFonts w:ascii="Arial" w:eastAsia="Times New Roman" w:hAnsi="Arial" w:cs="Arial"/>
      <w:bCs/>
      <w:iCs/>
      <w:sz w:val="22"/>
      <w:szCs w:val="28"/>
    </w:rPr>
  </w:style>
  <w:style w:type="character" w:customStyle="1" w:styleId="DocumentMapChar">
    <w:name w:val="Document Map Char"/>
    <w:aliases w:val="Char Char5 Char"/>
    <w:basedOn w:val="DefaultParagraphFont"/>
    <w:link w:val="DocumentMap"/>
    <w:semiHidden/>
    <w:locked/>
    <w:rsid w:val="00470627"/>
    <w:rPr>
      <w:rFonts w:ascii="Tahoma" w:hAnsi="Tahoma" w:cs="Tahoma"/>
      <w:sz w:val="24"/>
      <w:szCs w:val="24"/>
      <w:shd w:val="clear" w:color="auto" w:fill="000080"/>
      <w:lang w:val="ro-RO"/>
    </w:rPr>
  </w:style>
  <w:style w:type="paragraph" w:styleId="DocumentMap">
    <w:name w:val="Document Map"/>
    <w:aliases w:val="Char Char5"/>
    <w:basedOn w:val="Normal"/>
    <w:link w:val="DocumentMapChar"/>
    <w:semiHidden/>
    <w:unhideWhenUsed/>
    <w:rsid w:val="00470627"/>
    <w:pPr>
      <w:shd w:val="clear" w:color="auto" w:fill="000080"/>
      <w:spacing w:line="240" w:lineRule="auto"/>
      <w:jc w:val="left"/>
    </w:pPr>
    <w:rPr>
      <w:rFonts w:ascii="Tahoma" w:hAnsi="Tahoma" w:cs="Tahoma"/>
      <w:szCs w:val="24"/>
      <w:lang w:val="ro-RO"/>
    </w:rPr>
  </w:style>
  <w:style w:type="character" w:customStyle="1" w:styleId="DocumentMapChar1">
    <w:name w:val="Document Map Char1"/>
    <w:aliases w:val="Char Char5 Char1"/>
    <w:basedOn w:val="DefaultParagraphFont"/>
    <w:uiPriority w:val="99"/>
    <w:semiHidden/>
    <w:rsid w:val="00470627"/>
    <w:rPr>
      <w:rFonts w:ascii="Tahoma" w:hAnsi="Tahoma" w:cs="Tahoma"/>
      <w:sz w:val="16"/>
      <w:szCs w:val="16"/>
    </w:rPr>
  </w:style>
  <w:style w:type="character" w:customStyle="1" w:styleId="PlainTextChar">
    <w:name w:val="Plain Text Char"/>
    <w:aliases w:val="Char Char4 Char"/>
    <w:basedOn w:val="DefaultParagraphFont"/>
    <w:link w:val="PlainText"/>
    <w:semiHidden/>
    <w:locked/>
    <w:rsid w:val="00470627"/>
    <w:rPr>
      <w:rFonts w:ascii="Courier New" w:hAnsi="Courier New" w:cs="Courier New"/>
      <w:sz w:val="24"/>
      <w:szCs w:val="24"/>
      <w:lang w:val="ro-RO"/>
    </w:rPr>
  </w:style>
  <w:style w:type="paragraph" w:styleId="PlainText">
    <w:name w:val="Plain Text"/>
    <w:aliases w:val="Char Char4"/>
    <w:basedOn w:val="Normal"/>
    <w:link w:val="PlainTextChar"/>
    <w:semiHidden/>
    <w:unhideWhenUsed/>
    <w:rsid w:val="00470627"/>
    <w:pPr>
      <w:numPr>
        <w:numId w:val="1"/>
      </w:numPr>
      <w:spacing w:line="240" w:lineRule="auto"/>
      <w:ind w:left="0" w:firstLine="0"/>
      <w:jc w:val="left"/>
    </w:pPr>
    <w:rPr>
      <w:rFonts w:ascii="Courier New" w:hAnsi="Courier New" w:cs="Courier New"/>
      <w:szCs w:val="24"/>
      <w:lang w:val="ro-RO"/>
    </w:rPr>
  </w:style>
  <w:style w:type="character" w:customStyle="1" w:styleId="PlainTextChar1">
    <w:name w:val="Plain Text Char1"/>
    <w:aliases w:val="Char Char4 Char1"/>
    <w:basedOn w:val="DefaultParagraphFont"/>
    <w:semiHidden/>
    <w:rsid w:val="00470627"/>
    <w:rPr>
      <w:rFonts w:ascii="Consolas" w:hAnsi="Consolas"/>
      <w:sz w:val="21"/>
      <w:szCs w:val="21"/>
    </w:rPr>
  </w:style>
  <w:style w:type="paragraph" w:styleId="BalloonText">
    <w:name w:val="Balloon Text"/>
    <w:basedOn w:val="Normal"/>
    <w:link w:val="BalloonTextChar"/>
    <w:semiHidden/>
    <w:unhideWhenUsed/>
    <w:rsid w:val="00470627"/>
    <w:pPr>
      <w:suppressAutoHyphens/>
      <w:spacing w:line="240" w:lineRule="auto"/>
      <w:jc w:val="left"/>
    </w:pPr>
    <w:rPr>
      <w:rFonts w:ascii="Tahoma" w:eastAsia="Times New Roman" w:hAnsi="Tahoma" w:cs="Tahoma"/>
      <w:sz w:val="16"/>
      <w:szCs w:val="16"/>
      <w:lang w:val="ro-RO" w:eastAsia="ar-SA"/>
    </w:rPr>
  </w:style>
  <w:style w:type="character" w:customStyle="1" w:styleId="BalloonTextChar">
    <w:name w:val="Balloon Text Char"/>
    <w:basedOn w:val="DefaultParagraphFont"/>
    <w:link w:val="BalloonText"/>
    <w:semiHidden/>
    <w:rsid w:val="00470627"/>
    <w:rPr>
      <w:rFonts w:ascii="Tahoma" w:eastAsia="Times New Roman" w:hAnsi="Tahoma" w:cs="Tahoma"/>
      <w:sz w:val="16"/>
      <w:szCs w:val="16"/>
      <w:lang w:val="ro-RO" w:eastAsia="ar-SA"/>
    </w:rPr>
  </w:style>
  <w:style w:type="paragraph" w:styleId="NoSpacing">
    <w:name w:val="No Spacing"/>
    <w:qFormat/>
    <w:rsid w:val="00470627"/>
    <w:pPr>
      <w:spacing w:after="0" w:line="240" w:lineRule="auto"/>
    </w:pPr>
    <w:rPr>
      <w:rFonts w:ascii="Times New Roman" w:eastAsia="Times New Roman" w:hAnsi="Times New Roman" w:cs="Times New Roman"/>
      <w:sz w:val="24"/>
      <w:szCs w:val="24"/>
      <w:lang w:val="ro-RO"/>
    </w:rPr>
  </w:style>
  <w:style w:type="paragraph" w:styleId="ListParagraph">
    <w:name w:val="List Paragraph"/>
    <w:basedOn w:val="Normal"/>
    <w:qFormat/>
    <w:rsid w:val="00470627"/>
    <w:pPr>
      <w:spacing w:line="240" w:lineRule="auto"/>
      <w:ind w:left="720"/>
      <w:contextualSpacing/>
      <w:jc w:val="left"/>
    </w:pPr>
    <w:rPr>
      <w:rFonts w:eastAsia="Times New Roman" w:cs="Times New Roman"/>
      <w:szCs w:val="24"/>
      <w:lang w:val="ro-RO"/>
    </w:rPr>
  </w:style>
  <w:style w:type="paragraph" w:customStyle="1" w:styleId="CharCharChar2CharCharChar">
    <w:name w:val="Char Char Char2 Char Char Char"/>
    <w:basedOn w:val="Normal"/>
    <w:rsid w:val="00470627"/>
    <w:pPr>
      <w:spacing w:line="240" w:lineRule="auto"/>
      <w:jc w:val="left"/>
    </w:pPr>
    <w:rPr>
      <w:rFonts w:eastAsia="Times New Roman" w:cs="Times New Roman"/>
      <w:szCs w:val="24"/>
      <w:lang w:val="pl-PL" w:eastAsia="pl-PL"/>
    </w:rPr>
  </w:style>
  <w:style w:type="paragraph" w:customStyle="1" w:styleId="Heading">
    <w:name w:val="Heading"/>
    <w:basedOn w:val="Normal"/>
    <w:next w:val="BodyText"/>
    <w:rsid w:val="00470627"/>
    <w:pPr>
      <w:keepNext/>
      <w:suppressAutoHyphens/>
      <w:spacing w:before="240" w:after="120" w:line="240" w:lineRule="auto"/>
      <w:jc w:val="left"/>
    </w:pPr>
    <w:rPr>
      <w:rFonts w:ascii="Arial" w:eastAsia="MS Mincho" w:hAnsi="Arial" w:cs="Tahoma"/>
      <w:sz w:val="28"/>
      <w:szCs w:val="28"/>
      <w:lang w:val="ro-RO" w:eastAsia="ar-SA"/>
    </w:rPr>
  </w:style>
  <w:style w:type="paragraph" w:customStyle="1" w:styleId="Index">
    <w:name w:val="Index"/>
    <w:basedOn w:val="Normal"/>
    <w:rsid w:val="00470627"/>
    <w:pPr>
      <w:suppressLineNumbers/>
      <w:suppressAutoHyphens/>
      <w:spacing w:line="240" w:lineRule="auto"/>
      <w:jc w:val="left"/>
    </w:pPr>
    <w:rPr>
      <w:rFonts w:ascii="Arial" w:eastAsia="Times New Roman" w:hAnsi="Arial" w:cs="Tahoma"/>
      <w:szCs w:val="24"/>
      <w:lang w:val="ro-RO" w:eastAsia="ar-SA"/>
    </w:rPr>
  </w:style>
  <w:style w:type="character" w:customStyle="1" w:styleId="DefaultTextCharChar">
    <w:name w:val="Default Text Char Char"/>
    <w:basedOn w:val="DefaultParagraphFont"/>
    <w:link w:val="DefaultTextChar"/>
    <w:locked/>
    <w:rsid w:val="00470627"/>
    <w:rPr>
      <w:rFonts w:ascii="Arial" w:hAnsi="Arial" w:cs="Arial"/>
      <w:sz w:val="24"/>
      <w:szCs w:val="24"/>
      <w:lang w:eastAsia="ar-SA"/>
    </w:rPr>
  </w:style>
  <w:style w:type="paragraph" w:customStyle="1" w:styleId="DefaultTextChar">
    <w:name w:val="Default Text Char"/>
    <w:basedOn w:val="Normal"/>
    <w:link w:val="DefaultTextCharChar"/>
    <w:rsid w:val="00470627"/>
    <w:pPr>
      <w:suppressAutoHyphens/>
      <w:overflowPunct w:val="0"/>
      <w:autoSpaceDE w:val="0"/>
      <w:spacing w:line="240" w:lineRule="auto"/>
      <w:jc w:val="left"/>
    </w:pPr>
    <w:rPr>
      <w:rFonts w:ascii="Arial" w:hAnsi="Arial" w:cs="Arial"/>
      <w:szCs w:val="24"/>
      <w:lang w:eastAsia="ar-SA"/>
    </w:rPr>
  </w:style>
  <w:style w:type="paragraph" w:customStyle="1" w:styleId="TableText">
    <w:name w:val="Table Text"/>
    <w:basedOn w:val="Normal"/>
    <w:rsid w:val="00470627"/>
    <w:pPr>
      <w:tabs>
        <w:tab w:val="decimal" w:pos="0"/>
      </w:tabs>
      <w:suppressAutoHyphens/>
      <w:spacing w:line="240" w:lineRule="auto"/>
      <w:jc w:val="left"/>
    </w:pPr>
    <w:rPr>
      <w:rFonts w:eastAsia="Times New Roman" w:cs="Times New Roman"/>
      <w:szCs w:val="20"/>
      <w:lang w:val="ro-RO" w:eastAsia="ar-SA"/>
    </w:rPr>
  </w:style>
  <w:style w:type="paragraph" w:customStyle="1" w:styleId="DefaultText2">
    <w:name w:val="Default Text:2"/>
    <w:basedOn w:val="Normal"/>
    <w:rsid w:val="00470627"/>
    <w:pPr>
      <w:suppressAutoHyphens/>
      <w:spacing w:line="240" w:lineRule="auto"/>
      <w:jc w:val="left"/>
    </w:pPr>
    <w:rPr>
      <w:rFonts w:eastAsia="Times New Roman" w:cs="Times New Roman"/>
      <w:szCs w:val="20"/>
      <w:lang w:val="ro-RO" w:eastAsia="ar-SA"/>
    </w:rPr>
  </w:style>
  <w:style w:type="paragraph" w:customStyle="1" w:styleId="Style2">
    <w:name w:val="Style2"/>
    <w:basedOn w:val="Normal"/>
    <w:rsid w:val="00470627"/>
    <w:pPr>
      <w:widowControl w:val="0"/>
      <w:suppressAutoHyphens/>
      <w:autoSpaceDE w:val="0"/>
      <w:spacing w:line="259" w:lineRule="exact"/>
      <w:jc w:val="left"/>
    </w:pPr>
    <w:rPr>
      <w:rFonts w:ascii="Arial" w:eastAsia="Times New Roman" w:hAnsi="Arial" w:cs="Times New Roman"/>
      <w:szCs w:val="24"/>
      <w:lang w:eastAsia="ar-SA"/>
    </w:rPr>
  </w:style>
  <w:style w:type="paragraph" w:customStyle="1" w:styleId="Style3">
    <w:name w:val="Style3"/>
    <w:basedOn w:val="Normal"/>
    <w:rsid w:val="00470627"/>
    <w:pPr>
      <w:widowControl w:val="0"/>
      <w:suppressAutoHyphens/>
      <w:autoSpaceDE w:val="0"/>
      <w:spacing w:line="264" w:lineRule="exact"/>
      <w:jc w:val="left"/>
    </w:pPr>
    <w:rPr>
      <w:rFonts w:ascii="Arial" w:eastAsia="Times New Roman" w:hAnsi="Arial" w:cs="Times New Roman"/>
      <w:szCs w:val="24"/>
      <w:lang w:eastAsia="ar-SA"/>
    </w:rPr>
  </w:style>
  <w:style w:type="paragraph" w:customStyle="1" w:styleId="Style4">
    <w:name w:val="Style4"/>
    <w:basedOn w:val="Normal"/>
    <w:rsid w:val="00470627"/>
    <w:pPr>
      <w:widowControl w:val="0"/>
      <w:suppressAutoHyphens/>
      <w:autoSpaceDE w:val="0"/>
      <w:spacing w:line="278" w:lineRule="exact"/>
    </w:pPr>
    <w:rPr>
      <w:rFonts w:ascii="Arial" w:eastAsia="Times New Roman" w:hAnsi="Arial" w:cs="Times New Roman"/>
      <w:szCs w:val="24"/>
      <w:lang w:eastAsia="ar-SA"/>
    </w:rPr>
  </w:style>
  <w:style w:type="paragraph" w:customStyle="1" w:styleId="Style27">
    <w:name w:val="Style27"/>
    <w:basedOn w:val="Normal"/>
    <w:rsid w:val="00470627"/>
    <w:pPr>
      <w:widowControl w:val="0"/>
      <w:suppressAutoHyphens/>
      <w:autoSpaceDE w:val="0"/>
      <w:spacing w:line="278" w:lineRule="exact"/>
    </w:pPr>
    <w:rPr>
      <w:rFonts w:ascii="Arial" w:eastAsia="Times New Roman" w:hAnsi="Arial" w:cs="Times New Roman"/>
      <w:szCs w:val="24"/>
      <w:lang w:eastAsia="ar-SA"/>
    </w:rPr>
  </w:style>
  <w:style w:type="paragraph" w:customStyle="1" w:styleId="Style83">
    <w:name w:val="Style83"/>
    <w:basedOn w:val="Normal"/>
    <w:rsid w:val="00470627"/>
    <w:pPr>
      <w:widowControl w:val="0"/>
      <w:suppressAutoHyphens/>
      <w:autoSpaceDE w:val="0"/>
      <w:spacing w:line="677" w:lineRule="exact"/>
      <w:ind w:firstLine="1282"/>
      <w:jc w:val="left"/>
    </w:pPr>
    <w:rPr>
      <w:rFonts w:eastAsia="Times New Roman" w:cs="Times New Roman"/>
      <w:szCs w:val="24"/>
      <w:lang w:eastAsia="ar-SA"/>
    </w:rPr>
  </w:style>
  <w:style w:type="paragraph" w:customStyle="1" w:styleId="Style7">
    <w:name w:val="Style7"/>
    <w:basedOn w:val="Normal"/>
    <w:rsid w:val="00470627"/>
    <w:pPr>
      <w:widowControl w:val="0"/>
      <w:suppressAutoHyphens/>
      <w:autoSpaceDE w:val="0"/>
      <w:spacing w:line="240" w:lineRule="auto"/>
      <w:jc w:val="left"/>
    </w:pPr>
    <w:rPr>
      <w:rFonts w:eastAsia="Times New Roman" w:cs="Times New Roman"/>
      <w:szCs w:val="24"/>
      <w:lang w:eastAsia="ar-SA"/>
    </w:rPr>
  </w:style>
  <w:style w:type="paragraph" w:customStyle="1" w:styleId="Style15">
    <w:name w:val="Style15"/>
    <w:basedOn w:val="Normal"/>
    <w:rsid w:val="00470627"/>
    <w:pPr>
      <w:widowControl w:val="0"/>
      <w:suppressAutoHyphens/>
      <w:autoSpaceDE w:val="0"/>
      <w:spacing w:line="278" w:lineRule="exact"/>
      <w:ind w:firstLine="734"/>
    </w:pPr>
    <w:rPr>
      <w:rFonts w:eastAsia="Times New Roman" w:cs="Times New Roman"/>
      <w:szCs w:val="24"/>
      <w:lang w:eastAsia="ar-SA"/>
    </w:rPr>
  </w:style>
  <w:style w:type="paragraph" w:customStyle="1" w:styleId="Style28">
    <w:name w:val="Style28"/>
    <w:basedOn w:val="Normal"/>
    <w:rsid w:val="00470627"/>
    <w:pPr>
      <w:widowControl w:val="0"/>
      <w:suppressAutoHyphens/>
      <w:autoSpaceDE w:val="0"/>
      <w:spacing w:line="240" w:lineRule="auto"/>
      <w:jc w:val="left"/>
    </w:pPr>
    <w:rPr>
      <w:rFonts w:eastAsia="Times New Roman" w:cs="Times New Roman"/>
      <w:szCs w:val="24"/>
      <w:lang w:eastAsia="ar-SA"/>
    </w:rPr>
  </w:style>
  <w:style w:type="paragraph" w:customStyle="1" w:styleId="Style32">
    <w:name w:val="Style32"/>
    <w:basedOn w:val="Normal"/>
    <w:rsid w:val="00470627"/>
    <w:pPr>
      <w:widowControl w:val="0"/>
      <w:suppressAutoHyphens/>
      <w:autoSpaceDE w:val="0"/>
      <w:spacing w:line="240" w:lineRule="auto"/>
      <w:jc w:val="left"/>
    </w:pPr>
    <w:rPr>
      <w:rFonts w:eastAsia="Times New Roman" w:cs="Times New Roman"/>
      <w:szCs w:val="24"/>
      <w:lang w:eastAsia="ar-SA"/>
    </w:rPr>
  </w:style>
  <w:style w:type="paragraph" w:customStyle="1" w:styleId="Style35">
    <w:name w:val="Style35"/>
    <w:basedOn w:val="Normal"/>
    <w:rsid w:val="00470627"/>
    <w:pPr>
      <w:widowControl w:val="0"/>
      <w:suppressAutoHyphens/>
      <w:autoSpaceDE w:val="0"/>
      <w:spacing w:line="283" w:lineRule="exact"/>
      <w:ind w:firstLine="710"/>
    </w:pPr>
    <w:rPr>
      <w:rFonts w:eastAsia="Times New Roman" w:cs="Times New Roman"/>
      <w:szCs w:val="24"/>
      <w:lang w:eastAsia="ar-SA"/>
    </w:rPr>
  </w:style>
  <w:style w:type="paragraph" w:customStyle="1" w:styleId="Style36">
    <w:name w:val="Style36"/>
    <w:basedOn w:val="Normal"/>
    <w:rsid w:val="00470627"/>
    <w:pPr>
      <w:widowControl w:val="0"/>
      <w:suppressAutoHyphens/>
      <w:autoSpaceDE w:val="0"/>
      <w:spacing w:line="240" w:lineRule="auto"/>
      <w:jc w:val="left"/>
    </w:pPr>
    <w:rPr>
      <w:rFonts w:eastAsia="Times New Roman" w:cs="Times New Roman"/>
      <w:szCs w:val="24"/>
      <w:lang w:eastAsia="ar-SA"/>
    </w:rPr>
  </w:style>
  <w:style w:type="paragraph" w:customStyle="1" w:styleId="Style39">
    <w:name w:val="Style39"/>
    <w:basedOn w:val="Normal"/>
    <w:rsid w:val="00470627"/>
    <w:pPr>
      <w:widowControl w:val="0"/>
      <w:suppressAutoHyphens/>
      <w:autoSpaceDE w:val="0"/>
      <w:spacing w:line="240" w:lineRule="auto"/>
    </w:pPr>
    <w:rPr>
      <w:rFonts w:eastAsia="Times New Roman" w:cs="Times New Roman"/>
      <w:szCs w:val="24"/>
      <w:lang w:eastAsia="ar-SA"/>
    </w:rPr>
  </w:style>
  <w:style w:type="paragraph" w:customStyle="1" w:styleId="Style44">
    <w:name w:val="Style44"/>
    <w:basedOn w:val="Normal"/>
    <w:rsid w:val="00470627"/>
    <w:pPr>
      <w:widowControl w:val="0"/>
      <w:suppressAutoHyphens/>
      <w:autoSpaceDE w:val="0"/>
      <w:spacing w:line="240" w:lineRule="auto"/>
      <w:jc w:val="left"/>
    </w:pPr>
    <w:rPr>
      <w:rFonts w:eastAsia="Times New Roman" w:cs="Times New Roman"/>
      <w:szCs w:val="24"/>
      <w:lang w:eastAsia="ar-SA"/>
    </w:rPr>
  </w:style>
  <w:style w:type="paragraph" w:customStyle="1" w:styleId="Style59">
    <w:name w:val="Style59"/>
    <w:basedOn w:val="Normal"/>
    <w:rsid w:val="00470627"/>
    <w:pPr>
      <w:widowControl w:val="0"/>
      <w:suppressAutoHyphens/>
      <w:autoSpaceDE w:val="0"/>
      <w:spacing w:line="322" w:lineRule="exact"/>
      <w:ind w:firstLine="211"/>
      <w:jc w:val="left"/>
    </w:pPr>
    <w:rPr>
      <w:rFonts w:eastAsia="Times New Roman" w:cs="Times New Roman"/>
      <w:szCs w:val="24"/>
      <w:lang w:eastAsia="ar-SA"/>
    </w:rPr>
  </w:style>
  <w:style w:type="paragraph" w:customStyle="1" w:styleId="Style118">
    <w:name w:val="Style118"/>
    <w:basedOn w:val="Normal"/>
    <w:rsid w:val="00470627"/>
    <w:pPr>
      <w:widowControl w:val="0"/>
      <w:suppressAutoHyphens/>
      <w:autoSpaceDE w:val="0"/>
      <w:spacing w:line="322" w:lineRule="exact"/>
      <w:jc w:val="left"/>
    </w:pPr>
    <w:rPr>
      <w:rFonts w:eastAsia="Times New Roman" w:cs="Times New Roman"/>
      <w:szCs w:val="24"/>
      <w:lang w:eastAsia="ar-SA"/>
    </w:rPr>
  </w:style>
  <w:style w:type="paragraph" w:customStyle="1" w:styleId="Style89">
    <w:name w:val="Style89"/>
    <w:basedOn w:val="Normal"/>
    <w:rsid w:val="00470627"/>
    <w:pPr>
      <w:widowControl w:val="0"/>
      <w:suppressAutoHyphens/>
      <w:autoSpaceDE w:val="0"/>
      <w:spacing w:line="365" w:lineRule="exact"/>
      <w:ind w:firstLine="2314"/>
      <w:jc w:val="left"/>
    </w:pPr>
    <w:rPr>
      <w:rFonts w:eastAsia="Times New Roman" w:cs="Times New Roman"/>
      <w:szCs w:val="24"/>
      <w:lang w:eastAsia="ar-SA"/>
    </w:rPr>
  </w:style>
  <w:style w:type="paragraph" w:customStyle="1" w:styleId="Style29">
    <w:name w:val="Style29"/>
    <w:basedOn w:val="Normal"/>
    <w:rsid w:val="00470627"/>
    <w:pPr>
      <w:widowControl w:val="0"/>
      <w:suppressAutoHyphens/>
      <w:autoSpaceDE w:val="0"/>
      <w:spacing w:line="322" w:lineRule="exact"/>
      <w:ind w:firstLine="710"/>
      <w:jc w:val="left"/>
    </w:pPr>
    <w:rPr>
      <w:rFonts w:eastAsia="Times New Roman" w:cs="Times New Roman"/>
      <w:szCs w:val="24"/>
      <w:lang w:eastAsia="ar-SA"/>
    </w:rPr>
  </w:style>
  <w:style w:type="paragraph" w:customStyle="1" w:styleId="Style34">
    <w:name w:val="Style34"/>
    <w:basedOn w:val="Normal"/>
    <w:rsid w:val="00470627"/>
    <w:pPr>
      <w:widowControl w:val="0"/>
      <w:suppressAutoHyphens/>
      <w:autoSpaceDE w:val="0"/>
      <w:spacing w:line="278" w:lineRule="exact"/>
      <w:ind w:firstLine="643"/>
      <w:jc w:val="left"/>
    </w:pPr>
    <w:rPr>
      <w:rFonts w:eastAsia="Times New Roman" w:cs="Times New Roman"/>
      <w:szCs w:val="24"/>
      <w:lang w:eastAsia="ar-SA"/>
    </w:rPr>
  </w:style>
  <w:style w:type="paragraph" w:customStyle="1" w:styleId="Style1">
    <w:name w:val="Style1"/>
    <w:basedOn w:val="Normal"/>
    <w:rsid w:val="00470627"/>
    <w:pPr>
      <w:widowControl w:val="0"/>
      <w:suppressAutoHyphens/>
      <w:autoSpaceDE w:val="0"/>
      <w:spacing w:line="245" w:lineRule="exact"/>
      <w:ind w:hanging="346"/>
      <w:jc w:val="left"/>
    </w:pPr>
    <w:rPr>
      <w:rFonts w:ascii="Arial" w:eastAsia="Times New Roman" w:hAnsi="Arial" w:cs="Times New Roman"/>
      <w:szCs w:val="24"/>
      <w:lang w:eastAsia="ar-SA"/>
    </w:rPr>
  </w:style>
  <w:style w:type="paragraph" w:customStyle="1" w:styleId="Style5">
    <w:name w:val="Style5"/>
    <w:basedOn w:val="Normal"/>
    <w:rsid w:val="00470627"/>
    <w:pPr>
      <w:widowControl w:val="0"/>
      <w:suppressAutoHyphens/>
      <w:autoSpaceDE w:val="0"/>
      <w:spacing w:line="245" w:lineRule="exact"/>
    </w:pPr>
    <w:rPr>
      <w:rFonts w:ascii="Arial" w:eastAsia="Times New Roman" w:hAnsi="Arial" w:cs="Times New Roman"/>
      <w:szCs w:val="24"/>
      <w:lang w:eastAsia="ar-SA"/>
    </w:rPr>
  </w:style>
  <w:style w:type="paragraph" w:customStyle="1" w:styleId="TableContents">
    <w:name w:val="Table Contents"/>
    <w:basedOn w:val="Normal"/>
    <w:rsid w:val="00470627"/>
    <w:pPr>
      <w:suppressLineNumbers/>
      <w:suppressAutoHyphens/>
      <w:spacing w:line="240" w:lineRule="auto"/>
      <w:jc w:val="left"/>
    </w:pPr>
    <w:rPr>
      <w:rFonts w:ascii="Arial" w:eastAsia="Times New Roman" w:hAnsi="Arial" w:cs="Times New Roman"/>
      <w:szCs w:val="24"/>
      <w:lang w:val="ro-RO" w:eastAsia="ar-SA"/>
    </w:rPr>
  </w:style>
  <w:style w:type="paragraph" w:customStyle="1" w:styleId="TableHeading">
    <w:name w:val="Table Heading"/>
    <w:basedOn w:val="TableContents"/>
    <w:rsid w:val="00470627"/>
    <w:pPr>
      <w:jc w:val="center"/>
    </w:pPr>
    <w:rPr>
      <w:b/>
      <w:bCs/>
    </w:rPr>
  </w:style>
  <w:style w:type="paragraph" w:customStyle="1" w:styleId="Style10">
    <w:name w:val="Style10"/>
    <w:basedOn w:val="Normal"/>
    <w:rsid w:val="00470627"/>
    <w:pPr>
      <w:widowControl w:val="0"/>
      <w:autoSpaceDE w:val="0"/>
      <w:autoSpaceDN w:val="0"/>
      <w:adjustRightInd w:val="0"/>
      <w:spacing w:line="240" w:lineRule="auto"/>
      <w:jc w:val="left"/>
    </w:pPr>
    <w:rPr>
      <w:rFonts w:ascii="Arial" w:eastAsia="Times New Roman" w:hAnsi="Arial" w:cs="Times New Roman"/>
      <w:szCs w:val="24"/>
    </w:rPr>
  </w:style>
  <w:style w:type="character" w:customStyle="1" w:styleId="DefaultText1Char">
    <w:name w:val="Default Text:1 Char"/>
    <w:basedOn w:val="DefaultParagraphFont"/>
    <w:link w:val="DefaultText1"/>
    <w:locked/>
    <w:rsid w:val="00470627"/>
    <w:rPr>
      <w:rFonts w:ascii="Arial" w:hAnsi="Arial" w:cs="Arial"/>
      <w:sz w:val="24"/>
      <w:szCs w:val="24"/>
    </w:rPr>
  </w:style>
  <w:style w:type="paragraph" w:customStyle="1" w:styleId="DefaultText1">
    <w:name w:val="Default Text:1"/>
    <w:basedOn w:val="Normal"/>
    <w:link w:val="DefaultText1Char"/>
    <w:rsid w:val="00470627"/>
    <w:pPr>
      <w:overflowPunct w:val="0"/>
      <w:autoSpaceDE w:val="0"/>
      <w:autoSpaceDN w:val="0"/>
      <w:adjustRightInd w:val="0"/>
      <w:spacing w:line="240" w:lineRule="auto"/>
      <w:jc w:val="left"/>
    </w:pPr>
    <w:rPr>
      <w:rFonts w:ascii="Arial" w:hAnsi="Arial" w:cs="Arial"/>
      <w:szCs w:val="24"/>
    </w:rPr>
  </w:style>
  <w:style w:type="paragraph" w:customStyle="1" w:styleId="CharChar2">
    <w:name w:val="Char Char2"/>
    <w:basedOn w:val="Normal"/>
    <w:rsid w:val="00470627"/>
    <w:pPr>
      <w:spacing w:line="240" w:lineRule="auto"/>
      <w:jc w:val="left"/>
    </w:pPr>
    <w:rPr>
      <w:rFonts w:eastAsia="Times New Roman" w:cs="Times New Roman"/>
      <w:szCs w:val="24"/>
      <w:lang w:val="pl-PL" w:eastAsia="pl-PL"/>
    </w:rPr>
  </w:style>
  <w:style w:type="paragraph" w:customStyle="1" w:styleId="CharCharCaracterCaracterCaracterCharCharCaracter">
    <w:name w:val="Char Char Caracter Caracter Caracter Char Char Caracter"/>
    <w:basedOn w:val="Normal"/>
    <w:rsid w:val="00470627"/>
    <w:pPr>
      <w:spacing w:line="240" w:lineRule="auto"/>
      <w:jc w:val="left"/>
    </w:pPr>
    <w:rPr>
      <w:rFonts w:eastAsia="Times New Roman" w:cs="Times New Roman"/>
      <w:szCs w:val="24"/>
      <w:lang w:val="pl-PL" w:eastAsia="pl-PL"/>
    </w:rPr>
  </w:style>
  <w:style w:type="paragraph" w:customStyle="1" w:styleId="text-3mezera">
    <w:name w:val="text - 3 mezera"/>
    <w:basedOn w:val="Normal"/>
    <w:rsid w:val="00470627"/>
    <w:pPr>
      <w:widowControl w:val="0"/>
      <w:snapToGrid w:val="0"/>
      <w:spacing w:before="60" w:line="240" w:lineRule="exact"/>
    </w:pPr>
    <w:rPr>
      <w:rFonts w:ascii="Arial" w:eastAsia="Times New Roman" w:hAnsi="Arial" w:cs="Times New Roman"/>
      <w:szCs w:val="20"/>
      <w:lang w:val="cs-CZ"/>
    </w:rPr>
  </w:style>
  <w:style w:type="paragraph" w:customStyle="1" w:styleId="text">
    <w:name w:val="text"/>
    <w:rsid w:val="00470627"/>
    <w:pPr>
      <w:widowControl w:val="0"/>
      <w:snapToGrid w:val="0"/>
      <w:spacing w:before="240" w:after="0" w:line="240" w:lineRule="exact"/>
      <w:jc w:val="both"/>
    </w:pPr>
    <w:rPr>
      <w:rFonts w:ascii="Arial" w:eastAsia="Times New Roman" w:hAnsi="Arial" w:cs="Times New Roman"/>
      <w:sz w:val="24"/>
      <w:szCs w:val="20"/>
      <w:lang w:val="cs-CZ"/>
    </w:rPr>
  </w:style>
  <w:style w:type="paragraph" w:customStyle="1" w:styleId="tabulka">
    <w:name w:val="tabulka"/>
    <w:basedOn w:val="text-3mezera"/>
    <w:rsid w:val="00470627"/>
    <w:pPr>
      <w:spacing w:before="120"/>
      <w:jc w:val="center"/>
    </w:pPr>
    <w:rPr>
      <w:sz w:val="20"/>
    </w:rPr>
  </w:style>
  <w:style w:type="paragraph" w:customStyle="1" w:styleId="textcslovan">
    <w:name w:val="text císlovaný"/>
    <w:basedOn w:val="text"/>
    <w:rsid w:val="00470627"/>
    <w:pPr>
      <w:ind w:left="567" w:hanging="567"/>
    </w:pPr>
  </w:style>
  <w:style w:type="paragraph" w:customStyle="1" w:styleId="Caracter">
    <w:name w:val="Caracter"/>
    <w:basedOn w:val="Normal"/>
    <w:rsid w:val="00470627"/>
    <w:pPr>
      <w:spacing w:line="240" w:lineRule="auto"/>
      <w:jc w:val="left"/>
    </w:pPr>
    <w:rPr>
      <w:rFonts w:eastAsia="Times New Roman" w:cs="Times New Roman"/>
      <w:szCs w:val="24"/>
      <w:lang w:val="pl-PL" w:eastAsia="pl-PL"/>
    </w:rPr>
  </w:style>
  <w:style w:type="paragraph" w:customStyle="1" w:styleId="CaracterCharCharCaracterCaracterCaracterCharChar">
    <w:name w:val="Caracter Char Char Caracter Caracter Caracter Char Char"/>
    <w:basedOn w:val="Normal"/>
    <w:rsid w:val="00470627"/>
    <w:pPr>
      <w:spacing w:line="240" w:lineRule="auto"/>
      <w:jc w:val="left"/>
    </w:pPr>
    <w:rPr>
      <w:rFonts w:eastAsia="Times New Roman" w:cs="Times New Roman"/>
      <w:szCs w:val="24"/>
      <w:lang w:val="pl-PL" w:eastAsia="pl-PL"/>
    </w:rPr>
  </w:style>
  <w:style w:type="paragraph" w:customStyle="1" w:styleId="CharChar1CaracterCaracterCaracter">
    <w:name w:val="Char Char1 Caracter Caracter Caracter"/>
    <w:basedOn w:val="Normal"/>
    <w:rsid w:val="00470627"/>
    <w:pPr>
      <w:spacing w:line="240" w:lineRule="auto"/>
      <w:jc w:val="left"/>
    </w:pPr>
    <w:rPr>
      <w:rFonts w:eastAsia="Times New Roman" w:cs="Times New Roman"/>
      <w:szCs w:val="24"/>
      <w:lang w:val="pl-PL" w:eastAsia="pl-PL"/>
    </w:rPr>
  </w:style>
  <w:style w:type="paragraph" w:customStyle="1" w:styleId="CaracterCaracter">
    <w:name w:val="Caracter Caracter"/>
    <w:basedOn w:val="Normal"/>
    <w:rsid w:val="00470627"/>
    <w:pPr>
      <w:spacing w:line="240" w:lineRule="auto"/>
      <w:jc w:val="left"/>
    </w:pPr>
    <w:rPr>
      <w:rFonts w:eastAsia="Times New Roman" w:cs="Times New Roman"/>
      <w:szCs w:val="24"/>
      <w:lang w:val="pl-PL" w:eastAsia="pl-PL"/>
    </w:rPr>
  </w:style>
  <w:style w:type="character" w:customStyle="1" w:styleId="CaracterCaracterCaracterChar">
    <w:name w:val="Caracter Caracter Caracter Char"/>
    <w:basedOn w:val="DefaultParagraphFont"/>
    <w:link w:val="CaracterCaracterCaracter"/>
    <w:locked/>
    <w:rsid w:val="00470627"/>
    <w:rPr>
      <w:rFonts w:ascii="Arial" w:hAnsi="Arial" w:cs="Arial"/>
      <w:sz w:val="24"/>
      <w:szCs w:val="24"/>
      <w:lang w:val="pl-PL" w:eastAsia="pl-PL"/>
    </w:rPr>
  </w:style>
  <w:style w:type="paragraph" w:customStyle="1" w:styleId="CaracterCaracterCaracter">
    <w:name w:val="Caracter Caracter Caracter"/>
    <w:basedOn w:val="Normal"/>
    <w:link w:val="CaracterCaracterCaracterChar"/>
    <w:rsid w:val="00470627"/>
    <w:pPr>
      <w:spacing w:line="240" w:lineRule="auto"/>
      <w:jc w:val="left"/>
    </w:pPr>
    <w:rPr>
      <w:rFonts w:ascii="Arial" w:hAnsi="Arial" w:cs="Arial"/>
      <w:szCs w:val="24"/>
      <w:lang w:val="pl-PL" w:eastAsia="pl-PL"/>
    </w:rPr>
  </w:style>
  <w:style w:type="paragraph" w:customStyle="1" w:styleId="Textbody">
    <w:name w:val="Text body"/>
    <w:basedOn w:val="Normal"/>
    <w:rsid w:val="00470627"/>
    <w:pPr>
      <w:widowControl w:val="0"/>
      <w:suppressAutoHyphens/>
      <w:spacing w:line="240" w:lineRule="auto"/>
      <w:jc w:val="left"/>
    </w:pPr>
    <w:rPr>
      <w:rFonts w:eastAsia="Times New Roman" w:cs="Times New Roman"/>
      <w:sz w:val="28"/>
      <w:szCs w:val="24"/>
    </w:rPr>
  </w:style>
  <w:style w:type="paragraph" w:customStyle="1" w:styleId="WW-Textbody">
    <w:name w:val="WW-Text body"/>
    <w:basedOn w:val="Normal"/>
    <w:rsid w:val="00470627"/>
    <w:pPr>
      <w:widowControl w:val="0"/>
      <w:suppressAutoHyphens/>
      <w:spacing w:line="240" w:lineRule="auto"/>
      <w:jc w:val="left"/>
    </w:pPr>
    <w:rPr>
      <w:rFonts w:eastAsia="Times New Roman" w:cs="Times New Roman"/>
      <w:sz w:val="28"/>
      <w:szCs w:val="20"/>
      <w:lang w:val="ro-RO" w:eastAsia="ar-SA"/>
    </w:rPr>
  </w:style>
  <w:style w:type="paragraph" w:customStyle="1" w:styleId="Normal1">
    <w:name w:val="Normal1"/>
    <w:basedOn w:val="Normal"/>
    <w:rsid w:val="00470627"/>
    <w:pPr>
      <w:spacing w:before="60" w:after="60" w:line="240" w:lineRule="auto"/>
    </w:pPr>
    <w:rPr>
      <w:rFonts w:ascii="Arial" w:eastAsia="Times New Roman" w:hAnsi="Arial" w:cs="Times New Roman"/>
      <w:sz w:val="20"/>
      <w:szCs w:val="24"/>
      <w:lang w:val="ro-RO"/>
    </w:rPr>
  </w:style>
  <w:style w:type="paragraph" w:customStyle="1" w:styleId="normalbullet">
    <w:name w:val="normalbullet"/>
    <w:basedOn w:val="Normal1"/>
    <w:rsid w:val="00470627"/>
    <w:pPr>
      <w:tabs>
        <w:tab w:val="num" w:pos="2040"/>
      </w:tabs>
      <w:snapToGrid w:val="0"/>
      <w:ind w:left="2040" w:hanging="360"/>
    </w:pPr>
    <w:rPr>
      <w:lang w:val="fr-FR"/>
    </w:rPr>
  </w:style>
  <w:style w:type="paragraph" w:customStyle="1" w:styleId="instruct">
    <w:name w:val="instruct"/>
    <w:basedOn w:val="Normal"/>
    <w:rsid w:val="00470627"/>
    <w:pPr>
      <w:widowControl w:val="0"/>
      <w:autoSpaceDE w:val="0"/>
      <w:autoSpaceDN w:val="0"/>
      <w:adjustRightInd w:val="0"/>
      <w:spacing w:before="40" w:after="40" w:line="240" w:lineRule="auto"/>
      <w:jc w:val="left"/>
    </w:pPr>
    <w:rPr>
      <w:rFonts w:ascii="Trebuchet MS" w:eastAsia="Times New Roman" w:hAnsi="Trebuchet MS" w:cs="Arial"/>
      <w:i/>
      <w:iCs/>
      <w:sz w:val="20"/>
      <w:szCs w:val="21"/>
      <w:lang w:val="ro-RO" w:eastAsia="sk-SK"/>
    </w:rPr>
  </w:style>
  <w:style w:type="character" w:customStyle="1" w:styleId="TextnormalChar">
    <w:name w:val="Text normal Char"/>
    <w:basedOn w:val="DefaultParagraphFont"/>
    <w:link w:val="Textnormal"/>
    <w:locked/>
    <w:rsid w:val="00470627"/>
    <w:rPr>
      <w:rFonts w:ascii="Arial" w:hAnsi="Arial" w:cs="Arial"/>
      <w:lang w:eastAsia="ar-SA"/>
    </w:rPr>
  </w:style>
  <w:style w:type="paragraph" w:customStyle="1" w:styleId="Textnormal">
    <w:name w:val="Text normal"/>
    <w:basedOn w:val="Normal"/>
    <w:link w:val="TextnormalChar"/>
    <w:rsid w:val="00470627"/>
    <w:pPr>
      <w:spacing w:before="80" w:after="160" w:line="240" w:lineRule="auto"/>
      <w:ind w:left="1304"/>
      <w:jc w:val="left"/>
    </w:pPr>
    <w:rPr>
      <w:rFonts w:ascii="Arial" w:hAnsi="Arial" w:cs="Arial"/>
      <w:sz w:val="22"/>
      <w:lang w:eastAsia="ar-SA"/>
    </w:rPr>
  </w:style>
  <w:style w:type="paragraph" w:customStyle="1" w:styleId="xl61">
    <w:name w:val="xl61"/>
    <w:basedOn w:val="Normal"/>
    <w:rsid w:val="00470627"/>
    <w:pPr>
      <w:pBdr>
        <w:left w:val="single" w:sz="8" w:space="0" w:color="auto"/>
      </w:pBdr>
      <w:spacing w:before="100" w:beforeAutospacing="1" w:after="100" w:afterAutospacing="1" w:line="240" w:lineRule="auto"/>
    </w:pPr>
    <w:rPr>
      <w:rFonts w:ascii="Arial" w:eastAsia="Times New Roman" w:hAnsi="Arial" w:cs="Arial"/>
      <w:szCs w:val="20"/>
      <w:lang w:val="fr-FR" w:eastAsia="fr-FR"/>
    </w:rPr>
  </w:style>
  <w:style w:type="paragraph" w:customStyle="1" w:styleId="OmniPage1">
    <w:name w:val="OmniPage #1"/>
    <w:basedOn w:val="Normal"/>
    <w:rsid w:val="00470627"/>
    <w:pPr>
      <w:spacing w:line="280" w:lineRule="exact"/>
      <w:jc w:val="left"/>
    </w:pPr>
    <w:rPr>
      <w:rFonts w:ascii="덐ԣ鱰ԣ鯸ԣ鰨ԣ鰐ԣ뇐ԣḹƐ̅ȁԁ؉̇" w:eastAsia="Times New Roman" w:hAnsi="덐ԣ鱰ԣ鯸ԣ鰨ԣ鰐ԣ뇐ԣḹƐ̅ȁԁ؉̇" w:cs="Times New Roman"/>
      <w:noProof/>
      <w:sz w:val="20"/>
      <w:szCs w:val="20"/>
      <w:lang w:val="en-GB"/>
    </w:rPr>
  </w:style>
  <w:style w:type="paragraph" w:customStyle="1" w:styleId="CharCharCaracterCaracterCaracterCharCharCaracterCaracterCaracterCaracterCaracterCaracterCaracterCharChar">
    <w:name w:val="Char Char Caracter Caracter Caracter Char Char Caracter Caracter Caracter Caracter Caracter Caracter Caracter Char Char"/>
    <w:basedOn w:val="Normal"/>
    <w:rsid w:val="00470627"/>
    <w:pPr>
      <w:spacing w:line="240" w:lineRule="auto"/>
      <w:jc w:val="left"/>
    </w:pPr>
    <w:rPr>
      <w:rFonts w:eastAsia="Times New Roman" w:cs="Times New Roman"/>
      <w:szCs w:val="24"/>
      <w:lang w:val="pl-PL" w:eastAsia="pl-PL"/>
    </w:rPr>
  </w:style>
  <w:style w:type="paragraph" w:customStyle="1" w:styleId="Text1">
    <w:name w:val="Text 1"/>
    <w:basedOn w:val="Normal"/>
    <w:rsid w:val="00470627"/>
    <w:pPr>
      <w:spacing w:after="240" w:line="240" w:lineRule="auto"/>
      <w:ind w:left="482"/>
    </w:pPr>
    <w:rPr>
      <w:rFonts w:eastAsia="Times New Roman" w:cs="Times New Roman"/>
      <w:szCs w:val="20"/>
      <w:lang w:val="ro-RO" w:eastAsia="fr-FR"/>
    </w:rPr>
  </w:style>
  <w:style w:type="paragraph" w:customStyle="1" w:styleId="Address">
    <w:name w:val="Address"/>
    <w:basedOn w:val="Normal"/>
    <w:rsid w:val="00470627"/>
    <w:pPr>
      <w:spacing w:line="240" w:lineRule="auto"/>
      <w:jc w:val="left"/>
    </w:pPr>
    <w:rPr>
      <w:rFonts w:eastAsia="Times New Roman" w:cs="Times New Roman"/>
      <w:szCs w:val="20"/>
      <w:lang w:val="ro-RO" w:eastAsia="fr-FR"/>
    </w:rPr>
  </w:style>
  <w:style w:type="paragraph" w:customStyle="1" w:styleId="xl35">
    <w:name w:val="xl35"/>
    <w:basedOn w:val="Normal"/>
    <w:rsid w:val="00470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Arial Unicode MS" w:cs="Times New Roman"/>
      <w:sz w:val="16"/>
      <w:szCs w:val="16"/>
      <w:lang w:val="ro-RO" w:eastAsia="ro-RO"/>
    </w:rPr>
  </w:style>
  <w:style w:type="paragraph" w:customStyle="1" w:styleId="maintext">
    <w:name w:val="maintext"/>
    <w:basedOn w:val="Normal"/>
    <w:rsid w:val="00470627"/>
    <w:pPr>
      <w:spacing w:before="120" w:after="120" w:line="240" w:lineRule="auto"/>
    </w:pPr>
    <w:rPr>
      <w:rFonts w:ascii="Arial" w:eastAsia="Times New Roman" w:hAnsi="Arial" w:cs="Arial"/>
      <w:sz w:val="22"/>
      <w:szCs w:val="28"/>
      <w:lang w:val="ro-RO"/>
    </w:rPr>
  </w:style>
  <w:style w:type="paragraph" w:customStyle="1" w:styleId="Textsimplu1">
    <w:name w:val="Text simplu1"/>
    <w:basedOn w:val="Normal"/>
    <w:rsid w:val="00470627"/>
    <w:pPr>
      <w:suppressAutoHyphens/>
      <w:spacing w:line="240" w:lineRule="auto"/>
      <w:jc w:val="left"/>
    </w:pPr>
    <w:rPr>
      <w:rFonts w:ascii="Courier New" w:eastAsia="Times New Roman" w:hAnsi="Courier New" w:cs="Courier New"/>
      <w:sz w:val="20"/>
      <w:szCs w:val="20"/>
      <w:lang w:val="ro-RO" w:eastAsia="ar-SA"/>
    </w:rPr>
  </w:style>
  <w:style w:type="paragraph" w:customStyle="1" w:styleId="tabletext0">
    <w:name w:val="tabletext"/>
    <w:basedOn w:val="Normal"/>
    <w:rsid w:val="00470627"/>
    <w:pPr>
      <w:spacing w:before="100" w:beforeAutospacing="1" w:after="100" w:afterAutospacing="1" w:line="240" w:lineRule="auto"/>
      <w:jc w:val="left"/>
    </w:pPr>
    <w:rPr>
      <w:rFonts w:eastAsia="Times New Roman" w:cs="Times New Roman"/>
      <w:szCs w:val="24"/>
      <w:lang w:val="ro-RO" w:eastAsia="ro-RO"/>
    </w:rPr>
  </w:style>
  <w:style w:type="paragraph" w:customStyle="1" w:styleId="NormalWeb1">
    <w:name w:val="Normal (Web)1"/>
    <w:basedOn w:val="Normal"/>
    <w:rsid w:val="00470627"/>
    <w:pPr>
      <w:spacing w:line="240" w:lineRule="auto"/>
      <w:jc w:val="left"/>
    </w:pPr>
    <w:rPr>
      <w:rFonts w:ascii="Arial Unicode MS" w:eastAsia="Arial Unicode MS" w:hAnsi="Arial Unicode MS" w:cs="Tahoma"/>
      <w:color w:val="000000"/>
      <w:szCs w:val="24"/>
      <w:lang w:val="ro-RO" w:eastAsia="ro-RO"/>
    </w:rPr>
  </w:style>
  <w:style w:type="paragraph" w:customStyle="1" w:styleId="PlainText1">
    <w:name w:val="Plain Text1"/>
    <w:basedOn w:val="Normal"/>
    <w:rsid w:val="00470627"/>
    <w:pPr>
      <w:suppressAutoHyphens/>
      <w:spacing w:line="240" w:lineRule="auto"/>
      <w:jc w:val="left"/>
    </w:pPr>
    <w:rPr>
      <w:rFonts w:ascii="Courier New" w:eastAsia="Times New Roman" w:hAnsi="Courier New" w:cs="Times New Roman"/>
      <w:sz w:val="20"/>
      <w:szCs w:val="24"/>
      <w:lang w:val="en-AU" w:eastAsia="ar-SA"/>
    </w:rPr>
  </w:style>
  <w:style w:type="paragraph" w:customStyle="1" w:styleId="Listparagraf">
    <w:name w:val="Listă paragraf"/>
    <w:basedOn w:val="Normal"/>
    <w:qFormat/>
    <w:rsid w:val="00470627"/>
    <w:pPr>
      <w:spacing w:after="200"/>
      <w:ind w:left="720"/>
      <w:contextualSpacing/>
      <w:jc w:val="left"/>
    </w:pPr>
    <w:rPr>
      <w:rFonts w:ascii="Calibri" w:eastAsia="Times New Roman" w:hAnsi="Calibri" w:cs="Times New Roman"/>
      <w:sz w:val="22"/>
    </w:rPr>
  </w:style>
  <w:style w:type="paragraph" w:customStyle="1" w:styleId="BodyTextIndent21">
    <w:name w:val="Body Text Indent 21"/>
    <w:basedOn w:val="Normal"/>
    <w:rsid w:val="00470627"/>
    <w:pPr>
      <w:suppressAutoHyphens/>
      <w:spacing w:line="240" w:lineRule="auto"/>
      <w:ind w:left="792" w:hanging="360"/>
    </w:pPr>
    <w:rPr>
      <w:rFonts w:eastAsia="Times New Roman" w:cs="Times New Roman"/>
      <w:i/>
      <w:color w:val="FF0000"/>
      <w:szCs w:val="24"/>
      <w:lang w:val="it-IT" w:eastAsia="ar-SA"/>
    </w:rPr>
  </w:style>
  <w:style w:type="paragraph" w:customStyle="1" w:styleId="anexe">
    <w:name w:val="anexe"/>
    <w:basedOn w:val="Normal"/>
    <w:next w:val="Normal"/>
    <w:rsid w:val="00470627"/>
    <w:pPr>
      <w:suppressAutoHyphens/>
      <w:spacing w:line="240" w:lineRule="auto"/>
    </w:pPr>
    <w:rPr>
      <w:rFonts w:eastAsia="Haettenschweiler" w:cs="Times New Roman"/>
      <w:sz w:val="20"/>
      <w:szCs w:val="24"/>
      <w:lang w:val="ro-RO" w:eastAsia="ar-SA"/>
    </w:rPr>
  </w:style>
  <w:style w:type="paragraph" w:customStyle="1" w:styleId="Default">
    <w:name w:val="Default"/>
    <w:rsid w:val="00470627"/>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ormaltableau">
    <w:name w:val="normal_tableau"/>
    <w:basedOn w:val="Normal"/>
    <w:rsid w:val="00470627"/>
    <w:pPr>
      <w:spacing w:before="120" w:after="120" w:line="240" w:lineRule="auto"/>
    </w:pPr>
    <w:rPr>
      <w:rFonts w:ascii="Optima" w:eastAsia="Times New Roman" w:hAnsi="Optima" w:cs="Times New Roman"/>
      <w:sz w:val="22"/>
      <w:szCs w:val="20"/>
      <w:lang w:val="en-GB" w:eastAsia="hu-HU"/>
    </w:rPr>
  </w:style>
  <w:style w:type="character" w:customStyle="1" w:styleId="Par1Char">
    <w:name w:val="Par_1 Char"/>
    <w:basedOn w:val="DefaultParagraphFont"/>
    <w:link w:val="Par1"/>
    <w:locked/>
    <w:rsid w:val="00470627"/>
    <w:rPr>
      <w:rFonts w:ascii="Arial" w:hAnsi="Arial" w:cs="Arial"/>
      <w:color w:val="000000"/>
      <w:sz w:val="18"/>
      <w:szCs w:val="24"/>
      <w:lang w:eastAsia="en-GB"/>
    </w:rPr>
  </w:style>
  <w:style w:type="paragraph" w:customStyle="1" w:styleId="Par1">
    <w:name w:val="Par_1"/>
    <w:basedOn w:val="Normal"/>
    <w:link w:val="Par1Char"/>
    <w:rsid w:val="00470627"/>
    <w:pPr>
      <w:spacing w:line="240" w:lineRule="auto"/>
      <w:ind w:left="580" w:hanging="580"/>
    </w:pPr>
    <w:rPr>
      <w:rFonts w:ascii="Arial" w:hAnsi="Arial" w:cs="Arial"/>
      <w:color w:val="000000"/>
      <w:sz w:val="18"/>
      <w:szCs w:val="24"/>
      <w:lang w:eastAsia="en-GB"/>
    </w:rPr>
  </w:style>
  <w:style w:type="paragraph" w:customStyle="1" w:styleId="StyleText2ArialBoldCenteredLeft0cmAfter0pt">
    <w:name w:val="Style Text 2 + Arial Bold Centered Left:  0 cm After:  0 pt"/>
    <w:basedOn w:val="Normal"/>
    <w:rsid w:val="00470627"/>
    <w:pPr>
      <w:tabs>
        <w:tab w:val="left" w:pos="2161"/>
      </w:tabs>
      <w:spacing w:line="240" w:lineRule="auto"/>
      <w:jc w:val="center"/>
      <w:outlineLvl w:val="1"/>
    </w:pPr>
    <w:rPr>
      <w:rFonts w:ascii="Arial" w:eastAsia="Times New Roman" w:hAnsi="Arial" w:cs="Times New Roman"/>
      <w:b/>
      <w:bCs/>
      <w:szCs w:val="20"/>
      <w:lang w:val="en-GB" w:eastAsia="en-GB"/>
    </w:rPr>
  </w:style>
  <w:style w:type="paragraph" w:customStyle="1" w:styleId="CM18">
    <w:name w:val="CM18"/>
    <w:basedOn w:val="Normal"/>
    <w:next w:val="Normal"/>
    <w:rsid w:val="00470627"/>
    <w:pPr>
      <w:widowControl w:val="0"/>
      <w:autoSpaceDE w:val="0"/>
      <w:autoSpaceDN w:val="0"/>
      <w:adjustRightInd w:val="0"/>
      <w:spacing w:line="240" w:lineRule="auto"/>
      <w:jc w:val="left"/>
    </w:pPr>
    <w:rPr>
      <w:rFonts w:eastAsia="Times New Roman" w:cs="Times New Roman"/>
      <w:szCs w:val="24"/>
      <w:lang w:val="ro-RO" w:eastAsia="ro-RO"/>
    </w:rPr>
  </w:style>
  <w:style w:type="paragraph" w:customStyle="1" w:styleId="highlight">
    <w:name w:val="highlight"/>
    <w:basedOn w:val="Normal"/>
    <w:rsid w:val="00470627"/>
    <w:pPr>
      <w:pBdr>
        <w:top w:val="dashed" w:sz="6" w:space="0" w:color="666666"/>
        <w:left w:val="dashed" w:sz="6" w:space="0" w:color="666666"/>
        <w:bottom w:val="dashed" w:sz="6" w:space="0" w:color="666666"/>
        <w:right w:val="dashed" w:sz="6" w:space="0" w:color="666666"/>
      </w:pBdr>
      <w:shd w:val="clear" w:color="auto" w:fill="CCCCCC"/>
      <w:spacing w:before="100" w:beforeAutospacing="1" w:after="100" w:afterAutospacing="1" w:line="240" w:lineRule="auto"/>
      <w:jc w:val="left"/>
    </w:pPr>
    <w:rPr>
      <w:rFonts w:eastAsia="Times New Roman" w:cs="Times New Roman"/>
      <w:color w:val="000000"/>
      <w:szCs w:val="24"/>
      <w:lang w:val="ro-RO" w:eastAsia="ro-RO"/>
    </w:rPr>
  </w:style>
  <w:style w:type="paragraph" w:customStyle="1" w:styleId="CM17">
    <w:name w:val="CM17"/>
    <w:basedOn w:val="Normal"/>
    <w:next w:val="Normal"/>
    <w:rsid w:val="00470627"/>
    <w:pPr>
      <w:widowControl w:val="0"/>
      <w:autoSpaceDE w:val="0"/>
      <w:autoSpaceDN w:val="0"/>
      <w:adjustRightInd w:val="0"/>
      <w:spacing w:line="240" w:lineRule="auto"/>
      <w:jc w:val="left"/>
    </w:pPr>
    <w:rPr>
      <w:rFonts w:eastAsia="Times New Roman" w:cs="Times New Roman"/>
      <w:szCs w:val="24"/>
      <w:lang w:val="ro-RO" w:eastAsia="ro-RO"/>
    </w:rPr>
  </w:style>
  <w:style w:type="paragraph" w:customStyle="1" w:styleId="CM16">
    <w:name w:val="CM16"/>
    <w:basedOn w:val="Normal"/>
    <w:next w:val="Normal"/>
    <w:rsid w:val="00470627"/>
    <w:pPr>
      <w:widowControl w:val="0"/>
      <w:autoSpaceDE w:val="0"/>
      <w:autoSpaceDN w:val="0"/>
      <w:adjustRightInd w:val="0"/>
      <w:spacing w:line="553" w:lineRule="atLeast"/>
      <w:jc w:val="left"/>
    </w:pPr>
    <w:rPr>
      <w:rFonts w:eastAsia="Times New Roman" w:cs="Times New Roman"/>
      <w:szCs w:val="24"/>
      <w:lang w:val="ro-RO" w:eastAsia="ro-RO"/>
    </w:rPr>
  </w:style>
  <w:style w:type="character" w:customStyle="1" w:styleId="BuletChar">
    <w:name w:val="Bulet Char"/>
    <w:basedOn w:val="DefaultParagraphFont"/>
    <w:link w:val="Bulet"/>
    <w:locked/>
    <w:rsid w:val="00470627"/>
    <w:rPr>
      <w:rFonts w:ascii="Arial Narrow" w:hAnsi="Arial Narrow" w:cs="Arial"/>
      <w:bCs/>
      <w:iCs/>
      <w:lang w:val="it-IT"/>
    </w:rPr>
  </w:style>
  <w:style w:type="paragraph" w:customStyle="1" w:styleId="Bulet">
    <w:name w:val="Bulet"/>
    <w:basedOn w:val="Normal"/>
    <w:link w:val="BuletChar"/>
    <w:rsid w:val="00470627"/>
    <w:pPr>
      <w:tabs>
        <w:tab w:val="left" w:pos="1304"/>
        <w:tab w:val="num" w:pos="1758"/>
      </w:tabs>
      <w:spacing w:before="60" w:after="60" w:line="360" w:lineRule="auto"/>
      <w:ind w:left="1758" w:hanging="454"/>
    </w:pPr>
    <w:rPr>
      <w:rFonts w:ascii="Arial Narrow" w:hAnsi="Arial Narrow" w:cs="Arial"/>
      <w:bCs/>
      <w:iCs/>
      <w:sz w:val="22"/>
      <w:lang w:val="it-IT"/>
    </w:rPr>
  </w:style>
  <w:style w:type="paragraph" w:customStyle="1" w:styleId="SalubSubcap">
    <w:name w:val="Salub_Subcap"/>
    <w:basedOn w:val="Normal"/>
    <w:next w:val="Normal"/>
    <w:rsid w:val="00470627"/>
    <w:pPr>
      <w:spacing w:before="120" w:after="120" w:line="240" w:lineRule="auto"/>
    </w:pPr>
    <w:rPr>
      <w:rFonts w:ascii="Arial" w:eastAsia="Times New Roman" w:hAnsi="Arial" w:cs="Times New Roman"/>
      <w:b/>
      <w:szCs w:val="24"/>
      <w:lang w:val="ro-RO"/>
    </w:rPr>
  </w:style>
  <w:style w:type="paragraph" w:customStyle="1" w:styleId="CaracterCaracter1CharCharCaracterCharCharCaracterCaracter">
    <w:name w:val="Caracter Caracter1 Char Char Caracter Char Char Caracter Caracter"/>
    <w:basedOn w:val="Normal"/>
    <w:rsid w:val="00470627"/>
    <w:pPr>
      <w:spacing w:line="240" w:lineRule="auto"/>
      <w:jc w:val="left"/>
    </w:pPr>
    <w:rPr>
      <w:rFonts w:ascii="Arial" w:eastAsia="Times New Roman" w:hAnsi="Arial" w:cs="Times New Roman"/>
      <w:szCs w:val="24"/>
      <w:lang w:val="pl-PL" w:eastAsia="pl-PL"/>
    </w:rPr>
  </w:style>
  <w:style w:type="paragraph" w:customStyle="1" w:styleId="CaracterCaracter11">
    <w:name w:val="Caracter Caracter11"/>
    <w:basedOn w:val="Normal"/>
    <w:rsid w:val="00470627"/>
    <w:pPr>
      <w:spacing w:line="240" w:lineRule="auto"/>
      <w:jc w:val="left"/>
    </w:pPr>
    <w:rPr>
      <w:rFonts w:ascii="Arial" w:eastAsia="Times New Roman" w:hAnsi="Arial" w:cs="Times New Roman"/>
      <w:szCs w:val="24"/>
      <w:lang w:val="pl-PL" w:eastAsia="pl-PL"/>
    </w:rPr>
  </w:style>
  <w:style w:type="character" w:customStyle="1" w:styleId="SubtitluChar">
    <w:name w:val="Subtitlu Char"/>
    <w:basedOn w:val="DefaultParagraphFont"/>
    <w:link w:val="Subtitlu1"/>
    <w:locked/>
    <w:rsid w:val="00470627"/>
    <w:rPr>
      <w:rFonts w:ascii="Arial" w:hAnsi="Arial" w:cs="Arial"/>
      <w:b/>
      <w:bCs/>
      <w:caps/>
      <w:sz w:val="24"/>
      <w:szCs w:val="24"/>
      <w:shd w:val="clear" w:color="auto" w:fill="9398C9"/>
    </w:rPr>
  </w:style>
  <w:style w:type="paragraph" w:customStyle="1" w:styleId="Subtitlu1">
    <w:name w:val="Subtitlu1"/>
    <w:basedOn w:val="Heading2"/>
    <w:link w:val="SubtitluChar"/>
    <w:rsid w:val="00470627"/>
    <w:pPr>
      <w:widowControl w:val="0"/>
      <w:pBdr>
        <w:top w:val="double" w:sz="4" w:space="1" w:color="auto"/>
        <w:left w:val="double" w:sz="4" w:space="1" w:color="auto"/>
        <w:bottom w:val="double" w:sz="4" w:space="1" w:color="auto"/>
        <w:right w:val="double" w:sz="4" w:space="1" w:color="auto"/>
      </w:pBdr>
      <w:shd w:val="clear" w:color="auto" w:fill="9398C9"/>
      <w:tabs>
        <w:tab w:val="clear" w:pos="0"/>
        <w:tab w:val="num" w:pos="720"/>
      </w:tabs>
      <w:suppressAutoHyphens w:val="0"/>
      <w:autoSpaceDE w:val="0"/>
      <w:autoSpaceDN w:val="0"/>
      <w:adjustRightInd w:val="0"/>
      <w:spacing w:before="240" w:after="200"/>
      <w:ind w:left="720" w:right="57" w:hanging="360"/>
    </w:pPr>
    <w:rPr>
      <w:rFonts w:eastAsiaTheme="minorHAnsi" w:cs="Arial"/>
      <w:caps/>
      <w:u w:val="none"/>
      <w:lang w:val="en-US" w:eastAsia="en-US"/>
    </w:rPr>
  </w:style>
  <w:style w:type="paragraph" w:customStyle="1" w:styleId="Subsubtitlu">
    <w:name w:val="Subsubtitlu"/>
    <w:basedOn w:val="Subtitlu1"/>
    <w:rsid w:val="00470627"/>
    <w:pPr>
      <w:pBdr>
        <w:top w:val="single" w:sz="2" w:space="1" w:color="333333"/>
        <w:left w:val="single" w:sz="2" w:space="1" w:color="333333"/>
        <w:bottom w:val="single" w:sz="2" w:space="1" w:color="333333"/>
        <w:right w:val="single" w:sz="2" w:space="1" w:color="333333"/>
      </w:pBdr>
      <w:shd w:val="clear" w:color="auto" w:fill="B7BADB"/>
      <w:tabs>
        <w:tab w:val="clear" w:pos="720"/>
        <w:tab w:val="num" w:pos="0"/>
        <w:tab w:val="num" w:pos="360"/>
        <w:tab w:val="num" w:pos="1080"/>
        <w:tab w:val="num" w:pos="1849"/>
      </w:tabs>
      <w:spacing w:after="120"/>
      <w:ind w:left="360"/>
    </w:pPr>
    <w:rPr>
      <w:iCs/>
      <w:caps w:val="0"/>
      <w:sz w:val="22"/>
      <w:szCs w:val="22"/>
    </w:rPr>
  </w:style>
  <w:style w:type="paragraph" w:customStyle="1" w:styleId="SubSubSubTitlu">
    <w:name w:val="SubSubSubTitlu"/>
    <w:basedOn w:val="Subsubtitlu"/>
    <w:rsid w:val="00470627"/>
    <w:pPr>
      <w:pBdr>
        <w:top w:val="single" w:sz="2" w:space="1" w:color="000000"/>
        <w:left w:val="single" w:sz="2" w:space="1" w:color="000000"/>
        <w:bottom w:val="single" w:sz="2" w:space="1" w:color="000000"/>
        <w:right w:val="single" w:sz="2" w:space="1" w:color="000000"/>
      </w:pBdr>
      <w:shd w:val="clear" w:color="auto" w:fill="CCCEE6"/>
      <w:tabs>
        <w:tab w:val="num" w:pos="1440"/>
        <w:tab w:val="num" w:pos="2569"/>
      </w:tabs>
      <w:spacing w:after="60"/>
      <w:ind w:left="1361" w:hanging="1304"/>
    </w:pPr>
    <w:rPr>
      <w:b w:val="0"/>
      <w:i/>
    </w:rPr>
  </w:style>
  <w:style w:type="paragraph" w:customStyle="1" w:styleId="Titlucapitol">
    <w:name w:val="Titlu capitol"/>
    <w:rsid w:val="00470627"/>
    <w:pPr>
      <w:keepNext/>
      <w:pBdr>
        <w:top w:val="double" w:sz="2" w:space="1" w:color="auto"/>
        <w:left w:val="double" w:sz="2" w:space="1" w:color="auto"/>
        <w:bottom w:val="double" w:sz="2" w:space="1" w:color="auto"/>
        <w:right w:val="double" w:sz="2" w:space="1" w:color="auto"/>
      </w:pBdr>
      <w:shd w:val="clear" w:color="auto" w:fill="000054"/>
      <w:tabs>
        <w:tab w:val="num" w:pos="360"/>
      </w:tabs>
      <w:spacing w:before="240" w:line="240" w:lineRule="auto"/>
      <w:ind w:left="360" w:right="57" w:hanging="360"/>
      <w:outlineLvl w:val="0"/>
    </w:pPr>
    <w:rPr>
      <w:rFonts w:ascii="Arial" w:eastAsia="Times New Roman" w:hAnsi="Arial" w:cs="Times New Roman"/>
      <w:b/>
      <w:bCs/>
      <w:caps/>
      <w:color w:val="FFFFFF"/>
      <w:sz w:val="28"/>
      <w:szCs w:val="24"/>
    </w:rPr>
  </w:style>
  <w:style w:type="paragraph" w:customStyle="1" w:styleId="BuletNumere">
    <w:name w:val="BuletNumere"/>
    <w:basedOn w:val="Bulet"/>
    <w:rsid w:val="00470627"/>
    <w:pPr>
      <w:tabs>
        <w:tab w:val="num" w:pos="1065"/>
      </w:tabs>
      <w:spacing w:line="240" w:lineRule="auto"/>
      <w:ind w:left="1065" w:hanging="360"/>
      <w:jc w:val="left"/>
    </w:pPr>
    <w:rPr>
      <w:rFonts w:ascii="Arial" w:hAnsi="Arial" w:cs="Times New Roman"/>
      <w:bCs w:val="0"/>
    </w:rPr>
  </w:style>
  <w:style w:type="paragraph" w:customStyle="1" w:styleId="SubSubSubSubTitlu">
    <w:name w:val="SubSubSubSubTitlu"/>
    <w:basedOn w:val="SubSubSubTitlu"/>
    <w:next w:val="Textnormal"/>
    <w:rsid w:val="00470627"/>
    <w:pPr>
      <w:numPr>
        <w:ilvl w:val="1"/>
        <w:numId w:val="3"/>
      </w:numPr>
      <w:pBdr>
        <w:top w:val="single" w:sz="2" w:space="1" w:color="auto"/>
        <w:left w:val="single" w:sz="2" w:space="1" w:color="auto"/>
        <w:bottom w:val="single" w:sz="2" w:space="1" w:color="auto"/>
        <w:right w:val="single" w:sz="2" w:space="1" w:color="auto"/>
      </w:pBdr>
      <w:shd w:val="clear" w:color="auto" w:fill="E3E4F1"/>
      <w:tabs>
        <w:tab w:val="clear" w:pos="693"/>
        <w:tab w:val="clear" w:pos="1440"/>
        <w:tab w:val="num" w:pos="0"/>
        <w:tab w:val="num" w:pos="2880"/>
        <w:tab w:val="num" w:pos="3289"/>
      </w:tabs>
      <w:ind w:left="1361" w:hanging="1304"/>
    </w:p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rsid w:val="00470627"/>
    <w:pPr>
      <w:spacing w:line="240" w:lineRule="auto"/>
      <w:jc w:val="left"/>
    </w:pPr>
    <w:rPr>
      <w:rFonts w:ascii="Arial" w:eastAsia="Times New Roman" w:hAnsi="Arial" w:cs="Times New Roman"/>
      <w:szCs w:val="24"/>
      <w:lang w:val="pl-PL" w:eastAsia="pl-PL"/>
    </w:rPr>
  </w:style>
  <w:style w:type="paragraph" w:customStyle="1" w:styleId="Stil">
    <w:name w:val="Stil"/>
    <w:rsid w:val="0047062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Text0">
    <w:name w:val="Text"/>
    <w:basedOn w:val="Normal"/>
    <w:rsid w:val="00470627"/>
    <w:pPr>
      <w:spacing w:after="120" w:line="240" w:lineRule="auto"/>
      <w:jc w:val="left"/>
    </w:pPr>
    <w:rPr>
      <w:rFonts w:eastAsia="Times New Roman" w:cs="Times New Roman"/>
      <w:szCs w:val="20"/>
    </w:rPr>
  </w:style>
  <w:style w:type="paragraph" w:customStyle="1" w:styleId="titlepage">
    <w:name w:val="title page"/>
    <w:basedOn w:val="Normal"/>
    <w:rsid w:val="00470627"/>
    <w:pPr>
      <w:spacing w:line="360" w:lineRule="atLeast"/>
      <w:jc w:val="center"/>
    </w:pPr>
    <w:rPr>
      <w:rFonts w:eastAsia="Times New Roman" w:cs="Times New Roman"/>
      <w:szCs w:val="20"/>
    </w:rPr>
  </w:style>
  <w:style w:type="paragraph" w:customStyle="1" w:styleId="8colheading">
    <w:name w:val="8 col heading"/>
    <w:aliases w:val="col heading,ch"/>
    <w:basedOn w:val="Normal"/>
    <w:rsid w:val="00470627"/>
    <w:pPr>
      <w:spacing w:before="80" w:after="80" w:line="240" w:lineRule="auto"/>
      <w:jc w:val="center"/>
    </w:pPr>
    <w:rPr>
      <w:rFonts w:ascii="Palatino" w:eastAsia="Times New Roman" w:hAnsi="Palatino" w:cs="Times New Roman"/>
      <w:b/>
      <w:caps/>
      <w:szCs w:val="24"/>
    </w:rPr>
  </w:style>
  <w:style w:type="paragraph" w:customStyle="1" w:styleId="Style90">
    <w:name w:val="Style90"/>
    <w:basedOn w:val="Normal"/>
    <w:rsid w:val="00470627"/>
    <w:pPr>
      <w:widowControl w:val="0"/>
      <w:autoSpaceDE w:val="0"/>
      <w:autoSpaceDN w:val="0"/>
      <w:adjustRightInd w:val="0"/>
      <w:spacing w:line="240" w:lineRule="auto"/>
      <w:jc w:val="left"/>
    </w:pPr>
    <w:rPr>
      <w:rFonts w:eastAsia="Times New Roman" w:cs="Times New Roman"/>
      <w:szCs w:val="24"/>
    </w:rPr>
  </w:style>
  <w:style w:type="paragraph" w:customStyle="1" w:styleId="Style103">
    <w:name w:val="Style103"/>
    <w:basedOn w:val="Normal"/>
    <w:rsid w:val="00470627"/>
    <w:pPr>
      <w:widowControl w:val="0"/>
      <w:autoSpaceDE w:val="0"/>
      <w:autoSpaceDN w:val="0"/>
      <w:adjustRightInd w:val="0"/>
      <w:spacing w:line="240" w:lineRule="auto"/>
    </w:pPr>
    <w:rPr>
      <w:rFonts w:eastAsia="Times New Roman" w:cs="Times New Roman"/>
      <w:szCs w:val="24"/>
    </w:rPr>
  </w:style>
  <w:style w:type="paragraph" w:customStyle="1" w:styleId="Style73">
    <w:name w:val="Style73"/>
    <w:basedOn w:val="Normal"/>
    <w:rsid w:val="00470627"/>
    <w:pPr>
      <w:widowControl w:val="0"/>
      <w:autoSpaceDE w:val="0"/>
      <w:autoSpaceDN w:val="0"/>
      <w:adjustRightInd w:val="0"/>
      <w:spacing w:line="240" w:lineRule="auto"/>
      <w:jc w:val="center"/>
    </w:pPr>
    <w:rPr>
      <w:rFonts w:eastAsia="Times New Roman" w:cs="Times New Roman"/>
      <w:szCs w:val="24"/>
    </w:rPr>
  </w:style>
  <w:style w:type="paragraph" w:customStyle="1" w:styleId="Style77">
    <w:name w:val="Style77"/>
    <w:basedOn w:val="Normal"/>
    <w:rsid w:val="00470627"/>
    <w:pPr>
      <w:widowControl w:val="0"/>
      <w:autoSpaceDE w:val="0"/>
      <w:autoSpaceDN w:val="0"/>
      <w:adjustRightInd w:val="0"/>
      <w:spacing w:line="240" w:lineRule="auto"/>
    </w:pPr>
    <w:rPr>
      <w:rFonts w:eastAsia="Times New Roman" w:cs="Times New Roman"/>
      <w:szCs w:val="24"/>
    </w:rPr>
  </w:style>
  <w:style w:type="paragraph" w:customStyle="1" w:styleId="Style78">
    <w:name w:val="Style78"/>
    <w:basedOn w:val="Normal"/>
    <w:rsid w:val="00470627"/>
    <w:pPr>
      <w:widowControl w:val="0"/>
      <w:autoSpaceDE w:val="0"/>
      <w:autoSpaceDN w:val="0"/>
      <w:adjustRightInd w:val="0"/>
      <w:spacing w:line="389" w:lineRule="exact"/>
    </w:pPr>
    <w:rPr>
      <w:rFonts w:eastAsia="Times New Roman" w:cs="Times New Roman"/>
      <w:szCs w:val="24"/>
    </w:rPr>
  </w:style>
  <w:style w:type="paragraph" w:customStyle="1" w:styleId="Style79">
    <w:name w:val="Style79"/>
    <w:basedOn w:val="Normal"/>
    <w:rsid w:val="00470627"/>
    <w:pPr>
      <w:widowControl w:val="0"/>
      <w:autoSpaceDE w:val="0"/>
      <w:autoSpaceDN w:val="0"/>
      <w:adjustRightInd w:val="0"/>
      <w:spacing w:line="396" w:lineRule="exact"/>
      <w:ind w:firstLine="706"/>
    </w:pPr>
    <w:rPr>
      <w:rFonts w:eastAsia="Times New Roman" w:cs="Times New Roman"/>
      <w:szCs w:val="24"/>
    </w:rPr>
  </w:style>
  <w:style w:type="paragraph" w:customStyle="1" w:styleId="Style85">
    <w:name w:val="Style85"/>
    <w:basedOn w:val="Normal"/>
    <w:rsid w:val="00470627"/>
    <w:pPr>
      <w:widowControl w:val="0"/>
      <w:autoSpaceDE w:val="0"/>
      <w:autoSpaceDN w:val="0"/>
      <w:adjustRightInd w:val="0"/>
      <w:spacing w:line="382" w:lineRule="exact"/>
      <w:ind w:firstLine="698"/>
      <w:jc w:val="left"/>
    </w:pPr>
    <w:rPr>
      <w:rFonts w:eastAsia="Times New Roman" w:cs="Times New Roman"/>
      <w:szCs w:val="24"/>
    </w:rPr>
  </w:style>
  <w:style w:type="paragraph" w:customStyle="1" w:styleId="Style97">
    <w:name w:val="Style97"/>
    <w:basedOn w:val="Normal"/>
    <w:rsid w:val="00470627"/>
    <w:pPr>
      <w:widowControl w:val="0"/>
      <w:autoSpaceDE w:val="0"/>
      <w:autoSpaceDN w:val="0"/>
      <w:adjustRightInd w:val="0"/>
      <w:spacing w:line="389" w:lineRule="exact"/>
      <w:ind w:firstLine="382"/>
      <w:jc w:val="left"/>
    </w:pPr>
    <w:rPr>
      <w:rFonts w:eastAsia="Times New Roman" w:cs="Times New Roman"/>
      <w:szCs w:val="24"/>
    </w:rPr>
  </w:style>
  <w:style w:type="paragraph" w:customStyle="1" w:styleId="Style98">
    <w:name w:val="Style98"/>
    <w:basedOn w:val="Normal"/>
    <w:rsid w:val="00470627"/>
    <w:pPr>
      <w:widowControl w:val="0"/>
      <w:autoSpaceDE w:val="0"/>
      <w:autoSpaceDN w:val="0"/>
      <w:adjustRightInd w:val="0"/>
      <w:spacing w:line="382" w:lineRule="exact"/>
      <w:ind w:firstLine="677"/>
      <w:jc w:val="left"/>
    </w:pPr>
    <w:rPr>
      <w:rFonts w:eastAsia="Times New Roman" w:cs="Times New Roman"/>
      <w:szCs w:val="24"/>
    </w:rPr>
  </w:style>
  <w:style w:type="paragraph" w:customStyle="1" w:styleId="Style252">
    <w:name w:val="Style252"/>
    <w:basedOn w:val="Normal"/>
    <w:rsid w:val="00470627"/>
    <w:pPr>
      <w:widowControl w:val="0"/>
      <w:autoSpaceDE w:val="0"/>
      <w:autoSpaceDN w:val="0"/>
      <w:adjustRightInd w:val="0"/>
      <w:spacing w:line="240" w:lineRule="auto"/>
      <w:jc w:val="left"/>
    </w:pPr>
    <w:rPr>
      <w:rFonts w:eastAsia="Times New Roman" w:cs="Times New Roman"/>
      <w:szCs w:val="24"/>
    </w:rPr>
  </w:style>
  <w:style w:type="paragraph" w:customStyle="1" w:styleId="Style255">
    <w:name w:val="Style255"/>
    <w:basedOn w:val="Normal"/>
    <w:rsid w:val="00470627"/>
    <w:pPr>
      <w:widowControl w:val="0"/>
      <w:autoSpaceDE w:val="0"/>
      <w:autoSpaceDN w:val="0"/>
      <w:adjustRightInd w:val="0"/>
      <w:spacing w:line="240" w:lineRule="auto"/>
      <w:jc w:val="left"/>
    </w:pPr>
    <w:rPr>
      <w:rFonts w:eastAsia="Times New Roman" w:cs="Times New Roman"/>
      <w:szCs w:val="24"/>
    </w:rPr>
  </w:style>
  <w:style w:type="paragraph" w:customStyle="1" w:styleId="Style261">
    <w:name w:val="Style261"/>
    <w:basedOn w:val="Normal"/>
    <w:rsid w:val="00470627"/>
    <w:pPr>
      <w:widowControl w:val="0"/>
      <w:autoSpaceDE w:val="0"/>
      <w:autoSpaceDN w:val="0"/>
      <w:adjustRightInd w:val="0"/>
      <w:spacing w:line="396" w:lineRule="exact"/>
      <w:ind w:hanging="331"/>
      <w:jc w:val="left"/>
    </w:pPr>
    <w:rPr>
      <w:rFonts w:eastAsia="Times New Roman" w:cs="Times New Roman"/>
      <w:szCs w:val="24"/>
    </w:rPr>
  </w:style>
  <w:style w:type="paragraph" w:customStyle="1" w:styleId="DefaultText">
    <w:name w:val="Default Text"/>
    <w:basedOn w:val="Normal"/>
    <w:rsid w:val="00470627"/>
    <w:pPr>
      <w:overflowPunct w:val="0"/>
      <w:autoSpaceDE w:val="0"/>
      <w:autoSpaceDN w:val="0"/>
      <w:adjustRightInd w:val="0"/>
      <w:spacing w:line="240" w:lineRule="auto"/>
      <w:jc w:val="left"/>
    </w:pPr>
    <w:rPr>
      <w:rFonts w:eastAsia="Times New Roman" w:cs="Times New Roman"/>
      <w:szCs w:val="20"/>
    </w:rPr>
  </w:style>
  <w:style w:type="paragraph" w:customStyle="1" w:styleId="Caracter1CharCharCharCharCharCharCharCharCharCharCharCharCharCharCaracter">
    <w:name w:val="Caracter1 Char Char Char Char Char Char Char Char Char Char Char Char Char Char Caracter"/>
    <w:basedOn w:val="Normal"/>
    <w:rsid w:val="00470627"/>
    <w:pPr>
      <w:spacing w:line="240" w:lineRule="auto"/>
      <w:jc w:val="left"/>
    </w:pPr>
    <w:rPr>
      <w:rFonts w:eastAsia="Times New Roman" w:cs="Times New Roman"/>
      <w:szCs w:val="24"/>
      <w:lang w:val="pl-PL" w:eastAsia="pl-PL"/>
    </w:rPr>
  </w:style>
  <w:style w:type="paragraph" w:customStyle="1" w:styleId="Style6">
    <w:name w:val="Style6"/>
    <w:basedOn w:val="Normal"/>
    <w:rsid w:val="00470627"/>
    <w:pPr>
      <w:widowControl w:val="0"/>
      <w:autoSpaceDE w:val="0"/>
      <w:autoSpaceDN w:val="0"/>
      <w:adjustRightInd w:val="0"/>
      <w:spacing w:line="240" w:lineRule="auto"/>
    </w:pPr>
    <w:rPr>
      <w:rFonts w:eastAsia="Times New Roman" w:cs="Times New Roman"/>
      <w:szCs w:val="24"/>
      <w:lang w:val="en-GB" w:eastAsia="en-GB"/>
    </w:rPr>
  </w:style>
  <w:style w:type="paragraph" w:customStyle="1" w:styleId="Style11">
    <w:name w:val="Style11"/>
    <w:basedOn w:val="Normal"/>
    <w:rsid w:val="00470627"/>
    <w:pPr>
      <w:widowControl w:val="0"/>
      <w:autoSpaceDE w:val="0"/>
      <w:autoSpaceDN w:val="0"/>
      <w:adjustRightInd w:val="0"/>
      <w:spacing w:line="240" w:lineRule="auto"/>
      <w:jc w:val="left"/>
    </w:pPr>
    <w:rPr>
      <w:rFonts w:eastAsia="Times New Roman" w:cs="Times New Roman"/>
      <w:szCs w:val="24"/>
    </w:rPr>
  </w:style>
  <w:style w:type="paragraph" w:customStyle="1" w:styleId="Style13">
    <w:name w:val="Style13"/>
    <w:basedOn w:val="Normal"/>
    <w:rsid w:val="00470627"/>
    <w:pPr>
      <w:widowControl w:val="0"/>
      <w:autoSpaceDE w:val="0"/>
      <w:autoSpaceDN w:val="0"/>
      <w:adjustRightInd w:val="0"/>
      <w:spacing w:line="245" w:lineRule="exact"/>
      <w:ind w:hanging="283"/>
      <w:jc w:val="left"/>
    </w:pPr>
    <w:rPr>
      <w:rFonts w:eastAsia="Times New Roman" w:cs="Times New Roman"/>
      <w:szCs w:val="24"/>
    </w:rPr>
  </w:style>
  <w:style w:type="paragraph" w:customStyle="1" w:styleId="Style16">
    <w:name w:val="Style16"/>
    <w:basedOn w:val="Normal"/>
    <w:rsid w:val="00470627"/>
    <w:pPr>
      <w:widowControl w:val="0"/>
      <w:autoSpaceDE w:val="0"/>
      <w:autoSpaceDN w:val="0"/>
      <w:adjustRightInd w:val="0"/>
      <w:spacing w:line="245" w:lineRule="exact"/>
      <w:jc w:val="left"/>
    </w:pPr>
    <w:rPr>
      <w:rFonts w:eastAsia="Times New Roman" w:cs="Times New Roman"/>
      <w:szCs w:val="24"/>
    </w:rPr>
  </w:style>
  <w:style w:type="paragraph" w:customStyle="1" w:styleId="Style17">
    <w:name w:val="Style17"/>
    <w:basedOn w:val="Normal"/>
    <w:rsid w:val="00470627"/>
    <w:pPr>
      <w:widowControl w:val="0"/>
      <w:autoSpaceDE w:val="0"/>
      <w:autoSpaceDN w:val="0"/>
      <w:adjustRightInd w:val="0"/>
      <w:spacing w:line="246" w:lineRule="exact"/>
      <w:ind w:hanging="413"/>
    </w:pPr>
    <w:rPr>
      <w:rFonts w:eastAsia="Times New Roman" w:cs="Times New Roman"/>
      <w:szCs w:val="24"/>
    </w:rPr>
  </w:style>
  <w:style w:type="paragraph" w:customStyle="1" w:styleId="Style19">
    <w:name w:val="Style19"/>
    <w:basedOn w:val="Normal"/>
    <w:rsid w:val="00470627"/>
    <w:pPr>
      <w:widowControl w:val="0"/>
      <w:autoSpaceDE w:val="0"/>
      <w:autoSpaceDN w:val="0"/>
      <w:adjustRightInd w:val="0"/>
      <w:spacing w:line="240" w:lineRule="auto"/>
      <w:jc w:val="left"/>
    </w:pPr>
    <w:rPr>
      <w:rFonts w:eastAsia="Times New Roman" w:cs="Times New Roman"/>
      <w:szCs w:val="24"/>
    </w:rPr>
  </w:style>
  <w:style w:type="paragraph" w:customStyle="1" w:styleId="Style20">
    <w:name w:val="Style20"/>
    <w:basedOn w:val="Normal"/>
    <w:rsid w:val="00470627"/>
    <w:pPr>
      <w:widowControl w:val="0"/>
      <w:autoSpaceDE w:val="0"/>
      <w:autoSpaceDN w:val="0"/>
      <w:adjustRightInd w:val="0"/>
      <w:spacing w:line="259" w:lineRule="exact"/>
      <w:ind w:hanging="110"/>
    </w:pPr>
    <w:rPr>
      <w:rFonts w:eastAsia="Times New Roman" w:cs="Times New Roman"/>
      <w:szCs w:val="24"/>
    </w:rPr>
  </w:style>
  <w:style w:type="paragraph" w:customStyle="1" w:styleId="Style41">
    <w:name w:val="Style41"/>
    <w:basedOn w:val="Normal"/>
    <w:rsid w:val="00470627"/>
    <w:pPr>
      <w:widowControl w:val="0"/>
      <w:autoSpaceDE w:val="0"/>
      <w:autoSpaceDN w:val="0"/>
      <w:adjustRightInd w:val="0"/>
      <w:spacing w:line="283" w:lineRule="exact"/>
      <w:ind w:firstLine="710"/>
    </w:pPr>
    <w:rPr>
      <w:rFonts w:eastAsia="Times New Roman" w:cs="Times New Roman"/>
      <w:szCs w:val="24"/>
    </w:rPr>
  </w:style>
  <w:style w:type="paragraph" w:customStyle="1" w:styleId="Style43">
    <w:name w:val="Style43"/>
    <w:basedOn w:val="Normal"/>
    <w:rsid w:val="00470627"/>
    <w:pPr>
      <w:widowControl w:val="0"/>
      <w:autoSpaceDE w:val="0"/>
      <w:autoSpaceDN w:val="0"/>
      <w:adjustRightInd w:val="0"/>
      <w:spacing w:line="240" w:lineRule="auto"/>
      <w:jc w:val="left"/>
    </w:pPr>
    <w:rPr>
      <w:rFonts w:eastAsia="Times New Roman" w:cs="Times New Roman"/>
      <w:szCs w:val="24"/>
    </w:rPr>
  </w:style>
  <w:style w:type="character" w:styleId="FootnoteReference">
    <w:name w:val="footnote reference"/>
    <w:aliases w:val="Footnote symbol"/>
    <w:basedOn w:val="DefaultParagraphFont"/>
    <w:unhideWhenUsed/>
    <w:rsid w:val="00470627"/>
    <w:rPr>
      <w:vertAlign w:val="superscript"/>
    </w:rPr>
  </w:style>
  <w:style w:type="character" w:customStyle="1" w:styleId="WW8Num2z0">
    <w:name w:val="WW8Num2z0"/>
    <w:rsid w:val="00470627"/>
    <w:rPr>
      <w:rFonts w:ascii="Times New Roman" w:hAnsi="Times New Roman" w:cs="Times New Roman" w:hint="default"/>
      <w:lang w:val="fr-FR"/>
    </w:rPr>
  </w:style>
  <w:style w:type="character" w:customStyle="1" w:styleId="WW8Num5z0">
    <w:name w:val="WW8Num5z0"/>
    <w:rsid w:val="00470627"/>
    <w:rPr>
      <w:rFonts w:ascii="Wingdings" w:hAnsi="Wingdings" w:hint="default"/>
      <w:sz w:val="24"/>
    </w:rPr>
  </w:style>
  <w:style w:type="character" w:customStyle="1" w:styleId="WW8Num7z0">
    <w:name w:val="WW8Num7z0"/>
    <w:rsid w:val="00470627"/>
    <w:rPr>
      <w:rFonts w:ascii="Arial" w:eastAsia="Times New Roman" w:hAnsi="Arial" w:cs="Arial" w:hint="default"/>
    </w:rPr>
  </w:style>
  <w:style w:type="character" w:customStyle="1" w:styleId="WW8Num8z0">
    <w:name w:val="WW8Num8z0"/>
    <w:rsid w:val="00470627"/>
    <w:rPr>
      <w:rFonts w:ascii="Wingdings" w:hAnsi="Wingdings" w:hint="default"/>
      <w:sz w:val="24"/>
    </w:rPr>
  </w:style>
  <w:style w:type="character" w:customStyle="1" w:styleId="WW8Num10z0">
    <w:name w:val="WW8Num10z0"/>
    <w:rsid w:val="00470627"/>
    <w:rPr>
      <w:rFonts w:ascii="Wingdings" w:hAnsi="Wingdings" w:hint="default"/>
    </w:rPr>
  </w:style>
  <w:style w:type="character" w:customStyle="1" w:styleId="WW8Num15z0">
    <w:name w:val="WW8Num15z0"/>
    <w:rsid w:val="00470627"/>
    <w:rPr>
      <w:rFonts w:ascii="Times New Roman" w:hAnsi="Times New Roman" w:cs="Times New Roman" w:hint="default"/>
      <w:b w:val="0"/>
      <w:bCs w:val="0"/>
      <w:i w:val="0"/>
      <w:iCs w:val="0"/>
      <w:sz w:val="24"/>
    </w:rPr>
  </w:style>
  <w:style w:type="character" w:customStyle="1" w:styleId="WW8Num18z0">
    <w:name w:val="WW8Num18z0"/>
    <w:rsid w:val="00470627"/>
    <w:rPr>
      <w:rFonts w:ascii="Times New Roman" w:hAnsi="Times New Roman" w:cs="Times New Roman" w:hint="default"/>
    </w:rPr>
  </w:style>
  <w:style w:type="character" w:customStyle="1" w:styleId="Absatz-Standardschriftart">
    <w:name w:val="Absatz-Standardschriftart"/>
    <w:rsid w:val="00470627"/>
  </w:style>
  <w:style w:type="character" w:customStyle="1" w:styleId="WW8Num12z0">
    <w:name w:val="WW8Num12z0"/>
    <w:rsid w:val="00470627"/>
    <w:rPr>
      <w:rFonts w:ascii="Wingdings" w:hAnsi="Wingdings" w:hint="default"/>
      <w:sz w:val="24"/>
    </w:rPr>
  </w:style>
  <w:style w:type="character" w:customStyle="1" w:styleId="WW8Num14z0">
    <w:name w:val="WW8Num14z0"/>
    <w:rsid w:val="00470627"/>
    <w:rPr>
      <w:rFonts w:ascii="Wingdings" w:hAnsi="Wingdings" w:hint="default"/>
      <w:sz w:val="24"/>
    </w:rPr>
  </w:style>
  <w:style w:type="character" w:customStyle="1" w:styleId="WW8Num16z2">
    <w:name w:val="WW8Num16z2"/>
    <w:rsid w:val="00470627"/>
    <w:rPr>
      <w:rFonts w:ascii="Arial" w:hAnsi="Arial" w:cs="Times New Roman" w:hint="default"/>
      <w:b w:val="0"/>
      <w:bCs w:val="0"/>
      <w:i w:val="0"/>
      <w:iCs w:val="0"/>
      <w:color w:val="auto"/>
      <w:sz w:val="24"/>
    </w:rPr>
  </w:style>
  <w:style w:type="character" w:customStyle="1" w:styleId="WW8Num17z0">
    <w:name w:val="WW8Num17z0"/>
    <w:rsid w:val="00470627"/>
    <w:rPr>
      <w:rFonts w:ascii="Times New Roman" w:eastAsia="Times New Roman" w:hAnsi="Times New Roman" w:cs="Times New Roman" w:hint="default"/>
      <w:strike w:val="0"/>
      <w:dstrike w:val="0"/>
      <w:u w:val="none"/>
      <w:effect w:val="none"/>
    </w:rPr>
  </w:style>
  <w:style w:type="character" w:customStyle="1" w:styleId="WW8Num19z2">
    <w:name w:val="WW8Num19z2"/>
    <w:rsid w:val="00470627"/>
    <w:rPr>
      <w:rFonts w:ascii="Wingdings" w:hAnsi="Wingdings" w:hint="default"/>
    </w:rPr>
  </w:style>
  <w:style w:type="character" w:customStyle="1" w:styleId="WW8Num23z0">
    <w:name w:val="WW8Num23z0"/>
    <w:rsid w:val="00470627"/>
    <w:rPr>
      <w:rFonts w:ascii="Arial" w:hAnsi="Arial" w:cs="Times New Roman" w:hint="default"/>
      <w:b/>
      <w:bCs w:val="0"/>
      <w:i w:val="0"/>
      <w:iCs w:val="0"/>
      <w:sz w:val="24"/>
    </w:rPr>
  </w:style>
  <w:style w:type="character" w:customStyle="1" w:styleId="WW8Num23z1">
    <w:name w:val="WW8Num23z1"/>
    <w:rsid w:val="00470627"/>
    <w:rPr>
      <w:rFonts w:ascii="Times New Roman" w:eastAsia="Arial Unicode MS" w:hAnsi="Times New Roman" w:cs="Times New Roman" w:hint="default"/>
      <w:i w:val="0"/>
      <w:iCs w:val="0"/>
    </w:rPr>
  </w:style>
  <w:style w:type="character" w:customStyle="1" w:styleId="WW8NumSt44z0">
    <w:name w:val="WW8NumSt44z0"/>
    <w:rsid w:val="00470627"/>
    <w:rPr>
      <w:rFonts w:ascii="Times New Roman" w:hAnsi="Times New Roman" w:cs="Times New Roman" w:hint="default"/>
    </w:rPr>
  </w:style>
  <w:style w:type="character" w:customStyle="1" w:styleId="WW8NumSt45z0">
    <w:name w:val="WW8NumSt45z0"/>
    <w:rsid w:val="00470627"/>
    <w:rPr>
      <w:rFonts w:ascii="Times New Roman" w:hAnsi="Times New Roman" w:cs="Times New Roman" w:hint="default"/>
    </w:rPr>
  </w:style>
  <w:style w:type="character" w:customStyle="1" w:styleId="WW8NumSt48z0">
    <w:name w:val="WW8NumSt48z0"/>
    <w:rsid w:val="00470627"/>
    <w:rPr>
      <w:rFonts w:ascii="Arial" w:hAnsi="Arial" w:cs="Arial" w:hint="default"/>
    </w:rPr>
  </w:style>
  <w:style w:type="character" w:customStyle="1" w:styleId="WW8NumSt49z0">
    <w:name w:val="WW8NumSt49z0"/>
    <w:rsid w:val="00470627"/>
    <w:rPr>
      <w:rFonts w:ascii="Arial" w:hAnsi="Arial" w:cs="Arial" w:hint="default"/>
    </w:rPr>
  </w:style>
  <w:style w:type="character" w:customStyle="1" w:styleId="DefaultParagraphFont1">
    <w:name w:val="Default Paragraph Font1"/>
    <w:rsid w:val="00470627"/>
  </w:style>
  <w:style w:type="character" w:customStyle="1" w:styleId="subtitlu10">
    <w:name w:val="subtitlu1"/>
    <w:basedOn w:val="DefaultParagraphFont1"/>
    <w:rsid w:val="00470627"/>
  </w:style>
  <w:style w:type="character" w:customStyle="1" w:styleId="FontStyle12">
    <w:name w:val="Font Style12"/>
    <w:basedOn w:val="DefaultParagraphFont1"/>
    <w:rsid w:val="00470627"/>
    <w:rPr>
      <w:rFonts w:ascii="Arial" w:hAnsi="Arial" w:cs="Arial" w:hint="default"/>
      <w:i/>
      <w:iCs/>
      <w:sz w:val="22"/>
      <w:szCs w:val="22"/>
    </w:rPr>
  </w:style>
  <w:style w:type="character" w:customStyle="1" w:styleId="FontStyle13">
    <w:name w:val="Font Style13"/>
    <w:basedOn w:val="DefaultParagraphFont1"/>
    <w:rsid w:val="00470627"/>
    <w:rPr>
      <w:rFonts w:ascii="Tahoma" w:hAnsi="Tahoma" w:cs="Tahoma" w:hint="default"/>
      <w:spacing w:val="-10"/>
      <w:sz w:val="22"/>
      <w:szCs w:val="22"/>
    </w:rPr>
  </w:style>
  <w:style w:type="character" w:customStyle="1" w:styleId="FontStyle14">
    <w:name w:val="Font Style14"/>
    <w:basedOn w:val="DefaultParagraphFont1"/>
    <w:rsid w:val="00470627"/>
    <w:rPr>
      <w:rFonts w:ascii="Arial" w:hAnsi="Arial" w:cs="Arial" w:hint="default"/>
      <w:sz w:val="22"/>
      <w:szCs w:val="22"/>
    </w:rPr>
  </w:style>
  <w:style w:type="character" w:customStyle="1" w:styleId="FontStyle55">
    <w:name w:val="Font Style55"/>
    <w:basedOn w:val="DefaultParagraphFont1"/>
    <w:rsid w:val="00470627"/>
    <w:rPr>
      <w:rFonts w:ascii="Arial" w:hAnsi="Arial" w:cs="Arial" w:hint="default"/>
      <w:b/>
      <w:bCs/>
      <w:i/>
      <w:iCs/>
      <w:sz w:val="22"/>
      <w:szCs w:val="22"/>
    </w:rPr>
  </w:style>
  <w:style w:type="character" w:customStyle="1" w:styleId="FontStyle58">
    <w:name w:val="Font Style58"/>
    <w:basedOn w:val="DefaultParagraphFont1"/>
    <w:rsid w:val="00470627"/>
    <w:rPr>
      <w:rFonts w:ascii="Arial" w:hAnsi="Arial" w:cs="Arial" w:hint="default"/>
      <w:b/>
      <w:bCs/>
      <w:sz w:val="22"/>
      <w:szCs w:val="22"/>
    </w:rPr>
  </w:style>
  <w:style w:type="character" w:customStyle="1" w:styleId="FontStyle170">
    <w:name w:val="Font Style170"/>
    <w:basedOn w:val="DefaultParagraphFont1"/>
    <w:rsid w:val="00470627"/>
    <w:rPr>
      <w:rFonts w:ascii="Times New Roman" w:hAnsi="Times New Roman" w:cs="Times New Roman" w:hint="default"/>
      <w:b/>
      <w:bCs/>
      <w:sz w:val="26"/>
      <w:szCs w:val="26"/>
    </w:rPr>
  </w:style>
  <w:style w:type="character" w:customStyle="1" w:styleId="FontStyle174">
    <w:name w:val="Font Style174"/>
    <w:basedOn w:val="DefaultParagraphFont1"/>
    <w:rsid w:val="00470627"/>
    <w:rPr>
      <w:rFonts w:ascii="Times New Roman" w:hAnsi="Times New Roman" w:cs="Times New Roman" w:hint="default"/>
      <w:b/>
      <w:bCs/>
      <w:sz w:val="28"/>
      <w:szCs w:val="28"/>
    </w:rPr>
  </w:style>
  <w:style w:type="character" w:customStyle="1" w:styleId="FontStyle175">
    <w:name w:val="Font Style175"/>
    <w:basedOn w:val="DefaultParagraphFont1"/>
    <w:rsid w:val="00470627"/>
    <w:rPr>
      <w:rFonts w:ascii="Times New Roman" w:hAnsi="Times New Roman" w:cs="Times New Roman" w:hint="default"/>
      <w:sz w:val="26"/>
      <w:szCs w:val="26"/>
    </w:rPr>
  </w:style>
  <w:style w:type="character" w:customStyle="1" w:styleId="FontStyle176">
    <w:name w:val="Font Style176"/>
    <w:basedOn w:val="DefaultParagraphFont1"/>
    <w:rsid w:val="00470627"/>
    <w:rPr>
      <w:rFonts w:ascii="Times New Roman" w:hAnsi="Times New Roman" w:cs="Times New Roman" w:hint="default"/>
      <w:b/>
      <w:bCs/>
      <w:sz w:val="22"/>
      <w:szCs w:val="22"/>
    </w:rPr>
  </w:style>
  <w:style w:type="character" w:customStyle="1" w:styleId="FontStyle11">
    <w:name w:val="Font Style11"/>
    <w:basedOn w:val="DefaultParagraphFont1"/>
    <w:rsid w:val="00470627"/>
    <w:rPr>
      <w:rFonts w:ascii="Arial" w:hAnsi="Arial" w:cs="Arial" w:hint="default"/>
      <w:sz w:val="20"/>
      <w:szCs w:val="20"/>
    </w:rPr>
  </w:style>
  <w:style w:type="character" w:customStyle="1" w:styleId="noticetext">
    <w:name w:val="noticetext"/>
    <w:basedOn w:val="DefaultParagraphFont"/>
    <w:rsid w:val="00470627"/>
  </w:style>
  <w:style w:type="character" w:customStyle="1" w:styleId="CharacterStyle3">
    <w:name w:val="Character Style 3"/>
    <w:rsid w:val="00470627"/>
    <w:rPr>
      <w:sz w:val="22"/>
      <w:szCs w:val="22"/>
    </w:rPr>
  </w:style>
  <w:style w:type="character" w:customStyle="1" w:styleId="FontStyle88">
    <w:name w:val="Font Style88"/>
    <w:basedOn w:val="DefaultParagraphFont"/>
    <w:rsid w:val="00470627"/>
    <w:rPr>
      <w:rFonts w:ascii="Arial Narrow" w:hAnsi="Arial Narrow" w:cs="Arial Narrow" w:hint="default"/>
      <w:sz w:val="24"/>
      <w:szCs w:val="24"/>
    </w:rPr>
  </w:style>
  <w:style w:type="character" w:customStyle="1" w:styleId="FontStyle102">
    <w:name w:val="Font Style102"/>
    <w:basedOn w:val="DefaultParagraphFont"/>
    <w:rsid w:val="00470627"/>
    <w:rPr>
      <w:rFonts w:ascii="Times New Roman" w:hAnsi="Times New Roman" w:cs="Times New Roman" w:hint="default"/>
      <w:sz w:val="26"/>
      <w:szCs w:val="26"/>
    </w:rPr>
  </w:style>
  <w:style w:type="character" w:customStyle="1" w:styleId="FontStyle103">
    <w:name w:val="Font Style103"/>
    <w:basedOn w:val="DefaultParagraphFont"/>
    <w:rsid w:val="00470627"/>
    <w:rPr>
      <w:rFonts w:ascii="Times New Roman" w:hAnsi="Times New Roman" w:cs="Times New Roman" w:hint="default"/>
      <w:b/>
      <w:bCs/>
      <w:sz w:val="26"/>
      <w:szCs w:val="26"/>
    </w:rPr>
  </w:style>
  <w:style w:type="character" w:customStyle="1" w:styleId="FontStyle104">
    <w:name w:val="Font Style104"/>
    <w:basedOn w:val="DefaultParagraphFont"/>
    <w:rsid w:val="00470627"/>
    <w:rPr>
      <w:rFonts w:ascii="Arial" w:hAnsi="Arial" w:cs="Arial" w:hint="default"/>
      <w:b/>
      <w:bCs/>
      <w:sz w:val="24"/>
      <w:szCs w:val="24"/>
    </w:rPr>
  </w:style>
  <w:style w:type="character" w:customStyle="1" w:styleId="ln2tparagraf">
    <w:name w:val="ln2tparagraf"/>
    <w:basedOn w:val="DefaultParagraphFont"/>
    <w:rsid w:val="00470627"/>
  </w:style>
  <w:style w:type="character" w:customStyle="1" w:styleId="ln2tlitera">
    <w:name w:val="ln2tlitera"/>
    <w:basedOn w:val="DefaultParagraphFont"/>
    <w:rsid w:val="00470627"/>
  </w:style>
  <w:style w:type="character" w:customStyle="1" w:styleId="litera1">
    <w:name w:val="litera1"/>
    <w:basedOn w:val="DefaultParagraphFont"/>
    <w:rsid w:val="00470627"/>
    <w:rPr>
      <w:b/>
      <w:bCs/>
      <w:color w:val="000000"/>
    </w:rPr>
  </w:style>
  <w:style w:type="character" w:customStyle="1" w:styleId="paragraf1">
    <w:name w:val="paragraf1"/>
    <w:basedOn w:val="DefaultParagraphFont"/>
    <w:rsid w:val="00470627"/>
  </w:style>
  <w:style w:type="character" w:customStyle="1" w:styleId="punct1">
    <w:name w:val="punct1"/>
    <w:basedOn w:val="DefaultParagraphFont"/>
    <w:rsid w:val="00470627"/>
    <w:rPr>
      <w:b/>
      <w:bCs/>
      <w:color w:val="000000"/>
    </w:rPr>
  </w:style>
  <w:style w:type="character" w:customStyle="1" w:styleId="linie1">
    <w:name w:val="linie1"/>
    <w:basedOn w:val="DefaultParagraphFont"/>
    <w:rsid w:val="00470627"/>
    <w:rPr>
      <w:b/>
      <w:bCs/>
      <w:color w:val="000000"/>
    </w:rPr>
  </w:style>
  <w:style w:type="character" w:customStyle="1" w:styleId="anexa1">
    <w:name w:val="anexa1"/>
    <w:basedOn w:val="DefaultParagraphFont"/>
    <w:rsid w:val="00470627"/>
    <w:rPr>
      <w:b/>
      <w:bCs/>
      <w:i/>
      <w:iCs/>
      <w:color w:val="FF0000"/>
    </w:rPr>
  </w:style>
  <w:style w:type="character" w:customStyle="1" w:styleId="tabel1">
    <w:name w:val="tabel1"/>
    <w:basedOn w:val="DefaultParagraphFont"/>
    <w:rsid w:val="00470627"/>
    <w:rPr>
      <w:rFonts w:ascii="Courier New" w:hAnsi="Courier New" w:cs="Courier New" w:hint="default"/>
      <w:color w:val="000000"/>
      <w:sz w:val="20"/>
      <w:szCs w:val="20"/>
    </w:rPr>
  </w:style>
  <w:style w:type="character" w:customStyle="1" w:styleId="nota1">
    <w:name w:val="nota1"/>
    <w:basedOn w:val="DefaultParagraphFont"/>
    <w:rsid w:val="00470627"/>
    <w:rPr>
      <w:b/>
      <w:bCs/>
      <w:color w:val="000000"/>
    </w:rPr>
  </w:style>
  <w:style w:type="character" w:customStyle="1" w:styleId="subtit1">
    <w:name w:val="sub_tit1"/>
    <w:basedOn w:val="DefaultParagraphFont"/>
    <w:rsid w:val="00470627"/>
    <w:rPr>
      <w:rFonts w:ascii="Tahoma" w:hAnsi="Tahoma" w:cs="Tahoma" w:hint="default"/>
      <w:b/>
      <w:bCs/>
      <w:color w:val="444444"/>
      <w:sz w:val="15"/>
      <w:szCs w:val="15"/>
    </w:rPr>
  </w:style>
  <w:style w:type="character" w:customStyle="1" w:styleId="ln2paragraf1">
    <w:name w:val="ln2paragraf1"/>
    <w:basedOn w:val="DefaultParagraphFont"/>
    <w:rsid w:val="00470627"/>
    <w:rPr>
      <w:b/>
      <w:bCs/>
    </w:rPr>
  </w:style>
  <w:style w:type="character" w:customStyle="1" w:styleId="ln2punct1">
    <w:name w:val="ln2punct1"/>
    <w:basedOn w:val="DefaultParagraphFont"/>
    <w:rsid w:val="00470627"/>
    <w:rPr>
      <w:b/>
      <w:bCs/>
      <w:color w:val="008F00"/>
    </w:rPr>
  </w:style>
  <w:style w:type="character" w:customStyle="1" w:styleId="ln2tpunct">
    <w:name w:val="ln2tpunct"/>
    <w:basedOn w:val="DefaultParagraphFont"/>
    <w:rsid w:val="00470627"/>
  </w:style>
  <w:style w:type="character" w:customStyle="1" w:styleId="ln2tabel1">
    <w:name w:val="ln2tabel1"/>
    <w:basedOn w:val="DefaultParagraphFont"/>
    <w:rsid w:val="00470627"/>
    <w:rPr>
      <w:rFonts w:ascii="Arial" w:hAnsi="Arial" w:cs="Arial" w:hint="default"/>
      <w:sz w:val="16"/>
      <w:szCs w:val="16"/>
    </w:rPr>
  </w:style>
  <w:style w:type="character" w:customStyle="1" w:styleId="ln2ttabel">
    <w:name w:val="ln2ttabel"/>
    <w:basedOn w:val="DefaultParagraphFont"/>
    <w:rsid w:val="00470627"/>
  </w:style>
  <w:style w:type="character" w:customStyle="1" w:styleId="ln2nota1">
    <w:name w:val="ln2nota1"/>
    <w:basedOn w:val="DefaultParagraphFont"/>
    <w:rsid w:val="00470627"/>
    <w:rPr>
      <w:rFonts w:ascii="Verdana" w:hAnsi="Verdana" w:hint="default"/>
    </w:rPr>
  </w:style>
  <w:style w:type="character" w:customStyle="1" w:styleId="ln2tnota1">
    <w:name w:val="ln2tnota1"/>
    <w:basedOn w:val="DefaultParagraphFont"/>
    <w:rsid w:val="00470627"/>
    <w:rPr>
      <w:rFonts w:ascii="Verdana" w:hAnsi="Verdana" w:hint="default"/>
    </w:rPr>
  </w:style>
  <w:style w:type="character" w:customStyle="1" w:styleId="ln2linie">
    <w:name w:val="ln2linie"/>
    <w:basedOn w:val="DefaultParagraphFont"/>
    <w:rsid w:val="00470627"/>
  </w:style>
  <w:style w:type="character" w:customStyle="1" w:styleId="ln2tlinie">
    <w:name w:val="ln2tlinie"/>
    <w:basedOn w:val="DefaultParagraphFont"/>
    <w:rsid w:val="00470627"/>
  </w:style>
  <w:style w:type="character" w:customStyle="1" w:styleId="litera">
    <w:name w:val="litera"/>
    <w:basedOn w:val="DefaultParagraphFont"/>
    <w:rsid w:val="00470627"/>
  </w:style>
  <w:style w:type="character" w:customStyle="1" w:styleId="stanx1">
    <w:name w:val="st_anx1"/>
    <w:basedOn w:val="DefaultParagraphFont"/>
    <w:rsid w:val="00470627"/>
    <w:rPr>
      <w:b/>
      <w:bCs/>
      <w:color w:val="AA0000"/>
      <w:u w:val="single"/>
    </w:rPr>
  </w:style>
  <w:style w:type="character" w:customStyle="1" w:styleId="sttanx1">
    <w:name w:val="st_tanx1"/>
    <w:basedOn w:val="DefaultParagraphFont"/>
    <w:rsid w:val="00470627"/>
    <w:rPr>
      <w:b/>
      <w:bCs/>
      <w:color w:val="AA0000"/>
      <w:u w:val="single"/>
    </w:rPr>
  </w:style>
  <w:style w:type="character" w:customStyle="1" w:styleId="stpar">
    <w:name w:val="st_par"/>
    <w:basedOn w:val="DefaultParagraphFont"/>
    <w:rsid w:val="00470627"/>
  </w:style>
  <w:style w:type="character" w:customStyle="1" w:styleId="sttpar1">
    <w:name w:val="st_tpar1"/>
    <w:basedOn w:val="DefaultParagraphFont"/>
    <w:rsid w:val="00470627"/>
    <w:rPr>
      <w:color w:val="000000"/>
    </w:rPr>
  </w:style>
  <w:style w:type="character" w:customStyle="1" w:styleId="sttpunct1">
    <w:name w:val="st_tpunct1"/>
    <w:basedOn w:val="DefaultParagraphFont"/>
    <w:rsid w:val="00470627"/>
    <w:rPr>
      <w:color w:val="000000"/>
    </w:rPr>
  </w:style>
  <w:style w:type="character" w:customStyle="1" w:styleId="sttabel1">
    <w:name w:val="st_tabel1"/>
    <w:basedOn w:val="DefaultParagraphFont"/>
    <w:rsid w:val="00470627"/>
    <w:rPr>
      <w:rFonts w:ascii="Courier New" w:hAnsi="Courier New" w:cs="Courier New" w:hint="default"/>
      <w:sz w:val="16"/>
      <w:szCs w:val="16"/>
    </w:rPr>
  </w:style>
  <w:style w:type="character" w:customStyle="1" w:styleId="stnota1">
    <w:name w:val="st_nota1"/>
    <w:basedOn w:val="DefaultParagraphFont"/>
    <w:rsid w:val="00470627"/>
    <w:rPr>
      <w:rFonts w:ascii="Verdana" w:hAnsi="Verdana" w:hint="default"/>
      <w:color w:val="0000AF"/>
    </w:rPr>
  </w:style>
  <w:style w:type="character" w:customStyle="1" w:styleId="sttnota1">
    <w:name w:val="st_tnota1"/>
    <w:basedOn w:val="DefaultParagraphFont"/>
    <w:rsid w:val="00470627"/>
    <w:rPr>
      <w:rFonts w:ascii="Verdana" w:hAnsi="Verdana" w:hint="default"/>
      <w:color w:val="000000"/>
    </w:rPr>
  </w:style>
  <w:style w:type="character" w:customStyle="1" w:styleId="tpa1">
    <w:name w:val="tpa1"/>
    <w:basedOn w:val="DefaultParagraphFont"/>
    <w:rsid w:val="00470627"/>
  </w:style>
  <w:style w:type="paragraph" w:styleId="z-BottomofForm">
    <w:name w:val="HTML Bottom of Form"/>
    <w:basedOn w:val="Normal"/>
    <w:next w:val="Normal"/>
    <w:link w:val="z-BottomofFormChar"/>
    <w:hidden/>
    <w:semiHidden/>
    <w:unhideWhenUsed/>
    <w:rsid w:val="00470627"/>
    <w:pPr>
      <w:pBdr>
        <w:top w:val="single" w:sz="6" w:space="1" w:color="auto"/>
      </w:pBdr>
      <w:suppressAutoHyphens/>
      <w:spacing w:line="240" w:lineRule="auto"/>
      <w:jc w:val="center"/>
    </w:pPr>
    <w:rPr>
      <w:rFonts w:ascii="Arial" w:eastAsia="Times New Roman" w:hAnsi="Arial" w:cs="Arial"/>
      <w:vanish/>
      <w:sz w:val="16"/>
      <w:szCs w:val="16"/>
      <w:lang w:val="ro-RO" w:eastAsia="ar-SA"/>
    </w:rPr>
  </w:style>
  <w:style w:type="character" w:customStyle="1" w:styleId="z-BottomofFormChar">
    <w:name w:val="z-Bottom of Form Char"/>
    <w:basedOn w:val="DefaultParagraphFont"/>
    <w:link w:val="z-BottomofForm"/>
    <w:semiHidden/>
    <w:rsid w:val="00470627"/>
    <w:rPr>
      <w:rFonts w:ascii="Arial" w:eastAsia="Times New Roman" w:hAnsi="Arial" w:cs="Arial"/>
      <w:vanish/>
      <w:sz w:val="16"/>
      <w:szCs w:val="16"/>
      <w:lang w:val="ro-RO" w:eastAsia="ar-SA"/>
    </w:rPr>
  </w:style>
  <w:style w:type="character" w:customStyle="1" w:styleId="tsp1">
    <w:name w:val="tsp1"/>
    <w:basedOn w:val="DefaultParagraphFont"/>
    <w:rsid w:val="00470627"/>
  </w:style>
  <w:style w:type="character" w:customStyle="1" w:styleId="alineat">
    <w:name w:val="alineat"/>
    <w:basedOn w:val="DefaultParagraphFont"/>
    <w:rsid w:val="00470627"/>
  </w:style>
  <w:style w:type="character" w:customStyle="1" w:styleId="tli1">
    <w:name w:val="tli1"/>
    <w:basedOn w:val="DefaultParagraphFont"/>
    <w:rsid w:val="00470627"/>
  </w:style>
  <w:style w:type="character" w:customStyle="1" w:styleId="style980">
    <w:name w:val="style98"/>
    <w:basedOn w:val="DefaultParagraphFont"/>
    <w:rsid w:val="00470627"/>
  </w:style>
  <w:style w:type="character" w:customStyle="1" w:styleId="maincontent1">
    <w:name w:val="maincontent1"/>
    <w:basedOn w:val="DefaultParagraphFont"/>
    <w:rsid w:val="00470627"/>
    <w:rPr>
      <w:rFonts w:ascii="Verdana" w:hAnsi="Verdana" w:hint="default"/>
      <w:b w:val="0"/>
      <w:bCs w:val="0"/>
      <w:i w:val="0"/>
      <w:iCs w:val="0"/>
      <w:color w:val="004488"/>
      <w:sz w:val="18"/>
      <w:szCs w:val="18"/>
    </w:rPr>
  </w:style>
  <w:style w:type="character" w:customStyle="1" w:styleId="apple-style-span">
    <w:name w:val="apple-style-span"/>
    <w:basedOn w:val="DefaultParagraphFont"/>
    <w:rsid w:val="00470627"/>
  </w:style>
  <w:style w:type="character" w:customStyle="1" w:styleId="FontStyle294">
    <w:name w:val="Font Style294"/>
    <w:basedOn w:val="DefaultParagraphFont"/>
    <w:rsid w:val="00470627"/>
    <w:rPr>
      <w:rFonts w:ascii="Arial" w:hAnsi="Arial" w:cs="Arial" w:hint="default"/>
      <w:sz w:val="22"/>
      <w:szCs w:val="22"/>
    </w:rPr>
  </w:style>
  <w:style w:type="character" w:customStyle="1" w:styleId="FontStyle304">
    <w:name w:val="Font Style304"/>
    <w:basedOn w:val="DefaultParagraphFont"/>
    <w:rsid w:val="00470627"/>
    <w:rPr>
      <w:rFonts w:ascii="Arial" w:hAnsi="Arial" w:cs="Arial" w:hint="default"/>
      <w:b/>
      <w:bCs/>
      <w:sz w:val="22"/>
      <w:szCs w:val="22"/>
    </w:rPr>
  </w:style>
  <w:style w:type="character" w:customStyle="1" w:styleId="FontStyle326">
    <w:name w:val="Font Style326"/>
    <w:basedOn w:val="DefaultParagraphFont"/>
    <w:rsid w:val="00470627"/>
    <w:rPr>
      <w:rFonts w:ascii="Arial" w:hAnsi="Arial" w:cs="Arial" w:hint="default"/>
      <w:b/>
      <w:bCs/>
      <w:sz w:val="30"/>
      <w:szCs w:val="30"/>
    </w:rPr>
  </w:style>
  <w:style w:type="character" w:customStyle="1" w:styleId="FontStyle334">
    <w:name w:val="Font Style334"/>
    <w:basedOn w:val="DefaultParagraphFont"/>
    <w:rsid w:val="00470627"/>
    <w:rPr>
      <w:rFonts w:ascii="Arial" w:hAnsi="Arial" w:cs="Arial" w:hint="default"/>
      <w:sz w:val="22"/>
      <w:szCs w:val="22"/>
    </w:rPr>
  </w:style>
  <w:style w:type="character" w:customStyle="1" w:styleId="FontStyle18">
    <w:name w:val="Font Style18"/>
    <w:basedOn w:val="DefaultParagraphFont"/>
    <w:rsid w:val="00470627"/>
    <w:rPr>
      <w:rFonts w:ascii="Times New Roman" w:hAnsi="Times New Roman" w:cs="Times New Roman" w:hint="default"/>
      <w:sz w:val="18"/>
      <w:szCs w:val="18"/>
    </w:rPr>
  </w:style>
  <w:style w:type="character" w:customStyle="1" w:styleId="FontStyle23">
    <w:name w:val="Font Style23"/>
    <w:basedOn w:val="DefaultParagraphFont"/>
    <w:rsid w:val="00470627"/>
    <w:rPr>
      <w:rFonts w:ascii="Times New Roman" w:hAnsi="Times New Roman" w:cs="Times New Roman" w:hint="default"/>
      <w:b/>
      <w:bCs/>
      <w:i/>
      <w:iCs/>
      <w:sz w:val="8"/>
      <w:szCs w:val="8"/>
    </w:rPr>
  </w:style>
  <w:style w:type="character" w:customStyle="1" w:styleId="FontStyle24">
    <w:name w:val="Font Style24"/>
    <w:basedOn w:val="DefaultParagraphFont"/>
    <w:rsid w:val="00470627"/>
    <w:rPr>
      <w:rFonts w:ascii="Arial" w:hAnsi="Arial" w:cs="Arial" w:hint="default"/>
      <w:b/>
      <w:bCs/>
      <w:sz w:val="20"/>
      <w:szCs w:val="20"/>
    </w:rPr>
  </w:style>
  <w:style w:type="character" w:customStyle="1" w:styleId="FontStyle25">
    <w:name w:val="Font Style25"/>
    <w:basedOn w:val="DefaultParagraphFont"/>
    <w:rsid w:val="00470627"/>
    <w:rPr>
      <w:rFonts w:ascii="Arial" w:hAnsi="Arial" w:cs="Arial" w:hint="default"/>
      <w:b/>
      <w:bCs/>
      <w:i/>
      <w:iCs/>
      <w:sz w:val="20"/>
      <w:szCs w:val="20"/>
    </w:rPr>
  </w:style>
  <w:style w:type="character" w:customStyle="1" w:styleId="FontStyle26">
    <w:name w:val="Font Style26"/>
    <w:basedOn w:val="DefaultParagraphFont"/>
    <w:rsid w:val="00470627"/>
    <w:rPr>
      <w:rFonts w:ascii="Times New Roman" w:hAnsi="Times New Roman" w:cs="Times New Roman" w:hint="default"/>
      <w:sz w:val="20"/>
      <w:szCs w:val="20"/>
    </w:rPr>
  </w:style>
  <w:style w:type="character" w:customStyle="1" w:styleId="FontStyle27">
    <w:name w:val="Font Style27"/>
    <w:basedOn w:val="DefaultParagraphFont"/>
    <w:rsid w:val="00470627"/>
    <w:rPr>
      <w:rFonts w:ascii="Times New Roman" w:hAnsi="Times New Roman" w:cs="Times New Roman" w:hint="default"/>
      <w:sz w:val="16"/>
      <w:szCs w:val="16"/>
    </w:rPr>
  </w:style>
  <w:style w:type="character" w:customStyle="1" w:styleId="FontStyle28">
    <w:name w:val="Font Style28"/>
    <w:basedOn w:val="DefaultParagraphFont"/>
    <w:rsid w:val="00470627"/>
    <w:rPr>
      <w:rFonts w:ascii="Arial" w:hAnsi="Arial" w:cs="Arial" w:hint="default"/>
      <w:sz w:val="20"/>
      <w:szCs w:val="20"/>
    </w:rPr>
  </w:style>
  <w:style w:type="character" w:customStyle="1" w:styleId="FontStyle167">
    <w:name w:val="Font Style167"/>
    <w:basedOn w:val="DefaultParagraphFont"/>
    <w:rsid w:val="00470627"/>
    <w:rPr>
      <w:rFonts w:ascii="Times New Roman" w:hAnsi="Times New Roman" w:cs="Times New Roman" w:hint="default"/>
      <w:sz w:val="30"/>
      <w:szCs w:val="30"/>
    </w:rPr>
  </w:style>
  <w:style w:type="character" w:customStyle="1" w:styleId="FontStyle169">
    <w:name w:val="Font Style169"/>
    <w:basedOn w:val="DefaultParagraphFont"/>
    <w:rsid w:val="00470627"/>
    <w:rPr>
      <w:rFonts w:ascii="Times New Roman" w:hAnsi="Times New Roman" w:cs="Times New Roman" w:hint="default"/>
      <w:b/>
      <w:bCs/>
      <w:sz w:val="26"/>
      <w:szCs w:val="26"/>
    </w:rPr>
  </w:style>
  <w:style w:type="character" w:customStyle="1" w:styleId="FontStyle173">
    <w:name w:val="Font Style173"/>
    <w:basedOn w:val="DefaultParagraphFont"/>
    <w:rsid w:val="00470627"/>
    <w:rPr>
      <w:rFonts w:ascii="Times New Roman" w:hAnsi="Times New Roman" w:cs="Times New Roman" w:hint="default"/>
      <w:b/>
      <w:bCs/>
      <w:sz w:val="28"/>
      <w:szCs w:val="28"/>
    </w:rPr>
  </w:style>
  <w:style w:type="table" w:styleId="TableGrid">
    <w:name w:val="Table Grid"/>
    <w:basedOn w:val="TableNormal"/>
    <w:rsid w:val="0047062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toa heading"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Bottom of Form"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DA6"/>
    <w:pPr>
      <w:spacing w:after="0"/>
      <w:jc w:val="both"/>
    </w:pPr>
    <w:rPr>
      <w:rFonts w:ascii="Times New Roman" w:hAnsi="Times New Roman"/>
      <w:sz w:val="24"/>
    </w:rPr>
  </w:style>
  <w:style w:type="paragraph" w:styleId="Heading1">
    <w:name w:val="heading 1"/>
    <w:aliases w:val="Char,Footnote Text Char Char,Fußnote,single space,footnote text,FOOTNOTES,fn,Podrozdział,Footnote,stile 1,Footnote1,Footnote2,Footnote3,Footnote4,Footnote5,Footnote6,Footnote7,Footnote8,Footnote9,Footnote10,Footnote11 Char"/>
    <w:basedOn w:val="Normal"/>
    <w:next w:val="Normal"/>
    <w:link w:val="Heading1Char"/>
    <w:qFormat/>
    <w:rsid w:val="00470627"/>
    <w:pPr>
      <w:keepNext/>
      <w:tabs>
        <w:tab w:val="num" w:pos="0"/>
      </w:tabs>
      <w:suppressAutoHyphens/>
      <w:spacing w:line="240" w:lineRule="auto"/>
      <w:jc w:val="center"/>
      <w:outlineLvl w:val="0"/>
    </w:pPr>
    <w:rPr>
      <w:rFonts w:ascii="Arial" w:eastAsia="Times New Roman" w:hAnsi="Arial" w:cs="Times New Roman"/>
      <w:b/>
      <w:bCs/>
      <w:szCs w:val="24"/>
      <w:lang w:val="ro-RO" w:eastAsia="ar-SA"/>
    </w:rPr>
  </w:style>
  <w:style w:type="paragraph" w:styleId="Heading2">
    <w:name w:val="heading 2"/>
    <w:basedOn w:val="Normal"/>
    <w:next w:val="Normal"/>
    <w:link w:val="Heading2Char"/>
    <w:semiHidden/>
    <w:unhideWhenUsed/>
    <w:qFormat/>
    <w:rsid w:val="00470627"/>
    <w:pPr>
      <w:keepNext/>
      <w:tabs>
        <w:tab w:val="num" w:pos="0"/>
      </w:tabs>
      <w:suppressAutoHyphens/>
      <w:spacing w:line="240" w:lineRule="auto"/>
      <w:ind w:left="1080"/>
      <w:jc w:val="left"/>
      <w:outlineLvl w:val="1"/>
    </w:pPr>
    <w:rPr>
      <w:rFonts w:ascii="Arial" w:eastAsia="Times New Roman" w:hAnsi="Arial" w:cs="Times New Roman"/>
      <w:b/>
      <w:bCs/>
      <w:szCs w:val="24"/>
      <w:u w:val="single"/>
      <w:lang w:val="ro-RO" w:eastAsia="ar-SA"/>
    </w:rPr>
  </w:style>
  <w:style w:type="paragraph" w:styleId="Heading3">
    <w:name w:val="heading 3"/>
    <w:basedOn w:val="Normal"/>
    <w:next w:val="Normal"/>
    <w:link w:val="Heading3Char"/>
    <w:semiHidden/>
    <w:unhideWhenUsed/>
    <w:qFormat/>
    <w:rsid w:val="00470627"/>
    <w:pPr>
      <w:keepNext/>
      <w:tabs>
        <w:tab w:val="num" w:pos="0"/>
      </w:tabs>
      <w:suppressAutoHyphens/>
      <w:spacing w:line="240" w:lineRule="auto"/>
      <w:jc w:val="center"/>
      <w:outlineLvl w:val="2"/>
    </w:pPr>
    <w:rPr>
      <w:rFonts w:ascii="Arial Black" w:eastAsia="Times New Roman" w:hAnsi="Arial Black" w:cs="Times New Roman"/>
      <w:b/>
      <w:bCs/>
      <w:sz w:val="28"/>
      <w:szCs w:val="24"/>
      <w:lang w:val="ro-RO" w:eastAsia="ar-SA"/>
    </w:rPr>
  </w:style>
  <w:style w:type="paragraph" w:styleId="Heading4">
    <w:name w:val="heading 4"/>
    <w:basedOn w:val="Normal"/>
    <w:next w:val="Normal"/>
    <w:link w:val="Heading4Char"/>
    <w:semiHidden/>
    <w:unhideWhenUsed/>
    <w:qFormat/>
    <w:rsid w:val="00470627"/>
    <w:pPr>
      <w:keepNext/>
      <w:tabs>
        <w:tab w:val="num" w:pos="0"/>
      </w:tabs>
      <w:suppressAutoHyphens/>
      <w:spacing w:before="240" w:after="60" w:line="240" w:lineRule="auto"/>
      <w:jc w:val="left"/>
      <w:outlineLvl w:val="3"/>
    </w:pPr>
    <w:rPr>
      <w:rFonts w:eastAsia="Times New Roman" w:cs="Times New Roman"/>
      <w:b/>
      <w:bCs/>
      <w:sz w:val="28"/>
      <w:szCs w:val="28"/>
      <w:lang w:val="ro-RO" w:eastAsia="ar-SA"/>
    </w:rPr>
  </w:style>
  <w:style w:type="paragraph" w:styleId="Heading5">
    <w:name w:val="heading 5"/>
    <w:basedOn w:val="Normal"/>
    <w:next w:val="Normal"/>
    <w:link w:val="Heading5Char"/>
    <w:semiHidden/>
    <w:unhideWhenUsed/>
    <w:qFormat/>
    <w:rsid w:val="00470627"/>
    <w:pPr>
      <w:keepNext/>
      <w:spacing w:line="240" w:lineRule="auto"/>
      <w:jc w:val="left"/>
      <w:outlineLvl w:val="4"/>
    </w:pPr>
    <w:rPr>
      <w:rFonts w:eastAsia="Times New Roman" w:cs="Times New Roman"/>
      <w:b/>
      <w:bCs/>
      <w:szCs w:val="24"/>
      <w:lang w:val="ro-RO"/>
    </w:rPr>
  </w:style>
  <w:style w:type="paragraph" w:styleId="Heading6">
    <w:name w:val="heading 6"/>
    <w:basedOn w:val="Normal"/>
    <w:next w:val="Normal"/>
    <w:link w:val="Heading6Char"/>
    <w:semiHidden/>
    <w:unhideWhenUsed/>
    <w:qFormat/>
    <w:rsid w:val="00470627"/>
    <w:pPr>
      <w:keepNext/>
      <w:spacing w:line="240" w:lineRule="auto"/>
      <w:ind w:right="-766"/>
      <w:jc w:val="left"/>
      <w:outlineLvl w:val="5"/>
    </w:pPr>
    <w:rPr>
      <w:rFonts w:eastAsia="Times New Roman" w:cs="Times New Roman"/>
      <w:b/>
      <w:sz w:val="28"/>
      <w:szCs w:val="24"/>
      <w:lang w:val="en-AU"/>
    </w:rPr>
  </w:style>
  <w:style w:type="paragraph" w:styleId="Heading7">
    <w:name w:val="heading 7"/>
    <w:basedOn w:val="Normal"/>
    <w:next w:val="Normal"/>
    <w:link w:val="Heading7Char"/>
    <w:semiHidden/>
    <w:unhideWhenUsed/>
    <w:qFormat/>
    <w:rsid w:val="00470627"/>
    <w:pPr>
      <w:keepNext/>
      <w:spacing w:line="240" w:lineRule="auto"/>
      <w:jc w:val="left"/>
      <w:outlineLvl w:val="6"/>
    </w:pPr>
    <w:rPr>
      <w:rFonts w:eastAsia="Times New Roman" w:cs="Times New Roman"/>
      <w:b/>
      <w:bCs/>
      <w:sz w:val="28"/>
      <w:szCs w:val="24"/>
      <w:lang w:val="ro-RO"/>
    </w:rPr>
  </w:style>
  <w:style w:type="paragraph" w:styleId="Heading8">
    <w:name w:val="heading 8"/>
    <w:basedOn w:val="Normal"/>
    <w:next w:val="Normal"/>
    <w:link w:val="Heading8Char"/>
    <w:semiHidden/>
    <w:unhideWhenUsed/>
    <w:qFormat/>
    <w:rsid w:val="00470627"/>
    <w:pPr>
      <w:keepNext/>
      <w:spacing w:line="240" w:lineRule="auto"/>
      <w:jc w:val="left"/>
      <w:outlineLvl w:val="7"/>
    </w:pPr>
    <w:rPr>
      <w:rFonts w:eastAsia="Times New Roman" w:cs="Times New Roman"/>
      <w:b/>
      <w:bCs/>
      <w:sz w:val="32"/>
      <w:szCs w:val="24"/>
      <w:lang w:val="ro-RO"/>
    </w:rPr>
  </w:style>
  <w:style w:type="paragraph" w:styleId="Heading9">
    <w:name w:val="heading 9"/>
    <w:basedOn w:val="Normal"/>
    <w:next w:val="Normal"/>
    <w:link w:val="Heading9Char"/>
    <w:semiHidden/>
    <w:unhideWhenUsed/>
    <w:qFormat/>
    <w:rsid w:val="00470627"/>
    <w:pPr>
      <w:keepNext/>
      <w:spacing w:line="240" w:lineRule="auto"/>
      <w:jc w:val="center"/>
      <w:outlineLvl w:val="8"/>
    </w:pPr>
    <w:rPr>
      <w:rFonts w:eastAsia="Times New Roman" w:cs="Times New Roman"/>
      <w:b/>
      <w:bCs/>
      <w:sz w:val="32"/>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r Char1,Footnote Text Char Char Char,Fußnote Char,single space Char,footnote text Char,FOOTNOTES Char,fn Char,Podrozdział Char,Footnote Char,stile 1 Char,Footnote1 Char,Footnote2 Char,Footnote3 Char,Footnote4 Char,Footnote5 Char"/>
    <w:basedOn w:val="DefaultParagraphFont"/>
    <w:link w:val="Heading1"/>
    <w:rsid w:val="00470627"/>
    <w:rPr>
      <w:rFonts w:ascii="Arial" w:eastAsia="Times New Roman" w:hAnsi="Arial" w:cs="Times New Roman"/>
      <w:b/>
      <w:bCs/>
      <w:sz w:val="24"/>
      <w:szCs w:val="24"/>
      <w:lang w:val="ro-RO" w:eastAsia="ar-SA"/>
    </w:rPr>
  </w:style>
  <w:style w:type="character" w:customStyle="1" w:styleId="Heading2Char">
    <w:name w:val="Heading 2 Char"/>
    <w:basedOn w:val="DefaultParagraphFont"/>
    <w:link w:val="Heading2"/>
    <w:semiHidden/>
    <w:rsid w:val="00470627"/>
    <w:rPr>
      <w:rFonts w:ascii="Arial" w:eastAsia="Times New Roman" w:hAnsi="Arial" w:cs="Times New Roman"/>
      <w:b/>
      <w:bCs/>
      <w:sz w:val="24"/>
      <w:szCs w:val="24"/>
      <w:u w:val="single"/>
      <w:lang w:val="ro-RO" w:eastAsia="ar-SA"/>
    </w:rPr>
  </w:style>
  <w:style w:type="character" w:customStyle="1" w:styleId="Heading3Char">
    <w:name w:val="Heading 3 Char"/>
    <w:basedOn w:val="DefaultParagraphFont"/>
    <w:link w:val="Heading3"/>
    <w:semiHidden/>
    <w:rsid w:val="00470627"/>
    <w:rPr>
      <w:rFonts w:ascii="Arial Black" w:eastAsia="Times New Roman" w:hAnsi="Arial Black" w:cs="Times New Roman"/>
      <w:b/>
      <w:bCs/>
      <w:sz w:val="28"/>
      <w:szCs w:val="24"/>
      <w:lang w:val="ro-RO" w:eastAsia="ar-SA"/>
    </w:rPr>
  </w:style>
  <w:style w:type="character" w:customStyle="1" w:styleId="Heading4Char">
    <w:name w:val="Heading 4 Char"/>
    <w:basedOn w:val="DefaultParagraphFont"/>
    <w:link w:val="Heading4"/>
    <w:semiHidden/>
    <w:rsid w:val="00470627"/>
    <w:rPr>
      <w:rFonts w:ascii="Times New Roman" w:eastAsia="Times New Roman" w:hAnsi="Times New Roman" w:cs="Times New Roman"/>
      <w:b/>
      <w:bCs/>
      <w:sz w:val="28"/>
      <w:szCs w:val="28"/>
      <w:lang w:val="ro-RO" w:eastAsia="ar-SA"/>
    </w:rPr>
  </w:style>
  <w:style w:type="character" w:customStyle="1" w:styleId="Heading5Char">
    <w:name w:val="Heading 5 Char"/>
    <w:basedOn w:val="DefaultParagraphFont"/>
    <w:link w:val="Heading5"/>
    <w:semiHidden/>
    <w:rsid w:val="00470627"/>
    <w:rPr>
      <w:rFonts w:ascii="Times New Roman" w:eastAsia="Times New Roman" w:hAnsi="Times New Roman" w:cs="Times New Roman"/>
      <w:b/>
      <w:bCs/>
      <w:sz w:val="24"/>
      <w:szCs w:val="24"/>
      <w:lang w:val="ro-RO"/>
    </w:rPr>
  </w:style>
  <w:style w:type="character" w:customStyle="1" w:styleId="Heading6Char">
    <w:name w:val="Heading 6 Char"/>
    <w:basedOn w:val="DefaultParagraphFont"/>
    <w:link w:val="Heading6"/>
    <w:semiHidden/>
    <w:rsid w:val="00470627"/>
    <w:rPr>
      <w:rFonts w:ascii="Times New Roman" w:eastAsia="Times New Roman" w:hAnsi="Times New Roman" w:cs="Times New Roman"/>
      <w:b/>
      <w:sz w:val="28"/>
      <w:szCs w:val="24"/>
      <w:lang w:val="en-AU"/>
    </w:rPr>
  </w:style>
  <w:style w:type="character" w:customStyle="1" w:styleId="Heading7Char">
    <w:name w:val="Heading 7 Char"/>
    <w:basedOn w:val="DefaultParagraphFont"/>
    <w:link w:val="Heading7"/>
    <w:semiHidden/>
    <w:rsid w:val="00470627"/>
    <w:rPr>
      <w:rFonts w:ascii="Times New Roman" w:eastAsia="Times New Roman" w:hAnsi="Times New Roman" w:cs="Times New Roman"/>
      <w:b/>
      <w:bCs/>
      <w:sz w:val="28"/>
      <w:szCs w:val="24"/>
      <w:lang w:val="ro-RO"/>
    </w:rPr>
  </w:style>
  <w:style w:type="character" w:customStyle="1" w:styleId="Heading8Char">
    <w:name w:val="Heading 8 Char"/>
    <w:basedOn w:val="DefaultParagraphFont"/>
    <w:link w:val="Heading8"/>
    <w:semiHidden/>
    <w:rsid w:val="00470627"/>
    <w:rPr>
      <w:rFonts w:ascii="Times New Roman" w:eastAsia="Times New Roman" w:hAnsi="Times New Roman" w:cs="Times New Roman"/>
      <w:b/>
      <w:bCs/>
      <w:sz w:val="32"/>
      <w:szCs w:val="24"/>
      <w:lang w:val="ro-RO"/>
    </w:rPr>
  </w:style>
  <w:style w:type="character" w:customStyle="1" w:styleId="Heading9Char">
    <w:name w:val="Heading 9 Char"/>
    <w:basedOn w:val="DefaultParagraphFont"/>
    <w:link w:val="Heading9"/>
    <w:semiHidden/>
    <w:rsid w:val="00470627"/>
    <w:rPr>
      <w:rFonts w:ascii="Times New Roman" w:eastAsia="Times New Roman" w:hAnsi="Times New Roman" w:cs="Times New Roman"/>
      <w:b/>
      <w:bCs/>
      <w:sz w:val="32"/>
      <w:szCs w:val="24"/>
      <w:lang w:val="ro-RO"/>
    </w:rPr>
  </w:style>
  <w:style w:type="numbering" w:customStyle="1" w:styleId="NoList1">
    <w:name w:val="No List1"/>
    <w:next w:val="NoList"/>
    <w:uiPriority w:val="99"/>
    <w:semiHidden/>
    <w:unhideWhenUsed/>
    <w:rsid w:val="00470627"/>
  </w:style>
  <w:style w:type="character" w:styleId="Hyperlink">
    <w:name w:val="Hyperlink"/>
    <w:basedOn w:val="DefaultParagraphFont"/>
    <w:semiHidden/>
    <w:unhideWhenUsed/>
    <w:rsid w:val="00470627"/>
    <w:rPr>
      <w:color w:val="0000FF"/>
      <w:u w:val="single"/>
    </w:rPr>
  </w:style>
  <w:style w:type="character" w:styleId="FollowedHyperlink">
    <w:name w:val="FollowedHyperlink"/>
    <w:basedOn w:val="DefaultParagraphFont"/>
    <w:uiPriority w:val="99"/>
    <w:semiHidden/>
    <w:unhideWhenUsed/>
    <w:rsid w:val="00470627"/>
    <w:rPr>
      <w:color w:val="800080" w:themeColor="followedHyperlink"/>
      <w:u w:val="single"/>
    </w:rPr>
  </w:style>
  <w:style w:type="character" w:styleId="Emphasis">
    <w:name w:val="Emphasis"/>
    <w:basedOn w:val="DefaultParagraphFont"/>
    <w:qFormat/>
    <w:rsid w:val="00470627"/>
    <w:rPr>
      <w:b/>
      <w:bCs/>
      <w:i w:val="0"/>
      <w:iCs w:val="0"/>
    </w:rPr>
  </w:style>
  <w:style w:type="character" w:customStyle="1" w:styleId="Heading1Char1">
    <w:name w:val="Heading 1 Char1"/>
    <w:aliases w:val="Char Char,Footnote Text Char Char Char1,Fußnote Char1,single space Char1,footnote text Char1,FOOTNOTES Char1,fn Char1,Podrozdział Char1,Footnote Char1,stile 1 Char1,Footnote1 Char1,Footnote2 Char1,Footnote3 Char1,Footnote4 Char1"/>
    <w:basedOn w:val="DefaultParagraphFont"/>
    <w:rsid w:val="00470627"/>
    <w:rPr>
      <w:rFonts w:asciiTheme="majorHAnsi" w:eastAsiaTheme="majorEastAsia" w:hAnsiTheme="majorHAnsi" w:cstheme="majorBidi"/>
      <w:b/>
      <w:bCs/>
      <w:color w:val="365F91" w:themeColor="accent1" w:themeShade="BF"/>
      <w:sz w:val="28"/>
      <w:szCs w:val="28"/>
      <w:lang w:val="ro-RO" w:eastAsia="ar-SA"/>
    </w:rPr>
  </w:style>
  <w:style w:type="character" w:customStyle="1" w:styleId="HTMLPreformattedChar">
    <w:name w:val="HTML Preformatted Char"/>
    <w:aliases w:val="Char Char Char,HTML Preformatted Char Char Char"/>
    <w:basedOn w:val="DefaultParagraphFont"/>
    <w:locked/>
    <w:rsid w:val="00470627"/>
    <w:rPr>
      <w:rFonts w:ascii="Courier New" w:hAnsi="Courier New" w:cs="Courier New" w:hint="default"/>
      <w:sz w:val="24"/>
      <w:szCs w:val="24"/>
      <w:lang w:val="ro-RO" w:eastAsia="ro-RO"/>
    </w:rPr>
  </w:style>
  <w:style w:type="paragraph" w:customStyle="1" w:styleId="HTMLPreformatted1">
    <w:name w:val="HTML Preformatted1"/>
    <w:aliases w:val="HTML Preformatted Char Char"/>
    <w:basedOn w:val="Normal"/>
    <w:rsid w:val="00470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Cs w:val="24"/>
      <w:lang w:val="ro-RO" w:eastAsia="ro-RO"/>
    </w:rPr>
  </w:style>
  <w:style w:type="paragraph" w:styleId="NormalWeb">
    <w:name w:val="Normal (Web)"/>
    <w:basedOn w:val="Normal"/>
    <w:semiHidden/>
    <w:unhideWhenUsed/>
    <w:rsid w:val="00470627"/>
    <w:pPr>
      <w:spacing w:before="100" w:beforeAutospacing="1" w:after="100" w:afterAutospacing="1" w:line="240" w:lineRule="auto"/>
      <w:jc w:val="left"/>
    </w:pPr>
    <w:rPr>
      <w:rFonts w:eastAsia="Times New Roman" w:cs="Times New Roman"/>
      <w:szCs w:val="24"/>
    </w:rPr>
  </w:style>
  <w:style w:type="paragraph" w:styleId="NormalIndent">
    <w:name w:val="Normal Indent"/>
    <w:aliases w:val="Normal Indent Char,Normal Indent Char1 Char Char,Normal Indent Char Char Char Char,Normal Indent Char Char,Normal Indent Char1 Char"/>
    <w:basedOn w:val="Normal"/>
    <w:semiHidden/>
    <w:unhideWhenUsed/>
    <w:rsid w:val="00470627"/>
    <w:pPr>
      <w:spacing w:after="300" w:line="300" w:lineRule="atLeast"/>
      <w:ind w:left="1985"/>
      <w:jc w:val="left"/>
    </w:pPr>
    <w:rPr>
      <w:rFonts w:ascii="Garamond" w:eastAsia="Times New Roman" w:hAnsi="Garamond" w:cs="Times New Roman"/>
      <w:sz w:val="22"/>
      <w:szCs w:val="20"/>
      <w:lang w:val="ro-RO"/>
    </w:rPr>
  </w:style>
  <w:style w:type="character" w:customStyle="1" w:styleId="FootnoteTextChar">
    <w:name w:val="Footnote Text Char"/>
    <w:aliases w:val="Footnote11 Char2,Footnote21 Char"/>
    <w:basedOn w:val="DefaultParagraphFont"/>
    <w:link w:val="FootnoteText"/>
    <w:locked/>
    <w:rsid w:val="00470627"/>
    <w:rPr>
      <w:rFonts w:ascii="Arial" w:hAnsi="Arial" w:cs="Arial"/>
      <w:b/>
      <w:iCs/>
    </w:rPr>
  </w:style>
  <w:style w:type="paragraph" w:styleId="FootnoteText">
    <w:name w:val="footnote text"/>
    <w:aliases w:val="Footnote11,Footnote21"/>
    <w:basedOn w:val="Normal"/>
    <w:link w:val="FootnoteTextChar"/>
    <w:unhideWhenUsed/>
    <w:rsid w:val="00470627"/>
    <w:pPr>
      <w:spacing w:line="240" w:lineRule="auto"/>
      <w:jc w:val="left"/>
    </w:pPr>
    <w:rPr>
      <w:rFonts w:ascii="Arial" w:hAnsi="Arial" w:cs="Arial"/>
      <w:b/>
      <w:iCs/>
      <w:sz w:val="22"/>
    </w:rPr>
  </w:style>
  <w:style w:type="character" w:customStyle="1" w:styleId="FootnoteTextChar1">
    <w:name w:val="Footnote Text Char1"/>
    <w:aliases w:val="Footnote11 Char1"/>
    <w:basedOn w:val="DefaultParagraphFont"/>
    <w:semiHidden/>
    <w:rsid w:val="00470627"/>
    <w:rPr>
      <w:rFonts w:ascii="Times New Roman" w:hAnsi="Times New Roman"/>
      <w:sz w:val="20"/>
      <w:szCs w:val="20"/>
    </w:rPr>
  </w:style>
  <w:style w:type="character" w:customStyle="1" w:styleId="CommentTextChar">
    <w:name w:val="Comment Text Char"/>
    <w:aliases w:val="Char Char3 Char"/>
    <w:basedOn w:val="DefaultParagraphFont"/>
    <w:link w:val="CommentText"/>
    <w:semiHidden/>
    <w:locked/>
    <w:rsid w:val="00470627"/>
    <w:rPr>
      <w:rFonts w:ascii="Arial" w:hAnsi="Arial" w:cs="Arial"/>
      <w:sz w:val="24"/>
      <w:szCs w:val="24"/>
      <w:lang w:val="ro-RO"/>
    </w:rPr>
  </w:style>
  <w:style w:type="paragraph" w:styleId="CommentText">
    <w:name w:val="annotation text"/>
    <w:aliases w:val="Char Char3"/>
    <w:basedOn w:val="Normal"/>
    <w:link w:val="CommentTextChar"/>
    <w:semiHidden/>
    <w:unhideWhenUsed/>
    <w:rsid w:val="00470627"/>
    <w:pPr>
      <w:spacing w:line="240" w:lineRule="auto"/>
      <w:jc w:val="left"/>
    </w:pPr>
    <w:rPr>
      <w:rFonts w:ascii="Arial" w:hAnsi="Arial" w:cs="Arial"/>
      <w:szCs w:val="24"/>
      <w:lang w:val="ro-RO"/>
    </w:rPr>
  </w:style>
  <w:style w:type="character" w:customStyle="1" w:styleId="CommentTextChar1">
    <w:name w:val="Comment Text Char1"/>
    <w:aliases w:val="Char Char3 Char1"/>
    <w:basedOn w:val="DefaultParagraphFont"/>
    <w:semiHidden/>
    <w:rsid w:val="00470627"/>
    <w:rPr>
      <w:rFonts w:ascii="Times New Roman" w:hAnsi="Times New Roman"/>
      <w:sz w:val="20"/>
      <w:szCs w:val="20"/>
    </w:rPr>
  </w:style>
  <w:style w:type="character" w:customStyle="1" w:styleId="HeaderChar">
    <w:name w:val="Header Char"/>
    <w:aliases w:val="Header 1 Char,Encabezado 2 Char,encabezado Char,encabezado Caracter Char"/>
    <w:basedOn w:val="DefaultParagraphFont"/>
    <w:link w:val="Header"/>
    <w:locked/>
    <w:rsid w:val="00470627"/>
    <w:rPr>
      <w:rFonts w:ascii="Arial" w:hAnsi="Arial" w:cs="Arial"/>
      <w:sz w:val="24"/>
      <w:szCs w:val="24"/>
      <w:lang w:val="ro-RO" w:eastAsia="ar-SA"/>
    </w:rPr>
  </w:style>
  <w:style w:type="paragraph" w:styleId="Header">
    <w:name w:val="header"/>
    <w:aliases w:val="Header 1,Encabezado 2,encabezado,encabezado Caracter"/>
    <w:basedOn w:val="Normal"/>
    <w:link w:val="HeaderChar"/>
    <w:unhideWhenUsed/>
    <w:rsid w:val="00470627"/>
    <w:pPr>
      <w:tabs>
        <w:tab w:val="center" w:pos="4320"/>
        <w:tab w:val="right" w:pos="8640"/>
      </w:tabs>
      <w:suppressAutoHyphens/>
      <w:spacing w:line="240" w:lineRule="auto"/>
      <w:jc w:val="left"/>
    </w:pPr>
    <w:rPr>
      <w:rFonts w:ascii="Arial" w:hAnsi="Arial" w:cs="Arial"/>
      <w:szCs w:val="24"/>
      <w:lang w:val="ro-RO" w:eastAsia="ar-SA"/>
    </w:rPr>
  </w:style>
  <w:style w:type="character" w:customStyle="1" w:styleId="HeaderChar1">
    <w:name w:val="Header Char1"/>
    <w:aliases w:val="Header 1 Char1,Encabezado 2 Char1,encabezado Char1,encabezado Caracter Char1"/>
    <w:basedOn w:val="DefaultParagraphFont"/>
    <w:semiHidden/>
    <w:rsid w:val="00470627"/>
    <w:rPr>
      <w:rFonts w:ascii="Times New Roman" w:hAnsi="Times New Roman"/>
      <w:sz w:val="24"/>
    </w:rPr>
  </w:style>
  <w:style w:type="character" w:customStyle="1" w:styleId="FooterChar">
    <w:name w:val="Footer Char"/>
    <w:aliases w:val="Fußzeile-2 Char"/>
    <w:basedOn w:val="DefaultParagraphFont"/>
    <w:link w:val="Footer"/>
    <w:locked/>
    <w:rsid w:val="00470627"/>
    <w:rPr>
      <w:rFonts w:ascii="Arial" w:hAnsi="Arial" w:cs="Arial"/>
      <w:sz w:val="24"/>
      <w:szCs w:val="24"/>
      <w:lang w:val="ro-RO" w:eastAsia="ar-SA"/>
    </w:rPr>
  </w:style>
  <w:style w:type="paragraph" w:styleId="Footer">
    <w:name w:val="footer"/>
    <w:aliases w:val="Fußzeile-2"/>
    <w:basedOn w:val="Normal"/>
    <w:link w:val="FooterChar"/>
    <w:unhideWhenUsed/>
    <w:rsid w:val="00470627"/>
    <w:pPr>
      <w:tabs>
        <w:tab w:val="center" w:pos="4320"/>
        <w:tab w:val="right" w:pos="8640"/>
      </w:tabs>
      <w:suppressAutoHyphens/>
      <w:spacing w:line="240" w:lineRule="auto"/>
      <w:jc w:val="left"/>
    </w:pPr>
    <w:rPr>
      <w:rFonts w:ascii="Arial" w:hAnsi="Arial" w:cs="Arial"/>
      <w:szCs w:val="24"/>
      <w:lang w:val="ro-RO" w:eastAsia="ar-SA"/>
    </w:rPr>
  </w:style>
  <w:style w:type="character" w:customStyle="1" w:styleId="FooterChar1">
    <w:name w:val="Footer Char1"/>
    <w:aliases w:val="Fußzeile-2 Char1"/>
    <w:basedOn w:val="DefaultParagraphFont"/>
    <w:semiHidden/>
    <w:rsid w:val="00470627"/>
    <w:rPr>
      <w:rFonts w:ascii="Times New Roman" w:hAnsi="Times New Roman"/>
      <w:sz w:val="24"/>
    </w:rPr>
  </w:style>
  <w:style w:type="paragraph" w:styleId="Caption">
    <w:name w:val="caption"/>
    <w:basedOn w:val="Normal"/>
    <w:semiHidden/>
    <w:unhideWhenUsed/>
    <w:qFormat/>
    <w:rsid w:val="00470627"/>
    <w:pPr>
      <w:suppressLineNumbers/>
      <w:suppressAutoHyphens/>
      <w:spacing w:before="120" w:after="120" w:line="240" w:lineRule="auto"/>
      <w:jc w:val="left"/>
    </w:pPr>
    <w:rPr>
      <w:rFonts w:ascii="Arial" w:eastAsia="Times New Roman" w:hAnsi="Arial" w:cs="Tahoma"/>
      <w:i/>
      <w:iCs/>
      <w:szCs w:val="24"/>
      <w:lang w:val="ro-RO" w:eastAsia="ar-SA"/>
    </w:rPr>
  </w:style>
  <w:style w:type="paragraph" w:styleId="TOAHeading">
    <w:name w:val="toa heading"/>
    <w:basedOn w:val="Normal"/>
    <w:next w:val="Normal"/>
    <w:unhideWhenUsed/>
    <w:rsid w:val="00470627"/>
    <w:pPr>
      <w:tabs>
        <w:tab w:val="left" w:pos="9000"/>
        <w:tab w:val="right" w:pos="9360"/>
      </w:tabs>
      <w:suppressAutoHyphens/>
      <w:spacing w:line="240" w:lineRule="auto"/>
      <w:jc w:val="left"/>
    </w:pPr>
    <w:rPr>
      <w:rFonts w:ascii="Courier New" w:eastAsia="Times New Roman" w:hAnsi="Courier New" w:cs="Times New Roman"/>
      <w:szCs w:val="20"/>
    </w:rPr>
  </w:style>
  <w:style w:type="paragraph" w:styleId="BodyText">
    <w:name w:val="Body Text"/>
    <w:aliases w:val="Main text Char Char,Main text Char"/>
    <w:basedOn w:val="Normal"/>
    <w:link w:val="BodyTextChar"/>
    <w:semiHidden/>
    <w:unhideWhenUsed/>
    <w:rsid w:val="00470627"/>
    <w:pPr>
      <w:suppressAutoHyphens/>
      <w:spacing w:after="120" w:line="240" w:lineRule="auto"/>
      <w:jc w:val="left"/>
    </w:pPr>
    <w:rPr>
      <w:rFonts w:ascii="Arial" w:eastAsia="Times New Roman" w:hAnsi="Arial" w:cs="Times New Roman"/>
      <w:szCs w:val="24"/>
      <w:lang w:val="ro-RO" w:eastAsia="ar-SA"/>
    </w:rPr>
  </w:style>
  <w:style w:type="character" w:customStyle="1" w:styleId="BodyTextChar">
    <w:name w:val="Body Text Char"/>
    <w:aliases w:val="Main text Char Char Char,Main text Char Char1"/>
    <w:basedOn w:val="DefaultParagraphFont"/>
    <w:link w:val="BodyText"/>
    <w:semiHidden/>
    <w:rsid w:val="00470627"/>
    <w:rPr>
      <w:rFonts w:ascii="Arial" w:eastAsia="Times New Roman" w:hAnsi="Arial" w:cs="Times New Roman"/>
      <w:sz w:val="24"/>
      <w:szCs w:val="24"/>
      <w:lang w:val="ro-RO" w:eastAsia="ar-SA"/>
    </w:rPr>
  </w:style>
  <w:style w:type="paragraph" w:styleId="List">
    <w:name w:val="List"/>
    <w:basedOn w:val="BodyText"/>
    <w:semiHidden/>
    <w:unhideWhenUsed/>
    <w:rsid w:val="00470627"/>
    <w:rPr>
      <w:rFonts w:cs="Tahoma"/>
    </w:rPr>
  </w:style>
  <w:style w:type="paragraph" w:styleId="Subtitle">
    <w:name w:val="Subtitle"/>
    <w:aliases w:val="Char1"/>
    <w:basedOn w:val="Normal"/>
    <w:next w:val="BodyText"/>
    <w:link w:val="SubtitleChar"/>
    <w:qFormat/>
    <w:rsid w:val="00470627"/>
    <w:pPr>
      <w:suppressAutoHyphens/>
      <w:spacing w:line="240" w:lineRule="auto"/>
      <w:jc w:val="center"/>
    </w:pPr>
    <w:rPr>
      <w:rFonts w:ascii="Arial" w:eastAsia="Times New Roman" w:hAnsi="Arial" w:cs="Times New Roman"/>
      <w:b/>
      <w:bCs/>
      <w:szCs w:val="24"/>
      <w:u w:val="single"/>
      <w:lang w:val="ro-RO" w:eastAsia="ar-SA"/>
    </w:rPr>
  </w:style>
  <w:style w:type="character" w:customStyle="1" w:styleId="SubtitleChar">
    <w:name w:val="Subtitle Char"/>
    <w:aliases w:val="Char1 Char"/>
    <w:basedOn w:val="DefaultParagraphFont"/>
    <w:link w:val="Subtitle"/>
    <w:rsid w:val="00470627"/>
    <w:rPr>
      <w:rFonts w:ascii="Arial" w:eastAsia="Times New Roman" w:hAnsi="Arial" w:cs="Times New Roman"/>
      <w:b/>
      <w:bCs/>
      <w:sz w:val="24"/>
      <w:szCs w:val="24"/>
      <w:u w:val="single"/>
      <w:lang w:val="ro-RO" w:eastAsia="ar-SA"/>
    </w:rPr>
  </w:style>
  <w:style w:type="paragraph" w:styleId="Title">
    <w:name w:val="Title"/>
    <w:basedOn w:val="Normal"/>
    <w:next w:val="Subtitle"/>
    <w:link w:val="TitleChar"/>
    <w:qFormat/>
    <w:rsid w:val="00470627"/>
    <w:pPr>
      <w:suppressAutoHyphens/>
      <w:spacing w:line="240" w:lineRule="auto"/>
      <w:jc w:val="center"/>
    </w:pPr>
    <w:rPr>
      <w:rFonts w:ascii="Arial" w:eastAsia="Times New Roman" w:hAnsi="Arial" w:cs="Times New Roman"/>
      <w:b/>
      <w:bCs/>
      <w:szCs w:val="24"/>
      <w:lang w:val="ro-RO" w:eastAsia="ar-SA"/>
    </w:rPr>
  </w:style>
  <w:style w:type="character" w:customStyle="1" w:styleId="TitleChar">
    <w:name w:val="Title Char"/>
    <w:basedOn w:val="DefaultParagraphFont"/>
    <w:link w:val="Title"/>
    <w:rsid w:val="00470627"/>
    <w:rPr>
      <w:rFonts w:ascii="Arial" w:eastAsia="Times New Roman" w:hAnsi="Arial" w:cs="Times New Roman"/>
      <w:b/>
      <w:bCs/>
      <w:sz w:val="24"/>
      <w:szCs w:val="24"/>
      <w:lang w:val="ro-RO" w:eastAsia="ar-SA"/>
    </w:rPr>
  </w:style>
  <w:style w:type="paragraph" w:styleId="BodyTextIndent">
    <w:name w:val="Body Text Indent"/>
    <w:basedOn w:val="Normal"/>
    <w:link w:val="BodyTextIndentChar"/>
    <w:unhideWhenUsed/>
    <w:rsid w:val="00470627"/>
    <w:pPr>
      <w:suppressAutoHyphens/>
      <w:spacing w:line="240" w:lineRule="auto"/>
      <w:ind w:firstLine="1080"/>
      <w:jc w:val="left"/>
    </w:pPr>
    <w:rPr>
      <w:rFonts w:ascii="Arial" w:eastAsia="Times New Roman" w:hAnsi="Arial" w:cs="Times New Roman"/>
      <w:szCs w:val="24"/>
      <w:u w:val="single"/>
      <w:lang w:val="ro-RO" w:eastAsia="ar-SA"/>
    </w:rPr>
  </w:style>
  <w:style w:type="character" w:customStyle="1" w:styleId="BodyTextIndentChar">
    <w:name w:val="Body Text Indent Char"/>
    <w:basedOn w:val="DefaultParagraphFont"/>
    <w:link w:val="BodyTextIndent"/>
    <w:rsid w:val="00470627"/>
    <w:rPr>
      <w:rFonts w:ascii="Arial" w:eastAsia="Times New Roman" w:hAnsi="Arial" w:cs="Times New Roman"/>
      <w:sz w:val="24"/>
      <w:szCs w:val="24"/>
      <w:u w:val="single"/>
      <w:lang w:val="ro-RO" w:eastAsia="ar-SA"/>
    </w:rPr>
  </w:style>
  <w:style w:type="paragraph" w:styleId="BodyText2">
    <w:name w:val="Body Text 2"/>
    <w:basedOn w:val="Normal"/>
    <w:link w:val="BodyText2Char"/>
    <w:semiHidden/>
    <w:unhideWhenUsed/>
    <w:rsid w:val="00470627"/>
    <w:pPr>
      <w:spacing w:line="240" w:lineRule="auto"/>
      <w:jc w:val="left"/>
    </w:pPr>
    <w:rPr>
      <w:rFonts w:eastAsia="Times New Roman" w:cs="Times New Roman"/>
      <w:sz w:val="28"/>
      <w:szCs w:val="24"/>
      <w:lang w:val="en-AU"/>
    </w:rPr>
  </w:style>
  <w:style w:type="character" w:customStyle="1" w:styleId="BodyText2Char">
    <w:name w:val="Body Text 2 Char"/>
    <w:basedOn w:val="DefaultParagraphFont"/>
    <w:link w:val="BodyText2"/>
    <w:semiHidden/>
    <w:rsid w:val="00470627"/>
    <w:rPr>
      <w:rFonts w:ascii="Times New Roman" w:eastAsia="Times New Roman" w:hAnsi="Times New Roman" w:cs="Times New Roman"/>
      <w:sz w:val="28"/>
      <w:szCs w:val="24"/>
      <w:lang w:val="en-AU"/>
    </w:rPr>
  </w:style>
  <w:style w:type="paragraph" w:styleId="BodyText3">
    <w:name w:val="Body Text 3"/>
    <w:basedOn w:val="Normal"/>
    <w:link w:val="BodyText3Char"/>
    <w:semiHidden/>
    <w:unhideWhenUsed/>
    <w:rsid w:val="00470627"/>
    <w:pPr>
      <w:spacing w:line="240" w:lineRule="auto"/>
      <w:ind w:right="-766"/>
      <w:jc w:val="left"/>
    </w:pPr>
    <w:rPr>
      <w:rFonts w:eastAsia="Times New Roman" w:cs="Times New Roman"/>
      <w:sz w:val="28"/>
      <w:szCs w:val="24"/>
      <w:lang w:val="en-AU"/>
    </w:rPr>
  </w:style>
  <w:style w:type="character" w:customStyle="1" w:styleId="BodyText3Char">
    <w:name w:val="Body Text 3 Char"/>
    <w:basedOn w:val="DefaultParagraphFont"/>
    <w:link w:val="BodyText3"/>
    <w:semiHidden/>
    <w:rsid w:val="00470627"/>
    <w:rPr>
      <w:rFonts w:ascii="Times New Roman" w:eastAsia="Times New Roman" w:hAnsi="Times New Roman" w:cs="Times New Roman"/>
      <w:sz w:val="28"/>
      <w:szCs w:val="24"/>
      <w:lang w:val="en-AU"/>
    </w:rPr>
  </w:style>
  <w:style w:type="character" w:customStyle="1" w:styleId="BodyTextIndent2Char">
    <w:name w:val="Body Text Indent 2 Char"/>
    <w:aliases w:val="Char Char6 Char"/>
    <w:basedOn w:val="DefaultParagraphFont"/>
    <w:link w:val="BodyTextIndent2"/>
    <w:semiHidden/>
    <w:locked/>
    <w:rsid w:val="00470627"/>
    <w:rPr>
      <w:rFonts w:ascii="Arial" w:hAnsi="Arial" w:cs="Arial"/>
      <w:bCs/>
      <w:iCs/>
      <w:sz w:val="24"/>
      <w:szCs w:val="28"/>
    </w:rPr>
  </w:style>
  <w:style w:type="paragraph" w:styleId="BodyTextIndent2">
    <w:name w:val="Body Text Indent 2"/>
    <w:aliases w:val="Char Char6"/>
    <w:basedOn w:val="Normal"/>
    <w:link w:val="BodyTextIndent2Char"/>
    <w:semiHidden/>
    <w:unhideWhenUsed/>
    <w:rsid w:val="00470627"/>
    <w:pPr>
      <w:spacing w:line="240" w:lineRule="auto"/>
      <w:ind w:left="900"/>
      <w:jc w:val="left"/>
    </w:pPr>
    <w:rPr>
      <w:rFonts w:ascii="Arial" w:hAnsi="Arial" w:cs="Arial"/>
      <w:bCs/>
      <w:iCs/>
      <w:szCs w:val="28"/>
    </w:rPr>
  </w:style>
  <w:style w:type="character" w:customStyle="1" w:styleId="BodyTextIndent2Char1">
    <w:name w:val="Body Text Indent 2 Char1"/>
    <w:aliases w:val="Char Char6 Char1"/>
    <w:basedOn w:val="DefaultParagraphFont"/>
    <w:semiHidden/>
    <w:rsid w:val="00470627"/>
    <w:rPr>
      <w:rFonts w:ascii="Times New Roman" w:hAnsi="Times New Roman"/>
      <w:sz w:val="24"/>
    </w:rPr>
  </w:style>
  <w:style w:type="paragraph" w:styleId="BodyTextIndent3">
    <w:name w:val="Body Text Indent 3"/>
    <w:basedOn w:val="Normal"/>
    <w:link w:val="BodyTextIndent3Char"/>
    <w:semiHidden/>
    <w:unhideWhenUsed/>
    <w:rsid w:val="00470627"/>
    <w:pPr>
      <w:spacing w:after="120" w:line="240" w:lineRule="auto"/>
      <w:ind w:left="360"/>
      <w:jc w:val="left"/>
    </w:pPr>
    <w:rPr>
      <w:rFonts w:eastAsia="Times New Roman" w:cs="Times New Roman"/>
      <w:sz w:val="16"/>
      <w:szCs w:val="16"/>
      <w:lang w:val="ro-RO"/>
    </w:rPr>
  </w:style>
  <w:style w:type="character" w:customStyle="1" w:styleId="BodyTextIndent3Char">
    <w:name w:val="Body Text Indent 3 Char"/>
    <w:basedOn w:val="DefaultParagraphFont"/>
    <w:link w:val="BodyTextIndent3"/>
    <w:semiHidden/>
    <w:rsid w:val="00470627"/>
    <w:rPr>
      <w:rFonts w:ascii="Times New Roman" w:eastAsia="Times New Roman" w:hAnsi="Times New Roman" w:cs="Times New Roman"/>
      <w:sz w:val="16"/>
      <w:szCs w:val="16"/>
      <w:lang w:val="ro-RO"/>
    </w:rPr>
  </w:style>
  <w:style w:type="paragraph" w:styleId="BlockText">
    <w:name w:val="Block Text"/>
    <w:basedOn w:val="Normal"/>
    <w:semiHidden/>
    <w:unhideWhenUsed/>
    <w:rsid w:val="00470627"/>
    <w:pPr>
      <w:spacing w:line="240" w:lineRule="auto"/>
      <w:ind w:left="900" w:right="1300"/>
      <w:jc w:val="left"/>
    </w:pPr>
    <w:rPr>
      <w:rFonts w:ascii="Arial" w:eastAsia="Times New Roman" w:hAnsi="Arial" w:cs="Arial"/>
      <w:bCs/>
      <w:iCs/>
      <w:sz w:val="22"/>
      <w:szCs w:val="28"/>
    </w:rPr>
  </w:style>
  <w:style w:type="character" w:customStyle="1" w:styleId="DocumentMapChar">
    <w:name w:val="Document Map Char"/>
    <w:aliases w:val="Char Char5 Char"/>
    <w:basedOn w:val="DefaultParagraphFont"/>
    <w:link w:val="DocumentMap"/>
    <w:semiHidden/>
    <w:locked/>
    <w:rsid w:val="00470627"/>
    <w:rPr>
      <w:rFonts w:ascii="Tahoma" w:hAnsi="Tahoma" w:cs="Tahoma"/>
      <w:sz w:val="24"/>
      <w:szCs w:val="24"/>
      <w:shd w:val="clear" w:color="auto" w:fill="000080"/>
      <w:lang w:val="ro-RO"/>
    </w:rPr>
  </w:style>
  <w:style w:type="paragraph" w:styleId="DocumentMap">
    <w:name w:val="Document Map"/>
    <w:aliases w:val="Char Char5"/>
    <w:basedOn w:val="Normal"/>
    <w:link w:val="DocumentMapChar"/>
    <w:semiHidden/>
    <w:unhideWhenUsed/>
    <w:rsid w:val="00470627"/>
    <w:pPr>
      <w:shd w:val="clear" w:color="auto" w:fill="000080"/>
      <w:spacing w:line="240" w:lineRule="auto"/>
      <w:jc w:val="left"/>
    </w:pPr>
    <w:rPr>
      <w:rFonts w:ascii="Tahoma" w:hAnsi="Tahoma" w:cs="Tahoma"/>
      <w:szCs w:val="24"/>
      <w:lang w:val="ro-RO"/>
    </w:rPr>
  </w:style>
  <w:style w:type="character" w:customStyle="1" w:styleId="DocumentMapChar1">
    <w:name w:val="Document Map Char1"/>
    <w:aliases w:val="Char Char5 Char1"/>
    <w:basedOn w:val="DefaultParagraphFont"/>
    <w:uiPriority w:val="99"/>
    <w:semiHidden/>
    <w:rsid w:val="00470627"/>
    <w:rPr>
      <w:rFonts w:ascii="Tahoma" w:hAnsi="Tahoma" w:cs="Tahoma"/>
      <w:sz w:val="16"/>
      <w:szCs w:val="16"/>
    </w:rPr>
  </w:style>
  <w:style w:type="character" w:customStyle="1" w:styleId="PlainTextChar">
    <w:name w:val="Plain Text Char"/>
    <w:aliases w:val="Char Char4 Char"/>
    <w:basedOn w:val="DefaultParagraphFont"/>
    <w:link w:val="PlainText"/>
    <w:semiHidden/>
    <w:locked/>
    <w:rsid w:val="00470627"/>
    <w:rPr>
      <w:rFonts w:ascii="Courier New" w:hAnsi="Courier New" w:cs="Courier New"/>
      <w:sz w:val="24"/>
      <w:szCs w:val="24"/>
      <w:lang w:val="ro-RO"/>
    </w:rPr>
  </w:style>
  <w:style w:type="paragraph" w:styleId="PlainText">
    <w:name w:val="Plain Text"/>
    <w:aliases w:val="Char Char4"/>
    <w:basedOn w:val="Normal"/>
    <w:link w:val="PlainTextChar"/>
    <w:semiHidden/>
    <w:unhideWhenUsed/>
    <w:rsid w:val="00470627"/>
    <w:pPr>
      <w:numPr>
        <w:numId w:val="1"/>
      </w:numPr>
      <w:spacing w:line="240" w:lineRule="auto"/>
      <w:ind w:left="0" w:firstLine="0"/>
      <w:jc w:val="left"/>
    </w:pPr>
    <w:rPr>
      <w:rFonts w:ascii="Courier New" w:hAnsi="Courier New" w:cs="Courier New"/>
      <w:szCs w:val="24"/>
      <w:lang w:val="ro-RO"/>
    </w:rPr>
  </w:style>
  <w:style w:type="character" w:customStyle="1" w:styleId="PlainTextChar1">
    <w:name w:val="Plain Text Char1"/>
    <w:aliases w:val="Char Char4 Char1"/>
    <w:basedOn w:val="DefaultParagraphFont"/>
    <w:semiHidden/>
    <w:rsid w:val="00470627"/>
    <w:rPr>
      <w:rFonts w:ascii="Consolas" w:hAnsi="Consolas"/>
      <w:sz w:val="21"/>
      <w:szCs w:val="21"/>
    </w:rPr>
  </w:style>
  <w:style w:type="paragraph" w:styleId="BalloonText">
    <w:name w:val="Balloon Text"/>
    <w:basedOn w:val="Normal"/>
    <w:link w:val="BalloonTextChar"/>
    <w:semiHidden/>
    <w:unhideWhenUsed/>
    <w:rsid w:val="00470627"/>
    <w:pPr>
      <w:suppressAutoHyphens/>
      <w:spacing w:line="240" w:lineRule="auto"/>
      <w:jc w:val="left"/>
    </w:pPr>
    <w:rPr>
      <w:rFonts w:ascii="Tahoma" w:eastAsia="Times New Roman" w:hAnsi="Tahoma" w:cs="Tahoma"/>
      <w:sz w:val="16"/>
      <w:szCs w:val="16"/>
      <w:lang w:val="ro-RO" w:eastAsia="ar-SA"/>
    </w:rPr>
  </w:style>
  <w:style w:type="character" w:customStyle="1" w:styleId="BalloonTextChar">
    <w:name w:val="Balloon Text Char"/>
    <w:basedOn w:val="DefaultParagraphFont"/>
    <w:link w:val="BalloonText"/>
    <w:semiHidden/>
    <w:rsid w:val="00470627"/>
    <w:rPr>
      <w:rFonts w:ascii="Tahoma" w:eastAsia="Times New Roman" w:hAnsi="Tahoma" w:cs="Tahoma"/>
      <w:sz w:val="16"/>
      <w:szCs w:val="16"/>
      <w:lang w:val="ro-RO" w:eastAsia="ar-SA"/>
    </w:rPr>
  </w:style>
  <w:style w:type="paragraph" w:styleId="NoSpacing">
    <w:name w:val="No Spacing"/>
    <w:qFormat/>
    <w:rsid w:val="00470627"/>
    <w:pPr>
      <w:spacing w:after="0" w:line="240" w:lineRule="auto"/>
    </w:pPr>
    <w:rPr>
      <w:rFonts w:ascii="Times New Roman" w:eastAsia="Times New Roman" w:hAnsi="Times New Roman" w:cs="Times New Roman"/>
      <w:sz w:val="24"/>
      <w:szCs w:val="24"/>
      <w:lang w:val="ro-RO"/>
    </w:rPr>
  </w:style>
  <w:style w:type="paragraph" w:styleId="ListParagraph">
    <w:name w:val="List Paragraph"/>
    <w:basedOn w:val="Normal"/>
    <w:qFormat/>
    <w:rsid w:val="00470627"/>
    <w:pPr>
      <w:spacing w:line="240" w:lineRule="auto"/>
      <w:ind w:left="720"/>
      <w:contextualSpacing/>
      <w:jc w:val="left"/>
    </w:pPr>
    <w:rPr>
      <w:rFonts w:eastAsia="Times New Roman" w:cs="Times New Roman"/>
      <w:szCs w:val="24"/>
      <w:lang w:val="ro-RO"/>
    </w:rPr>
  </w:style>
  <w:style w:type="paragraph" w:customStyle="1" w:styleId="CharCharChar2CharCharChar">
    <w:name w:val="Char Char Char2 Char Char Char"/>
    <w:basedOn w:val="Normal"/>
    <w:rsid w:val="00470627"/>
    <w:pPr>
      <w:spacing w:line="240" w:lineRule="auto"/>
      <w:jc w:val="left"/>
    </w:pPr>
    <w:rPr>
      <w:rFonts w:eastAsia="Times New Roman" w:cs="Times New Roman"/>
      <w:szCs w:val="24"/>
      <w:lang w:val="pl-PL" w:eastAsia="pl-PL"/>
    </w:rPr>
  </w:style>
  <w:style w:type="paragraph" w:customStyle="1" w:styleId="Heading">
    <w:name w:val="Heading"/>
    <w:basedOn w:val="Normal"/>
    <w:next w:val="BodyText"/>
    <w:rsid w:val="00470627"/>
    <w:pPr>
      <w:keepNext/>
      <w:suppressAutoHyphens/>
      <w:spacing w:before="240" w:after="120" w:line="240" w:lineRule="auto"/>
      <w:jc w:val="left"/>
    </w:pPr>
    <w:rPr>
      <w:rFonts w:ascii="Arial" w:eastAsia="MS Mincho" w:hAnsi="Arial" w:cs="Tahoma"/>
      <w:sz w:val="28"/>
      <w:szCs w:val="28"/>
      <w:lang w:val="ro-RO" w:eastAsia="ar-SA"/>
    </w:rPr>
  </w:style>
  <w:style w:type="paragraph" w:customStyle="1" w:styleId="Index">
    <w:name w:val="Index"/>
    <w:basedOn w:val="Normal"/>
    <w:rsid w:val="00470627"/>
    <w:pPr>
      <w:suppressLineNumbers/>
      <w:suppressAutoHyphens/>
      <w:spacing w:line="240" w:lineRule="auto"/>
      <w:jc w:val="left"/>
    </w:pPr>
    <w:rPr>
      <w:rFonts w:ascii="Arial" w:eastAsia="Times New Roman" w:hAnsi="Arial" w:cs="Tahoma"/>
      <w:szCs w:val="24"/>
      <w:lang w:val="ro-RO" w:eastAsia="ar-SA"/>
    </w:rPr>
  </w:style>
  <w:style w:type="character" w:customStyle="1" w:styleId="DefaultTextCharChar">
    <w:name w:val="Default Text Char Char"/>
    <w:basedOn w:val="DefaultParagraphFont"/>
    <w:link w:val="DefaultTextChar"/>
    <w:locked/>
    <w:rsid w:val="00470627"/>
    <w:rPr>
      <w:rFonts w:ascii="Arial" w:hAnsi="Arial" w:cs="Arial"/>
      <w:sz w:val="24"/>
      <w:szCs w:val="24"/>
      <w:lang w:eastAsia="ar-SA"/>
    </w:rPr>
  </w:style>
  <w:style w:type="paragraph" w:customStyle="1" w:styleId="DefaultTextChar">
    <w:name w:val="Default Text Char"/>
    <w:basedOn w:val="Normal"/>
    <w:link w:val="DefaultTextCharChar"/>
    <w:rsid w:val="00470627"/>
    <w:pPr>
      <w:suppressAutoHyphens/>
      <w:overflowPunct w:val="0"/>
      <w:autoSpaceDE w:val="0"/>
      <w:spacing w:line="240" w:lineRule="auto"/>
      <w:jc w:val="left"/>
    </w:pPr>
    <w:rPr>
      <w:rFonts w:ascii="Arial" w:hAnsi="Arial" w:cs="Arial"/>
      <w:szCs w:val="24"/>
      <w:lang w:eastAsia="ar-SA"/>
    </w:rPr>
  </w:style>
  <w:style w:type="paragraph" w:customStyle="1" w:styleId="TableText">
    <w:name w:val="Table Text"/>
    <w:basedOn w:val="Normal"/>
    <w:rsid w:val="00470627"/>
    <w:pPr>
      <w:tabs>
        <w:tab w:val="decimal" w:pos="0"/>
      </w:tabs>
      <w:suppressAutoHyphens/>
      <w:spacing w:line="240" w:lineRule="auto"/>
      <w:jc w:val="left"/>
    </w:pPr>
    <w:rPr>
      <w:rFonts w:eastAsia="Times New Roman" w:cs="Times New Roman"/>
      <w:szCs w:val="20"/>
      <w:lang w:val="ro-RO" w:eastAsia="ar-SA"/>
    </w:rPr>
  </w:style>
  <w:style w:type="paragraph" w:customStyle="1" w:styleId="DefaultText2">
    <w:name w:val="Default Text:2"/>
    <w:basedOn w:val="Normal"/>
    <w:rsid w:val="00470627"/>
    <w:pPr>
      <w:suppressAutoHyphens/>
      <w:spacing w:line="240" w:lineRule="auto"/>
      <w:jc w:val="left"/>
    </w:pPr>
    <w:rPr>
      <w:rFonts w:eastAsia="Times New Roman" w:cs="Times New Roman"/>
      <w:szCs w:val="20"/>
      <w:lang w:val="ro-RO" w:eastAsia="ar-SA"/>
    </w:rPr>
  </w:style>
  <w:style w:type="paragraph" w:customStyle="1" w:styleId="Style2">
    <w:name w:val="Style2"/>
    <w:basedOn w:val="Normal"/>
    <w:rsid w:val="00470627"/>
    <w:pPr>
      <w:widowControl w:val="0"/>
      <w:suppressAutoHyphens/>
      <w:autoSpaceDE w:val="0"/>
      <w:spacing w:line="259" w:lineRule="exact"/>
      <w:jc w:val="left"/>
    </w:pPr>
    <w:rPr>
      <w:rFonts w:ascii="Arial" w:eastAsia="Times New Roman" w:hAnsi="Arial" w:cs="Times New Roman"/>
      <w:szCs w:val="24"/>
      <w:lang w:eastAsia="ar-SA"/>
    </w:rPr>
  </w:style>
  <w:style w:type="paragraph" w:customStyle="1" w:styleId="Style3">
    <w:name w:val="Style3"/>
    <w:basedOn w:val="Normal"/>
    <w:rsid w:val="00470627"/>
    <w:pPr>
      <w:widowControl w:val="0"/>
      <w:suppressAutoHyphens/>
      <w:autoSpaceDE w:val="0"/>
      <w:spacing w:line="264" w:lineRule="exact"/>
      <w:jc w:val="left"/>
    </w:pPr>
    <w:rPr>
      <w:rFonts w:ascii="Arial" w:eastAsia="Times New Roman" w:hAnsi="Arial" w:cs="Times New Roman"/>
      <w:szCs w:val="24"/>
      <w:lang w:eastAsia="ar-SA"/>
    </w:rPr>
  </w:style>
  <w:style w:type="paragraph" w:customStyle="1" w:styleId="Style4">
    <w:name w:val="Style4"/>
    <w:basedOn w:val="Normal"/>
    <w:rsid w:val="00470627"/>
    <w:pPr>
      <w:widowControl w:val="0"/>
      <w:suppressAutoHyphens/>
      <w:autoSpaceDE w:val="0"/>
      <w:spacing w:line="278" w:lineRule="exact"/>
    </w:pPr>
    <w:rPr>
      <w:rFonts w:ascii="Arial" w:eastAsia="Times New Roman" w:hAnsi="Arial" w:cs="Times New Roman"/>
      <w:szCs w:val="24"/>
      <w:lang w:eastAsia="ar-SA"/>
    </w:rPr>
  </w:style>
  <w:style w:type="paragraph" w:customStyle="1" w:styleId="Style27">
    <w:name w:val="Style27"/>
    <w:basedOn w:val="Normal"/>
    <w:rsid w:val="00470627"/>
    <w:pPr>
      <w:widowControl w:val="0"/>
      <w:suppressAutoHyphens/>
      <w:autoSpaceDE w:val="0"/>
      <w:spacing w:line="278" w:lineRule="exact"/>
    </w:pPr>
    <w:rPr>
      <w:rFonts w:ascii="Arial" w:eastAsia="Times New Roman" w:hAnsi="Arial" w:cs="Times New Roman"/>
      <w:szCs w:val="24"/>
      <w:lang w:eastAsia="ar-SA"/>
    </w:rPr>
  </w:style>
  <w:style w:type="paragraph" w:customStyle="1" w:styleId="Style83">
    <w:name w:val="Style83"/>
    <w:basedOn w:val="Normal"/>
    <w:rsid w:val="00470627"/>
    <w:pPr>
      <w:widowControl w:val="0"/>
      <w:suppressAutoHyphens/>
      <w:autoSpaceDE w:val="0"/>
      <w:spacing w:line="677" w:lineRule="exact"/>
      <w:ind w:firstLine="1282"/>
      <w:jc w:val="left"/>
    </w:pPr>
    <w:rPr>
      <w:rFonts w:eastAsia="Times New Roman" w:cs="Times New Roman"/>
      <w:szCs w:val="24"/>
      <w:lang w:eastAsia="ar-SA"/>
    </w:rPr>
  </w:style>
  <w:style w:type="paragraph" w:customStyle="1" w:styleId="Style7">
    <w:name w:val="Style7"/>
    <w:basedOn w:val="Normal"/>
    <w:rsid w:val="00470627"/>
    <w:pPr>
      <w:widowControl w:val="0"/>
      <w:suppressAutoHyphens/>
      <w:autoSpaceDE w:val="0"/>
      <w:spacing w:line="240" w:lineRule="auto"/>
      <w:jc w:val="left"/>
    </w:pPr>
    <w:rPr>
      <w:rFonts w:eastAsia="Times New Roman" w:cs="Times New Roman"/>
      <w:szCs w:val="24"/>
      <w:lang w:eastAsia="ar-SA"/>
    </w:rPr>
  </w:style>
  <w:style w:type="paragraph" w:customStyle="1" w:styleId="Style15">
    <w:name w:val="Style15"/>
    <w:basedOn w:val="Normal"/>
    <w:rsid w:val="00470627"/>
    <w:pPr>
      <w:widowControl w:val="0"/>
      <w:suppressAutoHyphens/>
      <w:autoSpaceDE w:val="0"/>
      <w:spacing w:line="278" w:lineRule="exact"/>
      <w:ind w:firstLine="734"/>
    </w:pPr>
    <w:rPr>
      <w:rFonts w:eastAsia="Times New Roman" w:cs="Times New Roman"/>
      <w:szCs w:val="24"/>
      <w:lang w:eastAsia="ar-SA"/>
    </w:rPr>
  </w:style>
  <w:style w:type="paragraph" w:customStyle="1" w:styleId="Style28">
    <w:name w:val="Style28"/>
    <w:basedOn w:val="Normal"/>
    <w:rsid w:val="00470627"/>
    <w:pPr>
      <w:widowControl w:val="0"/>
      <w:suppressAutoHyphens/>
      <w:autoSpaceDE w:val="0"/>
      <w:spacing w:line="240" w:lineRule="auto"/>
      <w:jc w:val="left"/>
    </w:pPr>
    <w:rPr>
      <w:rFonts w:eastAsia="Times New Roman" w:cs="Times New Roman"/>
      <w:szCs w:val="24"/>
      <w:lang w:eastAsia="ar-SA"/>
    </w:rPr>
  </w:style>
  <w:style w:type="paragraph" w:customStyle="1" w:styleId="Style32">
    <w:name w:val="Style32"/>
    <w:basedOn w:val="Normal"/>
    <w:rsid w:val="00470627"/>
    <w:pPr>
      <w:widowControl w:val="0"/>
      <w:suppressAutoHyphens/>
      <w:autoSpaceDE w:val="0"/>
      <w:spacing w:line="240" w:lineRule="auto"/>
      <w:jc w:val="left"/>
    </w:pPr>
    <w:rPr>
      <w:rFonts w:eastAsia="Times New Roman" w:cs="Times New Roman"/>
      <w:szCs w:val="24"/>
      <w:lang w:eastAsia="ar-SA"/>
    </w:rPr>
  </w:style>
  <w:style w:type="paragraph" w:customStyle="1" w:styleId="Style35">
    <w:name w:val="Style35"/>
    <w:basedOn w:val="Normal"/>
    <w:rsid w:val="00470627"/>
    <w:pPr>
      <w:widowControl w:val="0"/>
      <w:suppressAutoHyphens/>
      <w:autoSpaceDE w:val="0"/>
      <w:spacing w:line="283" w:lineRule="exact"/>
      <w:ind w:firstLine="710"/>
    </w:pPr>
    <w:rPr>
      <w:rFonts w:eastAsia="Times New Roman" w:cs="Times New Roman"/>
      <w:szCs w:val="24"/>
      <w:lang w:eastAsia="ar-SA"/>
    </w:rPr>
  </w:style>
  <w:style w:type="paragraph" w:customStyle="1" w:styleId="Style36">
    <w:name w:val="Style36"/>
    <w:basedOn w:val="Normal"/>
    <w:rsid w:val="00470627"/>
    <w:pPr>
      <w:widowControl w:val="0"/>
      <w:suppressAutoHyphens/>
      <w:autoSpaceDE w:val="0"/>
      <w:spacing w:line="240" w:lineRule="auto"/>
      <w:jc w:val="left"/>
    </w:pPr>
    <w:rPr>
      <w:rFonts w:eastAsia="Times New Roman" w:cs="Times New Roman"/>
      <w:szCs w:val="24"/>
      <w:lang w:eastAsia="ar-SA"/>
    </w:rPr>
  </w:style>
  <w:style w:type="paragraph" w:customStyle="1" w:styleId="Style39">
    <w:name w:val="Style39"/>
    <w:basedOn w:val="Normal"/>
    <w:rsid w:val="00470627"/>
    <w:pPr>
      <w:widowControl w:val="0"/>
      <w:suppressAutoHyphens/>
      <w:autoSpaceDE w:val="0"/>
      <w:spacing w:line="240" w:lineRule="auto"/>
    </w:pPr>
    <w:rPr>
      <w:rFonts w:eastAsia="Times New Roman" w:cs="Times New Roman"/>
      <w:szCs w:val="24"/>
      <w:lang w:eastAsia="ar-SA"/>
    </w:rPr>
  </w:style>
  <w:style w:type="paragraph" w:customStyle="1" w:styleId="Style44">
    <w:name w:val="Style44"/>
    <w:basedOn w:val="Normal"/>
    <w:rsid w:val="00470627"/>
    <w:pPr>
      <w:widowControl w:val="0"/>
      <w:suppressAutoHyphens/>
      <w:autoSpaceDE w:val="0"/>
      <w:spacing w:line="240" w:lineRule="auto"/>
      <w:jc w:val="left"/>
    </w:pPr>
    <w:rPr>
      <w:rFonts w:eastAsia="Times New Roman" w:cs="Times New Roman"/>
      <w:szCs w:val="24"/>
      <w:lang w:eastAsia="ar-SA"/>
    </w:rPr>
  </w:style>
  <w:style w:type="paragraph" w:customStyle="1" w:styleId="Style59">
    <w:name w:val="Style59"/>
    <w:basedOn w:val="Normal"/>
    <w:rsid w:val="00470627"/>
    <w:pPr>
      <w:widowControl w:val="0"/>
      <w:suppressAutoHyphens/>
      <w:autoSpaceDE w:val="0"/>
      <w:spacing w:line="322" w:lineRule="exact"/>
      <w:ind w:firstLine="211"/>
      <w:jc w:val="left"/>
    </w:pPr>
    <w:rPr>
      <w:rFonts w:eastAsia="Times New Roman" w:cs="Times New Roman"/>
      <w:szCs w:val="24"/>
      <w:lang w:eastAsia="ar-SA"/>
    </w:rPr>
  </w:style>
  <w:style w:type="paragraph" w:customStyle="1" w:styleId="Style118">
    <w:name w:val="Style118"/>
    <w:basedOn w:val="Normal"/>
    <w:rsid w:val="00470627"/>
    <w:pPr>
      <w:widowControl w:val="0"/>
      <w:suppressAutoHyphens/>
      <w:autoSpaceDE w:val="0"/>
      <w:spacing w:line="322" w:lineRule="exact"/>
      <w:jc w:val="left"/>
    </w:pPr>
    <w:rPr>
      <w:rFonts w:eastAsia="Times New Roman" w:cs="Times New Roman"/>
      <w:szCs w:val="24"/>
      <w:lang w:eastAsia="ar-SA"/>
    </w:rPr>
  </w:style>
  <w:style w:type="paragraph" w:customStyle="1" w:styleId="Style89">
    <w:name w:val="Style89"/>
    <w:basedOn w:val="Normal"/>
    <w:rsid w:val="00470627"/>
    <w:pPr>
      <w:widowControl w:val="0"/>
      <w:suppressAutoHyphens/>
      <w:autoSpaceDE w:val="0"/>
      <w:spacing w:line="365" w:lineRule="exact"/>
      <w:ind w:firstLine="2314"/>
      <w:jc w:val="left"/>
    </w:pPr>
    <w:rPr>
      <w:rFonts w:eastAsia="Times New Roman" w:cs="Times New Roman"/>
      <w:szCs w:val="24"/>
      <w:lang w:eastAsia="ar-SA"/>
    </w:rPr>
  </w:style>
  <w:style w:type="paragraph" w:customStyle="1" w:styleId="Style29">
    <w:name w:val="Style29"/>
    <w:basedOn w:val="Normal"/>
    <w:rsid w:val="00470627"/>
    <w:pPr>
      <w:widowControl w:val="0"/>
      <w:suppressAutoHyphens/>
      <w:autoSpaceDE w:val="0"/>
      <w:spacing w:line="322" w:lineRule="exact"/>
      <w:ind w:firstLine="710"/>
      <w:jc w:val="left"/>
    </w:pPr>
    <w:rPr>
      <w:rFonts w:eastAsia="Times New Roman" w:cs="Times New Roman"/>
      <w:szCs w:val="24"/>
      <w:lang w:eastAsia="ar-SA"/>
    </w:rPr>
  </w:style>
  <w:style w:type="paragraph" w:customStyle="1" w:styleId="Style34">
    <w:name w:val="Style34"/>
    <w:basedOn w:val="Normal"/>
    <w:rsid w:val="00470627"/>
    <w:pPr>
      <w:widowControl w:val="0"/>
      <w:suppressAutoHyphens/>
      <w:autoSpaceDE w:val="0"/>
      <w:spacing w:line="278" w:lineRule="exact"/>
      <w:ind w:firstLine="643"/>
      <w:jc w:val="left"/>
    </w:pPr>
    <w:rPr>
      <w:rFonts w:eastAsia="Times New Roman" w:cs="Times New Roman"/>
      <w:szCs w:val="24"/>
      <w:lang w:eastAsia="ar-SA"/>
    </w:rPr>
  </w:style>
  <w:style w:type="paragraph" w:customStyle="1" w:styleId="Style1">
    <w:name w:val="Style1"/>
    <w:basedOn w:val="Normal"/>
    <w:rsid w:val="00470627"/>
    <w:pPr>
      <w:widowControl w:val="0"/>
      <w:suppressAutoHyphens/>
      <w:autoSpaceDE w:val="0"/>
      <w:spacing w:line="245" w:lineRule="exact"/>
      <w:ind w:hanging="346"/>
      <w:jc w:val="left"/>
    </w:pPr>
    <w:rPr>
      <w:rFonts w:ascii="Arial" w:eastAsia="Times New Roman" w:hAnsi="Arial" w:cs="Times New Roman"/>
      <w:szCs w:val="24"/>
      <w:lang w:eastAsia="ar-SA"/>
    </w:rPr>
  </w:style>
  <w:style w:type="paragraph" w:customStyle="1" w:styleId="Style5">
    <w:name w:val="Style5"/>
    <w:basedOn w:val="Normal"/>
    <w:rsid w:val="00470627"/>
    <w:pPr>
      <w:widowControl w:val="0"/>
      <w:suppressAutoHyphens/>
      <w:autoSpaceDE w:val="0"/>
      <w:spacing w:line="245" w:lineRule="exact"/>
    </w:pPr>
    <w:rPr>
      <w:rFonts w:ascii="Arial" w:eastAsia="Times New Roman" w:hAnsi="Arial" w:cs="Times New Roman"/>
      <w:szCs w:val="24"/>
      <w:lang w:eastAsia="ar-SA"/>
    </w:rPr>
  </w:style>
  <w:style w:type="paragraph" w:customStyle="1" w:styleId="TableContents">
    <w:name w:val="Table Contents"/>
    <w:basedOn w:val="Normal"/>
    <w:rsid w:val="00470627"/>
    <w:pPr>
      <w:suppressLineNumbers/>
      <w:suppressAutoHyphens/>
      <w:spacing w:line="240" w:lineRule="auto"/>
      <w:jc w:val="left"/>
    </w:pPr>
    <w:rPr>
      <w:rFonts w:ascii="Arial" w:eastAsia="Times New Roman" w:hAnsi="Arial" w:cs="Times New Roman"/>
      <w:szCs w:val="24"/>
      <w:lang w:val="ro-RO" w:eastAsia="ar-SA"/>
    </w:rPr>
  </w:style>
  <w:style w:type="paragraph" w:customStyle="1" w:styleId="TableHeading">
    <w:name w:val="Table Heading"/>
    <w:basedOn w:val="TableContents"/>
    <w:rsid w:val="00470627"/>
    <w:pPr>
      <w:jc w:val="center"/>
    </w:pPr>
    <w:rPr>
      <w:b/>
      <w:bCs/>
    </w:rPr>
  </w:style>
  <w:style w:type="paragraph" w:customStyle="1" w:styleId="Style10">
    <w:name w:val="Style10"/>
    <w:basedOn w:val="Normal"/>
    <w:rsid w:val="00470627"/>
    <w:pPr>
      <w:widowControl w:val="0"/>
      <w:autoSpaceDE w:val="0"/>
      <w:autoSpaceDN w:val="0"/>
      <w:adjustRightInd w:val="0"/>
      <w:spacing w:line="240" w:lineRule="auto"/>
      <w:jc w:val="left"/>
    </w:pPr>
    <w:rPr>
      <w:rFonts w:ascii="Arial" w:eastAsia="Times New Roman" w:hAnsi="Arial" w:cs="Times New Roman"/>
      <w:szCs w:val="24"/>
    </w:rPr>
  </w:style>
  <w:style w:type="character" w:customStyle="1" w:styleId="DefaultText1Char">
    <w:name w:val="Default Text:1 Char"/>
    <w:basedOn w:val="DefaultParagraphFont"/>
    <w:link w:val="DefaultText1"/>
    <w:locked/>
    <w:rsid w:val="00470627"/>
    <w:rPr>
      <w:rFonts w:ascii="Arial" w:hAnsi="Arial" w:cs="Arial"/>
      <w:sz w:val="24"/>
      <w:szCs w:val="24"/>
    </w:rPr>
  </w:style>
  <w:style w:type="paragraph" w:customStyle="1" w:styleId="DefaultText1">
    <w:name w:val="Default Text:1"/>
    <w:basedOn w:val="Normal"/>
    <w:link w:val="DefaultText1Char"/>
    <w:rsid w:val="00470627"/>
    <w:pPr>
      <w:overflowPunct w:val="0"/>
      <w:autoSpaceDE w:val="0"/>
      <w:autoSpaceDN w:val="0"/>
      <w:adjustRightInd w:val="0"/>
      <w:spacing w:line="240" w:lineRule="auto"/>
      <w:jc w:val="left"/>
    </w:pPr>
    <w:rPr>
      <w:rFonts w:ascii="Arial" w:hAnsi="Arial" w:cs="Arial"/>
      <w:szCs w:val="24"/>
    </w:rPr>
  </w:style>
  <w:style w:type="paragraph" w:customStyle="1" w:styleId="CharChar2">
    <w:name w:val="Char Char2"/>
    <w:basedOn w:val="Normal"/>
    <w:rsid w:val="00470627"/>
    <w:pPr>
      <w:spacing w:line="240" w:lineRule="auto"/>
      <w:jc w:val="left"/>
    </w:pPr>
    <w:rPr>
      <w:rFonts w:eastAsia="Times New Roman" w:cs="Times New Roman"/>
      <w:szCs w:val="24"/>
      <w:lang w:val="pl-PL" w:eastAsia="pl-PL"/>
    </w:rPr>
  </w:style>
  <w:style w:type="paragraph" w:customStyle="1" w:styleId="CharCharCaracterCaracterCaracterCharCharCaracter">
    <w:name w:val="Char Char Caracter Caracter Caracter Char Char Caracter"/>
    <w:basedOn w:val="Normal"/>
    <w:rsid w:val="00470627"/>
    <w:pPr>
      <w:spacing w:line="240" w:lineRule="auto"/>
      <w:jc w:val="left"/>
    </w:pPr>
    <w:rPr>
      <w:rFonts w:eastAsia="Times New Roman" w:cs="Times New Roman"/>
      <w:szCs w:val="24"/>
      <w:lang w:val="pl-PL" w:eastAsia="pl-PL"/>
    </w:rPr>
  </w:style>
  <w:style w:type="paragraph" w:customStyle="1" w:styleId="text-3mezera">
    <w:name w:val="text - 3 mezera"/>
    <w:basedOn w:val="Normal"/>
    <w:rsid w:val="00470627"/>
    <w:pPr>
      <w:widowControl w:val="0"/>
      <w:snapToGrid w:val="0"/>
      <w:spacing w:before="60" w:line="240" w:lineRule="exact"/>
    </w:pPr>
    <w:rPr>
      <w:rFonts w:ascii="Arial" w:eastAsia="Times New Roman" w:hAnsi="Arial" w:cs="Times New Roman"/>
      <w:szCs w:val="20"/>
      <w:lang w:val="cs-CZ"/>
    </w:rPr>
  </w:style>
  <w:style w:type="paragraph" w:customStyle="1" w:styleId="text">
    <w:name w:val="text"/>
    <w:rsid w:val="00470627"/>
    <w:pPr>
      <w:widowControl w:val="0"/>
      <w:snapToGrid w:val="0"/>
      <w:spacing w:before="240" w:after="0" w:line="240" w:lineRule="exact"/>
      <w:jc w:val="both"/>
    </w:pPr>
    <w:rPr>
      <w:rFonts w:ascii="Arial" w:eastAsia="Times New Roman" w:hAnsi="Arial" w:cs="Times New Roman"/>
      <w:sz w:val="24"/>
      <w:szCs w:val="20"/>
      <w:lang w:val="cs-CZ"/>
    </w:rPr>
  </w:style>
  <w:style w:type="paragraph" w:customStyle="1" w:styleId="tabulka">
    <w:name w:val="tabulka"/>
    <w:basedOn w:val="text-3mezera"/>
    <w:rsid w:val="00470627"/>
    <w:pPr>
      <w:spacing w:before="120"/>
      <w:jc w:val="center"/>
    </w:pPr>
    <w:rPr>
      <w:sz w:val="20"/>
    </w:rPr>
  </w:style>
  <w:style w:type="paragraph" w:customStyle="1" w:styleId="textcslovan">
    <w:name w:val="text císlovaný"/>
    <w:basedOn w:val="text"/>
    <w:rsid w:val="00470627"/>
    <w:pPr>
      <w:ind w:left="567" w:hanging="567"/>
    </w:pPr>
  </w:style>
  <w:style w:type="paragraph" w:customStyle="1" w:styleId="Caracter">
    <w:name w:val="Caracter"/>
    <w:basedOn w:val="Normal"/>
    <w:rsid w:val="00470627"/>
    <w:pPr>
      <w:spacing w:line="240" w:lineRule="auto"/>
      <w:jc w:val="left"/>
    </w:pPr>
    <w:rPr>
      <w:rFonts w:eastAsia="Times New Roman" w:cs="Times New Roman"/>
      <w:szCs w:val="24"/>
      <w:lang w:val="pl-PL" w:eastAsia="pl-PL"/>
    </w:rPr>
  </w:style>
  <w:style w:type="paragraph" w:customStyle="1" w:styleId="CaracterCharCharCaracterCaracterCaracterCharChar">
    <w:name w:val="Caracter Char Char Caracter Caracter Caracter Char Char"/>
    <w:basedOn w:val="Normal"/>
    <w:rsid w:val="00470627"/>
    <w:pPr>
      <w:spacing w:line="240" w:lineRule="auto"/>
      <w:jc w:val="left"/>
    </w:pPr>
    <w:rPr>
      <w:rFonts w:eastAsia="Times New Roman" w:cs="Times New Roman"/>
      <w:szCs w:val="24"/>
      <w:lang w:val="pl-PL" w:eastAsia="pl-PL"/>
    </w:rPr>
  </w:style>
  <w:style w:type="paragraph" w:customStyle="1" w:styleId="CharChar1CaracterCaracterCaracter">
    <w:name w:val="Char Char1 Caracter Caracter Caracter"/>
    <w:basedOn w:val="Normal"/>
    <w:rsid w:val="00470627"/>
    <w:pPr>
      <w:spacing w:line="240" w:lineRule="auto"/>
      <w:jc w:val="left"/>
    </w:pPr>
    <w:rPr>
      <w:rFonts w:eastAsia="Times New Roman" w:cs="Times New Roman"/>
      <w:szCs w:val="24"/>
      <w:lang w:val="pl-PL" w:eastAsia="pl-PL"/>
    </w:rPr>
  </w:style>
  <w:style w:type="paragraph" w:customStyle="1" w:styleId="CaracterCaracter">
    <w:name w:val="Caracter Caracter"/>
    <w:basedOn w:val="Normal"/>
    <w:rsid w:val="00470627"/>
    <w:pPr>
      <w:spacing w:line="240" w:lineRule="auto"/>
      <w:jc w:val="left"/>
    </w:pPr>
    <w:rPr>
      <w:rFonts w:eastAsia="Times New Roman" w:cs="Times New Roman"/>
      <w:szCs w:val="24"/>
      <w:lang w:val="pl-PL" w:eastAsia="pl-PL"/>
    </w:rPr>
  </w:style>
  <w:style w:type="character" w:customStyle="1" w:styleId="CaracterCaracterCaracterChar">
    <w:name w:val="Caracter Caracter Caracter Char"/>
    <w:basedOn w:val="DefaultParagraphFont"/>
    <w:link w:val="CaracterCaracterCaracter"/>
    <w:locked/>
    <w:rsid w:val="00470627"/>
    <w:rPr>
      <w:rFonts w:ascii="Arial" w:hAnsi="Arial" w:cs="Arial"/>
      <w:sz w:val="24"/>
      <w:szCs w:val="24"/>
      <w:lang w:val="pl-PL" w:eastAsia="pl-PL"/>
    </w:rPr>
  </w:style>
  <w:style w:type="paragraph" w:customStyle="1" w:styleId="CaracterCaracterCaracter">
    <w:name w:val="Caracter Caracter Caracter"/>
    <w:basedOn w:val="Normal"/>
    <w:link w:val="CaracterCaracterCaracterChar"/>
    <w:rsid w:val="00470627"/>
    <w:pPr>
      <w:spacing w:line="240" w:lineRule="auto"/>
      <w:jc w:val="left"/>
    </w:pPr>
    <w:rPr>
      <w:rFonts w:ascii="Arial" w:hAnsi="Arial" w:cs="Arial"/>
      <w:szCs w:val="24"/>
      <w:lang w:val="pl-PL" w:eastAsia="pl-PL"/>
    </w:rPr>
  </w:style>
  <w:style w:type="paragraph" w:customStyle="1" w:styleId="Textbody">
    <w:name w:val="Text body"/>
    <w:basedOn w:val="Normal"/>
    <w:rsid w:val="00470627"/>
    <w:pPr>
      <w:widowControl w:val="0"/>
      <w:suppressAutoHyphens/>
      <w:spacing w:line="240" w:lineRule="auto"/>
      <w:jc w:val="left"/>
    </w:pPr>
    <w:rPr>
      <w:rFonts w:eastAsia="Times New Roman" w:cs="Times New Roman"/>
      <w:sz w:val="28"/>
      <w:szCs w:val="24"/>
    </w:rPr>
  </w:style>
  <w:style w:type="paragraph" w:customStyle="1" w:styleId="WW-Textbody">
    <w:name w:val="WW-Text body"/>
    <w:basedOn w:val="Normal"/>
    <w:rsid w:val="00470627"/>
    <w:pPr>
      <w:widowControl w:val="0"/>
      <w:suppressAutoHyphens/>
      <w:spacing w:line="240" w:lineRule="auto"/>
      <w:jc w:val="left"/>
    </w:pPr>
    <w:rPr>
      <w:rFonts w:eastAsia="Times New Roman" w:cs="Times New Roman"/>
      <w:sz w:val="28"/>
      <w:szCs w:val="20"/>
      <w:lang w:val="ro-RO" w:eastAsia="ar-SA"/>
    </w:rPr>
  </w:style>
  <w:style w:type="paragraph" w:customStyle="1" w:styleId="Normal1">
    <w:name w:val="Normal1"/>
    <w:basedOn w:val="Normal"/>
    <w:rsid w:val="00470627"/>
    <w:pPr>
      <w:spacing w:before="60" w:after="60" w:line="240" w:lineRule="auto"/>
    </w:pPr>
    <w:rPr>
      <w:rFonts w:ascii="Arial" w:eastAsia="Times New Roman" w:hAnsi="Arial" w:cs="Times New Roman"/>
      <w:sz w:val="20"/>
      <w:szCs w:val="24"/>
      <w:lang w:val="ro-RO"/>
    </w:rPr>
  </w:style>
  <w:style w:type="paragraph" w:customStyle="1" w:styleId="normalbullet">
    <w:name w:val="normalbullet"/>
    <w:basedOn w:val="Normal1"/>
    <w:rsid w:val="00470627"/>
    <w:pPr>
      <w:tabs>
        <w:tab w:val="num" w:pos="2040"/>
      </w:tabs>
      <w:snapToGrid w:val="0"/>
      <w:ind w:left="2040" w:hanging="360"/>
    </w:pPr>
    <w:rPr>
      <w:lang w:val="fr-FR"/>
    </w:rPr>
  </w:style>
  <w:style w:type="paragraph" w:customStyle="1" w:styleId="instruct">
    <w:name w:val="instruct"/>
    <w:basedOn w:val="Normal"/>
    <w:rsid w:val="00470627"/>
    <w:pPr>
      <w:widowControl w:val="0"/>
      <w:autoSpaceDE w:val="0"/>
      <w:autoSpaceDN w:val="0"/>
      <w:adjustRightInd w:val="0"/>
      <w:spacing w:before="40" w:after="40" w:line="240" w:lineRule="auto"/>
      <w:jc w:val="left"/>
    </w:pPr>
    <w:rPr>
      <w:rFonts w:ascii="Trebuchet MS" w:eastAsia="Times New Roman" w:hAnsi="Trebuchet MS" w:cs="Arial"/>
      <w:i/>
      <w:iCs/>
      <w:sz w:val="20"/>
      <w:szCs w:val="21"/>
      <w:lang w:val="ro-RO" w:eastAsia="sk-SK"/>
    </w:rPr>
  </w:style>
  <w:style w:type="character" w:customStyle="1" w:styleId="TextnormalChar">
    <w:name w:val="Text normal Char"/>
    <w:basedOn w:val="DefaultParagraphFont"/>
    <w:link w:val="Textnormal"/>
    <w:locked/>
    <w:rsid w:val="00470627"/>
    <w:rPr>
      <w:rFonts w:ascii="Arial" w:hAnsi="Arial" w:cs="Arial"/>
      <w:lang w:eastAsia="ar-SA"/>
    </w:rPr>
  </w:style>
  <w:style w:type="paragraph" w:customStyle="1" w:styleId="Textnormal">
    <w:name w:val="Text normal"/>
    <w:basedOn w:val="Normal"/>
    <w:link w:val="TextnormalChar"/>
    <w:rsid w:val="00470627"/>
    <w:pPr>
      <w:spacing w:before="80" w:after="160" w:line="240" w:lineRule="auto"/>
      <w:ind w:left="1304"/>
      <w:jc w:val="left"/>
    </w:pPr>
    <w:rPr>
      <w:rFonts w:ascii="Arial" w:hAnsi="Arial" w:cs="Arial"/>
      <w:sz w:val="22"/>
      <w:lang w:eastAsia="ar-SA"/>
    </w:rPr>
  </w:style>
  <w:style w:type="paragraph" w:customStyle="1" w:styleId="xl61">
    <w:name w:val="xl61"/>
    <w:basedOn w:val="Normal"/>
    <w:rsid w:val="00470627"/>
    <w:pPr>
      <w:pBdr>
        <w:left w:val="single" w:sz="8" w:space="0" w:color="auto"/>
      </w:pBdr>
      <w:spacing w:before="100" w:beforeAutospacing="1" w:after="100" w:afterAutospacing="1" w:line="240" w:lineRule="auto"/>
    </w:pPr>
    <w:rPr>
      <w:rFonts w:ascii="Arial" w:eastAsia="Times New Roman" w:hAnsi="Arial" w:cs="Arial"/>
      <w:szCs w:val="20"/>
      <w:lang w:val="fr-FR" w:eastAsia="fr-FR"/>
    </w:rPr>
  </w:style>
  <w:style w:type="paragraph" w:customStyle="1" w:styleId="OmniPage1">
    <w:name w:val="OmniPage #1"/>
    <w:basedOn w:val="Normal"/>
    <w:rsid w:val="00470627"/>
    <w:pPr>
      <w:spacing w:line="280" w:lineRule="exact"/>
      <w:jc w:val="left"/>
    </w:pPr>
    <w:rPr>
      <w:rFonts w:ascii="덐ԣ鱰ԣ鯸ԣ鰨ԣ鰐ԣ뇐ԣḹƐ̅ȁԁ؉̇" w:eastAsia="Times New Roman" w:hAnsi="덐ԣ鱰ԣ鯸ԣ鰨ԣ鰐ԣ뇐ԣḹƐ̅ȁԁ؉̇" w:cs="Times New Roman"/>
      <w:noProof/>
      <w:sz w:val="20"/>
      <w:szCs w:val="20"/>
      <w:lang w:val="en-GB"/>
    </w:rPr>
  </w:style>
  <w:style w:type="paragraph" w:customStyle="1" w:styleId="CharCharCaracterCaracterCaracterCharCharCaracterCaracterCaracterCaracterCaracterCaracterCaracterCharChar">
    <w:name w:val="Char Char Caracter Caracter Caracter Char Char Caracter Caracter Caracter Caracter Caracter Caracter Caracter Char Char"/>
    <w:basedOn w:val="Normal"/>
    <w:rsid w:val="00470627"/>
    <w:pPr>
      <w:spacing w:line="240" w:lineRule="auto"/>
      <w:jc w:val="left"/>
    </w:pPr>
    <w:rPr>
      <w:rFonts w:eastAsia="Times New Roman" w:cs="Times New Roman"/>
      <w:szCs w:val="24"/>
      <w:lang w:val="pl-PL" w:eastAsia="pl-PL"/>
    </w:rPr>
  </w:style>
  <w:style w:type="paragraph" w:customStyle="1" w:styleId="Text1">
    <w:name w:val="Text 1"/>
    <w:basedOn w:val="Normal"/>
    <w:rsid w:val="00470627"/>
    <w:pPr>
      <w:spacing w:after="240" w:line="240" w:lineRule="auto"/>
      <w:ind w:left="482"/>
    </w:pPr>
    <w:rPr>
      <w:rFonts w:eastAsia="Times New Roman" w:cs="Times New Roman"/>
      <w:szCs w:val="20"/>
      <w:lang w:val="ro-RO" w:eastAsia="fr-FR"/>
    </w:rPr>
  </w:style>
  <w:style w:type="paragraph" w:customStyle="1" w:styleId="Address">
    <w:name w:val="Address"/>
    <w:basedOn w:val="Normal"/>
    <w:rsid w:val="00470627"/>
    <w:pPr>
      <w:spacing w:line="240" w:lineRule="auto"/>
      <w:jc w:val="left"/>
    </w:pPr>
    <w:rPr>
      <w:rFonts w:eastAsia="Times New Roman" w:cs="Times New Roman"/>
      <w:szCs w:val="20"/>
      <w:lang w:val="ro-RO" w:eastAsia="fr-FR"/>
    </w:rPr>
  </w:style>
  <w:style w:type="paragraph" w:customStyle="1" w:styleId="xl35">
    <w:name w:val="xl35"/>
    <w:basedOn w:val="Normal"/>
    <w:rsid w:val="00470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Arial Unicode MS" w:cs="Times New Roman"/>
      <w:sz w:val="16"/>
      <w:szCs w:val="16"/>
      <w:lang w:val="ro-RO" w:eastAsia="ro-RO"/>
    </w:rPr>
  </w:style>
  <w:style w:type="paragraph" w:customStyle="1" w:styleId="maintext">
    <w:name w:val="maintext"/>
    <w:basedOn w:val="Normal"/>
    <w:rsid w:val="00470627"/>
    <w:pPr>
      <w:spacing w:before="120" w:after="120" w:line="240" w:lineRule="auto"/>
    </w:pPr>
    <w:rPr>
      <w:rFonts w:ascii="Arial" w:eastAsia="Times New Roman" w:hAnsi="Arial" w:cs="Arial"/>
      <w:sz w:val="22"/>
      <w:szCs w:val="28"/>
      <w:lang w:val="ro-RO"/>
    </w:rPr>
  </w:style>
  <w:style w:type="paragraph" w:customStyle="1" w:styleId="Textsimplu1">
    <w:name w:val="Text simplu1"/>
    <w:basedOn w:val="Normal"/>
    <w:rsid w:val="00470627"/>
    <w:pPr>
      <w:suppressAutoHyphens/>
      <w:spacing w:line="240" w:lineRule="auto"/>
      <w:jc w:val="left"/>
    </w:pPr>
    <w:rPr>
      <w:rFonts w:ascii="Courier New" w:eastAsia="Times New Roman" w:hAnsi="Courier New" w:cs="Courier New"/>
      <w:sz w:val="20"/>
      <w:szCs w:val="20"/>
      <w:lang w:val="ro-RO" w:eastAsia="ar-SA"/>
    </w:rPr>
  </w:style>
  <w:style w:type="paragraph" w:customStyle="1" w:styleId="tabletext0">
    <w:name w:val="tabletext"/>
    <w:basedOn w:val="Normal"/>
    <w:rsid w:val="00470627"/>
    <w:pPr>
      <w:spacing w:before="100" w:beforeAutospacing="1" w:after="100" w:afterAutospacing="1" w:line="240" w:lineRule="auto"/>
      <w:jc w:val="left"/>
    </w:pPr>
    <w:rPr>
      <w:rFonts w:eastAsia="Times New Roman" w:cs="Times New Roman"/>
      <w:szCs w:val="24"/>
      <w:lang w:val="ro-RO" w:eastAsia="ro-RO"/>
    </w:rPr>
  </w:style>
  <w:style w:type="paragraph" w:customStyle="1" w:styleId="NormalWeb1">
    <w:name w:val="Normal (Web)1"/>
    <w:basedOn w:val="Normal"/>
    <w:rsid w:val="00470627"/>
    <w:pPr>
      <w:spacing w:line="240" w:lineRule="auto"/>
      <w:jc w:val="left"/>
    </w:pPr>
    <w:rPr>
      <w:rFonts w:ascii="Arial Unicode MS" w:eastAsia="Arial Unicode MS" w:hAnsi="Arial Unicode MS" w:cs="Tahoma"/>
      <w:color w:val="000000"/>
      <w:szCs w:val="24"/>
      <w:lang w:val="ro-RO" w:eastAsia="ro-RO"/>
    </w:rPr>
  </w:style>
  <w:style w:type="paragraph" w:customStyle="1" w:styleId="PlainText1">
    <w:name w:val="Plain Text1"/>
    <w:basedOn w:val="Normal"/>
    <w:rsid w:val="00470627"/>
    <w:pPr>
      <w:suppressAutoHyphens/>
      <w:spacing w:line="240" w:lineRule="auto"/>
      <w:jc w:val="left"/>
    </w:pPr>
    <w:rPr>
      <w:rFonts w:ascii="Courier New" w:eastAsia="Times New Roman" w:hAnsi="Courier New" w:cs="Times New Roman"/>
      <w:sz w:val="20"/>
      <w:szCs w:val="24"/>
      <w:lang w:val="en-AU" w:eastAsia="ar-SA"/>
    </w:rPr>
  </w:style>
  <w:style w:type="paragraph" w:customStyle="1" w:styleId="Listparagraf">
    <w:name w:val="Listă paragraf"/>
    <w:basedOn w:val="Normal"/>
    <w:qFormat/>
    <w:rsid w:val="00470627"/>
    <w:pPr>
      <w:spacing w:after="200"/>
      <w:ind w:left="720"/>
      <w:contextualSpacing/>
      <w:jc w:val="left"/>
    </w:pPr>
    <w:rPr>
      <w:rFonts w:ascii="Calibri" w:eastAsia="Times New Roman" w:hAnsi="Calibri" w:cs="Times New Roman"/>
      <w:sz w:val="22"/>
    </w:rPr>
  </w:style>
  <w:style w:type="paragraph" w:customStyle="1" w:styleId="BodyTextIndent21">
    <w:name w:val="Body Text Indent 21"/>
    <w:basedOn w:val="Normal"/>
    <w:rsid w:val="00470627"/>
    <w:pPr>
      <w:suppressAutoHyphens/>
      <w:spacing w:line="240" w:lineRule="auto"/>
      <w:ind w:left="792" w:hanging="360"/>
    </w:pPr>
    <w:rPr>
      <w:rFonts w:eastAsia="Times New Roman" w:cs="Times New Roman"/>
      <w:i/>
      <w:color w:val="FF0000"/>
      <w:szCs w:val="24"/>
      <w:lang w:val="it-IT" w:eastAsia="ar-SA"/>
    </w:rPr>
  </w:style>
  <w:style w:type="paragraph" w:customStyle="1" w:styleId="anexe">
    <w:name w:val="anexe"/>
    <w:basedOn w:val="Normal"/>
    <w:next w:val="Normal"/>
    <w:rsid w:val="00470627"/>
    <w:pPr>
      <w:suppressAutoHyphens/>
      <w:spacing w:line="240" w:lineRule="auto"/>
    </w:pPr>
    <w:rPr>
      <w:rFonts w:eastAsia="Haettenschweiler" w:cs="Times New Roman"/>
      <w:sz w:val="20"/>
      <w:szCs w:val="24"/>
      <w:lang w:val="ro-RO" w:eastAsia="ar-SA"/>
    </w:rPr>
  </w:style>
  <w:style w:type="paragraph" w:customStyle="1" w:styleId="Default">
    <w:name w:val="Default"/>
    <w:rsid w:val="00470627"/>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ormaltableau">
    <w:name w:val="normal_tableau"/>
    <w:basedOn w:val="Normal"/>
    <w:rsid w:val="00470627"/>
    <w:pPr>
      <w:spacing w:before="120" w:after="120" w:line="240" w:lineRule="auto"/>
    </w:pPr>
    <w:rPr>
      <w:rFonts w:ascii="Optima" w:eastAsia="Times New Roman" w:hAnsi="Optima" w:cs="Times New Roman"/>
      <w:sz w:val="22"/>
      <w:szCs w:val="20"/>
      <w:lang w:val="en-GB" w:eastAsia="hu-HU"/>
    </w:rPr>
  </w:style>
  <w:style w:type="character" w:customStyle="1" w:styleId="Par1Char">
    <w:name w:val="Par_1 Char"/>
    <w:basedOn w:val="DefaultParagraphFont"/>
    <w:link w:val="Par1"/>
    <w:locked/>
    <w:rsid w:val="00470627"/>
    <w:rPr>
      <w:rFonts w:ascii="Arial" w:hAnsi="Arial" w:cs="Arial"/>
      <w:color w:val="000000"/>
      <w:sz w:val="18"/>
      <w:szCs w:val="24"/>
      <w:lang w:eastAsia="en-GB"/>
    </w:rPr>
  </w:style>
  <w:style w:type="paragraph" w:customStyle="1" w:styleId="Par1">
    <w:name w:val="Par_1"/>
    <w:basedOn w:val="Normal"/>
    <w:link w:val="Par1Char"/>
    <w:rsid w:val="00470627"/>
    <w:pPr>
      <w:spacing w:line="240" w:lineRule="auto"/>
      <w:ind w:left="580" w:hanging="580"/>
    </w:pPr>
    <w:rPr>
      <w:rFonts w:ascii="Arial" w:hAnsi="Arial" w:cs="Arial"/>
      <w:color w:val="000000"/>
      <w:sz w:val="18"/>
      <w:szCs w:val="24"/>
      <w:lang w:eastAsia="en-GB"/>
    </w:rPr>
  </w:style>
  <w:style w:type="paragraph" w:customStyle="1" w:styleId="StyleText2ArialBoldCenteredLeft0cmAfter0pt">
    <w:name w:val="Style Text 2 + Arial Bold Centered Left:  0 cm After:  0 pt"/>
    <w:basedOn w:val="Normal"/>
    <w:rsid w:val="00470627"/>
    <w:pPr>
      <w:tabs>
        <w:tab w:val="left" w:pos="2161"/>
      </w:tabs>
      <w:spacing w:line="240" w:lineRule="auto"/>
      <w:jc w:val="center"/>
      <w:outlineLvl w:val="1"/>
    </w:pPr>
    <w:rPr>
      <w:rFonts w:ascii="Arial" w:eastAsia="Times New Roman" w:hAnsi="Arial" w:cs="Times New Roman"/>
      <w:b/>
      <w:bCs/>
      <w:szCs w:val="20"/>
      <w:lang w:val="en-GB" w:eastAsia="en-GB"/>
    </w:rPr>
  </w:style>
  <w:style w:type="paragraph" w:customStyle="1" w:styleId="CM18">
    <w:name w:val="CM18"/>
    <w:basedOn w:val="Normal"/>
    <w:next w:val="Normal"/>
    <w:rsid w:val="00470627"/>
    <w:pPr>
      <w:widowControl w:val="0"/>
      <w:autoSpaceDE w:val="0"/>
      <w:autoSpaceDN w:val="0"/>
      <w:adjustRightInd w:val="0"/>
      <w:spacing w:line="240" w:lineRule="auto"/>
      <w:jc w:val="left"/>
    </w:pPr>
    <w:rPr>
      <w:rFonts w:eastAsia="Times New Roman" w:cs="Times New Roman"/>
      <w:szCs w:val="24"/>
      <w:lang w:val="ro-RO" w:eastAsia="ro-RO"/>
    </w:rPr>
  </w:style>
  <w:style w:type="paragraph" w:customStyle="1" w:styleId="highlight">
    <w:name w:val="highlight"/>
    <w:basedOn w:val="Normal"/>
    <w:rsid w:val="00470627"/>
    <w:pPr>
      <w:pBdr>
        <w:top w:val="dashed" w:sz="6" w:space="0" w:color="666666"/>
        <w:left w:val="dashed" w:sz="6" w:space="0" w:color="666666"/>
        <w:bottom w:val="dashed" w:sz="6" w:space="0" w:color="666666"/>
        <w:right w:val="dashed" w:sz="6" w:space="0" w:color="666666"/>
      </w:pBdr>
      <w:shd w:val="clear" w:color="auto" w:fill="CCCCCC"/>
      <w:spacing w:before="100" w:beforeAutospacing="1" w:after="100" w:afterAutospacing="1" w:line="240" w:lineRule="auto"/>
      <w:jc w:val="left"/>
    </w:pPr>
    <w:rPr>
      <w:rFonts w:eastAsia="Times New Roman" w:cs="Times New Roman"/>
      <w:color w:val="000000"/>
      <w:szCs w:val="24"/>
      <w:lang w:val="ro-RO" w:eastAsia="ro-RO"/>
    </w:rPr>
  </w:style>
  <w:style w:type="paragraph" w:customStyle="1" w:styleId="CM17">
    <w:name w:val="CM17"/>
    <w:basedOn w:val="Normal"/>
    <w:next w:val="Normal"/>
    <w:rsid w:val="00470627"/>
    <w:pPr>
      <w:widowControl w:val="0"/>
      <w:autoSpaceDE w:val="0"/>
      <w:autoSpaceDN w:val="0"/>
      <w:adjustRightInd w:val="0"/>
      <w:spacing w:line="240" w:lineRule="auto"/>
      <w:jc w:val="left"/>
    </w:pPr>
    <w:rPr>
      <w:rFonts w:eastAsia="Times New Roman" w:cs="Times New Roman"/>
      <w:szCs w:val="24"/>
      <w:lang w:val="ro-RO" w:eastAsia="ro-RO"/>
    </w:rPr>
  </w:style>
  <w:style w:type="paragraph" w:customStyle="1" w:styleId="CM16">
    <w:name w:val="CM16"/>
    <w:basedOn w:val="Normal"/>
    <w:next w:val="Normal"/>
    <w:rsid w:val="00470627"/>
    <w:pPr>
      <w:widowControl w:val="0"/>
      <w:autoSpaceDE w:val="0"/>
      <w:autoSpaceDN w:val="0"/>
      <w:adjustRightInd w:val="0"/>
      <w:spacing w:line="553" w:lineRule="atLeast"/>
      <w:jc w:val="left"/>
    </w:pPr>
    <w:rPr>
      <w:rFonts w:eastAsia="Times New Roman" w:cs="Times New Roman"/>
      <w:szCs w:val="24"/>
      <w:lang w:val="ro-RO" w:eastAsia="ro-RO"/>
    </w:rPr>
  </w:style>
  <w:style w:type="character" w:customStyle="1" w:styleId="BuletChar">
    <w:name w:val="Bulet Char"/>
    <w:basedOn w:val="DefaultParagraphFont"/>
    <w:link w:val="Bulet"/>
    <w:locked/>
    <w:rsid w:val="00470627"/>
    <w:rPr>
      <w:rFonts w:ascii="Arial Narrow" w:hAnsi="Arial Narrow" w:cs="Arial"/>
      <w:bCs/>
      <w:iCs/>
      <w:lang w:val="it-IT"/>
    </w:rPr>
  </w:style>
  <w:style w:type="paragraph" w:customStyle="1" w:styleId="Bulet">
    <w:name w:val="Bulet"/>
    <w:basedOn w:val="Normal"/>
    <w:link w:val="BuletChar"/>
    <w:rsid w:val="00470627"/>
    <w:pPr>
      <w:tabs>
        <w:tab w:val="left" w:pos="1304"/>
        <w:tab w:val="num" w:pos="1758"/>
      </w:tabs>
      <w:spacing w:before="60" w:after="60" w:line="360" w:lineRule="auto"/>
      <w:ind w:left="1758" w:hanging="454"/>
    </w:pPr>
    <w:rPr>
      <w:rFonts w:ascii="Arial Narrow" w:hAnsi="Arial Narrow" w:cs="Arial"/>
      <w:bCs/>
      <w:iCs/>
      <w:sz w:val="22"/>
      <w:lang w:val="it-IT"/>
    </w:rPr>
  </w:style>
  <w:style w:type="paragraph" w:customStyle="1" w:styleId="SalubSubcap">
    <w:name w:val="Salub_Subcap"/>
    <w:basedOn w:val="Normal"/>
    <w:next w:val="Normal"/>
    <w:rsid w:val="00470627"/>
    <w:pPr>
      <w:spacing w:before="120" w:after="120" w:line="240" w:lineRule="auto"/>
    </w:pPr>
    <w:rPr>
      <w:rFonts w:ascii="Arial" w:eastAsia="Times New Roman" w:hAnsi="Arial" w:cs="Times New Roman"/>
      <w:b/>
      <w:szCs w:val="24"/>
      <w:lang w:val="ro-RO"/>
    </w:rPr>
  </w:style>
  <w:style w:type="paragraph" w:customStyle="1" w:styleId="CaracterCaracter1CharCharCaracterCharCharCaracterCaracter">
    <w:name w:val="Caracter Caracter1 Char Char Caracter Char Char Caracter Caracter"/>
    <w:basedOn w:val="Normal"/>
    <w:rsid w:val="00470627"/>
    <w:pPr>
      <w:spacing w:line="240" w:lineRule="auto"/>
      <w:jc w:val="left"/>
    </w:pPr>
    <w:rPr>
      <w:rFonts w:ascii="Arial" w:eastAsia="Times New Roman" w:hAnsi="Arial" w:cs="Times New Roman"/>
      <w:szCs w:val="24"/>
      <w:lang w:val="pl-PL" w:eastAsia="pl-PL"/>
    </w:rPr>
  </w:style>
  <w:style w:type="paragraph" w:customStyle="1" w:styleId="CaracterCaracter11">
    <w:name w:val="Caracter Caracter11"/>
    <w:basedOn w:val="Normal"/>
    <w:rsid w:val="00470627"/>
    <w:pPr>
      <w:spacing w:line="240" w:lineRule="auto"/>
      <w:jc w:val="left"/>
    </w:pPr>
    <w:rPr>
      <w:rFonts w:ascii="Arial" w:eastAsia="Times New Roman" w:hAnsi="Arial" w:cs="Times New Roman"/>
      <w:szCs w:val="24"/>
      <w:lang w:val="pl-PL" w:eastAsia="pl-PL"/>
    </w:rPr>
  </w:style>
  <w:style w:type="character" w:customStyle="1" w:styleId="SubtitluChar">
    <w:name w:val="Subtitlu Char"/>
    <w:basedOn w:val="DefaultParagraphFont"/>
    <w:link w:val="Subtitlu1"/>
    <w:locked/>
    <w:rsid w:val="00470627"/>
    <w:rPr>
      <w:rFonts w:ascii="Arial" w:hAnsi="Arial" w:cs="Arial"/>
      <w:b/>
      <w:bCs/>
      <w:caps/>
      <w:sz w:val="24"/>
      <w:szCs w:val="24"/>
      <w:shd w:val="clear" w:color="auto" w:fill="9398C9"/>
    </w:rPr>
  </w:style>
  <w:style w:type="paragraph" w:customStyle="1" w:styleId="Subtitlu1">
    <w:name w:val="Subtitlu1"/>
    <w:basedOn w:val="Heading2"/>
    <w:link w:val="SubtitluChar"/>
    <w:rsid w:val="00470627"/>
    <w:pPr>
      <w:widowControl w:val="0"/>
      <w:pBdr>
        <w:top w:val="double" w:sz="4" w:space="1" w:color="auto"/>
        <w:left w:val="double" w:sz="4" w:space="1" w:color="auto"/>
        <w:bottom w:val="double" w:sz="4" w:space="1" w:color="auto"/>
        <w:right w:val="double" w:sz="4" w:space="1" w:color="auto"/>
      </w:pBdr>
      <w:shd w:val="clear" w:color="auto" w:fill="9398C9"/>
      <w:tabs>
        <w:tab w:val="clear" w:pos="0"/>
        <w:tab w:val="num" w:pos="720"/>
      </w:tabs>
      <w:suppressAutoHyphens w:val="0"/>
      <w:autoSpaceDE w:val="0"/>
      <w:autoSpaceDN w:val="0"/>
      <w:adjustRightInd w:val="0"/>
      <w:spacing w:before="240" w:after="200"/>
      <w:ind w:left="720" w:right="57" w:hanging="360"/>
    </w:pPr>
    <w:rPr>
      <w:rFonts w:eastAsiaTheme="minorHAnsi" w:cs="Arial"/>
      <w:caps/>
      <w:u w:val="none"/>
      <w:lang w:val="en-US" w:eastAsia="en-US"/>
    </w:rPr>
  </w:style>
  <w:style w:type="paragraph" w:customStyle="1" w:styleId="Subsubtitlu">
    <w:name w:val="Subsubtitlu"/>
    <w:basedOn w:val="Subtitlu1"/>
    <w:rsid w:val="00470627"/>
    <w:pPr>
      <w:pBdr>
        <w:top w:val="single" w:sz="2" w:space="1" w:color="333333"/>
        <w:left w:val="single" w:sz="2" w:space="1" w:color="333333"/>
        <w:bottom w:val="single" w:sz="2" w:space="1" w:color="333333"/>
        <w:right w:val="single" w:sz="2" w:space="1" w:color="333333"/>
      </w:pBdr>
      <w:shd w:val="clear" w:color="auto" w:fill="B7BADB"/>
      <w:tabs>
        <w:tab w:val="clear" w:pos="720"/>
        <w:tab w:val="num" w:pos="0"/>
        <w:tab w:val="num" w:pos="360"/>
        <w:tab w:val="num" w:pos="1080"/>
        <w:tab w:val="num" w:pos="1849"/>
      </w:tabs>
      <w:spacing w:after="120"/>
      <w:ind w:left="360"/>
    </w:pPr>
    <w:rPr>
      <w:iCs/>
      <w:caps w:val="0"/>
      <w:sz w:val="22"/>
      <w:szCs w:val="22"/>
    </w:rPr>
  </w:style>
  <w:style w:type="paragraph" w:customStyle="1" w:styleId="SubSubSubTitlu">
    <w:name w:val="SubSubSubTitlu"/>
    <w:basedOn w:val="Subsubtitlu"/>
    <w:rsid w:val="00470627"/>
    <w:pPr>
      <w:pBdr>
        <w:top w:val="single" w:sz="2" w:space="1" w:color="000000"/>
        <w:left w:val="single" w:sz="2" w:space="1" w:color="000000"/>
        <w:bottom w:val="single" w:sz="2" w:space="1" w:color="000000"/>
        <w:right w:val="single" w:sz="2" w:space="1" w:color="000000"/>
      </w:pBdr>
      <w:shd w:val="clear" w:color="auto" w:fill="CCCEE6"/>
      <w:tabs>
        <w:tab w:val="num" w:pos="1440"/>
        <w:tab w:val="num" w:pos="2569"/>
      </w:tabs>
      <w:spacing w:after="60"/>
      <w:ind w:left="1361" w:hanging="1304"/>
    </w:pPr>
    <w:rPr>
      <w:b w:val="0"/>
      <w:i/>
    </w:rPr>
  </w:style>
  <w:style w:type="paragraph" w:customStyle="1" w:styleId="Titlucapitol">
    <w:name w:val="Titlu capitol"/>
    <w:rsid w:val="00470627"/>
    <w:pPr>
      <w:keepNext/>
      <w:pBdr>
        <w:top w:val="double" w:sz="2" w:space="1" w:color="auto"/>
        <w:left w:val="double" w:sz="2" w:space="1" w:color="auto"/>
        <w:bottom w:val="double" w:sz="2" w:space="1" w:color="auto"/>
        <w:right w:val="double" w:sz="2" w:space="1" w:color="auto"/>
      </w:pBdr>
      <w:shd w:val="clear" w:color="auto" w:fill="000054"/>
      <w:tabs>
        <w:tab w:val="num" w:pos="360"/>
      </w:tabs>
      <w:spacing w:before="240" w:line="240" w:lineRule="auto"/>
      <w:ind w:left="360" w:right="57" w:hanging="360"/>
      <w:outlineLvl w:val="0"/>
    </w:pPr>
    <w:rPr>
      <w:rFonts w:ascii="Arial" w:eastAsia="Times New Roman" w:hAnsi="Arial" w:cs="Times New Roman"/>
      <w:b/>
      <w:bCs/>
      <w:caps/>
      <w:color w:val="FFFFFF"/>
      <w:sz w:val="28"/>
      <w:szCs w:val="24"/>
    </w:rPr>
  </w:style>
  <w:style w:type="paragraph" w:customStyle="1" w:styleId="BuletNumere">
    <w:name w:val="BuletNumere"/>
    <w:basedOn w:val="Bulet"/>
    <w:rsid w:val="00470627"/>
    <w:pPr>
      <w:tabs>
        <w:tab w:val="num" w:pos="1065"/>
      </w:tabs>
      <w:spacing w:line="240" w:lineRule="auto"/>
      <w:ind w:left="1065" w:hanging="360"/>
      <w:jc w:val="left"/>
    </w:pPr>
    <w:rPr>
      <w:rFonts w:ascii="Arial" w:hAnsi="Arial" w:cs="Times New Roman"/>
      <w:bCs w:val="0"/>
    </w:rPr>
  </w:style>
  <w:style w:type="paragraph" w:customStyle="1" w:styleId="SubSubSubSubTitlu">
    <w:name w:val="SubSubSubSubTitlu"/>
    <w:basedOn w:val="SubSubSubTitlu"/>
    <w:next w:val="Textnormal"/>
    <w:rsid w:val="00470627"/>
    <w:pPr>
      <w:numPr>
        <w:ilvl w:val="1"/>
        <w:numId w:val="3"/>
      </w:numPr>
      <w:pBdr>
        <w:top w:val="single" w:sz="2" w:space="1" w:color="auto"/>
        <w:left w:val="single" w:sz="2" w:space="1" w:color="auto"/>
        <w:bottom w:val="single" w:sz="2" w:space="1" w:color="auto"/>
        <w:right w:val="single" w:sz="2" w:space="1" w:color="auto"/>
      </w:pBdr>
      <w:shd w:val="clear" w:color="auto" w:fill="E3E4F1"/>
      <w:tabs>
        <w:tab w:val="clear" w:pos="693"/>
        <w:tab w:val="clear" w:pos="1440"/>
        <w:tab w:val="num" w:pos="0"/>
        <w:tab w:val="num" w:pos="2880"/>
        <w:tab w:val="num" w:pos="3289"/>
      </w:tabs>
      <w:ind w:left="1361" w:hanging="1304"/>
    </w:p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rsid w:val="00470627"/>
    <w:pPr>
      <w:spacing w:line="240" w:lineRule="auto"/>
      <w:jc w:val="left"/>
    </w:pPr>
    <w:rPr>
      <w:rFonts w:ascii="Arial" w:eastAsia="Times New Roman" w:hAnsi="Arial" w:cs="Times New Roman"/>
      <w:szCs w:val="24"/>
      <w:lang w:val="pl-PL" w:eastAsia="pl-PL"/>
    </w:rPr>
  </w:style>
  <w:style w:type="paragraph" w:customStyle="1" w:styleId="Stil">
    <w:name w:val="Stil"/>
    <w:rsid w:val="0047062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Text0">
    <w:name w:val="Text"/>
    <w:basedOn w:val="Normal"/>
    <w:rsid w:val="00470627"/>
    <w:pPr>
      <w:spacing w:after="120" w:line="240" w:lineRule="auto"/>
      <w:jc w:val="left"/>
    </w:pPr>
    <w:rPr>
      <w:rFonts w:eastAsia="Times New Roman" w:cs="Times New Roman"/>
      <w:szCs w:val="20"/>
    </w:rPr>
  </w:style>
  <w:style w:type="paragraph" w:customStyle="1" w:styleId="titlepage">
    <w:name w:val="title page"/>
    <w:basedOn w:val="Normal"/>
    <w:rsid w:val="00470627"/>
    <w:pPr>
      <w:spacing w:line="360" w:lineRule="atLeast"/>
      <w:jc w:val="center"/>
    </w:pPr>
    <w:rPr>
      <w:rFonts w:eastAsia="Times New Roman" w:cs="Times New Roman"/>
      <w:szCs w:val="20"/>
    </w:rPr>
  </w:style>
  <w:style w:type="paragraph" w:customStyle="1" w:styleId="8colheading">
    <w:name w:val="8 col heading"/>
    <w:aliases w:val="col heading,ch"/>
    <w:basedOn w:val="Normal"/>
    <w:rsid w:val="00470627"/>
    <w:pPr>
      <w:spacing w:before="80" w:after="80" w:line="240" w:lineRule="auto"/>
      <w:jc w:val="center"/>
    </w:pPr>
    <w:rPr>
      <w:rFonts w:ascii="Palatino" w:eastAsia="Times New Roman" w:hAnsi="Palatino" w:cs="Times New Roman"/>
      <w:b/>
      <w:caps/>
      <w:szCs w:val="24"/>
    </w:rPr>
  </w:style>
  <w:style w:type="paragraph" w:customStyle="1" w:styleId="Style90">
    <w:name w:val="Style90"/>
    <w:basedOn w:val="Normal"/>
    <w:rsid w:val="00470627"/>
    <w:pPr>
      <w:widowControl w:val="0"/>
      <w:autoSpaceDE w:val="0"/>
      <w:autoSpaceDN w:val="0"/>
      <w:adjustRightInd w:val="0"/>
      <w:spacing w:line="240" w:lineRule="auto"/>
      <w:jc w:val="left"/>
    </w:pPr>
    <w:rPr>
      <w:rFonts w:eastAsia="Times New Roman" w:cs="Times New Roman"/>
      <w:szCs w:val="24"/>
    </w:rPr>
  </w:style>
  <w:style w:type="paragraph" w:customStyle="1" w:styleId="Style103">
    <w:name w:val="Style103"/>
    <w:basedOn w:val="Normal"/>
    <w:rsid w:val="00470627"/>
    <w:pPr>
      <w:widowControl w:val="0"/>
      <w:autoSpaceDE w:val="0"/>
      <w:autoSpaceDN w:val="0"/>
      <w:adjustRightInd w:val="0"/>
      <w:spacing w:line="240" w:lineRule="auto"/>
    </w:pPr>
    <w:rPr>
      <w:rFonts w:eastAsia="Times New Roman" w:cs="Times New Roman"/>
      <w:szCs w:val="24"/>
    </w:rPr>
  </w:style>
  <w:style w:type="paragraph" w:customStyle="1" w:styleId="Style73">
    <w:name w:val="Style73"/>
    <w:basedOn w:val="Normal"/>
    <w:rsid w:val="00470627"/>
    <w:pPr>
      <w:widowControl w:val="0"/>
      <w:autoSpaceDE w:val="0"/>
      <w:autoSpaceDN w:val="0"/>
      <w:adjustRightInd w:val="0"/>
      <w:spacing w:line="240" w:lineRule="auto"/>
      <w:jc w:val="center"/>
    </w:pPr>
    <w:rPr>
      <w:rFonts w:eastAsia="Times New Roman" w:cs="Times New Roman"/>
      <w:szCs w:val="24"/>
    </w:rPr>
  </w:style>
  <w:style w:type="paragraph" w:customStyle="1" w:styleId="Style77">
    <w:name w:val="Style77"/>
    <w:basedOn w:val="Normal"/>
    <w:rsid w:val="00470627"/>
    <w:pPr>
      <w:widowControl w:val="0"/>
      <w:autoSpaceDE w:val="0"/>
      <w:autoSpaceDN w:val="0"/>
      <w:adjustRightInd w:val="0"/>
      <w:spacing w:line="240" w:lineRule="auto"/>
    </w:pPr>
    <w:rPr>
      <w:rFonts w:eastAsia="Times New Roman" w:cs="Times New Roman"/>
      <w:szCs w:val="24"/>
    </w:rPr>
  </w:style>
  <w:style w:type="paragraph" w:customStyle="1" w:styleId="Style78">
    <w:name w:val="Style78"/>
    <w:basedOn w:val="Normal"/>
    <w:rsid w:val="00470627"/>
    <w:pPr>
      <w:widowControl w:val="0"/>
      <w:autoSpaceDE w:val="0"/>
      <w:autoSpaceDN w:val="0"/>
      <w:adjustRightInd w:val="0"/>
      <w:spacing w:line="389" w:lineRule="exact"/>
    </w:pPr>
    <w:rPr>
      <w:rFonts w:eastAsia="Times New Roman" w:cs="Times New Roman"/>
      <w:szCs w:val="24"/>
    </w:rPr>
  </w:style>
  <w:style w:type="paragraph" w:customStyle="1" w:styleId="Style79">
    <w:name w:val="Style79"/>
    <w:basedOn w:val="Normal"/>
    <w:rsid w:val="00470627"/>
    <w:pPr>
      <w:widowControl w:val="0"/>
      <w:autoSpaceDE w:val="0"/>
      <w:autoSpaceDN w:val="0"/>
      <w:adjustRightInd w:val="0"/>
      <w:spacing w:line="396" w:lineRule="exact"/>
      <w:ind w:firstLine="706"/>
    </w:pPr>
    <w:rPr>
      <w:rFonts w:eastAsia="Times New Roman" w:cs="Times New Roman"/>
      <w:szCs w:val="24"/>
    </w:rPr>
  </w:style>
  <w:style w:type="paragraph" w:customStyle="1" w:styleId="Style85">
    <w:name w:val="Style85"/>
    <w:basedOn w:val="Normal"/>
    <w:rsid w:val="00470627"/>
    <w:pPr>
      <w:widowControl w:val="0"/>
      <w:autoSpaceDE w:val="0"/>
      <w:autoSpaceDN w:val="0"/>
      <w:adjustRightInd w:val="0"/>
      <w:spacing w:line="382" w:lineRule="exact"/>
      <w:ind w:firstLine="698"/>
      <w:jc w:val="left"/>
    </w:pPr>
    <w:rPr>
      <w:rFonts w:eastAsia="Times New Roman" w:cs="Times New Roman"/>
      <w:szCs w:val="24"/>
    </w:rPr>
  </w:style>
  <w:style w:type="paragraph" w:customStyle="1" w:styleId="Style97">
    <w:name w:val="Style97"/>
    <w:basedOn w:val="Normal"/>
    <w:rsid w:val="00470627"/>
    <w:pPr>
      <w:widowControl w:val="0"/>
      <w:autoSpaceDE w:val="0"/>
      <w:autoSpaceDN w:val="0"/>
      <w:adjustRightInd w:val="0"/>
      <w:spacing w:line="389" w:lineRule="exact"/>
      <w:ind w:firstLine="382"/>
      <w:jc w:val="left"/>
    </w:pPr>
    <w:rPr>
      <w:rFonts w:eastAsia="Times New Roman" w:cs="Times New Roman"/>
      <w:szCs w:val="24"/>
    </w:rPr>
  </w:style>
  <w:style w:type="paragraph" w:customStyle="1" w:styleId="Style98">
    <w:name w:val="Style98"/>
    <w:basedOn w:val="Normal"/>
    <w:rsid w:val="00470627"/>
    <w:pPr>
      <w:widowControl w:val="0"/>
      <w:autoSpaceDE w:val="0"/>
      <w:autoSpaceDN w:val="0"/>
      <w:adjustRightInd w:val="0"/>
      <w:spacing w:line="382" w:lineRule="exact"/>
      <w:ind w:firstLine="677"/>
      <w:jc w:val="left"/>
    </w:pPr>
    <w:rPr>
      <w:rFonts w:eastAsia="Times New Roman" w:cs="Times New Roman"/>
      <w:szCs w:val="24"/>
    </w:rPr>
  </w:style>
  <w:style w:type="paragraph" w:customStyle="1" w:styleId="Style252">
    <w:name w:val="Style252"/>
    <w:basedOn w:val="Normal"/>
    <w:rsid w:val="00470627"/>
    <w:pPr>
      <w:widowControl w:val="0"/>
      <w:autoSpaceDE w:val="0"/>
      <w:autoSpaceDN w:val="0"/>
      <w:adjustRightInd w:val="0"/>
      <w:spacing w:line="240" w:lineRule="auto"/>
      <w:jc w:val="left"/>
    </w:pPr>
    <w:rPr>
      <w:rFonts w:eastAsia="Times New Roman" w:cs="Times New Roman"/>
      <w:szCs w:val="24"/>
    </w:rPr>
  </w:style>
  <w:style w:type="paragraph" w:customStyle="1" w:styleId="Style255">
    <w:name w:val="Style255"/>
    <w:basedOn w:val="Normal"/>
    <w:rsid w:val="00470627"/>
    <w:pPr>
      <w:widowControl w:val="0"/>
      <w:autoSpaceDE w:val="0"/>
      <w:autoSpaceDN w:val="0"/>
      <w:adjustRightInd w:val="0"/>
      <w:spacing w:line="240" w:lineRule="auto"/>
      <w:jc w:val="left"/>
    </w:pPr>
    <w:rPr>
      <w:rFonts w:eastAsia="Times New Roman" w:cs="Times New Roman"/>
      <w:szCs w:val="24"/>
    </w:rPr>
  </w:style>
  <w:style w:type="paragraph" w:customStyle="1" w:styleId="Style261">
    <w:name w:val="Style261"/>
    <w:basedOn w:val="Normal"/>
    <w:rsid w:val="00470627"/>
    <w:pPr>
      <w:widowControl w:val="0"/>
      <w:autoSpaceDE w:val="0"/>
      <w:autoSpaceDN w:val="0"/>
      <w:adjustRightInd w:val="0"/>
      <w:spacing w:line="396" w:lineRule="exact"/>
      <w:ind w:hanging="331"/>
      <w:jc w:val="left"/>
    </w:pPr>
    <w:rPr>
      <w:rFonts w:eastAsia="Times New Roman" w:cs="Times New Roman"/>
      <w:szCs w:val="24"/>
    </w:rPr>
  </w:style>
  <w:style w:type="paragraph" w:customStyle="1" w:styleId="DefaultText">
    <w:name w:val="Default Text"/>
    <w:basedOn w:val="Normal"/>
    <w:rsid w:val="00470627"/>
    <w:pPr>
      <w:overflowPunct w:val="0"/>
      <w:autoSpaceDE w:val="0"/>
      <w:autoSpaceDN w:val="0"/>
      <w:adjustRightInd w:val="0"/>
      <w:spacing w:line="240" w:lineRule="auto"/>
      <w:jc w:val="left"/>
    </w:pPr>
    <w:rPr>
      <w:rFonts w:eastAsia="Times New Roman" w:cs="Times New Roman"/>
      <w:szCs w:val="20"/>
    </w:rPr>
  </w:style>
  <w:style w:type="paragraph" w:customStyle="1" w:styleId="Caracter1CharCharCharCharCharCharCharCharCharCharCharCharCharCharCaracter">
    <w:name w:val="Caracter1 Char Char Char Char Char Char Char Char Char Char Char Char Char Char Caracter"/>
    <w:basedOn w:val="Normal"/>
    <w:rsid w:val="00470627"/>
    <w:pPr>
      <w:spacing w:line="240" w:lineRule="auto"/>
      <w:jc w:val="left"/>
    </w:pPr>
    <w:rPr>
      <w:rFonts w:eastAsia="Times New Roman" w:cs="Times New Roman"/>
      <w:szCs w:val="24"/>
      <w:lang w:val="pl-PL" w:eastAsia="pl-PL"/>
    </w:rPr>
  </w:style>
  <w:style w:type="paragraph" w:customStyle="1" w:styleId="Style6">
    <w:name w:val="Style6"/>
    <w:basedOn w:val="Normal"/>
    <w:rsid w:val="00470627"/>
    <w:pPr>
      <w:widowControl w:val="0"/>
      <w:autoSpaceDE w:val="0"/>
      <w:autoSpaceDN w:val="0"/>
      <w:adjustRightInd w:val="0"/>
      <w:spacing w:line="240" w:lineRule="auto"/>
    </w:pPr>
    <w:rPr>
      <w:rFonts w:eastAsia="Times New Roman" w:cs="Times New Roman"/>
      <w:szCs w:val="24"/>
      <w:lang w:val="en-GB" w:eastAsia="en-GB"/>
    </w:rPr>
  </w:style>
  <w:style w:type="paragraph" w:customStyle="1" w:styleId="Style11">
    <w:name w:val="Style11"/>
    <w:basedOn w:val="Normal"/>
    <w:rsid w:val="00470627"/>
    <w:pPr>
      <w:widowControl w:val="0"/>
      <w:autoSpaceDE w:val="0"/>
      <w:autoSpaceDN w:val="0"/>
      <w:adjustRightInd w:val="0"/>
      <w:spacing w:line="240" w:lineRule="auto"/>
      <w:jc w:val="left"/>
    </w:pPr>
    <w:rPr>
      <w:rFonts w:eastAsia="Times New Roman" w:cs="Times New Roman"/>
      <w:szCs w:val="24"/>
    </w:rPr>
  </w:style>
  <w:style w:type="paragraph" w:customStyle="1" w:styleId="Style13">
    <w:name w:val="Style13"/>
    <w:basedOn w:val="Normal"/>
    <w:rsid w:val="00470627"/>
    <w:pPr>
      <w:widowControl w:val="0"/>
      <w:autoSpaceDE w:val="0"/>
      <w:autoSpaceDN w:val="0"/>
      <w:adjustRightInd w:val="0"/>
      <w:spacing w:line="245" w:lineRule="exact"/>
      <w:ind w:hanging="283"/>
      <w:jc w:val="left"/>
    </w:pPr>
    <w:rPr>
      <w:rFonts w:eastAsia="Times New Roman" w:cs="Times New Roman"/>
      <w:szCs w:val="24"/>
    </w:rPr>
  </w:style>
  <w:style w:type="paragraph" w:customStyle="1" w:styleId="Style16">
    <w:name w:val="Style16"/>
    <w:basedOn w:val="Normal"/>
    <w:rsid w:val="00470627"/>
    <w:pPr>
      <w:widowControl w:val="0"/>
      <w:autoSpaceDE w:val="0"/>
      <w:autoSpaceDN w:val="0"/>
      <w:adjustRightInd w:val="0"/>
      <w:spacing w:line="245" w:lineRule="exact"/>
      <w:jc w:val="left"/>
    </w:pPr>
    <w:rPr>
      <w:rFonts w:eastAsia="Times New Roman" w:cs="Times New Roman"/>
      <w:szCs w:val="24"/>
    </w:rPr>
  </w:style>
  <w:style w:type="paragraph" w:customStyle="1" w:styleId="Style17">
    <w:name w:val="Style17"/>
    <w:basedOn w:val="Normal"/>
    <w:rsid w:val="00470627"/>
    <w:pPr>
      <w:widowControl w:val="0"/>
      <w:autoSpaceDE w:val="0"/>
      <w:autoSpaceDN w:val="0"/>
      <w:adjustRightInd w:val="0"/>
      <w:spacing w:line="246" w:lineRule="exact"/>
      <w:ind w:hanging="413"/>
    </w:pPr>
    <w:rPr>
      <w:rFonts w:eastAsia="Times New Roman" w:cs="Times New Roman"/>
      <w:szCs w:val="24"/>
    </w:rPr>
  </w:style>
  <w:style w:type="paragraph" w:customStyle="1" w:styleId="Style19">
    <w:name w:val="Style19"/>
    <w:basedOn w:val="Normal"/>
    <w:rsid w:val="00470627"/>
    <w:pPr>
      <w:widowControl w:val="0"/>
      <w:autoSpaceDE w:val="0"/>
      <w:autoSpaceDN w:val="0"/>
      <w:adjustRightInd w:val="0"/>
      <w:spacing w:line="240" w:lineRule="auto"/>
      <w:jc w:val="left"/>
    </w:pPr>
    <w:rPr>
      <w:rFonts w:eastAsia="Times New Roman" w:cs="Times New Roman"/>
      <w:szCs w:val="24"/>
    </w:rPr>
  </w:style>
  <w:style w:type="paragraph" w:customStyle="1" w:styleId="Style20">
    <w:name w:val="Style20"/>
    <w:basedOn w:val="Normal"/>
    <w:rsid w:val="00470627"/>
    <w:pPr>
      <w:widowControl w:val="0"/>
      <w:autoSpaceDE w:val="0"/>
      <w:autoSpaceDN w:val="0"/>
      <w:adjustRightInd w:val="0"/>
      <w:spacing w:line="259" w:lineRule="exact"/>
      <w:ind w:hanging="110"/>
    </w:pPr>
    <w:rPr>
      <w:rFonts w:eastAsia="Times New Roman" w:cs="Times New Roman"/>
      <w:szCs w:val="24"/>
    </w:rPr>
  </w:style>
  <w:style w:type="paragraph" w:customStyle="1" w:styleId="Style41">
    <w:name w:val="Style41"/>
    <w:basedOn w:val="Normal"/>
    <w:rsid w:val="00470627"/>
    <w:pPr>
      <w:widowControl w:val="0"/>
      <w:autoSpaceDE w:val="0"/>
      <w:autoSpaceDN w:val="0"/>
      <w:adjustRightInd w:val="0"/>
      <w:spacing w:line="283" w:lineRule="exact"/>
      <w:ind w:firstLine="710"/>
    </w:pPr>
    <w:rPr>
      <w:rFonts w:eastAsia="Times New Roman" w:cs="Times New Roman"/>
      <w:szCs w:val="24"/>
    </w:rPr>
  </w:style>
  <w:style w:type="paragraph" w:customStyle="1" w:styleId="Style43">
    <w:name w:val="Style43"/>
    <w:basedOn w:val="Normal"/>
    <w:rsid w:val="00470627"/>
    <w:pPr>
      <w:widowControl w:val="0"/>
      <w:autoSpaceDE w:val="0"/>
      <w:autoSpaceDN w:val="0"/>
      <w:adjustRightInd w:val="0"/>
      <w:spacing w:line="240" w:lineRule="auto"/>
      <w:jc w:val="left"/>
    </w:pPr>
    <w:rPr>
      <w:rFonts w:eastAsia="Times New Roman" w:cs="Times New Roman"/>
      <w:szCs w:val="24"/>
    </w:rPr>
  </w:style>
  <w:style w:type="character" w:styleId="FootnoteReference">
    <w:name w:val="footnote reference"/>
    <w:aliases w:val="Footnote symbol"/>
    <w:basedOn w:val="DefaultParagraphFont"/>
    <w:unhideWhenUsed/>
    <w:rsid w:val="00470627"/>
    <w:rPr>
      <w:vertAlign w:val="superscript"/>
    </w:rPr>
  </w:style>
  <w:style w:type="character" w:customStyle="1" w:styleId="WW8Num2z0">
    <w:name w:val="WW8Num2z0"/>
    <w:rsid w:val="00470627"/>
    <w:rPr>
      <w:rFonts w:ascii="Times New Roman" w:hAnsi="Times New Roman" w:cs="Times New Roman" w:hint="default"/>
      <w:lang w:val="fr-FR"/>
    </w:rPr>
  </w:style>
  <w:style w:type="character" w:customStyle="1" w:styleId="WW8Num5z0">
    <w:name w:val="WW8Num5z0"/>
    <w:rsid w:val="00470627"/>
    <w:rPr>
      <w:rFonts w:ascii="Wingdings" w:hAnsi="Wingdings" w:hint="default"/>
      <w:sz w:val="24"/>
    </w:rPr>
  </w:style>
  <w:style w:type="character" w:customStyle="1" w:styleId="WW8Num7z0">
    <w:name w:val="WW8Num7z0"/>
    <w:rsid w:val="00470627"/>
    <w:rPr>
      <w:rFonts w:ascii="Arial" w:eastAsia="Times New Roman" w:hAnsi="Arial" w:cs="Arial" w:hint="default"/>
    </w:rPr>
  </w:style>
  <w:style w:type="character" w:customStyle="1" w:styleId="WW8Num8z0">
    <w:name w:val="WW8Num8z0"/>
    <w:rsid w:val="00470627"/>
    <w:rPr>
      <w:rFonts w:ascii="Wingdings" w:hAnsi="Wingdings" w:hint="default"/>
      <w:sz w:val="24"/>
    </w:rPr>
  </w:style>
  <w:style w:type="character" w:customStyle="1" w:styleId="WW8Num10z0">
    <w:name w:val="WW8Num10z0"/>
    <w:rsid w:val="00470627"/>
    <w:rPr>
      <w:rFonts w:ascii="Wingdings" w:hAnsi="Wingdings" w:hint="default"/>
    </w:rPr>
  </w:style>
  <w:style w:type="character" w:customStyle="1" w:styleId="WW8Num15z0">
    <w:name w:val="WW8Num15z0"/>
    <w:rsid w:val="00470627"/>
    <w:rPr>
      <w:rFonts w:ascii="Times New Roman" w:hAnsi="Times New Roman" w:cs="Times New Roman" w:hint="default"/>
      <w:b w:val="0"/>
      <w:bCs w:val="0"/>
      <w:i w:val="0"/>
      <w:iCs w:val="0"/>
      <w:sz w:val="24"/>
    </w:rPr>
  </w:style>
  <w:style w:type="character" w:customStyle="1" w:styleId="WW8Num18z0">
    <w:name w:val="WW8Num18z0"/>
    <w:rsid w:val="00470627"/>
    <w:rPr>
      <w:rFonts w:ascii="Times New Roman" w:hAnsi="Times New Roman" w:cs="Times New Roman" w:hint="default"/>
    </w:rPr>
  </w:style>
  <w:style w:type="character" w:customStyle="1" w:styleId="Absatz-Standardschriftart">
    <w:name w:val="Absatz-Standardschriftart"/>
    <w:rsid w:val="00470627"/>
  </w:style>
  <w:style w:type="character" w:customStyle="1" w:styleId="WW8Num12z0">
    <w:name w:val="WW8Num12z0"/>
    <w:rsid w:val="00470627"/>
    <w:rPr>
      <w:rFonts w:ascii="Wingdings" w:hAnsi="Wingdings" w:hint="default"/>
      <w:sz w:val="24"/>
    </w:rPr>
  </w:style>
  <w:style w:type="character" w:customStyle="1" w:styleId="WW8Num14z0">
    <w:name w:val="WW8Num14z0"/>
    <w:rsid w:val="00470627"/>
    <w:rPr>
      <w:rFonts w:ascii="Wingdings" w:hAnsi="Wingdings" w:hint="default"/>
      <w:sz w:val="24"/>
    </w:rPr>
  </w:style>
  <w:style w:type="character" w:customStyle="1" w:styleId="WW8Num16z2">
    <w:name w:val="WW8Num16z2"/>
    <w:rsid w:val="00470627"/>
    <w:rPr>
      <w:rFonts w:ascii="Arial" w:hAnsi="Arial" w:cs="Times New Roman" w:hint="default"/>
      <w:b w:val="0"/>
      <w:bCs w:val="0"/>
      <w:i w:val="0"/>
      <w:iCs w:val="0"/>
      <w:color w:val="auto"/>
      <w:sz w:val="24"/>
    </w:rPr>
  </w:style>
  <w:style w:type="character" w:customStyle="1" w:styleId="WW8Num17z0">
    <w:name w:val="WW8Num17z0"/>
    <w:rsid w:val="00470627"/>
    <w:rPr>
      <w:rFonts w:ascii="Times New Roman" w:eastAsia="Times New Roman" w:hAnsi="Times New Roman" w:cs="Times New Roman" w:hint="default"/>
      <w:strike w:val="0"/>
      <w:dstrike w:val="0"/>
      <w:u w:val="none"/>
      <w:effect w:val="none"/>
    </w:rPr>
  </w:style>
  <w:style w:type="character" w:customStyle="1" w:styleId="WW8Num19z2">
    <w:name w:val="WW8Num19z2"/>
    <w:rsid w:val="00470627"/>
    <w:rPr>
      <w:rFonts w:ascii="Wingdings" w:hAnsi="Wingdings" w:hint="default"/>
    </w:rPr>
  </w:style>
  <w:style w:type="character" w:customStyle="1" w:styleId="WW8Num23z0">
    <w:name w:val="WW8Num23z0"/>
    <w:rsid w:val="00470627"/>
    <w:rPr>
      <w:rFonts w:ascii="Arial" w:hAnsi="Arial" w:cs="Times New Roman" w:hint="default"/>
      <w:b/>
      <w:bCs w:val="0"/>
      <w:i w:val="0"/>
      <w:iCs w:val="0"/>
      <w:sz w:val="24"/>
    </w:rPr>
  </w:style>
  <w:style w:type="character" w:customStyle="1" w:styleId="WW8Num23z1">
    <w:name w:val="WW8Num23z1"/>
    <w:rsid w:val="00470627"/>
    <w:rPr>
      <w:rFonts w:ascii="Times New Roman" w:eastAsia="Arial Unicode MS" w:hAnsi="Times New Roman" w:cs="Times New Roman" w:hint="default"/>
      <w:i w:val="0"/>
      <w:iCs w:val="0"/>
    </w:rPr>
  </w:style>
  <w:style w:type="character" w:customStyle="1" w:styleId="WW8NumSt44z0">
    <w:name w:val="WW8NumSt44z0"/>
    <w:rsid w:val="00470627"/>
    <w:rPr>
      <w:rFonts w:ascii="Times New Roman" w:hAnsi="Times New Roman" w:cs="Times New Roman" w:hint="default"/>
    </w:rPr>
  </w:style>
  <w:style w:type="character" w:customStyle="1" w:styleId="WW8NumSt45z0">
    <w:name w:val="WW8NumSt45z0"/>
    <w:rsid w:val="00470627"/>
    <w:rPr>
      <w:rFonts w:ascii="Times New Roman" w:hAnsi="Times New Roman" w:cs="Times New Roman" w:hint="default"/>
    </w:rPr>
  </w:style>
  <w:style w:type="character" w:customStyle="1" w:styleId="WW8NumSt48z0">
    <w:name w:val="WW8NumSt48z0"/>
    <w:rsid w:val="00470627"/>
    <w:rPr>
      <w:rFonts w:ascii="Arial" w:hAnsi="Arial" w:cs="Arial" w:hint="default"/>
    </w:rPr>
  </w:style>
  <w:style w:type="character" w:customStyle="1" w:styleId="WW8NumSt49z0">
    <w:name w:val="WW8NumSt49z0"/>
    <w:rsid w:val="00470627"/>
    <w:rPr>
      <w:rFonts w:ascii="Arial" w:hAnsi="Arial" w:cs="Arial" w:hint="default"/>
    </w:rPr>
  </w:style>
  <w:style w:type="character" w:customStyle="1" w:styleId="DefaultParagraphFont1">
    <w:name w:val="Default Paragraph Font1"/>
    <w:rsid w:val="00470627"/>
  </w:style>
  <w:style w:type="character" w:customStyle="1" w:styleId="subtitlu10">
    <w:name w:val="subtitlu1"/>
    <w:basedOn w:val="DefaultParagraphFont1"/>
    <w:rsid w:val="00470627"/>
  </w:style>
  <w:style w:type="character" w:customStyle="1" w:styleId="FontStyle12">
    <w:name w:val="Font Style12"/>
    <w:basedOn w:val="DefaultParagraphFont1"/>
    <w:rsid w:val="00470627"/>
    <w:rPr>
      <w:rFonts w:ascii="Arial" w:hAnsi="Arial" w:cs="Arial" w:hint="default"/>
      <w:i/>
      <w:iCs/>
      <w:sz w:val="22"/>
      <w:szCs w:val="22"/>
    </w:rPr>
  </w:style>
  <w:style w:type="character" w:customStyle="1" w:styleId="FontStyle13">
    <w:name w:val="Font Style13"/>
    <w:basedOn w:val="DefaultParagraphFont1"/>
    <w:rsid w:val="00470627"/>
    <w:rPr>
      <w:rFonts w:ascii="Tahoma" w:hAnsi="Tahoma" w:cs="Tahoma" w:hint="default"/>
      <w:spacing w:val="-10"/>
      <w:sz w:val="22"/>
      <w:szCs w:val="22"/>
    </w:rPr>
  </w:style>
  <w:style w:type="character" w:customStyle="1" w:styleId="FontStyle14">
    <w:name w:val="Font Style14"/>
    <w:basedOn w:val="DefaultParagraphFont1"/>
    <w:rsid w:val="00470627"/>
    <w:rPr>
      <w:rFonts w:ascii="Arial" w:hAnsi="Arial" w:cs="Arial" w:hint="default"/>
      <w:sz w:val="22"/>
      <w:szCs w:val="22"/>
    </w:rPr>
  </w:style>
  <w:style w:type="character" w:customStyle="1" w:styleId="FontStyle55">
    <w:name w:val="Font Style55"/>
    <w:basedOn w:val="DefaultParagraphFont1"/>
    <w:rsid w:val="00470627"/>
    <w:rPr>
      <w:rFonts w:ascii="Arial" w:hAnsi="Arial" w:cs="Arial" w:hint="default"/>
      <w:b/>
      <w:bCs/>
      <w:i/>
      <w:iCs/>
      <w:sz w:val="22"/>
      <w:szCs w:val="22"/>
    </w:rPr>
  </w:style>
  <w:style w:type="character" w:customStyle="1" w:styleId="FontStyle58">
    <w:name w:val="Font Style58"/>
    <w:basedOn w:val="DefaultParagraphFont1"/>
    <w:rsid w:val="00470627"/>
    <w:rPr>
      <w:rFonts w:ascii="Arial" w:hAnsi="Arial" w:cs="Arial" w:hint="default"/>
      <w:b/>
      <w:bCs/>
      <w:sz w:val="22"/>
      <w:szCs w:val="22"/>
    </w:rPr>
  </w:style>
  <w:style w:type="character" w:customStyle="1" w:styleId="FontStyle170">
    <w:name w:val="Font Style170"/>
    <w:basedOn w:val="DefaultParagraphFont1"/>
    <w:rsid w:val="00470627"/>
    <w:rPr>
      <w:rFonts w:ascii="Times New Roman" w:hAnsi="Times New Roman" w:cs="Times New Roman" w:hint="default"/>
      <w:b/>
      <w:bCs/>
      <w:sz w:val="26"/>
      <w:szCs w:val="26"/>
    </w:rPr>
  </w:style>
  <w:style w:type="character" w:customStyle="1" w:styleId="FontStyle174">
    <w:name w:val="Font Style174"/>
    <w:basedOn w:val="DefaultParagraphFont1"/>
    <w:rsid w:val="00470627"/>
    <w:rPr>
      <w:rFonts w:ascii="Times New Roman" w:hAnsi="Times New Roman" w:cs="Times New Roman" w:hint="default"/>
      <w:b/>
      <w:bCs/>
      <w:sz w:val="28"/>
      <w:szCs w:val="28"/>
    </w:rPr>
  </w:style>
  <w:style w:type="character" w:customStyle="1" w:styleId="FontStyle175">
    <w:name w:val="Font Style175"/>
    <w:basedOn w:val="DefaultParagraphFont1"/>
    <w:rsid w:val="00470627"/>
    <w:rPr>
      <w:rFonts w:ascii="Times New Roman" w:hAnsi="Times New Roman" w:cs="Times New Roman" w:hint="default"/>
      <w:sz w:val="26"/>
      <w:szCs w:val="26"/>
    </w:rPr>
  </w:style>
  <w:style w:type="character" w:customStyle="1" w:styleId="FontStyle176">
    <w:name w:val="Font Style176"/>
    <w:basedOn w:val="DefaultParagraphFont1"/>
    <w:rsid w:val="00470627"/>
    <w:rPr>
      <w:rFonts w:ascii="Times New Roman" w:hAnsi="Times New Roman" w:cs="Times New Roman" w:hint="default"/>
      <w:b/>
      <w:bCs/>
      <w:sz w:val="22"/>
      <w:szCs w:val="22"/>
    </w:rPr>
  </w:style>
  <w:style w:type="character" w:customStyle="1" w:styleId="FontStyle11">
    <w:name w:val="Font Style11"/>
    <w:basedOn w:val="DefaultParagraphFont1"/>
    <w:rsid w:val="00470627"/>
    <w:rPr>
      <w:rFonts w:ascii="Arial" w:hAnsi="Arial" w:cs="Arial" w:hint="default"/>
      <w:sz w:val="20"/>
      <w:szCs w:val="20"/>
    </w:rPr>
  </w:style>
  <w:style w:type="character" w:customStyle="1" w:styleId="noticetext">
    <w:name w:val="noticetext"/>
    <w:basedOn w:val="DefaultParagraphFont"/>
    <w:rsid w:val="00470627"/>
  </w:style>
  <w:style w:type="character" w:customStyle="1" w:styleId="CharacterStyle3">
    <w:name w:val="Character Style 3"/>
    <w:rsid w:val="00470627"/>
    <w:rPr>
      <w:sz w:val="22"/>
      <w:szCs w:val="22"/>
    </w:rPr>
  </w:style>
  <w:style w:type="character" w:customStyle="1" w:styleId="FontStyle88">
    <w:name w:val="Font Style88"/>
    <w:basedOn w:val="DefaultParagraphFont"/>
    <w:rsid w:val="00470627"/>
    <w:rPr>
      <w:rFonts w:ascii="Arial Narrow" w:hAnsi="Arial Narrow" w:cs="Arial Narrow" w:hint="default"/>
      <w:sz w:val="24"/>
      <w:szCs w:val="24"/>
    </w:rPr>
  </w:style>
  <w:style w:type="character" w:customStyle="1" w:styleId="FontStyle102">
    <w:name w:val="Font Style102"/>
    <w:basedOn w:val="DefaultParagraphFont"/>
    <w:rsid w:val="00470627"/>
    <w:rPr>
      <w:rFonts w:ascii="Times New Roman" w:hAnsi="Times New Roman" w:cs="Times New Roman" w:hint="default"/>
      <w:sz w:val="26"/>
      <w:szCs w:val="26"/>
    </w:rPr>
  </w:style>
  <w:style w:type="character" w:customStyle="1" w:styleId="FontStyle103">
    <w:name w:val="Font Style103"/>
    <w:basedOn w:val="DefaultParagraphFont"/>
    <w:rsid w:val="00470627"/>
    <w:rPr>
      <w:rFonts w:ascii="Times New Roman" w:hAnsi="Times New Roman" w:cs="Times New Roman" w:hint="default"/>
      <w:b/>
      <w:bCs/>
      <w:sz w:val="26"/>
      <w:szCs w:val="26"/>
    </w:rPr>
  </w:style>
  <w:style w:type="character" w:customStyle="1" w:styleId="FontStyle104">
    <w:name w:val="Font Style104"/>
    <w:basedOn w:val="DefaultParagraphFont"/>
    <w:rsid w:val="00470627"/>
    <w:rPr>
      <w:rFonts w:ascii="Arial" w:hAnsi="Arial" w:cs="Arial" w:hint="default"/>
      <w:b/>
      <w:bCs/>
      <w:sz w:val="24"/>
      <w:szCs w:val="24"/>
    </w:rPr>
  </w:style>
  <w:style w:type="character" w:customStyle="1" w:styleId="ln2tparagraf">
    <w:name w:val="ln2tparagraf"/>
    <w:basedOn w:val="DefaultParagraphFont"/>
    <w:rsid w:val="00470627"/>
  </w:style>
  <w:style w:type="character" w:customStyle="1" w:styleId="ln2tlitera">
    <w:name w:val="ln2tlitera"/>
    <w:basedOn w:val="DefaultParagraphFont"/>
    <w:rsid w:val="00470627"/>
  </w:style>
  <w:style w:type="character" w:customStyle="1" w:styleId="litera1">
    <w:name w:val="litera1"/>
    <w:basedOn w:val="DefaultParagraphFont"/>
    <w:rsid w:val="00470627"/>
    <w:rPr>
      <w:b/>
      <w:bCs/>
      <w:color w:val="000000"/>
    </w:rPr>
  </w:style>
  <w:style w:type="character" w:customStyle="1" w:styleId="paragraf1">
    <w:name w:val="paragraf1"/>
    <w:basedOn w:val="DefaultParagraphFont"/>
    <w:rsid w:val="00470627"/>
  </w:style>
  <w:style w:type="character" w:customStyle="1" w:styleId="punct1">
    <w:name w:val="punct1"/>
    <w:basedOn w:val="DefaultParagraphFont"/>
    <w:rsid w:val="00470627"/>
    <w:rPr>
      <w:b/>
      <w:bCs/>
      <w:color w:val="000000"/>
    </w:rPr>
  </w:style>
  <w:style w:type="character" w:customStyle="1" w:styleId="linie1">
    <w:name w:val="linie1"/>
    <w:basedOn w:val="DefaultParagraphFont"/>
    <w:rsid w:val="00470627"/>
    <w:rPr>
      <w:b/>
      <w:bCs/>
      <w:color w:val="000000"/>
    </w:rPr>
  </w:style>
  <w:style w:type="character" w:customStyle="1" w:styleId="anexa1">
    <w:name w:val="anexa1"/>
    <w:basedOn w:val="DefaultParagraphFont"/>
    <w:rsid w:val="00470627"/>
    <w:rPr>
      <w:b/>
      <w:bCs/>
      <w:i/>
      <w:iCs/>
      <w:color w:val="FF0000"/>
    </w:rPr>
  </w:style>
  <w:style w:type="character" w:customStyle="1" w:styleId="tabel1">
    <w:name w:val="tabel1"/>
    <w:basedOn w:val="DefaultParagraphFont"/>
    <w:rsid w:val="00470627"/>
    <w:rPr>
      <w:rFonts w:ascii="Courier New" w:hAnsi="Courier New" w:cs="Courier New" w:hint="default"/>
      <w:color w:val="000000"/>
      <w:sz w:val="20"/>
      <w:szCs w:val="20"/>
    </w:rPr>
  </w:style>
  <w:style w:type="character" w:customStyle="1" w:styleId="nota1">
    <w:name w:val="nota1"/>
    <w:basedOn w:val="DefaultParagraphFont"/>
    <w:rsid w:val="00470627"/>
    <w:rPr>
      <w:b/>
      <w:bCs/>
      <w:color w:val="000000"/>
    </w:rPr>
  </w:style>
  <w:style w:type="character" w:customStyle="1" w:styleId="subtit1">
    <w:name w:val="sub_tit1"/>
    <w:basedOn w:val="DefaultParagraphFont"/>
    <w:rsid w:val="00470627"/>
    <w:rPr>
      <w:rFonts w:ascii="Tahoma" w:hAnsi="Tahoma" w:cs="Tahoma" w:hint="default"/>
      <w:b/>
      <w:bCs/>
      <w:color w:val="444444"/>
      <w:sz w:val="15"/>
      <w:szCs w:val="15"/>
    </w:rPr>
  </w:style>
  <w:style w:type="character" w:customStyle="1" w:styleId="ln2paragraf1">
    <w:name w:val="ln2paragraf1"/>
    <w:basedOn w:val="DefaultParagraphFont"/>
    <w:rsid w:val="00470627"/>
    <w:rPr>
      <w:b/>
      <w:bCs/>
    </w:rPr>
  </w:style>
  <w:style w:type="character" w:customStyle="1" w:styleId="ln2punct1">
    <w:name w:val="ln2punct1"/>
    <w:basedOn w:val="DefaultParagraphFont"/>
    <w:rsid w:val="00470627"/>
    <w:rPr>
      <w:b/>
      <w:bCs/>
      <w:color w:val="008F00"/>
    </w:rPr>
  </w:style>
  <w:style w:type="character" w:customStyle="1" w:styleId="ln2tpunct">
    <w:name w:val="ln2tpunct"/>
    <w:basedOn w:val="DefaultParagraphFont"/>
    <w:rsid w:val="00470627"/>
  </w:style>
  <w:style w:type="character" w:customStyle="1" w:styleId="ln2tabel1">
    <w:name w:val="ln2tabel1"/>
    <w:basedOn w:val="DefaultParagraphFont"/>
    <w:rsid w:val="00470627"/>
    <w:rPr>
      <w:rFonts w:ascii="Arial" w:hAnsi="Arial" w:cs="Arial" w:hint="default"/>
      <w:sz w:val="16"/>
      <w:szCs w:val="16"/>
    </w:rPr>
  </w:style>
  <w:style w:type="character" w:customStyle="1" w:styleId="ln2ttabel">
    <w:name w:val="ln2ttabel"/>
    <w:basedOn w:val="DefaultParagraphFont"/>
    <w:rsid w:val="00470627"/>
  </w:style>
  <w:style w:type="character" w:customStyle="1" w:styleId="ln2nota1">
    <w:name w:val="ln2nota1"/>
    <w:basedOn w:val="DefaultParagraphFont"/>
    <w:rsid w:val="00470627"/>
    <w:rPr>
      <w:rFonts w:ascii="Verdana" w:hAnsi="Verdana" w:hint="default"/>
    </w:rPr>
  </w:style>
  <w:style w:type="character" w:customStyle="1" w:styleId="ln2tnota1">
    <w:name w:val="ln2tnota1"/>
    <w:basedOn w:val="DefaultParagraphFont"/>
    <w:rsid w:val="00470627"/>
    <w:rPr>
      <w:rFonts w:ascii="Verdana" w:hAnsi="Verdana" w:hint="default"/>
    </w:rPr>
  </w:style>
  <w:style w:type="character" w:customStyle="1" w:styleId="ln2linie">
    <w:name w:val="ln2linie"/>
    <w:basedOn w:val="DefaultParagraphFont"/>
    <w:rsid w:val="00470627"/>
  </w:style>
  <w:style w:type="character" w:customStyle="1" w:styleId="ln2tlinie">
    <w:name w:val="ln2tlinie"/>
    <w:basedOn w:val="DefaultParagraphFont"/>
    <w:rsid w:val="00470627"/>
  </w:style>
  <w:style w:type="character" w:customStyle="1" w:styleId="litera">
    <w:name w:val="litera"/>
    <w:basedOn w:val="DefaultParagraphFont"/>
    <w:rsid w:val="00470627"/>
  </w:style>
  <w:style w:type="character" w:customStyle="1" w:styleId="stanx1">
    <w:name w:val="st_anx1"/>
    <w:basedOn w:val="DefaultParagraphFont"/>
    <w:rsid w:val="00470627"/>
    <w:rPr>
      <w:b/>
      <w:bCs/>
      <w:color w:val="AA0000"/>
      <w:u w:val="single"/>
    </w:rPr>
  </w:style>
  <w:style w:type="character" w:customStyle="1" w:styleId="sttanx1">
    <w:name w:val="st_tanx1"/>
    <w:basedOn w:val="DefaultParagraphFont"/>
    <w:rsid w:val="00470627"/>
    <w:rPr>
      <w:b/>
      <w:bCs/>
      <w:color w:val="AA0000"/>
      <w:u w:val="single"/>
    </w:rPr>
  </w:style>
  <w:style w:type="character" w:customStyle="1" w:styleId="stpar">
    <w:name w:val="st_par"/>
    <w:basedOn w:val="DefaultParagraphFont"/>
    <w:rsid w:val="00470627"/>
  </w:style>
  <w:style w:type="character" w:customStyle="1" w:styleId="sttpar1">
    <w:name w:val="st_tpar1"/>
    <w:basedOn w:val="DefaultParagraphFont"/>
    <w:rsid w:val="00470627"/>
    <w:rPr>
      <w:color w:val="000000"/>
    </w:rPr>
  </w:style>
  <w:style w:type="character" w:customStyle="1" w:styleId="sttpunct1">
    <w:name w:val="st_tpunct1"/>
    <w:basedOn w:val="DefaultParagraphFont"/>
    <w:rsid w:val="00470627"/>
    <w:rPr>
      <w:color w:val="000000"/>
    </w:rPr>
  </w:style>
  <w:style w:type="character" w:customStyle="1" w:styleId="sttabel1">
    <w:name w:val="st_tabel1"/>
    <w:basedOn w:val="DefaultParagraphFont"/>
    <w:rsid w:val="00470627"/>
    <w:rPr>
      <w:rFonts w:ascii="Courier New" w:hAnsi="Courier New" w:cs="Courier New" w:hint="default"/>
      <w:sz w:val="16"/>
      <w:szCs w:val="16"/>
    </w:rPr>
  </w:style>
  <w:style w:type="character" w:customStyle="1" w:styleId="stnota1">
    <w:name w:val="st_nota1"/>
    <w:basedOn w:val="DefaultParagraphFont"/>
    <w:rsid w:val="00470627"/>
    <w:rPr>
      <w:rFonts w:ascii="Verdana" w:hAnsi="Verdana" w:hint="default"/>
      <w:color w:val="0000AF"/>
    </w:rPr>
  </w:style>
  <w:style w:type="character" w:customStyle="1" w:styleId="sttnota1">
    <w:name w:val="st_tnota1"/>
    <w:basedOn w:val="DefaultParagraphFont"/>
    <w:rsid w:val="00470627"/>
    <w:rPr>
      <w:rFonts w:ascii="Verdana" w:hAnsi="Verdana" w:hint="default"/>
      <w:color w:val="000000"/>
    </w:rPr>
  </w:style>
  <w:style w:type="character" w:customStyle="1" w:styleId="tpa1">
    <w:name w:val="tpa1"/>
    <w:basedOn w:val="DefaultParagraphFont"/>
    <w:rsid w:val="00470627"/>
  </w:style>
  <w:style w:type="paragraph" w:styleId="z-BottomofForm">
    <w:name w:val="HTML Bottom of Form"/>
    <w:basedOn w:val="Normal"/>
    <w:next w:val="Normal"/>
    <w:link w:val="z-BottomofFormChar"/>
    <w:hidden/>
    <w:semiHidden/>
    <w:unhideWhenUsed/>
    <w:rsid w:val="00470627"/>
    <w:pPr>
      <w:pBdr>
        <w:top w:val="single" w:sz="6" w:space="1" w:color="auto"/>
      </w:pBdr>
      <w:suppressAutoHyphens/>
      <w:spacing w:line="240" w:lineRule="auto"/>
      <w:jc w:val="center"/>
    </w:pPr>
    <w:rPr>
      <w:rFonts w:ascii="Arial" w:eastAsia="Times New Roman" w:hAnsi="Arial" w:cs="Arial"/>
      <w:vanish/>
      <w:sz w:val="16"/>
      <w:szCs w:val="16"/>
      <w:lang w:val="ro-RO" w:eastAsia="ar-SA"/>
    </w:rPr>
  </w:style>
  <w:style w:type="character" w:customStyle="1" w:styleId="z-BottomofFormChar">
    <w:name w:val="z-Bottom of Form Char"/>
    <w:basedOn w:val="DefaultParagraphFont"/>
    <w:link w:val="z-BottomofForm"/>
    <w:semiHidden/>
    <w:rsid w:val="00470627"/>
    <w:rPr>
      <w:rFonts w:ascii="Arial" w:eastAsia="Times New Roman" w:hAnsi="Arial" w:cs="Arial"/>
      <w:vanish/>
      <w:sz w:val="16"/>
      <w:szCs w:val="16"/>
      <w:lang w:val="ro-RO" w:eastAsia="ar-SA"/>
    </w:rPr>
  </w:style>
  <w:style w:type="character" w:customStyle="1" w:styleId="tsp1">
    <w:name w:val="tsp1"/>
    <w:basedOn w:val="DefaultParagraphFont"/>
    <w:rsid w:val="00470627"/>
  </w:style>
  <w:style w:type="character" w:customStyle="1" w:styleId="alineat">
    <w:name w:val="alineat"/>
    <w:basedOn w:val="DefaultParagraphFont"/>
    <w:rsid w:val="00470627"/>
  </w:style>
  <w:style w:type="character" w:customStyle="1" w:styleId="tli1">
    <w:name w:val="tli1"/>
    <w:basedOn w:val="DefaultParagraphFont"/>
    <w:rsid w:val="00470627"/>
  </w:style>
  <w:style w:type="character" w:customStyle="1" w:styleId="style980">
    <w:name w:val="style98"/>
    <w:basedOn w:val="DefaultParagraphFont"/>
    <w:rsid w:val="00470627"/>
  </w:style>
  <w:style w:type="character" w:customStyle="1" w:styleId="maincontent1">
    <w:name w:val="maincontent1"/>
    <w:basedOn w:val="DefaultParagraphFont"/>
    <w:rsid w:val="00470627"/>
    <w:rPr>
      <w:rFonts w:ascii="Verdana" w:hAnsi="Verdana" w:hint="default"/>
      <w:b w:val="0"/>
      <w:bCs w:val="0"/>
      <w:i w:val="0"/>
      <w:iCs w:val="0"/>
      <w:color w:val="004488"/>
      <w:sz w:val="18"/>
      <w:szCs w:val="18"/>
    </w:rPr>
  </w:style>
  <w:style w:type="character" w:customStyle="1" w:styleId="apple-style-span">
    <w:name w:val="apple-style-span"/>
    <w:basedOn w:val="DefaultParagraphFont"/>
    <w:rsid w:val="00470627"/>
  </w:style>
  <w:style w:type="character" w:customStyle="1" w:styleId="FontStyle294">
    <w:name w:val="Font Style294"/>
    <w:basedOn w:val="DefaultParagraphFont"/>
    <w:rsid w:val="00470627"/>
    <w:rPr>
      <w:rFonts w:ascii="Arial" w:hAnsi="Arial" w:cs="Arial" w:hint="default"/>
      <w:sz w:val="22"/>
      <w:szCs w:val="22"/>
    </w:rPr>
  </w:style>
  <w:style w:type="character" w:customStyle="1" w:styleId="FontStyle304">
    <w:name w:val="Font Style304"/>
    <w:basedOn w:val="DefaultParagraphFont"/>
    <w:rsid w:val="00470627"/>
    <w:rPr>
      <w:rFonts w:ascii="Arial" w:hAnsi="Arial" w:cs="Arial" w:hint="default"/>
      <w:b/>
      <w:bCs/>
      <w:sz w:val="22"/>
      <w:szCs w:val="22"/>
    </w:rPr>
  </w:style>
  <w:style w:type="character" w:customStyle="1" w:styleId="FontStyle326">
    <w:name w:val="Font Style326"/>
    <w:basedOn w:val="DefaultParagraphFont"/>
    <w:rsid w:val="00470627"/>
    <w:rPr>
      <w:rFonts w:ascii="Arial" w:hAnsi="Arial" w:cs="Arial" w:hint="default"/>
      <w:b/>
      <w:bCs/>
      <w:sz w:val="30"/>
      <w:szCs w:val="30"/>
    </w:rPr>
  </w:style>
  <w:style w:type="character" w:customStyle="1" w:styleId="FontStyle334">
    <w:name w:val="Font Style334"/>
    <w:basedOn w:val="DefaultParagraphFont"/>
    <w:rsid w:val="00470627"/>
    <w:rPr>
      <w:rFonts w:ascii="Arial" w:hAnsi="Arial" w:cs="Arial" w:hint="default"/>
      <w:sz w:val="22"/>
      <w:szCs w:val="22"/>
    </w:rPr>
  </w:style>
  <w:style w:type="character" w:customStyle="1" w:styleId="FontStyle18">
    <w:name w:val="Font Style18"/>
    <w:basedOn w:val="DefaultParagraphFont"/>
    <w:rsid w:val="00470627"/>
    <w:rPr>
      <w:rFonts w:ascii="Times New Roman" w:hAnsi="Times New Roman" w:cs="Times New Roman" w:hint="default"/>
      <w:sz w:val="18"/>
      <w:szCs w:val="18"/>
    </w:rPr>
  </w:style>
  <w:style w:type="character" w:customStyle="1" w:styleId="FontStyle23">
    <w:name w:val="Font Style23"/>
    <w:basedOn w:val="DefaultParagraphFont"/>
    <w:rsid w:val="00470627"/>
    <w:rPr>
      <w:rFonts w:ascii="Times New Roman" w:hAnsi="Times New Roman" w:cs="Times New Roman" w:hint="default"/>
      <w:b/>
      <w:bCs/>
      <w:i/>
      <w:iCs/>
      <w:sz w:val="8"/>
      <w:szCs w:val="8"/>
    </w:rPr>
  </w:style>
  <w:style w:type="character" w:customStyle="1" w:styleId="FontStyle24">
    <w:name w:val="Font Style24"/>
    <w:basedOn w:val="DefaultParagraphFont"/>
    <w:rsid w:val="00470627"/>
    <w:rPr>
      <w:rFonts w:ascii="Arial" w:hAnsi="Arial" w:cs="Arial" w:hint="default"/>
      <w:b/>
      <w:bCs/>
      <w:sz w:val="20"/>
      <w:szCs w:val="20"/>
    </w:rPr>
  </w:style>
  <w:style w:type="character" w:customStyle="1" w:styleId="FontStyle25">
    <w:name w:val="Font Style25"/>
    <w:basedOn w:val="DefaultParagraphFont"/>
    <w:rsid w:val="00470627"/>
    <w:rPr>
      <w:rFonts w:ascii="Arial" w:hAnsi="Arial" w:cs="Arial" w:hint="default"/>
      <w:b/>
      <w:bCs/>
      <w:i/>
      <w:iCs/>
      <w:sz w:val="20"/>
      <w:szCs w:val="20"/>
    </w:rPr>
  </w:style>
  <w:style w:type="character" w:customStyle="1" w:styleId="FontStyle26">
    <w:name w:val="Font Style26"/>
    <w:basedOn w:val="DefaultParagraphFont"/>
    <w:rsid w:val="00470627"/>
    <w:rPr>
      <w:rFonts w:ascii="Times New Roman" w:hAnsi="Times New Roman" w:cs="Times New Roman" w:hint="default"/>
      <w:sz w:val="20"/>
      <w:szCs w:val="20"/>
    </w:rPr>
  </w:style>
  <w:style w:type="character" w:customStyle="1" w:styleId="FontStyle27">
    <w:name w:val="Font Style27"/>
    <w:basedOn w:val="DefaultParagraphFont"/>
    <w:rsid w:val="00470627"/>
    <w:rPr>
      <w:rFonts w:ascii="Times New Roman" w:hAnsi="Times New Roman" w:cs="Times New Roman" w:hint="default"/>
      <w:sz w:val="16"/>
      <w:szCs w:val="16"/>
    </w:rPr>
  </w:style>
  <w:style w:type="character" w:customStyle="1" w:styleId="FontStyle28">
    <w:name w:val="Font Style28"/>
    <w:basedOn w:val="DefaultParagraphFont"/>
    <w:rsid w:val="00470627"/>
    <w:rPr>
      <w:rFonts w:ascii="Arial" w:hAnsi="Arial" w:cs="Arial" w:hint="default"/>
      <w:sz w:val="20"/>
      <w:szCs w:val="20"/>
    </w:rPr>
  </w:style>
  <w:style w:type="character" w:customStyle="1" w:styleId="FontStyle167">
    <w:name w:val="Font Style167"/>
    <w:basedOn w:val="DefaultParagraphFont"/>
    <w:rsid w:val="00470627"/>
    <w:rPr>
      <w:rFonts w:ascii="Times New Roman" w:hAnsi="Times New Roman" w:cs="Times New Roman" w:hint="default"/>
      <w:sz w:val="30"/>
      <w:szCs w:val="30"/>
    </w:rPr>
  </w:style>
  <w:style w:type="character" w:customStyle="1" w:styleId="FontStyle169">
    <w:name w:val="Font Style169"/>
    <w:basedOn w:val="DefaultParagraphFont"/>
    <w:rsid w:val="00470627"/>
    <w:rPr>
      <w:rFonts w:ascii="Times New Roman" w:hAnsi="Times New Roman" w:cs="Times New Roman" w:hint="default"/>
      <w:b/>
      <w:bCs/>
      <w:sz w:val="26"/>
      <w:szCs w:val="26"/>
    </w:rPr>
  </w:style>
  <w:style w:type="character" w:customStyle="1" w:styleId="FontStyle173">
    <w:name w:val="Font Style173"/>
    <w:basedOn w:val="DefaultParagraphFont"/>
    <w:rsid w:val="00470627"/>
    <w:rPr>
      <w:rFonts w:ascii="Times New Roman" w:hAnsi="Times New Roman" w:cs="Times New Roman" w:hint="default"/>
      <w:b/>
      <w:bCs/>
      <w:sz w:val="28"/>
      <w:szCs w:val="28"/>
    </w:rPr>
  </w:style>
  <w:style w:type="table" w:styleId="TableGrid">
    <w:name w:val="Table Grid"/>
    <w:basedOn w:val="TableNormal"/>
    <w:rsid w:val="0047062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14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egestart.ro/AfisareAct.aspx?id_act=MTczNzY2"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egestart.ro/AfisareAct.aspx?id_act=MTczNzY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gestart.ro/AfisareAct.aspx?id_act=MTczNzY2"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office@cnsc.ro"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94CC8-EFED-43ED-A0E5-A86DB7284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60</Pages>
  <Words>22269</Words>
  <Characters>126939</Characters>
  <Application>Microsoft Office Word</Application>
  <DocSecurity>0</DocSecurity>
  <Lines>1057</Lines>
  <Paragraphs>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IulianMV</dc:creator>
  <cp:keywords/>
  <dc:description/>
  <cp:lastModifiedBy>IulianMV</cp:lastModifiedBy>
  <cp:revision>181</cp:revision>
  <dcterms:created xsi:type="dcterms:W3CDTF">2011-06-21T05:35:00Z</dcterms:created>
  <dcterms:modified xsi:type="dcterms:W3CDTF">2011-06-22T13:46:00Z</dcterms:modified>
</cp:coreProperties>
</file>